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69CB9B" w14:textId="77777777" w:rsidR="00B065C0" w:rsidRPr="00B40C82" w:rsidRDefault="00B065C0" w:rsidP="006C51F5">
      <w:pPr>
        <w:ind w:left="0" w:right="770"/>
        <w:jc w:val="both"/>
        <w:rPr>
          <w:rFonts w:ascii="Arial Narrow" w:hAnsi="Arial Narrow"/>
          <w:color w:val="002060"/>
          <w:sz w:val="22"/>
          <w:szCs w:val="22"/>
          <w:lang w:val="ro-RO"/>
        </w:rPr>
      </w:pPr>
    </w:p>
    <w:p w14:paraId="162C54F4" w14:textId="0507A2F3" w:rsidR="00B065C0" w:rsidRPr="00B40C82" w:rsidRDefault="00B065C0" w:rsidP="006C51F5">
      <w:pPr>
        <w:ind w:left="0" w:right="770"/>
        <w:jc w:val="both"/>
        <w:rPr>
          <w:rFonts w:ascii="Arial Narrow" w:hAnsi="Arial Narrow"/>
          <w:color w:val="002060"/>
          <w:sz w:val="22"/>
          <w:szCs w:val="22"/>
          <w:lang w:val="ro-RO"/>
        </w:rPr>
      </w:pPr>
      <w:r w:rsidRPr="00B40C82">
        <w:rPr>
          <w:rFonts w:ascii="Arial Narrow" w:hAnsi="Arial Narrow"/>
          <w:color w:val="002060"/>
          <w:sz w:val="22"/>
          <w:szCs w:val="22"/>
          <w:lang w:val="ro-RO"/>
        </w:rPr>
        <w:t>Anexa la OME nr. _____________</w:t>
      </w:r>
    </w:p>
    <w:p w14:paraId="6567CF24" w14:textId="77777777" w:rsidR="00B065C0" w:rsidRPr="00B40C82" w:rsidRDefault="00B065C0" w:rsidP="006C51F5">
      <w:pPr>
        <w:ind w:left="0" w:right="770"/>
        <w:jc w:val="both"/>
        <w:rPr>
          <w:rFonts w:ascii="Arial Narrow" w:hAnsi="Arial Narrow"/>
          <w:color w:val="002060"/>
          <w:sz w:val="22"/>
          <w:szCs w:val="22"/>
          <w:lang w:val="ro-RO"/>
        </w:rPr>
      </w:pPr>
    </w:p>
    <w:p w14:paraId="5E807AAE" w14:textId="77777777" w:rsidR="00B065C0" w:rsidRPr="00B40C82" w:rsidRDefault="00B065C0" w:rsidP="006C51F5">
      <w:pPr>
        <w:ind w:left="0" w:right="770"/>
        <w:jc w:val="both"/>
        <w:rPr>
          <w:rFonts w:ascii="Arial Narrow" w:hAnsi="Arial Narrow"/>
          <w:color w:val="002060"/>
          <w:sz w:val="22"/>
          <w:szCs w:val="22"/>
          <w:lang w:val="ro-RO"/>
        </w:rPr>
      </w:pPr>
    </w:p>
    <w:p w14:paraId="42C89F51" w14:textId="5A82944F" w:rsidR="00E75CA6" w:rsidRPr="00B40C82" w:rsidRDefault="00E75CA6" w:rsidP="006C51F5">
      <w:pPr>
        <w:ind w:left="0" w:right="770"/>
        <w:jc w:val="both"/>
        <w:rPr>
          <w:rFonts w:ascii="Arial Narrow" w:hAnsi="Arial Narrow"/>
          <w:color w:val="002060"/>
          <w:sz w:val="22"/>
          <w:szCs w:val="22"/>
          <w:lang w:val="ro-RO"/>
        </w:rPr>
      </w:pPr>
      <w:r w:rsidRPr="00B40C82">
        <w:rPr>
          <w:rFonts w:ascii="Arial Narrow" w:hAnsi="Arial Narrow"/>
          <w:noProof/>
          <w:color w:val="002060"/>
          <w:sz w:val="22"/>
          <w:szCs w:val="22"/>
        </w:rPr>
        <w:drawing>
          <wp:anchor distT="0" distB="0" distL="114300" distR="114300" simplePos="0" relativeHeight="251665920" behindDoc="1" locked="0" layoutInCell="1" allowOverlap="1" wp14:anchorId="388EB4C5" wp14:editId="1A5E12F5">
            <wp:simplePos x="0" y="0"/>
            <wp:positionH relativeFrom="margin">
              <wp:align>left</wp:align>
            </wp:positionH>
            <wp:positionV relativeFrom="paragraph">
              <wp:posOffset>0</wp:posOffset>
            </wp:positionV>
            <wp:extent cx="5943600" cy="698500"/>
            <wp:effectExtent l="0" t="0" r="0" b="6350"/>
            <wp:wrapTight wrapText="bothSides">
              <wp:wrapPolygon edited="0">
                <wp:start x="0" y="0"/>
                <wp:lineTo x="0" y="21207"/>
                <wp:lineTo x="21531" y="21207"/>
                <wp:lineTo x="21531" y="0"/>
                <wp:lineTo x="0" y="0"/>
              </wp:wrapPolygon>
            </wp:wrapTight>
            <wp:docPr id="8" name="Imagine 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extLst>
                        <a:ext uri="{28A0092B-C50C-407E-A947-70E740481C1C}">
                          <a14:useLocalDpi xmlns:a14="http://schemas.microsoft.com/office/drawing/2010/main" val="0"/>
                        </a:ext>
                      </a:extLst>
                    </a:blip>
                    <a:srcRect/>
                    <a:stretch>
                      <a:fillRect/>
                    </a:stretch>
                  </pic:blipFill>
                  <pic:spPr>
                    <a:xfrm>
                      <a:off x="0" y="0"/>
                      <a:ext cx="5943600" cy="698500"/>
                    </a:xfrm>
                    <a:prstGeom prst="rect">
                      <a:avLst/>
                    </a:prstGeom>
                    <a:noFill/>
                    <a:ln>
                      <a:noFill/>
                      <a:prstDash/>
                    </a:ln>
                  </pic:spPr>
                </pic:pic>
              </a:graphicData>
            </a:graphic>
          </wp:anchor>
        </w:drawing>
      </w:r>
    </w:p>
    <w:p w14:paraId="57D45489" w14:textId="68C6EF66" w:rsidR="00E75CA6" w:rsidRPr="00B40C82" w:rsidRDefault="00E75CA6" w:rsidP="006C51F5">
      <w:pPr>
        <w:ind w:left="0" w:right="770"/>
        <w:jc w:val="both"/>
        <w:rPr>
          <w:rFonts w:ascii="Arial Narrow" w:hAnsi="Arial Narrow"/>
          <w:color w:val="002060"/>
          <w:sz w:val="22"/>
          <w:szCs w:val="22"/>
          <w:lang w:val="ro-RO"/>
        </w:rPr>
      </w:pPr>
    </w:p>
    <w:p w14:paraId="7AEB98FF" w14:textId="77777777" w:rsidR="00E75CA6" w:rsidRPr="00B40C82" w:rsidRDefault="00E75CA6" w:rsidP="006C51F5">
      <w:pPr>
        <w:ind w:left="0" w:right="770"/>
        <w:jc w:val="both"/>
        <w:rPr>
          <w:rFonts w:ascii="Arial Narrow" w:hAnsi="Arial Narrow"/>
          <w:color w:val="002060"/>
          <w:sz w:val="22"/>
          <w:szCs w:val="22"/>
          <w:lang w:val="ro-RO"/>
        </w:rPr>
      </w:pPr>
    </w:p>
    <w:p w14:paraId="6E2100C1" w14:textId="77777777" w:rsidR="00E75CA6" w:rsidRPr="00B40C82" w:rsidRDefault="00E75CA6" w:rsidP="006C51F5">
      <w:pPr>
        <w:ind w:left="0" w:right="770"/>
        <w:jc w:val="both"/>
        <w:rPr>
          <w:rFonts w:ascii="Arial Narrow" w:hAnsi="Arial Narrow"/>
          <w:color w:val="002060"/>
          <w:sz w:val="22"/>
          <w:szCs w:val="22"/>
          <w:lang w:val="ro-RO"/>
        </w:rPr>
      </w:pPr>
    </w:p>
    <w:p w14:paraId="3797D611" w14:textId="44D88EA9" w:rsidR="00EE3C51" w:rsidRPr="00B40C82" w:rsidRDefault="00EE3C51" w:rsidP="006C51F5">
      <w:pPr>
        <w:ind w:left="0" w:right="770"/>
        <w:jc w:val="both"/>
        <w:rPr>
          <w:rFonts w:ascii="Arial Narrow" w:eastAsia="Calibri" w:hAnsi="Arial Narrow" w:cs="Calibri"/>
          <w:bCs/>
          <w:color w:val="002060"/>
          <w:spacing w:val="-1"/>
          <w:sz w:val="22"/>
          <w:szCs w:val="22"/>
          <w:lang w:val="ro-RO"/>
        </w:rPr>
      </w:pPr>
      <w:r w:rsidRPr="00B40C82">
        <w:rPr>
          <w:rFonts w:ascii="Arial Narrow" w:eastAsia="Calibri" w:hAnsi="Arial Narrow" w:cs="Calibri"/>
          <w:bCs/>
          <w:color w:val="002060"/>
          <w:spacing w:val="-1"/>
          <w:sz w:val="22"/>
          <w:szCs w:val="22"/>
          <w:lang w:val="ro-RO"/>
        </w:rPr>
        <w:t xml:space="preserve">ANEXA </w:t>
      </w:r>
      <w:r w:rsidR="00EF450C">
        <w:rPr>
          <w:rFonts w:ascii="Arial Narrow" w:eastAsia="Calibri" w:hAnsi="Arial Narrow" w:cs="Calibri"/>
          <w:bCs/>
          <w:color w:val="002060"/>
          <w:spacing w:val="-1"/>
          <w:sz w:val="22"/>
          <w:szCs w:val="22"/>
          <w:lang w:val="ro-RO"/>
        </w:rPr>
        <w:t>5</w:t>
      </w:r>
    </w:p>
    <w:p w14:paraId="084BF0CB" w14:textId="77777777" w:rsidR="00EE3C51" w:rsidRPr="00B40C82" w:rsidRDefault="00EE3C51" w:rsidP="006C51F5">
      <w:pPr>
        <w:ind w:left="0" w:right="770"/>
        <w:jc w:val="both"/>
        <w:rPr>
          <w:rFonts w:ascii="Arial Narrow" w:eastAsia="Calibri" w:hAnsi="Arial Narrow" w:cs="Calibri"/>
          <w:b/>
          <w:color w:val="002060"/>
          <w:sz w:val="22"/>
          <w:szCs w:val="22"/>
          <w:lang w:val="ro-RO"/>
        </w:rPr>
      </w:pPr>
    </w:p>
    <w:p w14:paraId="37A9CD85" w14:textId="77777777" w:rsidR="00E75CA6" w:rsidRPr="00B40C82" w:rsidRDefault="00E75CA6" w:rsidP="005F34EF">
      <w:pPr>
        <w:ind w:left="0" w:right="770"/>
        <w:jc w:val="center"/>
        <w:rPr>
          <w:rFonts w:ascii="Arial Narrow" w:eastAsia="Calibri" w:hAnsi="Arial Narrow" w:cstheme="majorBidi"/>
          <w:b/>
          <w:color w:val="002060"/>
          <w:spacing w:val="1"/>
          <w:sz w:val="22"/>
          <w:szCs w:val="22"/>
          <w:lang w:val="ro-RO"/>
        </w:rPr>
      </w:pPr>
      <w:r w:rsidRPr="00B40C82">
        <w:rPr>
          <w:rFonts w:ascii="Arial Narrow" w:eastAsia="Calibri" w:hAnsi="Arial Narrow" w:cstheme="majorBidi"/>
          <w:b/>
          <w:color w:val="002060"/>
          <w:sz w:val="22"/>
          <w:szCs w:val="22"/>
          <w:lang w:val="ro-RO"/>
        </w:rPr>
        <w:t>D</w:t>
      </w:r>
      <w:r w:rsidRPr="00B40C82">
        <w:rPr>
          <w:rFonts w:ascii="Arial Narrow" w:eastAsia="Calibri" w:hAnsi="Arial Narrow" w:cstheme="majorBidi"/>
          <w:b/>
          <w:color w:val="002060"/>
          <w:spacing w:val="-2"/>
          <w:sz w:val="22"/>
          <w:szCs w:val="22"/>
          <w:lang w:val="ro-RO"/>
        </w:rPr>
        <w:t>E</w:t>
      </w:r>
      <w:r w:rsidRPr="00B40C82">
        <w:rPr>
          <w:rFonts w:ascii="Arial Narrow" w:eastAsia="Calibri" w:hAnsi="Arial Narrow" w:cstheme="majorBidi"/>
          <w:b/>
          <w:color w:val="002060"/>
          <w:spacing w:val="1"/>
          <w:sz w:val="22"/>
          <w:szCs w:val="22"/>
          <w:lang w:val="ro-RO"/>
        </w:rPr>
        <w:t>C</w:t>
      </w:r>
      <w:r w:rsidRPr="00B40C82">
        <w:rPr>
          <w:rFonts w:ascii="Arial Narrow" w:eastAsia="Calibri" w:hAnsi="Arial Narrow" w:cstheme="majorBidi"/>
          <w:b/>
          <w:color w:val="002060"/>
          <w:spacing w:val="-2"/>
          <w:sz w:val="22"/>
          <w:szCs w:val="22"/>
          <w:lang w:val="ro-RO"/>
        </w:rPr>
        <w:t>L</w:t>
      </w:r>
      <w:r w:rsidRPr="00B40C82">
        <w:rPr>
          <w:rFonts w:ascii="Arial Narrow" w:eastAsia="Calibri" w:hAnsi="Arial Narrow" w:cstheme="majorBidi"/>
          <w:b/>
          <w:color w:val="002060"/>
          <w:sz w:val="22"/>
          <w:szCs w:val="22"/>
          <w:lang w:val="ro-RO"/>
        </w:rPr>
        <w:t>A</w:t>
      </w:r>
      <w:r w:rsidRPr="00B40C82">
        <w:rPr>
          <w:rFonts w:ascii="Arial Narrow" w:eastAsia="Calibri" w:hAnsi="Arial Narrow" w:cstheme="majorBidi"/>
          <w:b/>
          <w:color w:val="002060"/>
          <w:spacing w:val="1"/>
          <w:sz w:val="22"/>
          <w:szCs w:val="22"/>
          <w:lang w:val="ro-RO"/>
        </w:rPr>
        <w:t>R</w:t>
      </w:r>
      <w:r w:rsidRPr="00B40C82">
        <w:rPr>
          <w:rFonts w:ascii="Arial Narrow" w:eastAsia="Calibri" w:hAnsi="Arial Narrow" w:cstheme="majorBidi"/>
          <w:b/>
          <w:color w:val="002060"/>
          <w:spacing w:val="-2"/>
          <w:sz w:val="22"/>
          <w:szCs w:val="22"/>
          <w:lang w:val="ro-RO"/>
        </w:rPr>
        <w:t>A</w:t>
      </w:r>
      <w:r w:rsidRPr="00B40C82">
        <w:rPr>
          <w:rFonts w:ascii="Arial Narrow" w:eastAsia="Calibri" w:hAnsi="Arial Narrow" w:cstheme="majorBidi"/>
          <w:b/>
          <w:color w:val="002060"/>
          <w:spacing w:val="-1"/>
          <w:sz w:val="22"/>
          <w:szCs w:val="22"/>
          <w:lang w:val="ro-RO"/>
        </w:rPr>
        <w:t>Ț</w:t>
      </w:r>
      <w:r w:rsidRPr="00B40C82">
        <w:rPr>
          <w:rFonts w:ascii="Arial Narrow" w:eastAsia="Calibri" w:hAnsi="Arial Narrow" w:cstheme="majorBidi"/>
          <w:b/>
          <w:color w:val="002060"/>
          <w:spacing w:val="1"/>
          <w:sz w:val="22"/>
          <w:szCs w:val="22"/>
          <w:lang w:val="ro-RO"/>
        </w:rPr>
        <w:t>I</w:t>
      </w:r>
      <w:r w:rsidRPr="00B40C82">
        <w:rPr>
          <w:rFonts w:ascii="Arial Narrow" w:eastAsia="Calibri" w:hAnsi="Arial Narrow" w:cstheme="majorBidi"/>
          <w:b/>
          <w:color w:val="002060"/>
          <w:sz w:val="22"/>
          <w:szCs w:val="22"/>
          <w:lang w:val="ro-RO"/>
        </w:rPr>
        <w:t>E</w:t>
      </w:r>
      <w:r w:rsidRPr="00B40C82">
        <w:rPr>
          <w:rFonts w:ascii="Arial Narrow" w:eastAsia="Calibri" w:hAnsi="Arial Narrow" w:cstheme="majorBidi"/>
          <w:b/>
          <w:color w:val="002060"/>
          <w:spacing w:val="1"/>
          <w:sz w:val="22"/>
          <w:szCs w:val="22"/>
          <w:lang w:val="ro-RO"/>
        </w:rPr>
        <w:t xml:space="preserve"> </w:t>
      </w:r>
      <w:r w:rsidRPr="00B40C82">
        <w:rPr>
          <w:rFonts w:ascii="Arial Narrow" w:eastAsia="Calibri" w:hAnsi="Arial Narrow" w:cstheme="majorBidi"/>
          <w:b/>
          <w:color w:val="002060"/>
          <w:spacing w:val="-2"/>
          <w:sz w:val="22"/>
          <w:szCs w:val="22"/>
          <w:lang w:val="ro-RO"/>
        </w:rPr>
        <w:t>P</w:t>
      </w:r>
      <w:r w:rsidRPr="00B40C82">
        <w:rPr>
          <w:rFonts w:ascii="Arial Narrow" w:eastAsia="Calibri" w:hAnsi="Arial Narrow" w:cstheme="majorBidi"/>
          <w:b/>
          <w:color w:val="002060"/>
          <w:sz w:val="22"/>
          <w:szCs w:val="22"/>
          <w:lang w:val="ro-RO"/>
        </w:rPr>
        <w:t>R</w:t>
      </w:r>
      <w:r w:rsidRPr="00B40C82">
        <w:rPr>
          <w:rFonts w:ascii="Arial Narrow" w:eastAsia="Calibri" w:hAnsi="Arial Narrow" w:cstheme="majorBidi"/>
          <w:b/>
          <w:color w:val="002060"/>
          <w:spacing w:val="1"/>
          <w:sz w:val="22"/>
          <w:szCs w:val="22"/>
          <w:lang w:val="ro-RO"/>
        </w:rPr>
        <w:t>I</w:t>
      </w:r>
      <w:r w:rsidRPr="00B40C82">
        <w:rPr>
          <w:rFonts w:ascii="Arial Narrow" w:eastAsia="Calibri" w:hAnsi="Arial Narrow" w:cstheme="majorBidi"/>
          <w:b/>
          <w:color w:val="002060"/>
          <w:spacing w:val="-3"/>
          <w:sz w:val="22"/>
          <w:szCs w:val="22"/>
          <w:lang w:val="ro-RO"/>
        </w:rPr>
        <w:t>V</w:t>
      </w:r>
      <w:r w:rsidRPr="00B40C82">
        <w:rPr>
          <w:rFonts w:ascii="Arial Narrow" w:eastAsia="Calibri" w:hAnsi="Arial Narrow" w:cstheme="majorBidi"/>
          <w:b/>
          <w:color w:val="002060"/>
          <w:spacing w:val="-1"/>
          <w:sz w:val="22"/>
          <w:szCs w:val="22"/>
          <w:lang w:val="ro-RO"/>
        </w:rPr>
        <w:t>I</w:t>
      </w:r>
      <w:r w:rsidRPr="00B40C82">
        <w:rPr>
          <w:rFonts w:ascii="Arial Narrow" w:eastAsia="Calibri" w:hAnsi="Arial Narrow" w:cstheme="majorBidi"/>
          <w:b/>
          <w:color w:val="002060"/>
          <w:spacing w:val="1"/>
          <w:sz w:val="22"/>
          <w:szCs w:val="22"/>
          <w:lang w:val="ro-RO"/>
        </w:rPr>
        <w:t>N</w:t>
      </w:r>
      <w:r w:rsidRPr="00B40C82">
        <w:rPr>
          <w:rFonts w:ascii="Arial Narrow" w:eastAsia="Calibri" w:hAnsi="Arial Narrow" w:cstheme="majorBidi"/>
          <w:b/>
          <w:color w:val="002060"/>
          <w:sz w:val="22"/>
          <w:szCs w:val="22"/>
          <w:lang w:val="ro-RO"/>
        </w:rPr>
        <w:t xml:space="preserve">D </w:t>
      </w:r>
      <w:r w:rsidRPr="00B40C82">
        <w:rPr>
          <w:rFonts w:ascii="Arial Narrow" w:eastAsia="Calibri" w:hAnsi="Arial Narrow" w:cstheme="majorBidi"/>
          <w:b/>
          <w:color w:val="002060"/>
          <w:spacing w:val="-1"/>
          <w:sz w:val="22"/>
          <w:szCs w:val="22"/>
          <w:lang w:val="ro-RO"/>
        </w:rPr>
        <w:t>R</w:t>
      </w:r>
      <w:r w:rsidRPr="00B40C82">
        <w:rPr>
          <w:rFonts w:ascii="Arial Narrow" w:eastAsia="Calibri" w:hAnsi="Arial Narrow" w:cstheme="majorBidi"/>
          <w:b/>
          <w:color w:val="002060"/>
          <w:sz w:val="22"/>
          <w:szCs w:val="22"/>
          <w:lang w:val="ro-RO"/>
        </w:rPr>
        <w:t>E</w:t>
      </w:r>
      <w:r w:rsidRPr="00B40C82">
        <w:rPr>
          <w:rFonts w:ascii="Arial Narrow" w:eastAsia="Calibri" w:hAnsi="Arial Narrow" w:cstheme="majorBidi"/>
          <w:b/>
          <w:color w:val="002060"/>
          <w:spacing w:val="-1"/>
          <w:sz w:val="22"/>
          <w:szCs w:val="22"/>
          <w:lang w:val="ro-RO"/>
        </w:rPr>
        <w:t>S</w:t>
      </w:r>
      <w:r w:rsidRPr="00B40C82">
        <w:rPr>
          <w:rFonts w:ascii="Arial Narrow" w:eastAsia="Calibri" w:hAnsi="Arial Narrow" w:cstheme="majorBidi"/>
          <w:b/>
          <w:color w:val="002060"/>
          <w:sz w:val="22"/>
          <w:szCs w:val="22"/>
          <w:lang w:val="ro-RO"/>
        </w:rPr>
        <w:t>PE</w:t>
      </w:r>
      <w:r w:rsidRPr="00B40C82">
        <w:rPr>
          <w:rFonts w:ascii="Arial Narrow" w:eastAsia="Calibri" w:hAnsi="Arial Narrow" w:cstheme="majorBidi"/>
          <w:b/>
          <w:color w:val="002060"/>
          <w:spacing w:val="-1"/>
          <w:sz w:val="22"/>
          <w:szCs w:val="22"/>
          <w:lang w:val="ro-RO"/>
        </w:rPr>
        <w:t>C</w:t>
      </w:r>
      <w:r w:rsidRPr="00B40C82">
        <w:rPr>
          <w:rFonts w:ascii="Arial Narrow" w:eastAsia="Calibri" w:hAnsi="Arial Narrow" w:cstheme="majorBidi"/>
          <w:b/>
          <w:color w:val="002060"/>
          <w:spacing w:val="1"/>
          <w:sz w:val="22"/>
          <w:szCs w:val="22"/>
          <w:lang w:val="ro-RO"/>
        </w:rPr>
        <w:t>T</w:t>
      </w:r>
      <w:r w:rsidRPr="00B40C82">
        <w:rPr>
          <w:rFonts w:ascii="Arial Narrow" w:eastAsia="Calibri" w:hAnsi="Arial Narrow" w:cstheme="majorBidi"/>
          <w:b/>
          <w:color w:val="002060"/>
          <w:spacing w:val="-2"/>
          <w:sz w:val="22"/>
          <w:szCs w:val="22"/>
          <w:lang w:val="ro-RO"/>
        </w:rPr>
        <w:t>A</w:t>
      </w:r>
      <w:r w:rsidRPr="00B40C82">
        <w:rPr>
          <w:rFonts w:ascii="Arial Narrow" w:eastAsia="Calibri" w:hAnsi="Arial Narrow" w:cstheme="majorBidi"/>
          <w:b/>
          <w:color w:val="002060"/>
          <w:sz w:val="22"/>
          <w:szCs w:val="22"/>
          <w:lang w:val="ro-RO"/>
        </w:rPr>
        <w:t>R</w:t>
      </w:r>
      <w:r w:rsidRPr="00B40C82">
        <w:rPr>
          <w:rFonts w:ascii="Arial Narrow" w:eastAsia="Calibri" w:hAnsi="Arial Narrow" w:cstheme="majorBidi"/>
          <w:b/>
          <w:color w:val="002060"/>
          <w:spacing w:val="-2"/>
          <w:sz w:val="22"/>
          <w:szCs w:val="22"/>
          <w:lang w:val="ro-RO"/>
        </w:rPr>
        <w:t>E</w:t>
      </w:r>
      <w:r w:rsidRPr="00B40C82">
        <w:rPr>
          <w:rFonts w:ascii="Arial Narrow" w:eastAsia="Calibri" w:hAnsi="Arial Narrow" w:cstheme="majorBidi"/>
          <w:b/>
          <w:color w:val="002060"/>
          <w:sz w:val="22"/>
          <w:szCs w:val="22"/>
          <w:lang w:val="ro-RO"/>
        </w:rPr>
        <w:t>A</w:t>
      </w:r>
      <w:r w:rsidRPr="00B40C82">
        <w:rPr>
          <w:rFonts w:ascii="Arial Narrow" w:eastAsia="Calibri" w:hAnsi="Arial Narrow" w:cstheme="majorBidi"/>
          <w:b/>
          <w:color w:val="002060"/>
          <w:spacing w:val="1"/>
          <w:sz w:val="22"/>
          <w:szCs w:val="22"/>
          <w:lang w:val="ro-RO"/>
        </w:rPr>
        <w:t xml:space="preserve"> APLICĂRII </w:t>
      </w:r>
      <w:r w:rsidRPr="00B40C82">
        <w:rPr>
          <w:rFonts w:ascii="Arial Narrow" w:eastAsia="Calibri" w:hAnsi="Arial Narrow" w:cstheme="majorBidi"/>
          <w:b/>
          <w:color w:val="002060"/>
          <w:sz w:val="22"/>
          <w:szCs w:val="22"/>
          <w:lang w:val="ro-RO"/>
        </w:rPr>
        <w:t>P</w:t>
      </w:r>
      <w:r w:rsidRPr="00B40C82">
        <w:rPr>
          <w:rFonts w:ascii="Arial Narrow" w:eastAsia="Calibri" w:hAnsi="Arial Narrow" w:cstheme="majorBidi"/>
          <w:b/>
          <w:color w:val="002060"/>
          <w:spacing w:val="-2"/>
          <w:sz w:val="22"/>
          <w:szCs w:val="22"/>
          <w:lang w:val="ro-RO"/>
        </w:rPr>
        <w:t>R</w:t>
      </w:r>
      <w:r w:rsidRPr="00B40C82">
        <w:rPr>
          <w:rFonts w:ascii="Arial Narrow" w:eastAsia="Calibri" w:hAnsi="Arial Narrow" w:cstheme="majorBidi"/>
          <w:b/>
          <w:color w:val="002060"/>
          <w:spacing w:val="-1"/>
          <w:sz w:val="22"/>
          <w:szCs w:val="22"/>
          <w:lang w:val="ro-RO"/>
        </w:rPr>
        <w:t>I</w:t>
      </w:r>
      <w:r w:rsidRPr="00B40C82">
        <w:rPr>
          <w:rFonts w:ascii="Arial Narrow" w:eastAsia="Calibri" w:hAnsi="Arial Narrow" w:cstheme="majorBidi"/>
          <w:b/>
          <w:color w:val="002060"/>
          <w:spacing w:val="1"/>
          <w:sz w:val="22"/>
          <w:szCs w:val="22"/>
          <w:lang w:val="ro-RO"/>
        </w:rPr>
        <w:t>N</w:t>
      </w:r>
      <w:r w:rsidRPr="00B40C82">
        <w:rPr>
          <w:rFonts w:ascii="Arial Narrow" w:eastAsia="Calibri" w:hAnsi="Arial Narrow" w:cstheme="majorBidi"/>
          <w:b/>
          <w:color w:val="002060"/>
          <w:spacing w:val="-2"/>
          <w:sz w:val="22"/>
          <w:szCs w:val="22"/>
          <w:lang w:val="ro-RO"/>
        </w:rPr>
        <w:t>C</w:t>
      </w:r>
      <w:r w:rsidRPr="00B40C82">
        <w:rPr>
          <w:rFonts w:ascii="Arial Narrow" w:eastAsia="Calibri" w:hAnsi="Arial Narrow" w:cstheme="majorBidi"/>
          <w:b/>
          <w:color w:val="002060"/>
          <w:spacing w:val="1"/>
          <w:sz w:val="22"/>
          <w:szCs w:val="22"/>
          <w:lang w:val="ro-RO"/>
        </w:rPr>
        <w:t>I</w:t>
      </w:r>
      <w:r w:rsidRPr="00B40C82">
        <w:rPr>
          <w:rFonts w:ascii="Arial Narrow" w:eastAsia="Calibri" w:hAnsi="Arial Narrow" w:cstheme="majorBidi"/>
          <w:b/>
          <w:color w:val="002060"/>
          <w:spacing w:val="-2"/>
          <w:sz w:val="22"/>
          <w:szCs w:val="22"/>
          <w:lang w:val="ro-RO"/>
        </w:rPr>
        <w:t>P</w:t>
      </w:r>
      <w:r w:rsidRPr="00B40C82">
        <w:rPr>
          <w:rFonts w:ascii="Arial Narrow" w:eastAsia="Calibri" w:hAnsi="Arial Narrow" w:cstheme="majorBidi"/>
          <w:b/>
          <w:color w:val="002060"/>
          <w:spacing w:val="1"/>
          <w:sz w:val="22"/>
          <w:szCs w:val="22"/>
          <w:lang w:val="ro-RO"/>
        </w:rPr>
        <w:t>I</w:t>
      </w:r>
      <w:r w:rsidRPr="00B40C82">
        <w:rPr>
          <w:rFonts w:ascii="Arial Narrow" w:eastAsia="Calibri" w:hAnsi="Arial Narrow" w:cstheme="majorBidi"/>
          <w:b/>
          <w:color w:val="002060"/>
          <w:sz w:val="22"/>
          <w:szCs w:val="22"/>
          <w:lang w:val="ro-RO"/>
        </w:rPr>
        <w:t>UL</w:t>
      </w:r>
      <w:r w:rsidRPr="00B40C82">
        <w:rPr>
          <w:rFonts w:ascii="Arial Narrow" w:eastAsia="Calibri" w:hAnsi="Arial Narrow" w:cstheme="majorBidi"/>
          <w:b/>
          <w:color w:val="002060"/>
          <w:spacing w:val="-3"/>
          <w:sz w:val="22"/>
          <w:szCs w:val="22"/>
          <w:lang w:val="ro-RO"/>
        </w:rPr>
        <w:t>U</w:t>
      </w:r>
      <w:r w:rsidRPr="00B40C82">
        <w:rPr>
          <w:rFonts w:ascii="Arial Narrow" w:eastAsia="Calibri" w:hAnsi="Arial Narrow" w:cstheme="majorBidi"/>
          <w:b/>
          <w:color w:val="002060"/>
          <w:sz w:val="22"/>
          <w:szCs w:val="22"/>
          <w:lang w:val="ro-RO"/>
        </w:rPr>
        <w:t>I</w:t>
      </w:r>
    </w:p>
    <w:p w14:paraId="083E4AAD" w14:textId="77777777" w:rsidR="00E75CA6" w:rsidRPr="00B40C82" w:rsidRDefault="00E75CA6" w:rsidP="005F34EF">
      <w:pPr>
        <w:ind w:left="0" w:right="770"/>
        <w:jc w:val="center"/>
        <w:rPr>
          <w:rFonts w:ascii="Arial Narrow" w:eastAsia="Calibri" w:hAnsi="Arial Narrow" w:cstheme="majorBidi"/>
          <w:b/>
          <w:color w:val="002060"/>
          <w:sz w:val="22"/>
          <w:szCs w:val="22"/>
          <w:lang w:val="ro-RO"/>
        </w:rPr>
      </w:pPr>
      <w:r w:rsidRPr="00B40C82">
        <w:rPr>
          <w:rFonts w:ascii="Arial Narrow" w:eastAsia="Calibri" w:hAnsi="Arial Narrow" w:cstheme="majorBidi"/>
          <w:b/>
          <w:color w:val="002060"/>
          <w:spacing w:val="-2"/>
          <w:sz w:val="22"/>
          <w:szCs w:val="22"/>
          <w:lang w:val="ro-RO"/>
        </w:rPr>
        <w:t>D</w:t>
      </w:r>
      <w:r w:rsidRPr="00B40C82">
        <w:rPr>
          <w:rFonts w:ascii="Arial Narrow" w:eastAsia="Calibri" w:hAnsi="Arial Narrow" w:cstheme="majorBidi"/>
          <w:b/>
          <w:color w:val="002060"/>
          <w:spacing w:val="1"/>
          <w:sz w:val="22"/>
          <w:szCs w:val="22"/>
          <w:lang w:val="ro-RO"/>
        </w:rPr>
        <w:t>N</w:t>
      </w:r>
      <w:r w:rsidRPr="00B40C82">
        <w:rPr>
          <w:rFonts w:ascii="Arial Narrow" w:eastAsia="Calibri" w:hAnsi="Arial Narrow" w:cstheme="majorBidi"/>
          <w:b/>
          <w:color w:val="002060"/>
          <w:spacing w:val="-1"/>
          <w:sz w:val="22"/>
          <w:szCs w:val="22"/>
          <w:lang w:val="ro-RO"/>
        </w:rPr>
        <w:t>S</w:t>
      </w:r>
      <w:r w:rsidRPr="00B40C82">
        <w:rPr>
          <w:rFonts w:ascii="Arial Narrow" w:eastAsia="Calibri" w:hAnsi="Arial Narrow" w:cstheme="majorBidi"/>
          <w:b/>
          <w:color w:val="002060"/>
          <w:sz w:val="22"/>
          <w:szCs w:val="22"/>
          <w:lang w:val="ro-RO"/>
        </w:rPr>
        <w:t xml:space="preserve">H </w:t>
      </w:r>
      <w:r w:rsidRPr="00B40C82">
        <w:rPr>
          <w:rFonts w:ascii="Arial Narrow" w:hAnsi="Arial Narrow"/>
          <w:color w:val="002060"/>
          <w:sz w:val="22"/>
          <w:szCs w:val="22"/>
          <w:lang w:val="ro-RO"/>
        </w:rPr>
        <w:t>(„Do no significant harm” – „A nu aduce prejudicii asupra mediului”)</w:t>
      </w:r>
    </w:p>
    <w:p w14:paraId="58C37CC7" w14:textId="77777777" w:rsidR="00E75CA6" w:rsidRPr="00B40C82" w:rsidRDefault="00E75CA6" w:rsidP="005F34EF">
      <w:pPr>
        <w:ind w:left="0" w:right="770"/>
        <w:jc w:val="center"/>
        <w:rPr>
          <w:rFonts w:ascii="Arial Narrow" w:hAnsi="Arial Narrow" w:cstheme="majorBidi"/>
          <w:b/>
          <w:color w:val="002060"/>
          <w:sz w:val="22"/>
          <w:szCs w:val="22"/>
          <w:lang w:val="ro-RO"/>
        </w:rPr>
      </w:pPr>
      <w:r w:rsidRPr="00B40C82">
        <w:rPr>
          <w:rFonts w:ascii="Arial Narrow" w:hAnsi="Arial Narrow" w:cstheme="majorBidi"/>
          <w:b/>
          <w:color w:val="002060"/>
          <w:sz w:val="22"/>
          <w:szCs w:val="22"/>
          <w:lang w:val="ro-RO"/>
        </w:rPr>
        <w:t>ÎN IMPLEMENTAREA PROIECTULUI</w:t>
      </w:r>
    </w:p>
    <w:p w14:paraId="31744585" w14:textId="77777777" w:rsidR="00AC152F" w:rsidRPr="00B40C82" w:rsidRDefault="00AC152F" w:rsidP="006C51F5">
      <w:pPr>
        <w:ind w:left="0" w:right="770"/>
        <w:jc w:val="both"/>
        <w:rPr>
          <w:rFonts w:ascii="Arial Narrow" w:hAnsi="Arial Narrow"/>
          <w:color w:val="002060"/>
          <w:sz w:val="22"/>
          <w:szCs w:val="22"/>
          <w:lang w:val="ro-RO"/>
        </w:rPr>
      </w:pPr>
    </w:p>
    <w:p w14:paraId="3BE2F19A" w14:textId="559242F4" w:rsidR="00BC0B0D" w:rsidRPr="00B40C82" w:rsidRDefault="00BD1626" w:rsidP="006C51F5">
      <w:pPr>
        <w:ind w:left="0" w:right="770"/>
        <w:jc w:val="both"/>
        <w:rPr>
          <w:rFonts w:ascii="Arial Narrow" w:eastAsia="Calibri" w:hAnsi="Arial Narrow" w:cs="Calibri"/>
          <w:color w:val="002060"/>
          <w:sz w:val="22"/>
          <w:szCs w:val="22"/>
          <w:lang w:val="ro-RO"/>
        </w:rPr>
      </w:pPr>
      <w:r w:rsidRPr="00B40C82">
        <w:rPr>
          <w:rFonts w:ascii="Arial Narrow" w:eastAsia="Calibri" w:hAnsi="Arial Narrow" w:cs="Calibri"/>
          <w:color w:val="002060"/>
          <w:sz w:val="22"/>
          <w:szCs w:val="22"/>
          <w:lang w:val="ro-RO"/>
        </w:rPr>
        <w:t>S</w:t>
      </w:r>
      <w:r w:rsidRPr="00B40C82">
        <w:rPr>
          <w:rFonts w:ascii="Arial Narrow" w:eastAsia="Calibri" w:hAnsi="Arial Narrow" w:cs="Calibri"/>
          <w:color w:val="002060"/>
          <w:spacing w:val="-2"/>
          <w:sz w:val="22"/>
          <w:szCs w:val="22"/>
          <w:lang w:val="ro-RO"/>
        </w:rPr>
        <w:t>u</w:t>
      </w:r>
      <w:r w:rsidRPr="00B40C82">
        <w:rPr>
          <w:rFonts w:ascii="Arial Narrow" w:eastAsia="Calibri" w:hAnsi="Arial Narrow" w:cs="Calibri"/>
          <w:color w:val="002060"/>
          <w:spacing w:val="-1"/>
          <w:sz w:val="22"/>
          <w:szCs w:val="22"/>
          <w:lang w:val="ro-RO"/>
        </w:rPr>
        <w:t>b</w:t>
      </w:r>
      <w:r w:rsidRPr="00B40C82">
        <w:rPr>
          <w:rFonts w:ascii="Arial Narrow" w:eastAsia="Calibri" w:hAnsi="Arial Narrow" w:cs="Calibri"/>
          <w:color w:val="002060"/>
          <w:sz w:val="22"/>
          <w:szCs w:val="22"/>
          <w:lang w:val="ro-RO"/>
        </w:rPr>
        <w:t>se</w:t>
      </w:r>
      <w:r w:rsidRPr="00B40C82">
        <w:rPr>
          <w:rFonts w:ascii="Arial Narrow" w:eastAsia="Calibri" w:hAnsi="Arial Narrow" w:cs="Calibri"/>
          <w:color w:val="002060"/>
          <w:spacing w:val="2"/>
          <w:sz w:val="22"/>
          <w:szCs w:val="22"/>
          <w:lang w:val="ro-RO"/>
        </w:rPr>
        <w:t>m</w:t>
      </w:r>
      <w:r w:rsidRPr="00B40C82">
        <w:rPr>
          <w:rFonts w:ascii="Arial Narrow" w:eastAsia="Calibri" w:hAnsi="Arial Narrow" w:cs="Calibri"/>
          <w:color w:val="002060"/>
          <w:spacing w:val="-1"/>
          <w:sz w:val="22"/>
          <w:szCs w:val="22"/>
          <w:lang w:val="ro-RO"/>
        </w:rPr>
        <w:t>n</w:t>
      </w:r>
      <w:r w:rsidRPr="00B40C82">
        <w:rPr>
          <w:rFonts w:ascii="Arial Narrow" w:eastAsia="Calibri" w:hAnsi="Arial Narrow" w:cs="Calibri"/>
          <w:color w:val="002060"/>
          <w:sz w:val="22"/>
          <w:szCs w:val="22"/>
          <w:lang w:val="ro-RO"/>
        </w:rPr>
        <w:t>atul</w:t>
      </w:r>
      <w:r w:rsidRPr="00B40C82">
        <w:rPr>
          <w:rFonts w:ascii="Arial Narrow" w:eastAsia="Calibri" w:hAnsi="Arial Narrow" w:cs="Calibri"/>
          <w:color w:val="002060"/>
          <w:spacing w:val="-7"/>
          <w:sz w:val="22"/>
          <w:szCs w:val="22"/>
          <w:lang w:val="ro-RO"/>
        </w:rPr>
        <w:t xml:space="preserve"> </w:t>
      </w:r>
      <w:r w:rsidR="00E75CA6" w:rsidRPr="00B40C82">
        <w:rPr>
          <w:rFonts w:ascii="Arial Narrow" w:eastAsia="Calibri" w:hAnsi="Arial Narrow" w:cs="Calibri"/>
          <w:i/>
          <w:iCs/>
          <w:color w:val="002060"/>
          <w:spacing w:val="1"/>
          <w:sz w:val="22"/>
          <w:szCs w:val="22"/>
          <w:shd w:val="clear" w:color="auto" w:fill="D9D9D9" w:themeFill="background1" w:themeFillShade="D9"/>
          <w:lang w:val="ro-RO"/>
        </w:rPr>
        <w:t>[</w:t>
      </w:r>
      <w:r w:rsidRPr="00B40C82">
        <w:rPr>
          <w:rFonts w:ascii="Arial Narrow" w:eastAsia="Calibri" w:hAnsi="Arial Narrow" w:cs="Calibri"/>
          <w:i/>
          <w:iCs/>
          <w:color w:val="002060"/>
          <w:spacing w:val="-1"/>
          <w:sz w:val="22"/>
          <w:szCs w:val="22"/>
          <w:shd w:val="clear" w:color="auto" w:fill="D9D9D9" w:themeFill="background1" w:themeFillShade="D9"/>
          <w:lang w:val="ro-RO"/>
        </w:rPr>
        <w:t>nu</w:t>
      </w:r>
      <w:r w:rsidRPr="00B40C82">
        <w:rPr>
          <w:rFonts w:ascii="Arial Narrow" w:eastAsia="Calibri" w:hAnsi="Arial Narrow" w:cs="Calibri"/>
          <w:i/>
          <w:iCs/>
          <w:color w:val="002060"/>
          <w:spacing w:val="1"/>
          <w:sz w:val="22"/>
          <w:szCs w:val="22"/>
          <w:shd w:val="clear" w:color="auto" w:fill="D9D9D9" w:themeFill="background1" w:themeFillShade="D9"/>
          <w:lang w:val="ro-RO"/>
        </w:rPr>
        <w:t>m</w:t>
      </w:r>
      <w:r w:rsidRPr="00B40C82">
        <w:rPr>
          <w:rFonts w:ascii="Arial Narrow" w:eastAsia="Calibri" w:hAnsi="Arial Narrow" w:cs="Calibri"/>
          <w:i/>
          <w:iCs/>
          <w:color w:val="002060"/>
          <w:sz w:val="22"/>
          <w:szCs w:val="22"/>
          <w:shd w:val="clear" w:color="auto" w:fill="D9D9D9" w:themeFill="background1" w:themeFillShade="D9"/>
          <w:lang w:val="ro-RO"/>
        </w:rPr>
        <w:t>e,</w:t>
      </w:r>
      <w:r w:rsidRPr="00B40C82">
        <w:rPr>
          <w:rFonts w:ascii="Arial Narrow" w:eastAsia="Calibri" w:hAnsi="Arial Narrow" w:cs="Calibri"/>
          <w:i/>
          <w:iCs/>
          <w:color w:val="002060"/>
          <w:spacing w:val="-6"/>
          <w:sz w:val="22"/>
          <w:szCs w:val="22"/>
          <w:shd w:val="clear" w:color="auto" w:fill="D9D9D9" w:themeFill="background1" w:themeFillShade="D9"/>
          <w:lang w:val="ro-RO"/>
        </w:rPr>
        <w:t xml:space="preserve"> </w:t>
      </w:r>
      <w:r w:rsidRPr="00B40C82">
        <w:rPr>
          <w:rFonts w:ascii="Arial Narrow" w:eastAsia="Calibri" w:hAnsi="Arial Narrow" w:cs="Calibri"/>
          <w:i/>
          <w:iCs/>
          <w:color w:val="002060"/>
          <w:spacing w:val="-1"/>
          <w:sz w:val="22"/>
          <w:szCs w:val="22"/>
          <w:shd w:val="clear" w:color="auto" w:fill="D9D9D9" w:themeFill="background1" w:themeFillShade="D9"/>
          <w:lang w:val="ro-RO"/>
        </w:rPr>
        <w:t>p</w:t>
      </w:r>
      <w:r w:rsidRPr="00B40C82">
        <w:rPr>
          <w:rFonts w:ascii="Arial Narrow" w:eastAsia="Calibri" w:hAnsi="Arial Narrow" w:cs="Calibri"/>
          <w:i/>
          <w:iCs/>
          <w:color w:val="002060"/>
          <w:sz w:val="22"/>
          <w:szCs w:val="22"/>
          <w:shd w:val="clear" w:color="auto" w:fill="D9D9D9" w:themeFill="background1" w:themeFillShade="D9"/>
          <w:lang w:val="ro-RO"/>
        </w:rPr>
        <w:t>re</w:t>
      </w:r>
      <w:r w:rsidRPr="00B40C82">
        <w:rPr>
          <w:rFonts w:ascii="Arial Narrow" w:eastAsia="Calibri" w:hAnsi="Arial Narrow" w:cs="Calibri"/>
          <w:i/>
          <w:iCs/>
          <w:color w:val="002060"/>
          <w:spacing w:val="-3"/>
          <w:sz w:val="22"/>
          <w:szCs w:val="22"/>
          <w:shd w:val="clear" w:color="auto" w:fill="D9D9D9" w:themeFill="background1" w:themeFillShade="D9"/>
          <w:lang w:val="ro-RO"/>
        </w:rPr>
        <w:t>n</w:t>
      </w:r>
      <w:r w:rsidRPr="00B40C82">
        <w:rPr>
          <w:rFonts w:ascii="Arial Narrow" w:eastAsia="Calibri" w:hAnsi="Arial Narrow" w:cs="Calibri"/>
          <w:i/>
          <w:iCs/>
          <w:color w:val="002060"/>
          <w:spacing w:val="-1"/>
          <w:sz w:val="22"/>
          <w:szCs w:val="22"/>
          <w:shd w:val="clear" w:color="auto" w:fill="D9D9D9" w:themeFill="background1" w:themeFillShade="D9"/>
          <w:lang w:val="ro-RO"/>
        </w:rPr>
        <w:t>u</w:t>
      </w:r>
      <w:r w:rsidRPr="00B40C82">
        <w:rPr>
          <w:rFonts w:ascii="Arial Narrow" w:eastAsia="Calibri" w:hAnsi="Arial Narrow" w:cs="Calibri"/>
          <w:i/>
          <w:iCs/>
          <w:color w:val="002060"/>
          <w:spacing w:val="1"/>
          <w:sz w:val="22"/>
          <w:szCs w:val="22"/>
          <w:shd w:val="clear" w:color="auto" w:fill="D9D9D9" w:themeFill="background1" w:themeFillShade="D9"/>
          <w:lang w:val="ro-RO"/>
        </w:rPr>
        <w:t>me</w:t>
      </w:r>
      <w:r w:rsidR="00E75CA6" w:rsidRPr="00B40C82">
        <w:rPr>
          <w:rFonts w:ascii="Arial Narrow" w:eastAsia="Calibri" w:hAnsi="Arial Narrow" w:cs="Calibri"/>
          <w:i/>
          <w:iCs/>
          <w:color w:val="002060"/>
          <w:spacing w:val="1"/>
          <w:sz w:val="22"/>
          <w:szCs w:val="22"/>
          <w:shd w:val="clear" w:color="auto" w:fill="D9D9D9" w:themeFill="background1" w:themeFillShade="D9"/>
          <w:lang w:val="ro-RO"/>
        </w:rPr>
        <w:t xml:space="preserve"> reprezentant legal al solicitantului]</w:t>
      </w:r>
      <w:r w:rsidR="00E75CA6" w:rsidRPr="00B40C82">
        <w:rPr>
          <w:rFonts w:ascii="Arial Narrow" w:eastAsia="Calibri" w:hAnsi="Arial Narrow" w:cs="Calibri"/>
          <w:color w:val="002060"/>
          <w:spacing w:val="-3"/>
          <w:sz w:val="22"/>
          <w:szCs w:val="22"/>
          <w:lang w:val="ro-RO"/>
        </w:rPr>
        <w:t xml:space="preserve">, </w:t>
      </w:r>
      <w:r w:rsidRPr="00B40C82">
        <w:rPr>
          <w:rFonts w:ascii="Arial Narrow" w:eastAsia="Calibri" w:hAnsi="Arial Narrow" w:cs="Calibri"/>
          <w:color w:val="002060"/>
          <w:spacing w:val="-3"/>
          <w:sz w:val="22"/>
          <w:szCs w:val="22"/>
          <w:lang w:val="ro-RO"/>
        </w:rPr>
        <w:t>p</w:t>
      </w:r>
      <w:r w:rsidRPr="00B40C82">
        <w:rPr>
          <w:rFonts w:ascii="Arial Narrow" w:eastAsia="Calibri" w:hAnsi="Arial Narrow" w:cs="Calibri"/>
          <w:color w:val="002060"/>
          <w:spacing w:val="1"/>
          <w:sz w:val="22"/>
          <w:szCs w:val="22"/>
          <w:lang w:val="ro-RO"/>
        </w:rPr>
        <w:t>o</w:t>
      </w:r>
      <w:r w:rsidRPr="00B40C82">
        <w:rPr>
          <w:rFonts w:ascii="Arial Narrow" w:eastAsia="Calibri" w:hAnsi="Arial Narrow" w:cs="Calibri"/>
          <w:color w:val="002060"/>
          <w:sz w:val="22"/>
          <w:szCs w:val="22"/>
          <w:lang w:val="ro-RO"/>
        </w:rPr>
        <w:t>s</w:t>
      </w:r>
      <w:r w:rsidRPr="00B40C82">
        <w:rPr>
          <w:rFonts w:ascii="Arial Narrow" w:eastAsia="Calibri" w:hAnsi="Arial Narrow" w:cs="Calibri"/>
          <w:color w:val="002060"/>
          <w:spacing w:val="-2"/>
          <w:sz w:val="22"/>
          <w:szCs w:val="22"/>
          <w:lang w:val="ro-RO"/>
        </w:rPr>
        <w:t>e</w:t>
      </w:r>
      <w:r w:rsidRPr="00B40C82">
        <w:rPr>
          <w:rFonts w:ascii="Arial Narrow" w:eastAsia="Calibri" w:hAnsi="Arial Narrow" w:cs="Calibri"/>
          <w:color w:val="002060"/>
          <w:sz w:val="22"/>
          <w:szCs w:val="22"/>
          <w:lang w:val="ro-RO"/>
        </w:rPr>
        <w:t>s</w:t>
      </w:r>
      <w:r w:rsidRPr="00B40C82">
        <w:rPr>
          <w:rFonts w:ascii="Arial Narrow" w:eastAsia="Calibri" w:hAnsi="Arial Narrow" w:cs="Calibri"/>
          <w:color w:val="002060"/>
          <w:spacing w:val="1"/>
          <w:sz w:val="22"/>
          <w:szCs w:val="22"/>
          <w:lang w:val="ro-RO"/>
        </w:rPr>
        <w:t>o</w:t>
      </w:r>
      <w:r w:rsidRPr="00B40C82">
        <w:rPr>
          <w:rFonts w:ascii="Arial Narrow" w:eastAsia="Calibri" w:hAnsi="Arial Narrow" w:cs="Calibri"/>
          <w:color w:val="002060"/>
          <w:sz w:val="22"/>
          <w:szCs w:val="22"/>
          <w:lang w:val="ro-RO"/>
        </w:rPr>
        <w:t>r</w:t>
      </w:r>
      <w:r w:rsidRPr="00B40C82">
        <w:rPr>
          <w:rFonts w:ascii="Arial Narrow" w:eastAsia="Calibri" w:hAnsi="Arial Narrow" w:cs="Calibri"/>
          <w:color w:val="002060"/>
          <w:spacing w:val="-4"/>
          <w:sz w:val="22"/>
          <w:szCs w:val="22"/>
          <w:lang w:val="ro-RO"/>
        </w:rPr>
        <w:t xml:space="preserve"> </w:t>
      </w:r>
      <w:r w:rsidRPr="00B40C82">
        <w:rPr>
          <w:rFonts w:ascii="Arial Narrow" w:eastAsia="Calibri" w:hAnsi="Arial Narrow" w:cs="Calibri"/>
          <w:color w:val="002060"/>
          <w:sz w:val="22"/>
          <w:szCs w:val="22"/>
          <w:lang w:val="ro-RO"/>
        </w:rPr>
        <w:t>al</w:t>
      </w:r>
      <w:r w:rsidRPr="00B40C82">
        <w:rPr>
          <w:rFonts w:ascii="Arial Narrow" w:eastAsia="Calibri" w:hAnsi="Arial Narrow" w:cs="Calibri"/>
          <w:color w:val="002060"/>
          <w:spacing w:val="-7"/>
          <w:sz w:val="22"/>
          <w:szCs w:val="22"/>
          <w:lang w:val="ro-RO"/>
        </w:rPr>
        <w:t xml:space="preserve"> </w:t>
      </w:r>
      <w:r w:rsidRPr="00B40C82">
        <w:rPr>
          <w:rFonts w:ascii="Arial Narrow" w:eastAsia="Calibri" w:hAnsi="Arial Narrow" w:cs="Calibri"/>
          <w:color w:val="002060"/>
          <w:sz w:val="22"/>
          <w:szCs w:val="22"/>
          <w:lang w:val="ro-RO"/>
        </w:rPr>
        <w:t>CI</w:t>
      </w:r>
      <w:r w:rsidRPr="00B40C82">
        <w:rPr>
          <w:rFonts w:ascii="Arial Narrow" w:eastAsia="Calibri" w:hAnsi="Arial Narrow" w:cs="Calibri"/>
          <w:color w:val="002060"/>
          <w:spacing w:val="-5"/>
          <w:sz w:val="22"/>
          <w:szCs w:val="22"/>
          <w:lang w:val="ro-RO"/>
        </w:rPr>
        <w:t xml:space="preserve"> </w:t>
      </w:r>
      <w:r w:rsidRPr="00B40C82">
        <w:rPr>
          <w:rFonts w:ascii="Arial Narrow" w:eastAsia="Calibri" w:hAnsi="Arial Narrow" w:cs="Calibri"/>
          <w:color w:val="002060"/>
          <w:sz w:val="22"/>
          <w:szCs w:val="22"/>
          <w:lang w:val="ro-RO"/>
        </w:rPr>
        <w:t>seria</w:t>
      </w:r>
      <w:r w:rsidRPr="00B40C82">
        <w:rPr>
          <w:rFonts w:ascii="Arial Narrow" w:eastAsia="Calibri" w:hAnsi="Arial Narrow" w:cs="Calibri"/>
          <w:color w:val="002060"/>
          <w:spacing w:val="-7"/>
          <w:sz w:val="22"/>
          <w:szCs w:val="22"/>
          <w:lang w:val="ro-RO"/>
        </w:rPr>
        <w:t xml:space="preserve"> </w:t>
      </w:r>
      <w:r w:rsidR="00E75CA6" w:rsidRPr="00B40C82">
        <w:rPr>
          <w:rFonts w:ascii="Arial Narrow" w:eastAsia="Calibri" w:hAnsi="Arial Narrow" w:cs="Calibri"/>
          <w:i/>
          <w:iCs/>
          <w:color w:val="002060"/>
          <w:spacing w:val="1"/>
          <w:sz w:val="22"/>
          <w:szCs w:val="22"/>
          <w:shd w:val="clear" w:color="auto" w:fill="D9D9D9" w:themeFill="background1" w:themeFillShade="D9"/>
          <w:lang w:val="ro-RO"/>
        </w:rPr>
        <w:t>[</w:t>
      </w:r>
      <w:r w:rsidRPr="00B40C82">
        <w:rPr>
          <w:rFonts w:ascii="Arial Narrow" w:eastAsia="Calibri" w:hAnsi="Arial Narrow" w:cs="Calibri"/>
          <w:i/>
          <w:iCs/>
          <w:color w:val="002060"/>
          <w:spacing w:val="-2"/>
          <w:sz w:val="22"/>
          <w:szCs w:val="22"/>
          <w:shd w:val="clear" w:color="auto" w:fill="D9D9D9" w:themeFill="background1" w:themeFillShade="D9"/>
          <w:lang w:val="ro-RO"/>
        </w:rPr>
        <w:t>s</w:t>
      </w:r>
      <w:r w:rsidRPr="00B40C82">
        <w:rPr>
          <w:rFonts w:ascii="Arial Narrow" w:eastAsia="Calibri" w:hAnsi="Arial Narrow" w:cs="Calibri"/>
          <w:i/>
          <w:iCs/>
          <w:color w:val="002060"/>
          <w:sz w:val="22"/>
          <w:szCs w:val="22"/>
          <w:shd w:val="clear" w:color="auto" w:fill="D9D9D9" w:themeFill="background1" w:themeFillShade="D9"/>
          <w:lang w:val="ro-RO"/>
        </w:rPr>
        <w:t>eria</w:t>
      </w:r>
      <w:r w:rsidR="00E75CA6" w:rsidRPr="00B40C82">
        <w:rPr>
          <w:rFonts w:ascii="Arial Narrow" w:eastAsia="Calibri" w:hAnsi="Arial Narrow" w:cs="Calibri"/>
          <w:i/>
          <w:iCs/>
          <w:color w:val="002060"/>
          <w:sz w:val="22"/>
          <w:szCs w:val="22"/>
          <w:shd w:val="clear" w:color="auto" w:fill="D9D9D9" w:themeFill="background1" w:themeFillShade="D9"/>
          <w:lang w:val="ro-RO"/>
        </w:rPr>
        <w:t>]</w:t>
      </w:r>
      <w:r w:rsidR="00E75CA6" w:rsidRPr="00B40C82">
        <w:rPr>
          <w:rFonts w:ascii="Arial Narrow" w:eastAsia="Calibri" w:hAnsi="Arial Narrow" w:cs="Calibri"/>
          <w:color w:val="002060"/>
          <w:sz w:val="22"/>
          <w:szCs w:val="22"/>
          <w:shd w:val="clear" w:color="auto" w:fill="FFFFFF" w:themeFill="background1"/>
          <w:lang w:val="ro-RO"/>
        </w:rPr>
        <w:t xml:space="preserve">, </w:t>
      </w:r>
      <w:r w:rsidRPr="00B40C82">
        <w:rPr>
          <w:rFonts w:ascii="Arial Narrow" w:eastAsia="Calibri" w:hAnsi="Arial Narrow" w:cs="Calibri"/>
          <w:color w:val="002060"/>
          <w:spacing w:val="-1"/>
          <w:sz w:val="22"/>
          <w:szCs w:val="22"/>
          <w:lang w:val="ro-RO"/>
        </w:rPr>
        <w:t>n</w:t>
      </w:r>
      <w:r w:rsidRPr="00B40C82">
        <w:rPr>
          <w:rFonts w:ascii="Arial Narrow" w:eastAsia="Calibri" w:hAnsi="Arial Narrow" w:cs="Calibri"/>
          <w:color w:val="002060"/>
          <w:sz w:val="22"/>
          <w:szCs w:val="22"/>
          <w:lang w:val="ro-RO"/>
        </w:rPr>
        <w:t>r.</w:t>
      </w:r>
      <w:r w:rsidRPr="00B40C82">
        <w:rPr>
          <w:rFonts w:ascii="Arial Narrow" w:eastAsia="Calibri" w:hAnsi="Arial Narrow" w:cs="Calibri"/>
          <w:color w:val="002060"/>
          <w:spacing w:val="-5"/>
          <w:sz w:val="22"/>
          <w:szCs w:val="22"/>
          <w:lang w:val="ro-RO"/>
        </w:rPr>
        <w:t xml:space="preserve"> </w:t>
      </w:r>
      <w:r w:rsidR="00E75CA6" w:rsidRPr="00B40C82">
        <w:rPr>
          <w:rFonts w:ascii="Arial Narrow" w:eastAsia="Calibri" w:hAnsi="Arial Narrow" w:cs="Calibri"/>
          <w:i/>
          <w:iCs/>
          <w:color w:val="002060"/>
          <w:spacing w:val="-5"/>
          <w:sz w:val="22"/>
          <w:szCs w:val="22"/>
          <w:shd w:val="clear" w:color="auto" w:fill="D9D9D9" w:themeFill="background1" w:themeFillShade="D9"/>
          <w:lang w:val="ro-RO"/>
        </w:rPr>
        <w:t>[</w:t>
      </w:r>
      <w:r w:rsidRPr="00B40C82">
        <w:rPr>
          <w:rFonts w:ascii="Arial Narrow" w:eastAsia="Calibri" w:hAnsi="Arial Narrow" w:cs="Calibri"/>
          <w:i/>
          <w:iCs/>
          <w:color w:val="002060"/>
          <w:spacing w:val="-1"/>
          <w:sz w:val="22"/>
          <w:szCs w:val="22"/>
          <w:shd w:val="clear" w:color="auto" w:fill="D9D9D9" w:themeFill="background1" w:themeFillShade="D9"/>
          <w:lang w:val="ro-RO"/>
        </w:rPr>
        <w:t>n</w:t>
      </w:r>
      <w:r w:rsidRPr="00B40C82">
        <w:rPr>
          <w:rFonts w:ascii="Arial Narrow" w:eastAsia="Calibri" w:hAnsi="Arial Narrow" w:cs="Calibri"/>
          <w:i/>
          <w:iCs/>
          <w:color w:val="002060"/>
          <w:sz w:val="22"/>
          <w:szCs w:val="22"/>
          <w:shd w:val="clear" w:color="auto" w:fill="D9D9D9" w:themeFill="background1" w:themeFillShade="D9"/>
          <w:lang w:val="ro-RO"/>
        </w:rPr>
        <w:t>r</w:t>
      </w:r>
      <w:r w:rsidRPr="00B40C82">
        <w:rPr>
          <w:rFonts w:ascii="Arial Narrow" w:eastAsia="Calibri" w:hAnsi="Arial Narrow" w:cs="Calibri"/>
          <w:i/>
          <w:iCs/>
          <w:color w:val="002060"/>
          <w:spacing w:val="-1"/>
          <w:sz w:val="22"/>
          <w:szCs w:val="22"/>
          <w:shd w:val="clear" w:color="auto" w:fill="D9D9D9" w:themeFill="background1" w:themeFillShade="D9"/>
          <w:lang w:val="ro-RO"/>
        </w:rPr>
        <w:t>.</w:t>
      </w:r>
      <w:r w:rsidR="00E75CA6" w:rsidRPr="00B40C82">
        <w:rPr>
          <w:rFonts w:ascii="Arial Narrow" w:eastAsia="Calibri" w:hAnsi="Arial Narrow" w:cs="Calibri"/>
          <w:i/>
          <w:iCs/>
          <w:color w:val="002060"/>
          <w:sz w:val="22"/>
          <w:szCs w:val="22"/>
          <w:shd w:val="clear" w:color="auto" w:fill="D9D9D9" w:themeFill="background1" w:themeFillShade="D9"/>
          <w:lang w:val="ro-RO"/>
        </w:rPr>
        <w:t>]</w:t>
      </w:r>
      <w:r w:rsidRPr="00B40C82">
        <w:rPr>
          <w:rFonts w:ascii="Arial Narrow" w:eastAsia="Calibri" w:hAnsi="Arial Narrow" w:cs="Calibri"/>
          <w:color w:val="002060"/>
          <w:sz w:val="22"/>
          <w:szCs w:val="22"/>
          <w:lang w:val="ro-RO"/>
        </w:rPr>
        <w:t>,</w:t>
      </w:r>
      <w:r w:rsidRPr="00B40C82">
        <w:rPr>
          <w:rFonts w:ascii="Arial Narrow" w:eastAsia="Calibri" w:hAnsi="Arial Narrow" w:cs="Calibri"/>
          <w:color w:val="002060"/>
          <w:spacing w:val="-6"/>
          <w:sz w:val="22"/>
          <w:szCs w:val="22"/>
          <w:lang w:val="ro-RO"/>
        </w:rPr>
        <w:t xml:space="preserve"> </w:t>
      </w:r>
      <w:r w:rsidRPr="00B40C82">
        <w:rPr>
          <w:rFonts w:ascii="Arial Narrow" w:eastAsia="Calibri" w:hAnsi="Arial Narrow" w:cs="Calibri"/>
          <w:color w:val="002060"/>
          <w:sz w:val="22"/>
          <w:szCs w:val="22"/>
          <w:lang w:val="ro-RO"/>
        </w:rPr>
        <w:t>eli</w:t>
      </w:r>
      <w:r w:rsidRPr="00B40C82">
        <w:rPr>
          <w:rFonts w:ascii="Arial Narrow" w:eastAsia="Calibri" w:hAnsi="Arial Narrow" w:cs="Calibri"/>
          <w:color w:val="002060"/>
          <w:spacing w:val="-1"/>
          <w:sz w:val="22"/>
          <w:szCs w:val="22"/>
          <w:lang w:val="ro-RO"/>
        </w:rPr>
        <w:t>b</w:t>
      </w:r>
      <w:r w:rsidRPr="00B40C82">
        <w:rPr>
          <w:rFonts w:ascii="Arial Narrow" w:eastAsia="Calibri" w:hAnsi="Arial Narrow" w:cs="Calibri"/>
          <w:color w:val="002060"/>
          <w:sz w:val="22"/>
          <w:szCs w:val="22"/>
          <w:lang w:val="ro-RO"/>
        </w:rPr>
        <w:t>erată</w:t>
      </w:r>
      <w:r w:rsidRPr="00B40C82">
        <w:rPr>
          <w:rFonts w:ascii="Arial Narrow" w:eastAsia="Calibri" w:hAnsi="Arial Narrow" w:cs="Calibri"/>
          <w:color w:val="002060"/>
          <w:spacing w:val="-4"/>
          <w:sz w:val="22"/>
          <w:szCs w:val="22"/>
          <w:lang w:val="ro-RO"/>
        </w:rPr>
        <w:t xml:space="preserve"> </w:t>
      </w:r>
      <w:r w:rsidRPr="00B40C82">
        <w:rPr>
          <w:rFonts w:ascii="Arial Narrow" w:eastAsia="Calibri" w:hAnsi="Arial Narrow" w:cs="Calibri"/>
          <w:i/>
          <w:iCs/>
          <w:color w:val="002060"/>
          <w:spacing w:val="-3"/>
          <w:sz w:val="22"/>
          <w:szCs w:val="22"/>
          <w:shd w:val="clear" w:color="auto" w:fill="FFFFFF" w:themeFill="background1"/>
          <w:lang w:val="ro-RO"/>
        </w:rPr>
        <w:t>d</w:t>
      </w:r>
      <w:r w:rsidRPr="00B40C82">
        <w:rPr>
          <w:rFonts w:ascii="Arial Narrow" w:eastAsia="Calibri" w:hAnsi="Arial Narrow" w:cs="Calibri"/>
          <w:i/>
          <w:iCs/>
          <w:color w:val="002060"/>
          <w:sz w:val="22"/>
          <w:szCs w:val="22"/>
          <w:shd w:val="clear" w:color="auto" w:fill="FFFFFF" w:themeFill="background1"/>
          <w:lang w:val="ro-RO"/>
        </w:rPr>
        <w:t>e</w:t>
      </w:r>
      <w:r w:rsidRPr="00B40C82">
        <w:rPr>
          <w:rFonts w:ascii="Arial Narrow" w:eastAsia="Calibri" w:hAnsi="Arial Narrow" w:cs="Calibri"/>
          <w:i/>
          <w:iCs/>
          <w:color w:val="002060"/>
          <w:spacing w:val="-6"/>
          <w:sz w:val="22"/>
          <w:szCs w:val="22"/>
          <w:shd w:val="clear" w:color="auto" w:fill="FFFFFF" w:themeFill="background1"/>
          <w:lang w:val="ro-RO"/>
        </w:rPr>
        <w:t xml:space="preserve"> </w:t>
      </w:r>
      <w:r w:rsidR="00E75CA6" w:rsidRPr="00B40C82">
        <w:rPr>
          <w:rFonts w:ascii="Arial Narrow" w:eastAsia="Calibri" w:hAnsi="Arial Narrow" w:cs="Calibri"/>
          <w:i/>
          <w:iCs/>
          <w:color w:val="002060"/>
          <w:spacing w:val="-6"/>
          <w:sz w:val="22"/>
          <w:szCs w:val="22"/>
          <w:shd w:val="clear" w:color="auto" w:fill="D9D9D9" w:themeFill="background1" w:themeFillShade="D9"/>
          <w:lang w:val="ro-RO"/>
        </w:rPr>
        <w:t>[</w:t>
      </w:r>
      <w:r w:rsidRPr="00B40C82">
        <w:rPr>
          <w:rFonts w:ascii="Arial Narrow" w:eastAsia="Calibri" w:hAnsi="Arial Narrow" w:cs="Calibri"/>
          <w:i/>
          <w:iCs/>
          <w:color w:val="002060"/>
          <w:spacing w:val="1"/>
          <w:sz w:val="22"/>
          <w:szCs w:val="22"/>
          <w:shd w:val="clear" w:color="auto" w:fill="D9D9D9" w:themeFill="background1" w:themeFillShade="D9"/>
          <w:lang w:val="ro-RO"/>
        </w:rPr>
        <w:t>o</w:t>
      </w:r>
      <w:r w:rsidRPr="00B40C82">
        <w:rPr>
          <w:rFonts w:ascii="Arial Narrow" w:eastAsia="Calibri" w:hAnsi="Arial Narrow" w:cs="Calibri"/>
          <w:i/>
          <w:iCs/>
          <w:color w:val="002060"/>
          <w:sz w:val="22"/>
          <w:szCs w:val="22"/>
          <w:shd w:val="clear" w:color="auto" w:fill="D9D9D9" w:themeFill="background1" w:themeFillShade="D9"/>
          <w:lang w:val="ro-RO"/>
        </w:rPr>
        <w:t>r</w:t>
      </w:r>
      <w:r w:rsidRPr="00B40C82">
        <w:rPr>
          <w:rFonts w:ascii="Arial Narrow" w:eastAsia="Calibri" w:hAnsi="Arial Narrow" w:cs="Calibri"/>
          <w:i/>
          <w:iCs/>
          <w:color w:val="002060"/>
          <w:spacing w:val="-1"/>
          <w:sz w:val="22"/>
          <w:szCs w:val="22"/>
          <w:shd w:val="clear" w:color="auto" w:fill="D9D9D9" w:themeFill="background1" w:themeFillShade="D9"/>
          <w:lang w:val="ro-RO"/>
        </w:rPr>
        <w:t>g</w:t>
      </w:r>
      <w:r w:rsidRPr="00B40C82">
        <w:rPr>
          <w:rFonts w:ascii="Arial Narrow" w:eastAsia="Calibri" w:hAnsi="Arial Narrow" w:cs="Calibri"/>
          <w:i/>
          <w:iCs/>
          <w:color w:val="002060"/>
          <w:sz w:val="22"/>
          <w:szCs w:val="22"/>
          <w:shd w:val="clear" w:color="auto" w:fill="D9D9D9" w:themeFill="background1" w:themeFillShade="D9"/>
          <w:lang w:val="ro-RO"/>
        </w:rPr>
        <w:t>a</w:t>
      </w:r>
      <w:r w:rsidRPr="00B40C82">
        <w:rPr>
          <w:rFonts w:ascii="Arial Narrow" w:eastAsia="Calibri" w:hAnsi="Arial Narrow" w:cs="Calibri"/>
          <w:i/>
          <w:iCs/>
          <w:color w:val="002060"/>
          <w:spacing w:val="-1"/>
          <w:sz w:val="22"/>
          <w:szCs w:val="22"/>
          <w:shd w:val="clear" w:color="auto" w:fill="D9D9D9" w:themeFill="background1" w:themeFillShade="D9"/>
          <w:lang w:val="ro-RO"/>
        </w:rPr>
        <w:t>n</w:t>
      </w:r>
      <w:r w:rsidRPr="00B40C82">
        <w:rPr>
          <w:rFonts w:ascii="Arial Narrow" w:eastAsia="Calibri" w:hAnsi="Arial Narrow" w:cs="Calibri"/>
          <w:i/>
          <w:iCs/>
          <w:color w:val="002060"/>
          <w:sz w:val="22"/>
          <w:szCs w:val="22"/>
          <w:shd w:val="clear" w:color="auto" w:fill="D9D9D9" w:themeFill="background1" w:themeFillShade="D9"/>
          <w:lang w:val="ro-RO"/>
        </w:rPr>
        <w:t>i</w:t>
      </w:r>
      <w:r w:rsidRPr="00B40C82">
        <w:rPr>
          <w:rFonts w:ascii="Arial Narrow" w:eastAsia="Calibri" w:hAnsi="Arial Narrow" w:cs="Calibri"/>
          <w:i/>
          <w:iCs/>
          <w:color w:val="002060"/>
          <w:spacing w:val="-3"/>
          <w:sz w:val="22"/>
          <w:szCs w:val="22"/>
          <w:shd w:val="clear" w:color="auto" w:fill="D9D9D9" w:themeFill="background1" w:themeFillShade="D9"/>
          <w:lang w:val="ro-RO"/>
        </w:rPr>
        <w:t>s</w:t>
      </w:r>
      <w:r w:rsidRPr="00B40C82">
        <w:rPr>
          <w:rFonts w:ascii="Arial Narrow" w:eastAsia="Calibri" w:hAnsi="Arial Narrow" w:cs="Calibri"/>
          <w:i/>
          <w:iCs/>
          <w:color w:val="002060"/>
          <w:spacing w:val="1"/>
          <w:sz w:val="22"/>
          <w:szCs w:val="22"/>
          <w:shd w:val="clear" w:color="auto" w:fill="D9D9D9" w:themeFill="background1" w:themeFillShade="D9"/>
          <w:lang w:val="ro-RO"/>
        </w:rPr>
        <w:t>m</w:t>
      </w:r>
      <w:r w:rsidRPr="00B40C82">
        <w:rPr>
          <w:rFonts w:ascii="Arial Narrow" w:eastAsia="Calibri" w:hAnsi="Arial Narrow" w:cs="Calibri"/>
          <w:i/>
          <w:iCs/>
          <w:color w:val="002060"/>
          <w:spacing w:val="-1"/>
          <w:sz w:val="22"/>
          <w:szCs w:val="22"/>
          <w:shd w:val="clear" w:color="auto" w:fill="D9D9D9" w:themeFill="background1" w:themeFillShade="D9"/>
          <w:lang w:val="ro-RO"/>
        </w:rPr>
        <w:t>u</w:t>
      </w:r>
      <w:r w:rsidRPr="00B40C82">
        <w:rPr>
          <w:rFonts w:ascii="Arial Narrow" w:eastAsia="Calibri" w:hAnsi="Arial Narrow" w:cs="Calibri"/>
          <w:i/>
          <w:iCs/>
          <w:color w:val="002060"/>
          <w:sz w:val="22"/>
          <w:szCs w:val="22"/>
          <w:shd w:val="clear" w:color="auto" w:fill="D9D9D9" w:themeFill="background1" w:themeFillShade="D9"/>
          <w:lang w:val="ro-RO"/>
        </w:rPr>
        <w:t>l</w:t>
      </w:r>
      <w:r w:rsidRPr="00B40C82">
        <w:rPr>
          <w:rFonts w:ascii="Arial Narrow" w:eastAsia="Calibri" w:hAnsi="Arial Narrow" w:cs="Calibri"/>
          <w:i/>
          <w:iCs/>
          <w:color w:val="002060"/>
          <w:spacing w:val="-4"/>
          <w:sz w:val="22"/>
          <w:szCs w:val="22"/>
          <w:shd w:val="clear" w:color="auto" w:fill="D9D9D9" w:themeFill="background1" w:themeFillShade="D9"/>
          <w:lang w:val="ro-RO"/>
        </w:rPr>
        <w:t xml:space="preserve"> </w:t>
      </w:r>
      <w:r w:rsidRPr="00B40C82">
        <w:rPr>
          <w:rFonts w:ascii="Arial Narrow" w:eastAsia="Calibri" w:hAnsi="Arial Narrow" w:cs="Calibri"/>
          <w:i/>
          <w:iCs/>
          <w:color w:val="002060"/>
          <w:spacing w:val="-2"/>
          <w:sz w:val="22"/>
          <w:szCs w:val="22"/>
          <w:shd w:val="clear" w:color="auto" w:fill="D9D9D9" w:themeFill="background1" w:themeFillShade="D9"/>
          <w:lang w:val="ro-RO"/>
        </w:rPr>
        <w:t>e</w:t>
      </w:r>
      <w:r w:rsidRPr="00B40C82">
        <w:rPr>
          <w:rFonts w:ascii="Arial Narrow" w:eastAsia="Calibri" w:hAnsi="Arial Narrow" w:cs="Calibri"/>
          <w:i/>
          <w:iCs/>
          <w:color w:val="002060"/>
          <w:spacing w:val="1"/>
          <w:sz w:val="22"/>
          <w:szCs w:val="22"/>
          <w:shd w:val="clear" w:color="auto" w:fill="D9D9D9" w:themeFill="background1" w:themeFillShade="D9"/>
          <w:lang w:val="ro-RO"/>
        </w:rPr>
        <w:t>m</w:t>
      </w:r>
      <w:r w:rsidRPr="00B40C82">
        <w:rPr>
          <w:rFonts w:ascii="Arial Narrow" w:eastAsia="Calibri" w:hAnsi="Arial Narrow" w:cs="Calibri"/>
          <w:i/>
          <w:iCs/>
          <w:color w:val="002060"/>
          <w:sz w:val="22"/>
          <w:szCs w:val="22"/>
          <w:shd w:val="clear" w:color="auto" w:fill="D9D9D9" w:themeFill="background1" w:themeFillShade="D9"/>
          <w:lang w:val="ro-RO"/>
        </w:rPr>
        <w:t>ite</w:t>
      </w:r>
      <w:r w:rsidRPr="00B40C82">
        <w:rPr>
          <w:rFonts w:ascii="Arial Narrow" w:eastAsia="Calibri" w:hAnsi="Arial Narrow" w:cs="Calibri"/>
          <w:i/>
          <w:iCs/>
          <w:color w:val="002060"/>
          <w:spacing w:val="-3"/>
          <w:sz w:val="22"/>
          <w:szCs w:val="22"/>
          <w:shd w:val="clear" w:color="auto" w:fill="D9D9D9" w:themeFill="background1" w:themeFillShade="D9"/>
          <w:lang w:val="ro-RO"/>
        </w:rPr>
        <w:t>n</w:t>
      </w:r>
      <w:r w:rsidRPr="00B40C82">
        <w:rPr>
          <w:rFonts w:ascii="Arial Narrow" w:eastAsia="Calibri" w:hAnsi="Arial Narrow" w:cs="Calibri"/>
          <w:i/>
          <w:iCs/>
          <w:color w:val="002060"/>
          <w:spacing w:val="1"/>
          <w:sz w:val="22"/>
          <w:szCs w:val="22"/>
          <w:shd w:val="clear" w:color="auto" w:fill="D9D9D9" w:themeFill="background1" w:themeFillShade="D9"/>
          <w:lang w:val="ro-RO"/>
        </w:rPr>
        <w:t>t</w:t>
      </w:r>
      <w:r w:rsidR="00E75CA6" w:rsidRPr="00B40C82">
        <w:rPr>
          <w:rFonts w:ascii="Arial Narrow" w:eastAsia="Calibri" w:hAnsi="Arial Narrow" w:cs="Calibri"/>
          <w:i/>
          <w:iCs/>
          <w:color w:val="002060"/>
          <w:sz w:val="22"/>
          <w:szCs w:val="22"/>
          <w:shd w:val="clear" w:color="auto" w:fill="D9D9D9" w:themeFill="background1" w:themeFillShade="D9"/>
          <w:lang w:val="ro-RO"/>
        </w:rPr>
        <w:t>]</w:t>
      </w:r>
      <w:r w:rsidR="005C4F22" w:rsidRPr="00B40C82">
        <w:rPr>
          <w:rFonts w:ascii="Arial Narrow" w:eastAsia="Calibri" w:hAnsi="Arial Narrow" w:cs="Calibri"/>
          <w:i/>
          <w:iCs/>
          <w:color w:val="002060"/>
          <w:sz w:val="22"/>
          <w:szCs w:val="22"/>
          <w:shd w:val="clear" w:color="auto" w:fill="FFFFFF" w:themeFill="background1"/>
          <w:lang w:val="ro-RO"/>
        </w:rPr>
        <w:t xml:space="preserve"> /</w:t>
      </w:r>
      <w:r w:rsidR="005C4F22" w:rsidRPr="00B40C82">
        <w:rPr>
          <w:rFonts w:ascii="Arial Narrow" w:eastAsia="Calibri" w:hAnsi="Arial Narrow" w:cs="Calibri"/>
          <w:color w:val="002060"/>
          <w:spacing w:val="4"/>
          <w:sz w:val="22"/>
          <w:szCs w:val="22"/>
          <w:shd w:val="clear" w:color="auto" w:fill="FFFFFF" w:themeFill="background1"/>
          <w:lang w:val="ro-RO"/>
        </w:rPr>
        <w:t xml:space="preserve"> </w:t>
      </w:r>
      <w:r w:rsidR="005C4F22" w:rsidRPr="00B40C82">
        <w:rPr>
          <w:rFonts w:ascii="Arial Narrow" w:eastAsia="Calibri" w:hAnsi="Arial Narrow" w:cs="Calibri"/>
          <w:color w:val="002060"/>
          <w:spacing w:val="-1"/>
          <w:sz w:val="22"/>
          <w:szCs w:val="22"/>
          <w:lang w:val="ro-RO"/>
        </w:rPr>
        <w:t>p</w:t>
      </w:r>
      <w:r w:rsidR="005C4F22" w:rsidRPr="00B40C82">
        <w:rPr>
          <w:rFonts w:ascii="Arial Narrow" w:eastAsia="Calibri" w:hAnsi="Arial Narrow" w:cs="Calibri"/>
          <w:color w:val="002060"/>
          <w:sz w:val="22"/>
          <w:szCs w:val="22"/>
          <w:lang w:val="ro-RO"/>
        </w:rPr>
        <w:t>așa</w:t>
      </w:r>
      <w:r w:rsidR="005C4F22" w:rsidRPr="00B40C82">
        <w:rPr>
          <w:rFonts w:ascii="Arial Narrow" w:eastAsia="Calibri" w:hAnsi="Arial Narrow" w:cs="Calibri"/>
          <w:color w:val="002060"/>
          <w:spacing w:val="-3"/>
          <w:sz w:val="22"/>
          <w:szCs w:val="22"/>
          <w:lang w:val="ro-RO"/>
        </w:rPr>
        <w:t>p</w:t>
      </w:r>
      <w:r w:rsidR="005C4F22" w:rsidRPr="00B40C82">
        <w:rPr>
          <w:rFonts w:ascii="Arial Narrow" w:eastAsia="Calibri" w:hAnsi="Arial Narrow" w:cs="Calibri"/>
          <w:color w:val="002060"/>
          <w:spacing w:val="1"/>
          <w:sz w:val="22"/>
          <w:szCs w:val="22"/>
          <w:lang w:val="ro-RO"/>
        </w:rPr>
        <w:t>o</w:t>
      </w:r>
      <w:r w:rsidR="005C4F22" w:rsidRPr="00B40C82">
        <w:rPr>
          <w:rFonts w:ascii="Arial Narrow" w:eastAsia="Calibri" w:hAnsi="Arial Narrow" w:cs="Calibri"/>
          <w:color w:val="002060"/>
          <w:sz w:val="22"/>
          <w:szCs w:val="22"/>
          <w:lang w:val="ro-RO"/>
        </w:rPr>
        <w:t>rt</w:t>
      </w:r>
      <w:r w:rsidR="005C4F22" w:rsidRPr="00B40C82">
        <w:rPr>
          <w:rFonts w:ascii="Arial Narrow" w:eastAsia="Calibri" w:hAnsi="Arial Narrow" w:cs="Calibri"/>
          <w:color w:val="002060"/>
          <w:spacing w:val="1"/>
          <w:sz w:val="22"/>
          <w:szCs w:val="22"/>
          <w:lang w:val="ro-RO"/>
        </w:rPr>
        <w:t xml:space="preserve"> </w:t>
      </w:r>
      <w:r w:rsidR="005C4F22" w:rsidRPr="00B40C82">
        <w:rPr>
          <w:rFonts w:ascii="Arial Narrow" w:eastAsia="Calibri" w:hAnsi="Arial Narrow" w:cs="Calibri"/>
          <w:color w:val="002060"/>
          <w:spacing w:val="-1"/>
          <w:sz w:val="22"/>
          <w:szCs w:val="22"/>
          <w:lang w:val="ro-RO"/>
        </w:rPr>
        <w:t>n</w:t>
      </w:r>
      <w:r w:rsidR="005C4F22" w:rsidRPr="00B40C82">
        <w:rPr>
          <w:rFonts w:ascii="Arial Narrow" w:eastAsia="Calibri" w:hAnsi="Arial Narrow" w:cs="Calibri"/>
          <w:color w:val="002060"/>
          <w:sz w:val="22"/>
          <w:szCs w:val="22"/>
          <w:lang w:val="ro-RO"/>
        </w:rPr>
        <w:t xml:space="preserve">r. </w:t>
      </w:r>
      <w:r w:rsidR="005C4F22" w:rsidRPr="00B40C82">
        <w:rPr>
          <w:rFonts w:ascii="Arial Narrow" w:eastAsia="Calibri" w:hAnsi="Arial Narrow" w:cs="Calibri"/>
          <w:i/>
          <w:iCs/>
          <w:color w:val="002060"/>
          <w:spacing w:val="-5"/>
          <w:sz w:val="22"/>
          <w:szCs w:val="22"/>
          <w:shd w:val="clear" w:color="auto" w:fill="D9D9D9" w:themeFill="background1" w:themeFillShade="D9"/>
          <w:lang w:val="ro-RO"/>
        </w:rPr>
        <w:t>[</w:t>
      </w:r>
      <w:r w:rsidR="005C4F22" w:rsidRPr="00B40C82">
        <w:rPr>
          <w:rFonts w:ascii="Arial Narrow" w:eastAsia="Calibri" w:hAnsi="Arial Narrow" w:cs="Calibri"/>
          <w:i/>
          <w:iCs/>
          <w:color w:val="002060"/>
          <w:spacing w:val="-1"/>
          <w:sz w:val="22"/>
          <w:szCs w:val="22"/>
          <w:shd w:val="clear" w:color="auto" w:fill="D9D9D9" w:themeFill="background1" w:themeFillShade="D9"/>
          <w:lang w:val="ro-RO"/>
        </w:rPr>
        <w:t>n</w:t>
      </w:r>
      <w:r w:rsidR="005C4F22" w:rsidRPr="00B40C82">
        <w:rPr>
          <w:rFonts w:ascii="Arial Narrow" w:eastAsia="Calibri" w:hAnsi="Arial Narrow" w:cs="Calibri"/>
          <w:i/>
          <w:iCs/>
          <w:color w:val="002060"/>
          <w:sz w:val="22"/>
          <w:szCs w:val="22"/>
          <w:shd w:val="clear" w:color="auto" w:fill="D9D9D9" w:themeFill="background1" w:themeFillShade="D9"/>
          <w:lang w:val="ro-RO"/>
        </w:rPr>
        <w:t>r</w:t>
      </w:r>
      <w:r w:rsidR="005C4F22" w:rsidRPr="00B40C82">
        <w:rPr>
          <w:rFonts w:ascii="Arial Narrow" w:eastAsia="Calibri" w:hAnsi="Arial Narrow" w:cs="Calibri"/>
          <w:i/>
          <w:iCs/>
          <w:color w:val="002060"/>
          <w:spacing w:val="-1"/>
          <w:sz w:val="22"/>
          <w:szCs w:val="22"/>
          <w:shd w:val="clear" w:color="auto" w:fill="D9D9D9" w:themeFill="background1" w:themeFillShade="D9"/>
          <w:lang w:val="ro-RO"/>
        </w:rPr>
        <w:t>.</w:t>
      </w:r>
      <w:r w:rsidR="005C4F22" w:rsidRPr="00B40C82">
        <w:rPr>
          <w:rFonts w:ascii="Arial Narrow" w:eastAsia="Calibri" w:hAnsi="Arial Narrow" w:cs="Calibri"/>
          <w:i/>
          <w:iCs/>
          <w:color w:val="002060"/>
          <w:sz w:val="22"/>
          <w:szCs w:val="22"/>
          <w:shd w:val="clear" w:color="auto" w:fill="D9D9D9" w:themeFill="background1" w:themeFillShade="D9"/>
          <w:lang w:val="ro-RO"/>
        </w:rPr>
        <w:t>]</w:t>
      </w:r>
      <w:r w:rsidR="005C4F22" w:rsidRPr="00B40C82">
        <w:rPr>
          <w:rFonts w:ascii="Arial Narrow" w:eastAsia="Calibri" w:hAnsi="Arial Narrow" w:cs="Calibri"/>
          <w:color w:val="002060"/>
          <w:sz w:val="22"/>
          <w:szCs w:val="22"/>
          <w:lang w:val="ro-RO"/>
        </w:rPr>
        <w:t>,</w:t>
      </w:r>
      <w:r w:rsidR="005C4F22" w:rsidRPr="00B40C82">
        <w:rPr>
          <w:rFonts w:ascii="Arial Narrow" w:eastAsia="Calibri" w:hAnsi="Arial Narrow" w:cs="Calibri"/>
          <w:color w:val="002060"/>
          <w:spacing w:val="1"/>
          <w:sz w:val="22"/>
          <w:szCs w:val="22"/>
          <w:lang w:val="ro-RO"/>
        </w:rPr>
        <w:t xml:space="preserve"> </w:t>
      </w:r>
      <w:r w:rsidR="005C4F22" w:rsidRPr="00B40C82">
        <w:rPr>
          <w:rFonts w:ascii="Arial Narrow" w:eastAsia="Calibri" w:hAnsi="Arial Narrow" w:cs="Calibri"/>
          <w:color w:val="002060"/>
          <w:sz w:val="22"/>
          <w:szCs w:val="22"/>
          <w:lang w:val="ro-RO"/>
        </w:rPr>
        <w:t>eli</w:t>
      </w:r>
      <w:r w:rsidR="005C4F22" w:rsidRPr="00B40C82">
        <w:rPr>
          <w:rFonts w:ascii="Arial Narrow" w:eastAsia="Calibri" w:hAnsi="Arial Narrow" w:cs="Calibri"/>
          <w:color w:val="002060"/>
          <w:spacing w:val="-1"/>
          <w:sz w:val="22"/>
          <w:szCs w:val="22"/>
          <w:lang w:val="ro-RO"/>
        </w:rPr>
        <w:t>b</w:t>
      </w:r>
      <w:r w:rsidR="005C4F22" w:rsidRPr="00B40C82">
        <w:rPr>
          <w:rFonts w:ascii="Arial Narrow" w:eastAsia="Calibri" w:hAnsi="Arial Narrow" w:cs="Calibri"/>
          <w:color w:val="002060"/>
          <w:sz w:val="22"/>
          <w:szCs w:val="22"/>
          <w:lang w:val="ro-RO"/>
        </w:rPr>
        <w:t>e</w:t>
      </w:r>
      <w:r w:rsidR="005C4F22" w:rsidRPr="00B40C82">
        <w:rPr>
          <w:rFonts w:ascii="Arial Narrow" w:eastAsia="Calibri" w:hAnsi="Arial Narrow" w:cs="Calibri"/>
          <w:color w:val="002060"/>
          <w:spacing w:val="-2"/>
          <w:sz w:val="22"/>
          <w:szCs w:val="22"/>
          <w:lang w:val="ro-RO"/>
        </w:rPr>
        <w:t>r</w:t>
      </w:r>
      <w:r w:rsidR="005C4F22" w:rsidRPr="00B40C82">
        <w:rPr>
          <w:rFonts w:ascii="Arial Narrow" w:eastAsia="Calibri" w:hAnsi="Arial Narrow" w:cs="Calibri"/>
          <w:color w:val="002060"/>
          <w:sz w:val="22"/>
          <w:szCs w:val="22"/>
          <w:lang w:val="ro-RO"/>
        </w:rPr>
        <w:t>at</w:t>
      </w:r>
      <w:r w:rsidR="005C4F22" w:rsidRPr="00B40C82">
        <w:rPr>
          <w:rFonts w:ascii="Arial Narrow" w:eastAsia="Calibri" w:hAnsi="Arial Narrow" w:cs="Calibri"/>
          <w:color w:val="002060"/>
          <w:spacing w:val="3"/>
          <w:sz w:val="22"/>
          <w:szCs w:val="22"/>
          <w:lang w:val="ro-RO"/>
        </w:rPr>
        <w:t xml:space="preserve"> </w:t>
      </w:r>
      <w:r w:rsidR="005C4F22" w:rsidRPr="00B40C82">
        <w:rPr>
          <w:rFonts w:ascii="Arial Narrow" w:eastAsia="Calibri" w:hAnsi="Arial Narrow" w:cs="Calibri"/>
          <w:color w:val="002060"/>
          <w:spacing w:val="-1"/>
          <w:sz w:val="22"/>
          <w:szCs w:val="22"/>
          <w:lang w:val="ro-RO"/>
        </w:rPr>
        <w:t>d</w:t>
      </w:r>
      <w:r w:rsidR="005C4F22" w:rsidRPr="00B40C82">
        <w:rPr>
          <w:rFonts w:ascii="Arial Narrow" w:eastAsia="Calibri" w:hAnsi="Arial Narrow" w:cs="Calibri"/>
          <w:color w:val="002060"/>
          <w:sz w:val="22"/>
          <w:szCs w:val="22"/>
          <w:lang w:val="ro-RO"/>
        </w:rPr>
        <w:t>e</w:t>
      </w:r>
      <w:r w:rsidR="005C4F22" w:rsidRPr="00B40C82">
        <w:rPr>
          <w:rFonts w:ascii="Arial Narrow" w:eastAsia="Calibri" w:hAnsi="Arial Narrow" w:cs="Calibri"/>
          <w:color w:val="002060"/>
          <w:spacing w:val="1"/>
          <w:sz w:val="22"/>
          <w:szCs w:val="22"/>
          <w:lang w:val="ro-RO"/>
        </w:rPr>
        <w:t xml:space="preserve"> </w:t>
      </w:r>
      <w:r w:rsidR="005C4F22" w:rsidRPr="00B40C82">
        <w:rPr>
          <w:rFonts w:ascii="Arial Narrow" w:eastAsia="Calibri" w:hAnsi="Arial Narrow" w:cs="Calibri"/>
          <w:i/>
          <w:iCs/>
          <w:color w:val="002060"/>
          <w:spacing w:val="-6"/>
          <w:sz w:val="22"/>
          <w:szCs w:val="22"/>
          <w:shd w:val="clear" w:color="auto" w:fill="D9D9D9" w:themeFill="background1" w:themeFillShade="D9"/>
          <w:lang w:val="ro-RO"/>
        </w:rPr>
        <w:t>[</w:t>
      </w:r>
      <w:r w:rsidR="005C4F22" w:rsidRPr="00B40C82">
        <w:rPr>
          <w:rFonts w:ascii="Arial Narrow" w:eastAsia="Calibri" w:hAnsi="Arial Narrow" w:cs="Calibri"/>
          <w:i/>
          <w:iCs/>
          <w:color w:val="002060"/>
          <w:spacing w:val="1"/>
          <w:sz w:val="22"/>
          <w:szCs w:val="22"/>
          <w:shd w:val="clear" w:color="auto" w:fill="D9D9D9" w:themeFill="background1" w:themeFillShade="D9"/>
          <w:lang w:val="ro-RO"/>
        </w:rPr>
        <w:t>o</w:t>
      </w:r>
      <w:r w:rsidR="005C4F22" w:rsidRPr="00B40C82">
        <w:rPr>
          <w:rFonts w:ascii="Arial Narrow" w:eastAsia="Calibri" w:hAnsi="Arial Narrow" w:cs="Calibri"/>
          <w:i/>
          <w:iCs/>
          <w:color w:val="002060"/>
          <w:sz w:val="22"/>
          <w:szCs w:val="22"/>
          <w:shd w:val="clear" w:color="auto" w:fill="D9D9D9" w:themeFill="background1" w:themeFillShade="D9"/>
          <w:lang w:val="ro-RO"/>
        </w:rPr>
        <w:t>r</w:t>
      </w:r>
      <w:r w:rsidR="005C4F22" w:rsidRPr="00B40C82">
        <w:rPr>
          <w:rFonts w:ascii="Arial Narrow" w:eastAsia="Calibri" w:hAnsi="Arial Narrow" w:cs="Calibri"/>
          <w:i/>
          <w:iCs/>
          <w:color w:val="002060"/>
          <w:spacing w:val="-1"/>
          <w:sz w:val="22"/>
          <w:szCs w:val="22"/>
          <w:shd w:val="clear" w:color="auto" w:fill="D9D9D9" w:themeFill="background1" w:themeFillShade="D9"/>
          <w:lang w:val="ro-RO"/>
        </w:rPr>
        <w:t>g</w:t>
      </w:r>
      <w:r w:rsidR="005C4F22" w:rsidRPr="00B40C82">
        <w:rPr>
          <w:rFonts w:ascii="Arial Narrow" w:eastAsia="Calibri" w:hAnsi="Arial Narrow" w:cs="Calibri"/>
          <w:i/>
          <w:iCs/>
          <w:color w:val="002060"/>
          <w:sz w:val="22"/>
          <w:szCs w:val="22"/>
          <w:shd w:val="clear" w:color="auto" w:fill="D9D9D9" w:themeFill="background1" w:themeFillShade="D9"/>
          <w:lang w:val="ro-RO"/>
        </w:rPr>
        <w:t>a</w:t>
      </w:r>
      <w:r w:rsidR="005C4F22" w:rsidRPr="00B40C82">
        <w:rPr>
          <w:rFonts w:ascii="Arial Narrow" w:eastAsia="Calibri" w:hAnsi="Arial Narrow" w:cs="Calibri"/>
          <w:i/>
          <w:iCs/>
          <w:color w:val="002060"/>
          <w:spacing w:val="-1"/>
          <w:sz w:val="22"/>
          <w:szCs w:val="22"/>
          <w:shd w:val="clear" w:color="auto" w:fill="D9D9D9" w:themeFill="background1" w:themeFillShade="D9"/>
          <w:lang w:val="ro-RO"/>
        </w:rPr>
        <w:t>n</w:t>
      </w:r>
      <w:r w:rsidR="005C4F22" w:rsidRPr="00B40C82">
        <w:rPr>
          <w:rFonts w:ascii="Arial Narrow" w:eastAsia="Calibri" w:hAnsi="Arial Narrow" w:cs="Calibri"/>
          <w:i/>
          <w:iCs/>
          <w:color w:val="002060"/>
          <w:sz w:val="22"/>
          <w:szCs w:val="22"/>
          <w:shd w:val="clear" w:color="auto" w:fill="D9D9D9" w:themeFill="background1" w:themeFillShade="D9"/>
          <w:lang w:val="ro-RO"/>
        </w:rPr>
        <w:t>i</w:t>
      </w:r>
      <w:r w:rsidR="005C4F22" w:rsidRPr="00B40C82">
        <w:rPr>
          <w:rFonts w:ascii="Arial Narrow" w:eastAsia="Calibri" w:hAnsi="Arial Narrow" w:cs="Calibri"/>
          <w:i/>
          <w:iCs/>
          <w:color w:val="002060"/>
          <w:spacing w:val="-3"/>
          <w:sz w:val="22"/>
          <w:szCs w:val="22"/>
          <w:shd w:val="clear" w:color="auto" w:fill="D9D9D9" w:themeFill="background1" w:themeFillShade="D9"/>
          <w:lang w:val="ro-RO"/>
        </w:rPr>
        <w:t>s</w:t>
      </w:r>
      <w:r w:rsidR="005C4F22" w:rsidRPr="00B40C82">
        <w:rPr>
          <w:rFonts w:ascii="Arial Narrow" w:eastAsia="Calibri" w:hAnsi="Arial Narrow" w:cs="Calibri"/>
          <w:i/>
          <w:iCs/>
          <w:color w:val="002060"/>
          <w:spacing w:val="1"/>
          <w:sz w:val="22"/>
          <w:szCs w:val="22"/>
          <w:shd w:val="clear" w:color="auto" w:fill="D9D9D9" w:themeFill="background1" w:themeFillShade="D9"/>
          <w:lang w:val="ro-RO"/>
        </w:rPr>
        <w:t>m</w:t>
      </w:r>
      <w:r w:rsidR="005C4F22" w:rsidRPr="00B40C82">
        <w:rPr>
          <w:rFonts w:ascii="Arial Narrow" w:eastAsia="Calibri" w:hAnsi="Arial Narrow" w:cs="Calibri"/>
          <w:i/>
          <w:iCs/>
          <w:color w:val="002060"/>
          <w:spacing w:val="-1"/>
          <w:sz w:val="22"/>
          <w:szCs w:val="22"/>
          <w:shd w:val="clear" w:color="auto" w:fill="D9D9D9" w:themeFill="background1" w:themeFillShade="D9"/>
          <w:lang w:val="ro-RO"/>
        </w:rPr>
        <w:t>u</w:t>
      </w:r>
      <w:r w:rsidR="005C4F22" w:rsidRPr="00B40C82">
        <w:rPr>
          <w:rFonts w:ascii="Arial Narrow" w:eastAsia="Calibri" w:hAnsi="Arial Narrow" w:cs="Calibri"/>
          <w:i/>
          <w:iCs/>
          <w:color w:val="002060"/>
          <w:sz w:val="22"/>
          <w:szCs w:val="22"/>
          <w:shd w:val="clear" w:color="auto" w:fill="D9D9D9" w:themeFill="background1" w:themeFillShade="D9"/>
          <w:lang w:val="ro-RO"/>
        </w:rPr>
        <w:t>l</w:t>
      </w:r>
      <w:r w:rsidR="005C4F22" w:rsidRPr="00B40C82">
        <w:rPr>
          <w:rFonts w:ascii="Arial Narrow" w:eastAsia="Calibri" w:hAnsi="Arial Narrow" w:cs="Calibri"/>
          <w:i/>
          <w:iCs/>
          <w:color w:val="002060"/>
          <w:spacing w:val="-4"/>
          <w:sz w:val="22"/>
          <w:szCs w:val="22"/>
          <w:shd w:val="clear" w:color="auto" w:fill="D9D9D9" w:themeFill="background1" w:themeFillShade="D9"/>
          <w:lang w:val="ro-RO"/>
        </w:rPr>
        <w:t xml:space="preserve"> </w:t>
      </w:r>
      <w:r w:rsidR="005C4F22" w:rsidRPr="00B40C82">
        <w:rPr>
          <w:rFonts w:ascii="Arial Narrow" w:eastAsia="Calibri" w:hAnsi="Arial Narrow" w:cs="Calibri"/>
          <w:i/>
          <w:iCs/>
          <w:color w:val="002060"/>
          <w:spacing w:val="-2"/>
          <w:sz w:val="22"/>
          <w:szCs w:val="22"/>
          <w:shd w:val="clear" w:color="auto" w:fill="D9D9D9" w:themeFill="background1" w:themeFillShade="D9"/>
          <w:lang w:val="ro-RO"/>
        </w:rPr>
        <w:t>e</w:t>
      </w:r>
      <w:r w:rsidR="005C4F22" w:rsidRPr="00B40C82">
        <w:rPr>
          <w:rFonts w:ascii="Arial Narrow" w:eastAsia="Calibri" w:hAnsi="Arial Narrow" w:cs="Calibri"/>
          <w:i/>
          <w:iCs/>
          <w:color w:val="002060"/>
          <w:spacing w:val="1"/>
          <w:sz w:val="22"/>
          <w:szCs w:val="22"/>
          <w:shd w:val="clear" w:color="auto" w:fill="D9D9D9" w:themeFill="background1" w:themeFillShade="D9"/>
          <w:lang w:val="ro-RO"/>
        </w:rPr>
        <w:t>m</w:t>
      </w:r>
      <w:r w:rsidR="005C4F22" w:rsidRPr="00B40C82">
        <w:rPr>
          <w:rFonts w:ascii="Arial Narrow" w:eastAsia="Calibri" w:hAnsi="Arial Narrow" w:cs="Calibri"/>
          <w:i/>
          <w:iCs/>
          <w:color w:val="002060"/>
          <w:sz w:val="22"/>
          <w:szCs w:val="22"/>
          <w:shd w:val="clear" w:color="auto" w:fill="D9D9D9" w:themeFill="background1" w:themeFillShade="D9"/>
          <w:lang w:val="ro-RO"/>
        </w:rPr>
        <w:t>ite</w:t>
      </w:r>
      <w:r w:rsidR="005C4F22" w:rsidRPr="00B40C82">
        <w:rPr>
          <w:rFonts w:ascii="Arial Narrow" w:eastAsia="Calibri" w:hAnsi="Arial Narrow" w:cs="Calibri"/>
          <w:i/>
          <w:iCs/>
          <w:color w:val="002060"/>
          <w:spacing w:val="-3"/>
          <w:sz w:val="22"/>
          <w:szCs w:val="22"/>
          <w:shd w:val="clear" w:color="auto" w:fill="D9D9D9" w:themeFill="background1" w:themeFillShade="D9"/>
          <w:lang w:val="ro-RO"/>
        </w:rPr>
        <w:t>n</w:t>
      </w:r>
      <w:r w:rsidR="005C4F22" w:rsidRPr="00B40C82">
        <w:rPr>
          <w:rFonts w:ascii="Arial Narrow" w:eastAsia="Calibri" w:hAnsi="Arial Narrow" w:cs="Calibri"/>
          <w:i/>
          <w:iCs/>
          <w:color w:val="002060"/>
          <w:spacing w:val="1"/>
          <w:sz w:val="22"/>
          <w:szCs w:val="22"/>
          <w:shd w:val="clear" w:color="auto" w:fill="D9D9D9" w:themeFill="background1" w:themeFillShade="D9"/>
          <w:lang w:val="ro-RO"/>
        </w:rPr>
        <w:t>t</w:t>
      </w:r>
      <w:r w:rsidR="005C4F22" w:rsidRPr="00B40C82">
        <w:rPr>
          <w:rFonts w:ascii="Arial Narrow" w:eastAsia="Calibri" w:hAnsi="Arial Narrow" w:cs="Calibri"/>
          <w:i/>
          <w:iCs/>
          <w:color w:val="002060"/>
          <w:sz w:val="22"/>
          <w:szCs w:val="22"/>
          <w:shd w:val="clear" w:color="auto" w:fill="D9D9D9" w:themeFill="background1" w:themeFillShade="D9"/>
          <w:lang w:val="ro-RO"/>
        </w:rPr>
        <w:t>]</w:t>
      </w:r>
      <w:r w:rsidRPr="00B40C82">
        <w:rPr>
          <w:rFonts w:ascii="Arial Narrow" w:eastAsia="Calibri" w:hAnsi="Arial Narrow" w:cs="Calibri"/>
          <w:color w:val="002060"/>
          <w:sz w:val="22"/>
          <w:szCs w:val="22"/>
          <w:lang w:val="ro-RO"/>
        </w:rPr>
        <w:t>,</w:t>
      </w:r>
      <w:r w:rsidRPr="00B40C82">
        <w:rPr>
          <w:rFonts w:ascii="Arial Narrow" w:eastAsia="Calibri" w:hAnsi="Arial Narrow" w:cs="Calibri"/>
          <w:color w:val="002060"/>
          <w:spacing w:val="-3"/>
          <w:sz w:val="22"/>
          <w:szCs w:val="22"/>
          <w:lang w:val="ro-RO"/>
        </w:rPr>
        <w:t xml:space="preserve"> </w:t>
      </w:r>
      <w:r w:rsidRPr="00B40C82">
        <w:rPr>
          <w:rFonts w:ascii="Arial Narrow" w:eastAsia="Calibri" w:hAnsi="Arial Narrow" w:cs="Calibri"/>
          <w:color w:val="002060"/>
          <w:sz w:val="22"/>
          <w:szCs w:val="22"/>
          <w:lang w:val="ro-RO"/>
        </w:rPr>
        <w:t>C</w:t>
      </w:r>
      <w:r w:rsidRPr="00B40C82">
        <w:rPr>
          <w:rFonts w:ascii="Arial Narrow" w:eastAsia="Calibri" w:hAnsi="Arial Narrow" w:cs="Calibri"/>
          <w:color w:val="002060"/>
          <w:spacing w:val="-3"/>
          <w:sz w:val="22"/>
          <w:szCs w:val="22"/>
          <w:lang w:val="ro-RO"/>
        </w:rPr>
        <w:t>N</w:t>
      </w:r>
      <w:r w:rsidRPr="00B40C82">
        <w:rPr>
          <w:rFonts w:ascii="Arial Narrow" w:eastAsia="Calibri" w:hAnsi="Arial Narrow" w:cs="Calibri"/>
          <w:color w:val="002060"/>
          <w:sz w:val="22"/>
          <w:szCs w:val="22"/>
          <w:lang w:val="ro-RO"/>
        </w:rPr>
        <w:t>P</w:t>
      </w:r>
      <w:r w:rsidRPr="00B40C82">
        <w:rPr>
          <w:rFonts w:ascii="Arial Narrow" w:eastAsia="Calibri" w:hAnsi="Arial Narrow" w:cs="Calibri"/>
          <w:color w:val="002060"/>
          <w:spacing w:val="-3"/>
          <w:sz w:val="22"/>
          <w:szCs w:val="22"/>
          <w:lang w:val="ro-RO"/>
        </w:rPr>
        <w:t xml:space="preserve"> </w:t>
      </w:r>
      <w:r w:rsidR="00E75CA6" w:rsidRPr="00B40C82">
        <w:rPr>
          <w:rFonts w:ascii="Arial Narrow" w:eastAsia="Calibri" w:hAnsi="Arial Narrow" w:cs="Calibri"/>
          <w:i/>
          <w:iCs/>
          <w:color w:val="002060"/>
          <w:spacing w:val="1"/>
          <w:sz w:val="22"/>
          <w:szCs w:val="22"/>
          <w:shd w:val="clear" w:color="auto" w:fill="D9D9D9" w:themeFill="background1" w:themeFillShade="D9"/>
          <w:lang w:val="ro-RO"/>
        </w:rPr>
        <w:t>[</w:t>
      </w:r>
      <w:r w:rsidRPr="00B40C82">
        <w:rPr>
          <w:rFonts w:ascii="Arial Narrow" w:eastAsia="Calibri" w:hAnsi="Arial Narrow" w:cs="Calibri"/>
          <w:i/>
          <w:iCs/>
          <w:color w:val="002060"/>
          <w:sz w:val="22"/>
          <w:szCs w:val="22"/>
          <w:shd w:val="clear" w:color="auto" w:fill="D9D9D9" w:themeFill="background1" w:themeFillShade="D9"/>
          <w:lang w:val="ro-RO"/>
        </w:rPr>
        <w:t>C</w:t>
      </w:r>
      <w:r w:rsidRPr="00B40C82">
        <w:rPr>
          <w:rFonts w:ascii="Arial Narrow" w:eastAsia="Calibri" w:hAnsi="Arial Narrow" w:cs="Calibri"/>
          <w:i/>
          <w:iCs/>
          <w:color w:val="002060"/>
          <w:spacing w:val="-3"/>
          <w:sz w:val="22"/>
          <w:szCs w:val="22"/>
          <w:shd w:val="clear" w:color="auto" w:fill="D9D9D9" w:themeFill="background1" w:themeFillShade="D9"/>
          <w:lang w:val="ro-RO"/>
        </w:rPr>
        <w:t>N</w:t>
      </w:r>
      <w:r w:rsidRPr="00B40C82">
        <w:rPr>
          <w:rFonts w:ascii="Arial Narrow" w:eastAsia="Calibri" w:hAnsi="Arial Narrow" w:cs="Calibri"/>
          <w:i/>
          <w:iCs/>
          <w:color w:val="002060"/>
          <w:spacing w:val="1"/>
          <w:sz w:val="22"/>
          <w:szCs w:val="22"/>
          <w:shd w:val="clear" w:color="auto" w:fill="D9D9D9" w:themeFill="background1" w:themeFillShade="D9"/>
          <w:lang w:val="ro-RO"/>
        </w:rPr>
        <w:t>P</w:t>
      </w:r>
      <w:r w:rsidR="00E75CA6" w:rsidRPr="00B40C82">
        <w:rPr>
          <w:rFonts w:ascii="Arial Narrow" w:eastAsia="Calibri" w:hAnsi="Arial Narrow" w:cs="Calibri"/>
          <w:i/>
          <w:iCs/>
          <w:color w:val="002060"/>
          <w:sz w:val="22"/>
          <w:szCs w:val="22"/>
          <w:shd w:val="clear" w:color="auto" w:fill="D9D9D9" w:themeFill="background1" w:themeFillShade="D9"/>
          <w:lang w:val="ro-RO"/>
        </w:rPr>
        <w:t>]</w:t>
      </w:r>
      <w:r w:rsidR="005C4F22" w:rsidRPr="00B40C82">
        <w:rPr>
          <w:rFonts w:ascii="Arial Narrow" w:eastAsia="Calibri" w:hAnsi="Arial Narrow" w:cs="Calibri"/>
          <w:i/>
          <w:iCs/>
          <w:color w:val="002060"/>
          <w:sz w:val="22"/>
          <w:szCs w:val="22"/>
          <w:shd w:val="clear" w:color="auto" w:fill="FFFFFF" w:themeFill="background1"/>
          <w:lang w:val="ro-RO"/>
        </w:rPr>
        <w:t xml:space="preserve">, </w:t>
      </w:r>
      <w:r w:rsidRPr="00B40C82">
        <w:rPr>
          <w:rFonts w:ascii="Arial Narrow" w:eastAsia="Calibri" w:hAnsi="Arial Narrow" w:cs="Calibri"/>
          <w:color w:val="002060"/>
          <w:sz w:val="22"/>
          <w:szCs w:val="22"/>
          <w:lang w:val="ro-RO"/>
        </w:rPr>
        <w:t>în calit</w:t>
      </w:r>
      <w:r w:rsidRPr="00B40C82">
        <w:rPr>
          <w:rFonts w:ascii="Arial Narrow" w:eastAsia="Calibri" w:hAnsi="Arial Narrow" w:cs="Calibri"/>
          <w:color w:val="002060"/>
          <w:spacing w:val="-2"/>
          <w:sz w:val="22"/>
          <w:szCs w:val="22"/>
          <w:lang w:val="ro-RO"/>
        </w:rPr>
        <w:t>a</w:t>
      </w:r>
      <w:r w:rsidRPr="00B40C82">
        <w:rPr>
          <w:rFonts w:ascii="Arial Narrow" w:eastAsia="Calibri" w:hAnsi="Arial Narrow" w:cs="Calibri"/>
          <w:color w:val="002060"/>
          <w:sz w:val="22"/>
          <w:szCs w:val="22"/>
          <w:lang w:val="ro-RO"/>
        </w:rPr>
        <w:t>te</w:t>
      </w:r>
      <w:r w:rsidRPr="00B40C82">
        <w:rPr>
          <w:rFonts w:ascii="Arial Narrow" w:eastAsia="Calibri" w:hAnsi="Arial Narrow" w:cs="Calibri"/>
          <w:color w:val="002060"/>
          <w:spacing w:val="1"/>
          <w:sz w:val="22"/>
          <w:szCs w:val="22"/>
          <w:lang w:val="ro-RO"/>
        </w:rPr>
        <w:t xml:space="preserve"> </w:t>
      </w:r>
      <w:r w:rsidRPr="00B40C82">
        <w:rPr>
          <w:rFonts w:ascii="Arial Narrow" w:eastAsia="Calibri" w:hAnsi="Arial Narrow" w:cs="Calibri"/>
          <w:color w:val="002060"/>
          <w:spacing w:val="-1"/>
          <w:sz w:val="22"/>
          <w:szCs w:val="22"/>
          <w:lang w:val="ro-RO"/>
        </w:rPr>
        <w:t>d</w:t>
      </w:r>
      <w:r w:rsidRPr="00B40C82">
        <w:rPr>
          <w:rFonts w:ascii="Arial Narrow" w:eastAsia="Calibri" w:hAnsi="Arial Narrow" w:cs="Calibri"/>
          <w:color w:val="002060"/>
          <w:sz w:val="22"/>
          <w:szCs w:val="22"/>
          <w:lang w:val="ro-RO"/>
        </w:rPr>
        <w:t>e</w:t>
      </w:r>
      <w:r w:rsidRPr="00B40C82">
        <w:rPr>
          <w:rFonts w:ascii="Arial Narrow" w:eastAsia="Calibri" w:hAnsi="Arial Narrow" w:cs="Calibri"/>
          <w:color w:val="002060"/>
          <w:spacing w:val="2"/>
          <w:sz w:val="22"/>
          <w:szCs w:val="22"/>
          <w:lang w:val="ro-RO"/>
        </w:rPr>
        <w:t xml:space="preserve"> </w:t>
      </w:r>
      <w:r w:rsidRPr="00B40C82">
        <w:rPr>
          <w:rFonts w:ascii="Arial Narrow" w:eastAsia="Calibri" w:hAnsi="Arial Narrow" w:cs="Calibri"/>
          <w:color w:val="002060"/>
          <w:sz w:val="22"/>
          <w:szCs w:val="22"/>
          <w:lang w:val="ro-RO"/>
        </w:rPr>
        <w:t>rep</w:t>
      </w:r>
      <w:r w:rsidRPr="00B40C82">
        <w:rPr>
          <w:rFonts w:ascii="Arial Narrow" w:eastAsia="Calibri" w:hAnsi="Arial Narrow" w:cs="Calibri"/>
          <w:color w:val="002060"/>
          <w:spacing w:val="-1"/>
          <w:sz w:val="22"/>
          <w:szCs w:val="22"/>
          <w:lang w:val="ro-RO"/>
        </w:rPr>
        <w:t>r</w:t>
      </w:r>
      <w:r w:rsidRPr="00B40C82">
        <w:rPr>
          <w:rFonts w:ascii="Arial Narrow" w:eastAsia="Calibri" w:hAnsi="Arial Narrow" w:cs="Calibri"/>
          <w:color w:val="002060"/>
          <w:spacing w:val="1"/>
          <w:sz w:val="22"/>
          <w:szCs w:val="22"/>
          <w:lang w:val="ro-RO"/>
        </w:rPr>
        <w:t>e</w:t>
      </w:r>
      <w:r w:rsidRPr="00B40C82">
        <w:rPr>
          <w:rFonts w:ascii="Arial Narrow" w:eastAsia="Calibri" w:hAnsi="Arial Narrow" w:cs="Calibri"/>
          <w:color w:val="002060"/>
          <w:spacing w:val="-3"/>
          <w:sz w:val="22"/>
          <w:szCs w:val="22"/>
          <w:lang w:val="ro-RO"/>
        </w:rPr>
        <w:t>z</w:t>
      </w:r>
      <w:r w:rsidRPr="00B40C82">
        <w:rPr>
          <w:rFonts w:ascii="Arial Narrow" w:eastAsia="Calibri" w:hAnsi="Arial Narrow" w:cs="Calibri"/>
          <w:color w:val="002060"/>
          <w:sz w:val="22"/>
          <w:szCs w:val="22"/>
          <w:lang w:val="ro-RO"/>
        </w:rPr>
        <w:t>ent</w:t>
      </w:r>
      <w:r w:rsidRPr="00B40C82">
        <w:rPr>
          <w:rFonts w:ascii="Arial Narrow" w:eastAsia="Calibri" w:hAnsi="Arial Narrow" w:cs="Calibri"/>
          <w:color w:val="002060"/>
          <w:spacing w:val="-2"/>
          <w:sz w:val="22"/>
          <w:szCs w:val="22"/>
          <w:lang w:val="ro-RO"/>
        </w:rPr>
        <w:t>a</w:t>
      </w:r>
      <w:r w:rsidRPr="00B40C82">
        <w:rPr>
          <w:rFonts w:ascii="Arial Narrow" w:eastAsia="Calibri" w:hAnsi="Arial Narrow" w:cs="Calibri"/>
          <w:color w:val="002060"/>
          <w:spacing w:val="-1"/>
          <w:sz w:val="22"/>
          <w:szCs w:val="22"/>
          <w:lang w:val="ro-RO"/>
        </w:rPr>
        <w:t>n</w:t>
      </w:r>
      <w:r w:rsidRPr="00B40C82">
        <w:rPr>
          <w:rFonts w:ascii="Arial Narrow" w:eastAsia="Calibri" w:hAnsi="Arial Narrow" w:cs="Calibri"/>
          <w:color w:val="002060"/>
          <w:sz w:val="22"/>
          <w:szCs w:val="22"/>
          <w:lang w:val="ro-RO"/>
        </w:rPr>
        <w:t>t</w:t>
      </w:r>
      <w:r w:rsidRPr="00B40C82">
        <w:rPr>
          <w:rFonts w:ascii="Arial Narrow" w:eastAsia="Calibri" w:hAnsi="Arial Narrow" w:cs="Calibri"/>
          <w:color w:val="002060"/>
          <w:spacing w:val="4"/>
          <w:sz w:val="22"/>
          <w:szCs w:val="22"/>
          <w:lang w:val="ro-RO"/>
        </w:rPr>
        <w:t xml:space="preserve"> </w:t>
      </w:r>
      <w:r w:rsidRPr="00B40C82">
        <w:rPr>
          <w:rFonts w:ascii="Arial Narrow" w:eastAsia="Calibri" w:hAnsi="Arial Narrow" w:cs="Calibri"/>
          <w:color w:val="002060"/>
          <w:sz w:val="22"/>
          <w:szCs w:val="22"/>
          <w:lang w:val="ro-RO"/>
        </w:rPr>
        <w:t xml:space="preserve">legal al </w:t>
      </w:r>
      <w:r w:rsidR="005C4F22" w:rsidRPr="00B40C82">
        <w:rPr>
          <w:rFonts w:ascii="Arial Narrow" w:eastAsia="Calibri" w:hAnsi="Arial Narrow" w:cs="Calibri"/>
          <w:i/>
          <w:iCs/>
          <w:color w:val="002060"/>
          <w:sz w:val="22"/>
          <w:szCs w:val="22"/>
          <w:highlight w:val="lightGray"/>
          <w:lang w:val="ro-RO"/>
        </w:rPr>
        <w:t>[denumirea solicitantului]</w:t>
      </w:r>
      <w:r w:rsidRPr="00B40C82">
        <w:rPr>
          <w:rFonts w:ascii="Arial Narrow" w:eastAsia="Calibri" w:hAnsi="Arial Narrow" w:cs="Calibri"/>
          <w:color w:val="002060"/>
          <w:sz w:val="22"/>
          <w:szCs w:val="22"/>
          <w:lang w:val="ro-RO"/>
        </w:rPr>
        <w:t>, cu</w:t>
      </w:r>
      <w:r w:rsidRPr="00B40C82">
        <w:rPr>
          <w:rFonts w:ascii="Arial Narrow" w:eastAsia="Calibri" w:hAnsi="Arial Narrow" w:cs="Calibri"/>
          <w:color w:val="002060"/>
          <w:spacing w:val="-1"/>
          <w:sz w:val="22"/>
          <w:szCs w:val="22"/>
          <w:lang w:val="ro-RO"/>
        </w:rPr>
        <w:t>n</w:t>
      </w:r>
      <w:r w:rsidRPr="00B40C82">
        <w:rPr>
          <w:rFonts w:ascii="Arial Narrow" w:eastAsia="Calibri" w:hAnsi="Arial Narrow" w:cs="Calibri"/>
          <w:color w:val="002060"/>
          <w:spacing w:val="1"/>
          <w:sz w:val="22"/>
          <w:szCs w:val="22"/>
          <w:lang w:val="ro-RO"/>
        </w:rPr>
        <w:t>o</w:t>
      </w:r>
      <w:r w:rsidRPr="00B40C82">
        <w:rPr>
          <w:rFonts w:ascii="Arial Narrow" w:eastAsia="Calibri" w:hAnsi="Arial Narrow" w:cs="Calibri"/>
          <w:color w:val="002060"/>
          <w:sz w:val="22"/>
          <w:szCs w:val="22"/>
          <w:lang w:val="ro-RO"/>
        </w:rPr>
        <w:t>scând</w:t>
      </w:r>
      <w:r w:rsidRPr="00B40C82">
        <w:rPr>
          <w:rFonts w:ascii="Arial Narrow" w:eastAsia="Calibri" w:hAnsi="Arial Narrow" w:cs="Calibri"/>
          <w:color w:val="002060"/>
          <w:spacing w:val="1"/>
          <w:sz w:val="22"/>
          <w:szCs w:val="22"/>
          <w:lang w:val="ro-RO"/>
        </w:rPr>
        <w:t xml:space="preserve"> </w:t>
      </w:r>
      <w:r w:rsidRPr="00B40C82">
        <w:rPr>
          <w:rFonts w:ascii="Arial Narrow" w:eastAsia="Calibri" w:hAnsi="Arial Narrow" w:cs="Calibri"/>
          <w:color w:val="002060"/>
          <w:sz w:val="22"/>
          <w:szCs w:val="22"/>
          <w:lang w:val="ro-RO"/>
        </w:rPr>
        <w:t>că</w:t>
      </w:r>
      <w:r w:rsidRPr="00B40C82">
        <w:rPr>
          <w:rFonts w:ascii="Arial Narrow" w:eastAsia="Calibri" w:hAnsi="Arial Narrow" w:cs="Calibri"/>
          <w:color w:val="002060"/>
          <w:spacing w:val="2"/>
          <w:sz w:val="22"/>
          <w:szCs w:val="22"/>
          <w:lang w:val="ro-RO"/>
        </w:rPr>
        <w:t xml:space="preserve"> </w:t>
      </w:r>
      <w:r w:rsidRPr="00B40C82">
        <w:rPr>
          <w:rFonts w:ascii="Arial Narrow" w:eastAsia="Calibri" w:hAnsi="Arial Narrow" w:cs="Calibri"/>
          <w:color w:val="002060"/>
          <w:spacing w:val="-1"/>
          <w:sz w:val="22"/>
          <w:szCs w:val="22"/>
          <w:lang w:val="ro-RO"/>
        </w:rPr>
        <w:t>d</w:t>
      </w:r>
      <w:r w:rsidRPr="00B40C82">
        <w:rPr>
          <w:rFonts w:ascii="Arial Narrow" w:eastAsia="Calibri" w:hAnsi="Arial Narrow" w:cs="Calibri"/>
          <w:color w:val="002060"/>
          <w:spacing w:val="-2"/>
          <w:sz w:val="22"/>
          <w:szCs w:val="22"/>
          <w:lang w:val="ro-RO"/>
        </w:rPr>
        <w:t>e</w:t>
      </w:r>
      <w:r w:rsidRPr="00B40C82">
        <w:rPr>
          <w:rFonts w:ascii="Arial Narrow" w:eastAsia="Calibri" w:hAnsi="Arial Narrow" w:cs="Calibri"/>
          <w:color w:val="002060"/>
          <w:sz w:val="22"/>
          <w:szCs w:val="22"/>
          <w:lang w:val="ro-RO"/>
        </w:rPr>
        <w:t>clar</w:t>
      </w:r>
      <w:r w:rsidRPr="00B40C82">
        <w:rPr>
          <w:rFonts w:ascii="Arial Narrow" w:eastAsia="Calibri" w:hAnsi="Arial Narrow" w:cs="Calibri"/>
          <w:color w:val="002060"/>
          <w:spacing w:val="-1"/>
          <w:sz w:val="22"/>
          <w:szCs w:val="22"/>
          <w:lang w:val="ro-RO"/>
        </w:rPr>
        <w:t>a</w:t>
      </w:r>
      <w:r w:rsidRPr="00B40C82">
        <w:rPr>
          <w:rFonts w:ascii="Arial Narrow" w:eastAsia="Calibri" w:hAnsi="Arial Narrow" w:cs="Calibri"/>
          <w:color w:val="002060"/>
          <w:sz w:val="22"/>
          <w:szCs w:val="22"/>
          <w:lang w:val="ro-RO"/>
        </w:rPr>
        <w:t xml:space="preserve">rea </w:t>
      </w:r>
      <w:r w:rsidRPr="00B40C82">
        <w:rPr>
          <w:rFonts w:ascii="Arial Narrow" w:eastAsia="Calibri" w:hAnsi="Arial Narrow" w:cs="Calibri"/>
          <w:color w:val="002060"/>
          <w:spacing w:val="-1"/>
          <w:sz w:val="22"/>
          <w:szCs w:val="22"/>
          <w:lang w:val="ro-RO"/>
        </w:rPr>
        <w:t>n</w:t>
      </w:r>
      <w:r w:rsidRPr="00B40C82">
        <w:rPr>
          <w:rFonts w:ascii="Arial Narrow" w:eastAsia="Calibri" w:hAnsi="Arial Narrow" w:cs="Calibri"/>
          <w:color w:val="002060"/>
          <w:sz w:val="22"/>
          <w:szCs w:val="22"/>
          <w:lang w:val="ro-RO"/>
        </w:rPr>
        <w:t>ec</w:t>
      </w:r>
      <w:r w:rsidRPr="00B40C82">
        <w:rPr>
          <w:rFonts w:ascii="Arial Narrow" w:eastAsia="Calibri" w:hAnsi="Arial Narrow" w:cs="Calibri"/>
          <w:color w:val="002060"/>
          <w:spacing w:val="2"/>
          <w:sz w:val="22"/>
          <w:szCs w:val="22"/>
          <w:lang w:val="ro-RO"/>
        </w:rPr>
        <w:t>o</w:t>
      </w:r>
      <w:r w:rsidRPr="00B40C82">
        <w:rPr>
          <w:rFonts w:ascii="Arial Narrow" w:eastAsia="Calibri" w:hAnsi="Arial Narrow" w:cs="Calibri"/>
          <w:color w:val="002060"/>
          <w:spacing w:val="-3"/>
          <w:sz w:val="22"/>
          <w:szCs w:val="22"/>
          <w:lang w:val="ro-RO"/>
        </w:rPr>
        <w:t>r</w:t>
      </w:r>
      <w:r w:rsidRPr="00B40C82">
        <w:rPr>
          <w:rFonts w:ascii="Arial Narrow" w:eastAsia="Calibri" w:hAnsi="Arial Narrow" w:cs="Calibri"/>
          <w:color w:val="002060"/>
          <w:sz w:val="22"/>
          <w:szCs w:val="22"/>
          <w:lang w:val="ro-RO"/>
        </w:rPr>
        <w:t>esp</w:t>
      </w:r>
      <w:r w:rsidRPr="00B40C82">
        <w:rPr>
          <w:rFonts w:ascii="Arial Narrow" w:eastAsia="Calibri" w:hAnsi="Arial Narrow" w:cs="Calibri"/>
          <w:color w:val="002060"/>
          <w:spacing w:val="-1"/>
          <w:sz w:val="22"/>
          <w:szCs w:val="22"/>
          <w:lang w:val="ro-RO"/>
        </w:rPr>
        <w:t>unz</w:t>
      </w:r>
      <w:r w:rsidRPr="00B40C82">
        <w:rPr>
          <w:rFonts w:ascii="Arial Narrow" w:eastAsia="Calibri" w:hAnsi="Arial Narrow" w:cs="Calibri"/>
          <w:color w:val="002060"/>
          <w:sz w:val="22"/>
          <w:szCs w:val="22"/>
          <w:lang w:val="ro-RO"/>
        </w:rPr>
        <w:t>ăt</w:t>
      </w:r>
      <w:r w:rsidRPr="00B40C82">
        <w:rPr>
          <w:rFonts w:ascii="Arial Narrow" w:eastAsia="Calibri" w:hAnsi="Arial Narrow" w:cs="Calibri"/>
          <w:color w:val="002060"/>
          <w:spacing w:val="1"/>
          <w:sz w:val="22"/>
          <w:szCs w:val="22"/>
          <w:lang w:val="ro-RO"/>
        </w:rPr>
        <w:t>o</w:t>
      </w:r>
      <w:r w:rsidRPr="00B40C82">
        <w:rPr>
          <w:rFonts w:ascii="Arial Narrow" w:eastAsia="Calibri" w:hAnsi="Arial Narrow" w:cs="Calibri"/>
          <w:color w:val="002060"/>
          <w:sz w:val="22"/>
          <w:szCs w:val="22"/>
          <w:lang w:val="ro-RO"/>
        </w:rPr>
        <w:t>a</w:t>
      </w:r>
      <w:r w:rsidRPr="00B40C82">
        <w:rPr>
          <w:rFonts w:ascii="Arial Narrow" w:eastAsia="Calibri" w:hAnsi="Arial Narrow" w:cs="Calibri"/>
          <w:color w:val="002060"/>
          <w:spacing w:val="-3"/>
          <w:sz w:val="22"/>
          <w:szCs w:val="22"/>
          <w:lang w:val="ro-RO"/>
        </w:rPr>
        <w:t>r</w:t>
      </w:r>
      <w:r w:rsidRPr="00B40C82">
        <w:rPr>
          <w:rFonts w:ascii="Arial Narrow" w:eastAsia="Calibri" w:hAnsi="Arial Narrow" w:cs="Calibri"/>
          <w:color w:val="002060"/>
          <w:sz w:val="22"/>
          <w:szCs w:val="22"/>
          <w:lang w:val="ro-RO"/>
        </w:rPr>
        <w:t>e</w:t>
      </w:r>
      <w:r w:rsidRPr="00B40C82">
        <w:rPr>
          <w:rFonts w:ascii="Arial Narrow" w:eastAsia="Calibri" w:hAnsi="Arial Narrow" w:cs="Calibri"/>
          <w:color w:val="002060"/>
          <w:spacing w:val="3"/>
          <w:sz w:val="22"/>
          <w:szCs w:val="22"/>
          <w:lang w:val="ro-RO"/>
        </w:rPr>
        <w:t xml:space="preserve"> </w:t>
      </w:r>
      <w:r w:rsidRPr="00B40C82">
        <w:rPr>
          <w:rFonts w:ascii="Arial Narrow" w:eastAsia="Calibri" w:hAnsi="Arial Narrow" w:cs="Calibri"/>
          <w:color w:val="002060"/>
          <w:sz w:val="22"/>
          <w:szCs w:val="22"/>
          <w:lang w:val="ro-RO"/>
        </w:rPr>
        <w:t>a</w:t>
      </w:r>
      <w:r w:rsidRPr="00B40C82">
        <w:rPr>
          <w:rFonts w:ascii="Arial Narrow" w:eastAsia="Calibri" w:hAnsi="Arial Narrow" w:cs="Calibri"/>
          <w:color w:val="002060"/>
          <w:spacing w:val="2"/>
          <w:sz w:val="22"/>
          <w:szCs w:val="22"/>
          <w:lang w:val="ro-RO"/>
        </w:rPr>
        <w:t xml:space="preserve"> </w:t>
      </w:r>
      <w:r w:rsidR="005C4F22" w:rsidRPr="00B40C82">
        <w:rPr>
          <w:rFonts w:ascii="Arial Narrow" w:eastAsia="Calibri" w:hAnsi="Arial Narrow" w:cs="Calibri"/>
          <w:color w:val="002060"/>
          <w:sz w:val="22"/>
          <w:szCs w:val="22"/>
          <w:lang w:val="ro-RO"/>
        </w:rPr>
        <w:t>a</w:t>
      </w:r>
      <w:r w:rsidR="005C4F22" w:rsidRPr="00B40C82">
        <w:rPr>
          <w:rFonts w:ascii="Arial Narrow" w:eastAsia="Calibri" w:hAnsi="Arial Narrow" w:cs="Calibri"/>
          <w:color w:val="002060"/>
          <w:spacing w:val="-1"/>
          <w:sz w:val="22"/>
          <w:szCs w:val="22"/>
          <w:lang w:val="ro-RO"/>
        </w:rPr>
        <w:t>d</w:t>
      </w:r>
      <w:r w:rsidR="005C4F22" w:rsidRPr="00B40C82">
        <w:rPr>
          <w:rFonts w:ascii="Arial Narrow" w:eastAsia="Calibri" w:hAnsi="Arial Narrow" w:cs="Calibri"/>
          <w:color w:val="002060"/>
          <w:spacing w:val="-2"/>
          <w:sz w:val="22"/>
          <w:szCs w:val="22"/>
          <w:lang w:val="ro-RO"/>
        </w:rPr>
        <w:t>e</w:t>
      </w:r>
      <w:r w:rsidR="005C4F22" w:rsidRPr="00B40C82">
        <w:rPr>
          <w:rFonts w:ascii="Arial Narrow" w:eastAsia="Calibri" w:hAnsi="Arial Narrow" w:cs="Calibri"/>
          <w:color w:val="002060"/>
          <w:spacing w:val="-1"/>
          <w:sz w:val="22"/>
          <w:szCs w:val="22"/>
          <w:lang w:val="ro-RO"/>
        </w:rPr>
        <w:t>v</w:t>
      </w:r>
      <w:r w:rsidR="005C4F22" w:rsidRPr="00B40C82">
        <w:rPr>
          <w:rFonts w:ascii="Arial Narrow" w:eastAsia="Calibri" w:hAnsi="Arial Narrow" w:cs="Calibri"/>
          <w:color w:val="002060"/>
          <w:sz w:val="22"/>
          <w:szCs w:val="22"/>
          <w:lang w:val="ro-RO"/>
        </w:rPr>
        <w:t>ăr</w:t>
      </w:r>
      <w:r w:rsidR="005C4F22" w:rsidRPr="00B40C82">
        <w:rPr>
          <w:rFonts w:ascii="Arial Narrow" w:eastAsia="Calibri" w:hAnsi="Arial Narrow" w:cs="Calibri"/>
          <w:color w:val="002060"/>
          <w:spacing w:val="-1"/>
          <w:sz w:val="22"/>
          <w:szCs w:val="22"/>
          <w:lang w:val="ro-RO"/>
        </w:rPr>
        <w:t>u</w:t>
      </w:r>
      <w:r w:rsidR="005C4F22" w:rsidRPr="00B40C82">
        <w:rPr>
          <w:rFonts w:ascii="Arial Narrow" w:eastAsia="Calibri" w:hAnsi="Arial Narrow" w:cs="Calibri"/>
          <w:color w:val="002060"/>
          <w:sz w:val="22"/>
          <w:szCs w:val="22"/>
          <w:lang w:val="ro-RO"/>
        </w:rPr>
        <w:t>l</w:t>
      </w:r>
      <w:r w:rsidR="005C4F22" w:rsidRPr="00B40C82">
        <w:rPr>
          <w:rFonts w:ascii="Arial Narrow" w:eastAsia="Calibri" w:hAnsi="Arial Narrow" w:cs="Calibri"/>
          <w:color w:val="002060"/>
          <w:spacing w:val="-1"/>
          <w:sz w:val="22"/>
          <w:szCs w:val="22"/>
          <w:lang w:val="ro-RO"/>
        </w:rPr>
        <w:t>u</w:t>
      </w:r>
      <w:r w:rsidR="005C4F22" w:rsidRPr="00B40C82">
        <w:rPr>
          <w:rFonts w:ascii="Arial Narrow" w:eastAsia="Calibri" w:hAnsi="Arial Narrow" w:cs="Calibri"/>
          <w:color w:val="002060"/>
          <w:sz w:val="22"/>
          <w:szCs w:val="22"/>
          <w:lang w:val="ro-RO"/>
        </w:rPr>
        <w:t>i</w:t>
      </w:r>
      <w:r w:rsidRPr="00B40C82">
        <w:rPr>
          <w:rFonts w:ascii="Arial Narrow" w:eastAsia="Calibri" w:hAnsi="Arial Narrow" w:cs="Calibri"/>
          <w:color w:val="002060"/>
          <w:sz w:val="22"/>
          <w:szCs w:val="22"/>
          <w:lang w:val="ro-RO"/>
        </w:rPr>
        <w:t>,</w:t>
      </w:r>
      <w:r w:rsidRPr="00B40C82">
        <w:rPr>
          <w:rFonts w:ascii="Arial Narrow" w:eastAsia="Calibri" w:hAnsi="Arial Narrow" w:cs="Calibri"/>
          <w:color w:val="002060"/>
          <w:spacing w:val="2"/>
          <w:sz w:val="22"/>
          <w:szCs w:val="22"/>
          <w:lang w:val="ro-RO"/>
        </w:rPr>
        <w:t xml:space="preserve"> </w:t>
      </w:r>
      <w:r w:rsidRPr="00B40C82">
        <w:rPr>
          <w:rFonts w:ascii="Arial Narrow" w:eastAsia="Calibri" w:hAnsi="Arial Narrow" w:cs="Calibri"/>
          <w:color w:val="002060"/>
          <w:sz w:val="22"/>
          <w:szCs w:val="22"/>
          <w:lang w:val="ro-RO"/>
        </w:rPr>
        <w:t>i</w:t>
      </w:r>
      <w:r w:rsidRPr="00B40C82">
        <w:rPr>
          <w:rFonts w:ascii="Arial Narrow" w:eastAsia="Calibri" w:hAnsi="Arial Narrow" w:cs="Calibri"/>
          <w:color w:val="002060"/>
          <w:spacing w:val="-1"/>
          <w:sz w:val="22"/>
          <w:szCs w:val="22"/>
          <w:lang w:val="ro-RO"/>
        </w:rPr>
        <w:t>n</w:t>
      </w:r>
      <w:r w:rsidRPr="00B40C82">
        <w:rPr>
          <w:rFonts w:ascii="Arial Narrow" w:eastAsia="Calibri" w:hAnsi="Arial Narrow" w:cs="Calibri"/>
          <w:color w:val="002060"/>
          <w:sz w:val="22"/>
          <w:szCs w:val="22"/>
          <w:lang w:val="ro-RO"/>
        </w:rPr>
        <w:t>cl</w:t>
      </w:r>
      <w:r w:rsidRPr="00B40C82">
        <w:rPr>
          <w:rFonts w:ascii="Arial Narrow" w:eastAsia="Calibri" w:hAnsi="Arial Narrow" w:cs="Calibri"/>
          <w:color w:val="002060"/>
          <w:spacing w:val="-1"/>
          <w:sz w:val="22"/>
          <w:szCs w:val="22"/>
          <w:lang w:val="ro-RO"/>
        </w:rPr>
        <w:t>u</w:t>
      </w:r>
      <w:r w:rsidRPr="00B40C82">
        <w:rPr>
          <w:rFonts w:ascii="Arial Narrow" w:eastAsia="Calibri" w:hAnsi="Arial Narrow" w:cs="Calibri"/>
          <w:color w:val="002060"/>
          <w:sz w:val="22"/>
          <w:szCs w:val="22"/>
          <w:lang w:val="ro-RO"/>
        </w:rPr>
        <w:t>siv</w:t>
      </w:r>
      <w:r w:rsidRPr="00B40C82">
        <w:rPr>
          <w:rFonts w:ascii="Arial Narrow" w:eastAsia="Calibri" w:hAnsi="Arial Narrow" w:cs="Calibri"/>
          <w:color w:val="002060"/>
          <w:spacing w:val="3"/>
          <w:sz w:val="22"/>
          <w:szCs w:val="22"/>
          <w:lang w:val="ro-RO"/>
        </w:rPr>
        <w:t xml:space="preserve"> </w:t>
      </w:r>
      <w:r w:rsidRPr="00B40C82">
        <w:rPr>
          <w:rFonts w:ascii="Arial Narrow" w:eastAsia="Calibri" w:hAnsi="Arial Narrow" w:cs="Calibri"/>
          <w:color w:val="002060"/>
          <w:spacing w:val="-1"/>
          <w:sz w:val="22"/>
          <w:szCs w:val="22"/>
          <w:lang w:val="ro-RO"/>
        </w:rPr>
        <w:t>p</w:t>
      </w:r>
      <w:r w:rsidRPr="00B40C82">
        <w:rPr>
          <w:rFonts w:ascii="Arial Narrow" w:eastAsia="Calibri" w:hAnsi="Arial Narrow" w:cs="Calibri"/>
          <w:color w:val="002060"/>
          <w:sz w:val="22"/>
          <w:szCs w:val="22"/>
          <w:lang w:val="ro-RO"/>
        </w:rPr>
        <w:t>rin</w:t>
      </w:r>
      <w:r w:rsidRPr="00B40C82">
        <w:rPr>
          <w:rFonts w:ascii="Arial Narrow" w:eastAsia="Calibri" w:hAnsi="Arial Narrow" w:cs="Calibri"/>
          <w:color w:val="002060"/>
          <w:spacing w:val="1"/>
          <w:sz w:val="22"/>
          <w:szCs w:val="22"/>
          <w:lang w:val="ro-RO"/>
        </w:rPr>
        <w:t xml:space="preserve"> </w:t>
      </w:r>
      <w:r w:rsidRPr="00B40C82">
        <w:rPr>
          <w:rFonts w:ascii="Arial Narrow" w:eastAsia="Calibri" w:hAnsi="Arial Narrow" w:cs="Calibri"/>
          <w:color w:val="002060"/>
          <w:spacing w:val="-1"/>
          <w:sz w:val="22"/>
          <w:szCs w:val="22"/>
          <w:lang w:val="ro-RO"/>
        </w:rPr>
        <w:t>o</w:t>
      </w:r>
      <w:r w:rsidRPr="00B40C82">
        <w:rPr>
          <w:rFonts w:ascii="Arial Narrow" w:eastAsia="Calibri" w:hAnsi="Arial Narrow" w:cs="Calibri"/>
          <w:color w:val="002060"/>
          <w:spacing w:val="1"/>
          <w:sz w:val="22"/>
          <w:szCs w:val="22"/>
          <w:lang w:val="ro-RO"/>
        </w:rPr>
        <w:t>m</w:t>
      </w:r>
      <w:r w:rsidRPr="00B40C82">
        <w:rPr>
          <w:rFonts w:ascii="Arial Narrow" w:eastAsia="Calibri" w:hAnsi="Arial Narrow" w:cs="Calibri"/>
          <w:color w:val="002060"/>
          <w:sz w:val="22"/>
          <w:szCs w:val="22"/>
          <w:lang w:val="ro-RO"/>
        </w:rPr>
        <w:t>is</w:t>
      </w:r>
      <w:r w:rsidRPr="00B40C82">
        <w:rPr>
          <w:rFonts w:ascii="Arial Narrow" w:eastAsia="Calibri" w:hAnsi="Arial Narrow" w:cs="Calibri"/>
          <w:color w:val="002060"/>
          <w:spacing w:val="-3"/>
          <w:sz w:val="22"/>
          <w:szCs w:val="22"/>
          <w:lang w:val="ro-RO"/>
        </w:rPr>
        <w:t>i</w:t>
      </w:r>
      <w:r w:rsidRPr="00B40C82">
        <w:rPr>
          <w:rFonts w:ascii="Arial Narrow" w:eastAsia="Calibri" w:hAnsi="Arial Narrow" w:cs="Calibri"/>
          <w:color w:val="002060"/>
          <w:spacing w:val="-1"/>
          <w:sz w:val="22"/>
          <w:szCs w:val="22"/>
          <w:lang w:val="ro-RO"/>
        </w:rPr>
        <w:t>un</w:t>
      </w:r>
      <w:r w:rsidRPr="00B40C82">
        <w:rPr>
          <w:rFonts w:ascii="Arial Narrow" w:eastAsia="Calibri" w:hAnsi="Arial Narrow" w:cs="Calibri"/>
          <w:color w:val="002060"/>
          <w:sz w:val="22"/>
          <w:szCs w:val="22"/>
          <w:lang w:val="ro-RO"/>
        </w:rPr>
        <w:t>e,</w:t>
      </w:r>
      <w:r w:rsidRPr="00B40C82">
        <w:rPr>
          <w:rFonts w:ascii="Arial Narrow" w:eastAsia="Calibri" w:hAnsi="Arial Narrow" w:cs="Calibri"/>
          <w:color w:val="002060"/>
          <w:spacing w:val="3"/>
          <w:sz w:val="22"/>
          <w:szCs w:val="22"/>
          <w:lang w:val="ro-RO"/>
        </w:rPr>
        <w:t xml:space="preserve"> </w:t>
      </w:r>
      <w:r w:rsidRPr="00B40C82">
        <w:rPr>
          <w:rFonts w:ascii="Arial Narrow" w:eastAsia="Calibri" w:hAnsi="Arial Narrow" w:cs="Calibri"/>
          <w:color w:val="002060"/>
          <w:sz w:val="22"/>
          <w:szCs w:val="22"/>
          <w:lang w:val="ro-RO"/>
        </w:rPr>
        <w:t>c</w:t>
      </w:r>
      <w:r w:rsidRPr="00B40C82">
        <w:rPr>
          <w:rFonts w:ascii="Arial Narrow" w:eastAsia="Calibri" w:hAnsi="Arial Narrow" w:cs="Calibri"/>
          <w:color w:val="002060"/>
          <w:spacing w:val="1"/>
          <w:sz w:val="22"/>
          <w:szCs w:val="22"/>
          <w:lang w:val="ro-RO"/>
        </w:rPr>
        <w:t>o</w:t>
      </w:r>
      <w:r w:rsidRPr="00B40C82">
        <w:rPr>
          <w:rFonts w:ascii="Arial Narrow" w:eastAsia="Calibri" w:hAnsi="Arial Narrow" w:cs="Calibri"/>
          <w:color w:val="002060"/>
          <w:spacing w:val="-1"/>
          <w:sz w:val="22"/>
          <w:szCs w:val="22"/>
          <w:lang w:val="ro-RO"/>
        </w:rPr>
        <w:t>n</w:t>
      </w:r>
      <w:r w:rsidRPr="00B40C82">
        <w:rPr>
          <w:rFonts w:ascii="Arial Narrow" w:eastAsia="Calibri" w:hAnsi="Arial Narrow" w:cs="Calibri"/>
          <w:color w:val="002060"/>
          <w:sz w:val="22"/>
          <w:szCs w:val="22"/>
          <w:lang w:val="ro-RO"/>
        </w:rPr>
        <w:t>st</w:t>
      </w:r>
      <w:r w:rsidRPr="00B40C82">
        <w:rPr>
          <w:rFonts w:ascii="Arial Narrow" w:eastAsia="Calibri" w:hAnsi="Arial Narrow" w:cs="Calibri"/>
          <w:color w:val="002060"/>
          <w:spacing w:val="-2"/>
          <w:sz w:val="22"/>
          <w:szCs w:val="22"/>
          <w:lang w:val="ro-RO"/>
        </w:rPr>
        <w:t>i</w:t>
      </w:r>
      <w:r w:rsidRPr="00B40C82">
        <w:rPr>
          <w:rFonts w:ascii="Arial Narrow" w:eastAsia="Calibri" w:hAnsi="Arial Narrow" w:cs="Calibri"/>
          <w:color w:val="002060"/>
          <w:sz w:val="22"/>
          <w:szCs w:val="22"/>
          <w:lang w:val="ro-RO"/>
        </w:rPr>
        <w:t>tu</w:t>
      </w:r>
      <w:r w:rsidRPr="00B40C82">
        <w:rPr>
          <w:rFonts w:ascii="Arial Narrow" w:eastAsia="Calibri" w:hAnsi="Arial Narrow" w:cs="Calibri"/>
          <w:color w:val="002060"/>
          <w:spacing w:val="-1"/>
          <w:sz w:val="22"/>
          <w:szCs w:val="22"/>
          <w:lang w:val="ro-RO"/>
        </w:rPr>
        <w:t>i</w:t>
      </w:r>
      <w:r w:rsidRPr="00B40C82">
        <w:rPr>
          <w:rFonts w:ascii="Arial Narrow" w:eastAsia="Calibri" w:hAnsi="Arial Narrow" w:cs="Calibri"/>
          <w:color w:val="002060"/>
          <w:sz w:val="22"/>
          <w:szCs w:val="22"/>
          <w:lang w:val="ro-RO"/>
        </w:rPr>
        <w:t>e</w:t>
      </w:r>
      <w:r w:rsidRPr="00B40C82">
        <w:rPr>
          <w:rFonts w:ascii="Arial Narrow" w:eastAsia="Calibri" w:hAnsi="Arial Narrow" w:cs="Calibri"/>
          <w:color w:val="002060"/>
          <w:spacing w:val="3"/>
          <w:sz w:val="22"/>
          <w:szCs w:val="22"/>
          <w:lang w:val="ro-RO"/>
        </w:rPr>
        <w:t xml:space="preserve"> </w:t>
      </w:r>
      <w:r w:rsidR="005C4F22" w:rsidRPr="00B40C82">
        <w:rPr>
          <w:rFonts w:ascii="Arial Narrow" w:eastAsia="Calibri" w:hAnsi="Arial Narrow" w:cs="Calibri"/>
          <w:color w:val="002060"/>
          <w:sz w:val="22"/>
          <w:szCs w:val="22"/>
          <w:lang w:val="ro-RO"/>
        </w:rPr>
        <w:t>i</w:t>
      </w:r>
      <w:r w:rsidR="005C4F22" w:rsidRPr="00B40C82">
        <w:rPr>
          <w:rFonts w:ascii="Arial Narrow" w:eastAsia="Calibri" w:hAnsi="Arial Narrow" w:cs="Calibri"/>
          <w:color w:val="002060"/>
          <w:spacing w:val="-1"/>
          <w:sz w:val="22"/>
          <w:szCs w:val="22"/>
          <w:lang w:val="ro-RO"/>
        </w:rPr>
        <w:t>n</w:t>
      </w:r>
      <w:r w:rsidR="005C4F22" w:rsidRPr="00B40C82">
        <w:rPr>
          <w:rFonts w:ascii="Arial Narrow" w:eastAsia="Calibri" w:hAnsi="Arial Narrow" w:cs="Calibri"/>
          <w:color w:val="002060"/>
          <w:sz w:val="22"/>
          <w:szCs w:val="22"/>
          <w:lang w:val="ro-RO"/>
        </w:rPr>
        <w:t>fracți</w:t>
      </w:r>
      <w:r w:rsidR="005C4F22" w:rsidRPr="00B40C82">
        <w:rPr>
          <w:rFonts w:ascii="Arial Narrow" w:eastAsia="Calibri" w:hAnsi="Arial Narrow" w:cs="Calibri"/>
          <w:color w:val="002060"/>
          <w:spacing w:val="-1"/>
          <w:sz w:val="22"/>
          <w:szCs w:val="22"/>
          <w:lang w:val="ro-RO"/>
        </w:rPr>
        <w:t>un</w:t>
      </w:r>
      <w:r w:rsidR="005C4F22" w:rsidRPr="00B40C82">
        <w:rPr>
          <w:rFonts w:ascii="Arial Narrow" w:eastAsia="Calibri" w:hAnsi="Arial Narrow" w:cs="Calibri"/>
          <w:color w:val="002060"/>
          <w:sz w:val="22"/>
          <w:szCs w:val="22"/>
          <w:lang w:val="ro-RO"/>
        </w:rPr>
        <w:t>e</w:t>
      </w:r>
      <w:r w:rsidRPr="00B40C82">
        <w:rPr>
          <w:rFonts w:ascii="Arial Narrow" w:eastAsia="Calibri" w:hAnsi="Arial Narrow" w:cs="Calibri"/>
          <w:color w:val="002060"/>
          <w:sz w:val="22"/>
          <w:szCs w:val="22"/>
          <w:lang w:val="ro-RO"/>
        </w:rPr>
        <w:t xml:space="preserve"> </w:t>
      </w:r>
      <w:r w:rsidR="005C4F22" w:rsidRPr="00B40C82">
        <w:rPr>
          <w:rFonts w:ascii="Arial Narrow" w:eastAsia="Calibri" w:hAnsi="Arial Narrow" w:cs="Calibri"/>
          <w:color w:val="002060"/>
          <w:sz w:val="22"/>
          <w:szCs w:val="22"/>
          <w:lang w:val="ro-RO"/>
        </w:rPr>
        <w:t>și</w:t>
      </w:r>
      <w:r w:rsidRPr="00B40C82">
        <w:rPr>
          <w:rFonts w:ascii="Arial Narrow" w:eastAsia="Calibri" w:hAnsi="Arial Narrow" w:cs="Calibri"/>
          <w:color w:val="002060"/>
          <w:spacing w:val="2"/>
          <w:sz w:val="22"/>
          <w:szCs w:val="22"/>
          <w:lang w:val="ro-RO"/>
        </w:rPr>
        <w:t xml:space="preserve"> </w:t>
      </w:r>
      <w:r w:rsidRPr="00B40C82">
        <w:rPr>
          <w:rFonts w:ascii="Arial Narrow" w:eastAsia="Calibri" w:hAnsi="Arial Narrow" w:cs="Calibri"/>
          <w:color w:val="002060"/>
          <w:sz w:val="22"/>
          <w:szCs w:val="22"/>
          <w:lang w:val="ro-RO"/>
        </w:rPr>
        <w:t>es</w:t>
      </w:r>
      <w:r w:rsidRPr="00B40C82">
        <w:rPr>
          <w:rFonts w:ascii="Arial Narrow" w:eastAsia="Calibri" w:hAnsi="Arial Narrow" w:cs="Calibri"/>
          <w:color w:val="002060"/>
          <w:spacing w:val="-2"/>
          <w:sz w:val="22"/>
          <w:szCs w:val="22"/>
          <w:lang w:val="ro-RO"/>
        </w:rPr>
        <w:t>t</w:t>
      </w:r>
      <w:r w:rsidRPr="00B40C82">
        <w:rPr>
          <w:rFonts w:ascii="Arial Narrow" w:eastAsia="Calibri" w:hAnsi="Arial Narrow" w:cs="Calibri"/>
          <w:color w:val="002060"/>
          <w:sz w:val="22"/>
          <w:szCs w:val="22"/>
          <w:lang w:val="ro-RO"/>
        </w:rPr>
        <w:t xml:space="preserve">e </w:t>
      </w:r>
      <w:r w:rsidRPr="00B40C82">
        <w:rPr>
          <w:rFonts w:ascii="Arial Narrow" w:eastAsia="Calibri" w:hAnsi="Arial Narrow" w:cs="Calibri"/>
          <w:color w:val="002060"/>
          <w:spacing w:val="-1"/>
          <w:sz w:val="22"/>
          <w:szCs w:val="22"/>
          <w:lang w:val="ro-RO"/>
        </w:rPr>
        <w:t>p</w:t>
      </w:r>
      <w:r w:rsidRPr="00B40C82">
        <w:rPr>
          <w:rFonts w:ascii="Arial Narrow" w:eastAsia="Calibri" w:hAnsi="Arial Narrow" w:cs="Calibri"/>
          <w:color w:val="002060"/>
          <w:sz w:val="22"/>
          <w:szCs w:val="22"/>
          <w:lang w:val="ro-RO"/>
        </w:rPr>
        <w:t>edeps</w:t>
      </w:r>
      <w:r w:rsidRPr="00B40C82">
        <w:rPr>
          <w:rFonts w:ascii="Arial Narrow" w:eastAsia="Calibri" w:hAnsi="Arial Narrow" w:cs="Calibri"/>
          <w:color w:val="002060"/>
          <w:spacing w:val="-1"/>
          <w:sz w:val="22"/>
          <w:szCs w:val="22"/>
          <w:lang w:val="ro-RO"/>
        </w:rPr>
        <w:t>i</w:t>
      </w:r>
      <w:r w:rsidRPr="00B40C82">
        <w:rPr>
          <w:rFonts w:ascii="Arial Narrow" w:eastAsia="Calibri" w:hAnsi="Arial Narrow" w:cs="Calibri"/>
          <w:color w:val="002060"/>
          <w:sz w:val="22"/>
          <w:szCs w:val="22"/>
          <w:lang w:val="ro-RO"/>
        </w:rPr>
        <w:t>tă</w:t>
      </w:r>
      <w:r w:rsidRPr="00B40C82">
        <w:rPr>
          <w:rFonts w:ascii="Arial Narrow" w:eastAsia="Calibri" w:hAnsi="Arial Narrow" w:cs="Calibri"/>
          <w:color w:val="002060"/>
          <w:spacing w:val="1"/>
          <w:sz w:val="22"/>
          <w:szCs w:val="22"/>
          <w:lang w:val="ro-RO"/>
        </w:rPr>
        <w:t xml:space="preserve"> </w:t>
      </w:r>
      <w:r w:rsidRPr="00B40C82">
        <w:rPr>
          <w:rFonts w:ascii="Arial Narrow" w:eastAsia="Calibri" w:hAnsi="Arial Narrow" w:cs="Calibri"/>
          <w:color w:val="002060"/>
          <w:spacing w:val="-1"/>
          <w:sz w:val="22"/>
          <w:szCs w:val="22"/>
          <w:lang w:val="ro-RO"/>
        </w:rPr>
        <w:t>d</w:t>
      </w:r>
      <w:r w:rsidRPr="00B40C82">
        <w:rPr>
          <w:rFonts w:ascii="Arial Narrow" w:eastAsia="Calibri" w:hAnsi="Arial Narrow" w:cs="Calibri"/>
          <w:color w:val="002060"/>
          <w:sz w:val="22"/>
          <w:szCs w:val="22"/>
          <w:lang w:val="ro-RO"/>
        </w:rPr>
        <w:t>e</w:t>
      </w:r>
      <w:r w:rsidRPr="00B40C82">
        <w:rPr>
          <w:rFonts w:ascii="Arial Narrow" w:eastAsia="Calibri" w:hAnsi="Arial Narrow" w:cs="Calibri"/>
          <w:color w:val="002060"/>
          <w:spacing w:val="-2"/>
          <w:sz w:val="22"/>
          <w:szCs w:val="22"/>
          <w:lang w:val="ro-RO"/>
        </w:rPr>
        <w:t xml:space="preserve"> </w:t>
      </w:r>
      <w:r w:rsidRPr="00B40C82">
        <w:rPr>
          <w:rFonts w:ascii="Arial Narrow" w:eastAsia="Calibri" w:hAnsi="Arial Narrow" w:cs="Calibri"/>
          <w:color w:val="002060"/>
          <w:sz w:val="22"/>
          <w:szCs w:val="22"/>
          <w:lang w:val="ro-RO"/>
        </w:rPr>
        <w:t xml:space="preserve">legea </w:t>
      </w:r>
      <w:r w:rsidRPr="00B40C82">
        <w:rPr>
          <w:rFonts w:ascii="Arial Narrow" w:eastAsia="Calibri" w:hAnsi="Arial Narrow" w:cs="Calibri"/>
          <w:color w:val="002060"/>
          <w:spacing w:val="-3"/>
          <w:sz w:val="22"/>
          <w:szCs w:val="22"/>
          <w:lang w:val="ro-RO"/>
        </w:rPr>
        <w:t>p</w:t>
      </w:r>
      <w:r w:rsidRPr="00B40C82">
        <w:rPr>
          <w:rFonts w:ascii="Arial Narrow" w:eastAsia="Calibri" w:hAnsi="Arial Narrow" w:cs="Calibri"/>
          <w:color w:val="002060"/>
          <w:sz w:val="22"/>
          <w:szCs w:val="22"/>
          <w:lang w:val="ro-RO"/>
        </w:rPr>
        <w:t>ena</w:t>
      </w:r>
      <w:r w:rsidRPr="00B40C82">
        <w:rPr>
          <w:rFonts w:ascii="Arial Narrow" w:eastAsia="Calibri" w:hAnsi="Arial Narrow" w:cs="Calibri"/>
          <w:color w:val="002060"/>
          <w:spacing w:val="-1"/>
          <w:sz w:val="22"/>
          <w:szCs w:val="22"/>
          <w:lang w:val="ro-RO"/>
        </w:rPr>
        <w:t>l</w:t>
      </w:r>
      <w:r w:rsidRPr="00B40C82">
        <w:rPr>
          <w:rFonts w:ascii="Arial Narrow" w:eastAsia="Calibri" w:hAnsi="Arial Narrow" w:cs="Calibri"/>
          <w:color w:val="002060"/>
          <w:spacing w:val="1"/>
          <w:sz w:val="22"/>
          <w:szCs w:val="22"/>
          <w:lang w:val="ro-RO"/>
        </w:rPr>
        <w:t>ă</w:t>
      </w:r>
      <w:r w:rsidRPr="00B40C82">
        <w:rPr>
          <w:rFonts w:ascii="Arial Narrow" w:eastAsia="Calibri" w:hAnsi="Arial Narrow" w:cs="Calibri"/>
          <w:color w:val="002060"/>
          <w:sz w:val="22"/>
          <w:szCs w:val="22"/>
          <w:lang w:val="ro-RO"/>
        </w:rPr>
        <w:t>,</w:t>
      </w:r>
      <w:r w:rsidRPr="00B40C82">
        <w:rPr>
          <w:rFonts w:ascii="Arial Narrow" w:eastAsia="Calibri" w:hAnsi="Arial Narrow" w:cs="Calibri"/>
          <w:color w:val="002060"/>
          <w:spacing w:val="-2"/>
          <w:sz w:val="22"/>
          <w:szCs w:val="22"/>
          <w:lang w:val="ro-RO"/>
        </w:rPr>
        <w:t xml:space="preserve"> </w:t>
      </w:r>
      <w:r w:rsidRPr="00B40C82">
        <w:rPr>
          <w:rFonts w:ascii="Arial Narrow" w:eastAsia="Calibri" w:hAnsi="Arial Narrow" w:cs="Calibri"/>
          <w:color w:val="002060"/>
          <w:spacing w:val="-1"/>
          <w:sz w:val="22"/>
          <w:szCs w:val="22"/>
          <w:lang w:val="ro-RO"/>
        </w:rPr>
        <w:t>d</w:t>
      </w:r>
      <w:r w:rsidRPr="00B40C82">
        <w:rPr>
          <w:rFonts w:ascii="Arial Narrow" w:eastAsia="Calibri" w:hAnsi="Arial Narrow" w:cs="Calibri"/>
          <w:color w:val="002060"/>
          <w:sz w:val="22"/>
          <w:szCs w:val="22"/>
          <w:lang w:val="ro-RO"/>
        </w:rPr>
        <w:t>eclar pe p</w:t>
      </w:r>
      <w:r w:rsidRPr="00B40C82">
        <w:rPr>
          <w:rFonts w:ascii="Arial Narrow" w:eastAsia="Calibri" w:hAnsi="Arial Narrow" w:cs="Calibri"/>
          <w:color w:val="002060"/>
          <w:spacing w:val="-3"/>
          <w:sz w:val="22"/>
          <w:szCs w:val="22"/>
          <w:lang w:val="ro-RO"/>
        </w:rPr>
        <w:t>r</w:t>
      </w:r>
      <w:r w:rsidRPr="00B40C82">
        <w:rPr>
          <w:rFonts w:ascii="Arial Narrow" w:eastAsia="Calibri" w:hAnsi="Arial Narrow" w:cs="Calibri"/>
          <w:color w:val="002060"/>
          <w:spacing w:val="1"/>
          <w:sz w:val="22"/>
          <w:szCs w:val="22"/>
          <w:lang w:val="ro-RO"/>
        </w:rPr>
        <w:t>o</w:t>
      </w:r>
      <w:r w:rsidRPr="00B40C82">
        <w:rPr>
          <w:rFonts w:ascii="Arial Narrow" w:eastAsia="Calibri" w:hAnsi="Arial Narrow" w:cs="Calibri"/>
          <w:color w:val="002060"/>
          <w:spacing w:val="-1"/>
          <w:sz w:val="22"/>
          <w:szCs w:val="22"/>
          <w:lang w:val="ro-RO"/>
        </w:rPr>
        <w:t>p</w:t>
      </w:r>
      <w:r w:rsidRPr="00B40C82">
        <w:rPr>
          <w:rFonts w:ascii="Arial Narrow" w:eastAsia="Calibri" w:hAnsi="Arial Narrow" w:cs="Calibri"/>
          <w:color w:val="002060"/>
          <w:sz w:val="22"/>
          <w:szCs w:val="22"/>
          <w:lang w:val="ro-RO"/>
        </w:rPr>
        <w:t>ria</w:t>
      </w:r>
      <w:r w:rsidRPr="00B40C82">
        <w:rPr>
          <w:rFonts w:ascii="Arial Narrow" w:eastAsia="Calibri" w:hAnsi="Arial Narrow" w:cs="Calibri"/>
          <w:color w:val="002060"/>
          <w:spacing w:val="-1"/>
          <w:sz w:val="22"/>
          <w:szCs w:val="22"/>
          <w:lang w:val="ro-RO"/>
        </w:rPr>
        <w:t xml:space="preserve"> </w:t>
      </w:r>
      <w:r w:rsidRPr="00B40C82">
        <w:rPr>
          <w:rFonts w:ascii="Arial Narrow" w:eastAsia="Calibri" w:hAnsi="Arial Narrow" w:cs="Calibri"/>
          <w:color w:val="002060"/>
          <w:sz w:val="22"/>
          <w:szCs w:val="22"/>
          <w:lang w:val="ro-RO"/>
        </w:rPr>
        <w:t>răsp</w:t>
      </w:r>
      <w:r w:rsidRPr="00B40C82">
        <w:rPr>
          <w:rFonts w:ascii="Arial Narrow" w:eastAsia="Calibri" w:hAnsi="Arial Narrow" w:cs="Calibri"/>
          <w:color w:val="002060"/>
          <w:spacing w:val="-1"/>
          <w:sz w:val="22"/>
          <w:szCs w:val="22"/>
          <w:lang w:val="ro-RO"/>
        </w:rPr>
        <w:t>und</w:t>
      </w:r>
      <w:r w:rsidRPr="00B40C82">
        <w:rPr>
          <w:rFonts w:ascii="Arial Narrow" w:eastAsia="Calibri" w:hAnsi="Arial Narrow" w:cs="Calibri"/>
          <w:color w:val="002060"/>
          <w:spacing w:val="-2"/>
          <w:sz w:val="22"/>
          <w:szCs w:val="22"/>
          <w:lang w:val="ro-RO"/>
        </w:rPr>
        <w:t>e</w:t>
      </w:r>
      <w:r w:rsidRPr="00B40C82">
        <w:rPr>
          <w:rFonts w:ascii="Arial Narrow" w:eastAsia="Calibri" w:hAnsi="Arial Narrow" w:cs="Calibri"/>
          <w:color w:val="002060"/>
          <w:sz w:val="22"/>
          <w:szCs w:val="22"/>
          <w:lang w:val="ro-RO"/>
        </w:rPr>
        <w:t>re</w:t>
      </w:r>
      <w:r w:rsidRPr="00B40C82">
        <w:rPr>
          <w:rFonts w:ascii="Arial Narrow" w:eastAsia="Calibri" w:hAnsi="Arial Narrow" w:cs="Calibri"/>
          <w:color w:val="002060"/>
          <w:spacing w:val="1"/>
          <w:sz w:val="22"/>
          <w:szCs w:val="22"/>
          <w:lang w:val="ro-RO"/>
        </w:rPr>
        <w:t xml:space="preserve"> </w:t>
      </w:r>
      <w:r w:rsidRPr="00B40C82">
        <w:rPr>
          <w:rFonts w:ascii="Arial Narrow" w:eastAsia="Calibri" w:hAnsi="Arial Narrow" w:cs="Calibri"/>
          <w:color w:val="002060"/>
          <w:sz w:val="22"/>
          <w:szCs w:val="22"/>
          <w:lang w:val="ro-RO"/>
        </w:rPr>
        <w:t>c</w:t>
      </w:r>
      <w:r w:rsidRPr="00B40C82">
        <w:rPr>
          <w:rFonts w:ascii="Arial Narrow" w:eastAsia="Calibri" w:hAnsi="Arial Narrow" w:cs="Calibri"/>
          <w:color w:val="002060"/>
          <w:spacing w:val="1"/>
          <w:sz w:val="22"/>
          <w:szCs w:val="22"/>
          <w:lang w:val="ro-RO"/>
        </w:rPr>
        <w:t>ă</w:t>
      </w:r>
      <w:r w:rsidRPr="00B40C82">
        <w:rPr>
          <w:rFonts w:ascii="Arial Narrow" w:eastAsia="Calibri" w:hAnsi="Arial Narrow" w:cs="Calibri"/>
          <w:color w:val="002060"/>
          <w:sz w:val="22"/>
          <w:szCs w:val="22"/>
          <w:lang w:val="ro-RO"/>
        </w:rPr>
        <w:t>:</w:t>
      </w:r>
    </w:p>
    <w:p w14:paraId="0C5B668F" w14:textId="77777777" w:rsidR="00BC0B0D" w:rsidRPr="00B40C82" w:rsidRDefault="00BC0B0D" w:rsidP="006C51F5">
      <w:pPr>
        <w:ind w:left="0" w:right="770"/>
        <w:jc w:val="both"/>
        <w:rPr>
          <w:rFonts w:ascii="Arial Narrow" w:hAnsi="Arial Narrow"/>
          <w:color w:val="002060"/>
          <w:sz w:val="22"/>
          <w:szCs w:val="22"/>
          <w:lang w:val="ro-RO"/>
        </w:rPr>
      </w:pPr>
    </w:p>
    <w:p w14:paraId="21142A42" w14:textId="77777777" w:rsidR="004D257C" w:rsidRPr="00B40C82" w:rsidRDefault="00370FB7" w:rsidP="006C51F5">
      <w:pPr>
        <w:widowControl w:val="0"/>
        <w:pBdr>
          <w:top w:val="nil"/>
          <w:left w:val="nil"/>
          <w:bottom w:val="nil"/>
          <w:right w:val="nil"/>
          <w:between w:val="nil"/>
        </w:pBdr>
        <w:shd w:val="clear" w:color="auto" w:fill="FFFFFF" w:themeFill="background1"/>
        <w:ind w:left="0"/>
        <w:jc w:val="both"/>
        <w:rPr>
          <w:rFonts w:ascii="Arial Narrow" w:hAnsi="Arial Narrow"/>
          <w:bCs/>
          <w:i/>
          <w:color w:val="002060"/>
          <w:sz w:val="22"/>
          <w:szCs w:val="22"/>
          <w:lang w:val="ro-RO"/>
        </w:rPr>
      </w:pPr>
      <w:r w:rsidRPr="00B40C82">
        <w:rPr>
          <w:rFonts w:ascii="Arial Narrow" w:eastAsia="Calibri" w:hAnsi="Arial Narrow" w:cs="Calibri"/>
          <w:color w:val="002060"/>
          <w:sz w:val="22"/>
          <w:szCs w:val="22"/>
          <w:lang w:val="ro-RO"/>
        </w:rPr>
        <w:t>P</w:t>
      </w:r>
      <w:r w:rsidR="00BD1626" w:rsidRPr="00B40C82">
        <w:rPr>
          <w:rFonts w:ascii="Arial Narrow" w:eastAsia="Calibri" w:hAnsi="Arial Narrow" w:cs="Calibri"/>
          <w:color w:val="002060"/>
          <w:spacing w:val="-3"/>
          <w:sz w:val="22"/>
          <w:szCs w:val="22"/>
          <w:lang w:val="ro-RO"/>
        </w:rPr>
        <w:t>r</w:t>
      </w:r>
      <w:r w:rsidR="00BD1626" w:rsidRPr="00B40C82">
        <w:rPr>
          <w:rFonts w:ascii="Arial Narrow" w:eastAsia="Calibri" w:hAnsi="Arial Narrow" w:cs="Calibri"/>
          <w:color w:val="002060"/>
          <w:spacing w:val="1"/>
          <w:sz w:val="22"/>
          <w:szCs w:val="22"/>
          <w:lang w:val="ro-RO"/>
        </w:rPr>
        <w:t>o</w:t>
      </w:r>
      <w:r w:rsidR="00BD1626" w:rsidRPr="00B40C82">
        <w:rPr>
          <w:rFonts w:ascii="Arial Narrow" w:eastAsia="Calibri" w:hAnsi="Arial Narrow" w:cs="Calibri"/>
          <w:color w:val="002060"/>
          <w:sz w:val="22"/>
          <w:szCs w:val="22"/>
          <w:lang w:val="ro-RO"/>
        </w:rPr>
        <w:t>ie</w:t>
      </w:r>
      <w:r w:rsidR="00BD1626" w:rsidRPr="00B40C82">
        <w:rPr>
          <w:rFonts w:ascii="Arial Narrow" w:eastAsia="Calibri" w:hAnsi="Arial Narrow" w:cs="Calibri"/>
          <w:color w:val="002060"/>
          <w:spacing w:val="-2"/>
          <w:sz w:val="22"/>
          <w:szCs w:val="22"/>
          <w:lang w:val="ro-RO"/>
        </w:rPr>
        <w:t>c</w:t>
      </w:r>
      <w:r w:rsidR="00BD1626" w:rsidRPr="00B40C82">
        <w:rPr>
          <w:rFonts w:ascii="Arial Narrow" w:eastAsia="Calibri" w:hAnsi="Arial Narrow" w:cs="Calibri"/>
          <w:color w:val="002060"/>
          <w:sz w:val="22"/>
          <w:szCs w:val="22"/>
          <w:lang w:val="ro-RO"/>
        </w:rPr>
        <w:t>tul</w:t>
      </w:r>
      <w:r w:rsidR="00BD1626" w:rsidRPr="00B40C82">
        <w:rPr>
          <w:rFonts w:ascii="Arial Narrow" w:eastAsia="Calibri" w:hAnsi="Arial Narrow" w:cs="Calibri"/>
          <w:color w:val="002060"/>
          <w:spacing w:val="2"/>
          <w:sz w:val="22"/>
          <w:szCs w:val="22"/>
          <w:lang w:val="ro-RO"/>
        </w:rPr>
        <w:t xml:space="preserve"> </w:t>
      </w:r>
      <w:r w:rsidR="005C4F22" w:rsidRPr="00B40C82">
        <w:rPr>
          <w:rFonts w:ascii="Arial Narrow" w:eastAsia="Calibri" w:hAnsi="Arial Narrow" w:cs="Calibri"/>
          <w:i/>
          <w:iCs/>
          <w:color w:val="002060"/>
          <w:sz w:val="22"/>
          <w:szCs w:val="22"/>
          <w:highlight w:val="lightGray"/>
          <w:lang w:val="ro-RO"/>
        </w:rPr>
        <w:t>[titlul proiectului]</w:t>
      </w:r>
      <w:r w:rsidR="00BD1626" w:rsidRPr="00B40C82">
        <w:rPr>
          <w:rFonts w:ascii="Arial Narrow" w:eastAsia="Calibri" w:hAnsi="Arial Narrow" w:cs="Calibri"/>
          <w:color w:val="002060"/>
          <w:sz w:val="22"/>
          <w:szCs w:val="22"/>
          <w:lang w:val="ro-RO"/>
        </w:rPr>
        <w:t>,</w:t>
      </w:r>
      <w:r w:rsidR="00BD1626" w:rsidRPr="00B40C82">
        <w:rPr>
          <w:rFonts w:ascii="Arial Narrow" w:eastAsia="Calibri" w:hAnsi="Arial Narrow" w:cs="Calibri"/>
          <w:color w:val="002060"/>
          <w:spacing w:val="1"/>
          <w:sz w:val="22"/>
          <w:szCs w:val="22"/>
          <w:lang w:val="ro-RO"/>
        </w:rPr>
        <w:t xml:space="preserve"> </w:t>
      </w:r>
      <w:r w:rsidRPr="00B40C82">
        <w:rPr>
          <w:rFonts w:ascii="Arial Narrow" w:eastAsia="Calibri" w:hAnsi="Arial Narrow" w:cs="Calibri"/>
          <w:color w:val="002060"/>
          <w:sz w:val="22"/>
          <w:szCs w:val="22"/>
          <w:lang w:val="ro-RO"/>
        </w:rPr>
        <w:t>finanțat prin</w:t>
      </w:r>
      <w:r w:rsidR="00BD1626" w:rsidRPr="00B40C82">
        <w:rPr>
          <w:rFonts w:ascii="Arial Narrow" w:eastAsia="Calibri" w:hAnsi="Arial Narrow" w:cs="Calibri"/>
          <w:color w:val="002060"/>
          <w:spacing w:val="1"/>
          <w:sz w:val="22"/>
          <w:szCs w:val="22"/>
          <w:lang w:val="ro-RO"/>
        </w:rPr>
        <w:t xml:space="preserve"> </w:t>
      </w:r>
      <w:r w:rsidR="004D257C" w:rsidRPr="00B40C82">
        <w:rPr>
          <w:rFonts w:ascii="Arial Narrow" w:hAnsi="Arial Narrow"/>
          <w:bCs/>
          <w:i/>
          <w:color w:val="002060"/>
          <w:sz w:val="22"/>
          <w:szCs w:val="22"/>
          <w:lang w:val="ro-RO"/>
        </w:rPr>
        <w:t>Planului Național de Redresare și Reziliență,</w:t>
      </w:r>
    </w:p>
    <w:p w14:paraId="297A259C" w14:textId="06BF0DC7" w:rsidR="00BC0B0D" w:rsidRPr="00B40C82" w:rsidRDefault="00BD1626" w:rsidP="006C51F5">
      <w:pPr>
        <w:ind w:left="0" w:right="770"/>
        <w:jc w:val="both"/>
        <w:rPr>
          <w:rFonts w:ascii="Arial Narrow" w:eastAsia="Calibri" w:hAnsi="Arial Narrow" w:cs="Calibri"/>
          <w:color w:val="002060"/>
          <w:sz w:val="22"/>
          <w:szCs w:val="22"/>
          <w:lang w:val="ro-RO"/>
        </w:rPr>
      </w:pPr>
      <w:r w:rsidRPr="00B40C82">
        <w:rPr>
          <w:rFonts w:ascii="Arial Narrow" w:eastAsia="Calibri" w:hAnsi="Arial Narrow" w:cs="Calibri"/>
          <w:color w:val="002060"/>
          <w:sz w:val="22"/>
          <w:szCs w:val="22"/>
          <w:lang w:val="ro-RO"/>
        </w:rPr>
        <w:t>respectă</w:t>
      </w:r>
      <w:r w:rsidRPr="00B40C82">
        <w:rPr>
          <w:rFonts w:ascii="Arial Narrow" w:eastAsia="Calibri" w:hAnsi="Arial Narrow" w:cs="Calibri"/>
          <w:color w:val="002060"/>
          <w:spacing w:val="2"/>
          <w:sz w:val="22"/>
          <w:szCs w:val="22"/>
          <w:lang w:val="ro-RO"/>
        </w:rPr>
        <w:t xml:space="preserve"> </w:t>
      </w:r>
      <w:r w:rsidRPr="00B40C82">
        <w:rPr>
          <w:rFonts w:ascii="Arial Narrow" w:eastAsia="Calibri" w:hAnsi="Arial Narrow" w:cs="Calibri"/>
          <w:color w:val="002060"/>
          <w:sz w:val="22"/>
          <w:szCs w:val="22"/>
          <w:lang w:val="ro-RO"/>
        </w:rPr>
        <w:t>în i</w:t>
      </w:r>
      <w:r w:rsidRPr="00B40C82">
        <w:rPr>
          <w:rFonts w:ascii="Arial Narrow" w:eastAsia="Calibri" w:hAnsi="Arial Narrow" w:cs="Calibri"/>
          <w:color w:val="002060"/>
          <w:spacing w:val="-1"/>
          <w:sz w:val="22"/>
          <w:szCs w:val="22"/>
          <w:lang w:val="ro-RO"/>
        </w:rPr>
        <w:t>n</w:t>
      </w:r>
      <w:r w:rsidRPr="00B40C82">
        <w:rPr>
          <w:rFonts w:ascii="Arial Narrow" w:eastAsia="Calibri" w:hAnsi="Arial Narrow" w:cs="Calibri"/>
          <w:color w:val="002060"/>
          <w:spacing w:val="-2"/>
          <w:sz w:val="22"/>
          <w:szCs w:val="22"/>
          <w:lang w:val="ro-RO"/>
        </w:rPr>
        <w:t>t</w:t>
      </w:r>
      <w:r w:rsidRPr="00B40C82">
        <w:rPr>
          <w:rFonts w:ascii="Arial Narrow" w:eastAsia="Calibri" w:hAnsi="Arial Narrow" w:cs="Calibri"/>
          <w:color w:val="002060"/>
          <w:sz w:val="22"/>
          <w:szCs w:val="22"/>
          <w:lang w:val="ro-RO"/>
        </w:rPr>
        <w:t>egr</w:t>
      </w:r>
      <w:r w:rsidRPr="00B40C82">
        <w:rPr>
          <w:rFonts w:ascii="Arial Narrow" w:eastAsia="Calibri" w:hAnsi="Arial Narrow" w:cs="Calibri"/>
          <w:color w:val="002060"/>
          <w:spacing w:val="-1"/>
          <w:sz w:val="22"/>
          <w:szCs w:val="22"/>
          <w:lang w:val="ro-RO"/>
        </w:rPr>
        <w:t>a</w:t>
      </w:r>
      <w:r w:rsidRPr="00B40C82">
        <w:rPr>
          <w:rFonts w:ascii="Arial Narrow" w:eastAsia="Calibri" w:hAnsi="Arial Narrow" w:cs="Calibri"/>
          <w:color w:val="002060"/>
          <w:sz w:val="22"/>
          <w:szCs w:val="22"/>
          <w:lang w:val="ro-RO"/>
        </w:rPr>
        <w:t>lita</w:t>
      </w:r>
      <w:r w:rsidRPr="00B40C82">
        <w:rPr>
          <w:rFonts w:ascii="Arial Narrow" w:eastAsia="Calibri" w:hAnsi="Arial Narrow" w:cs="Calibri"/>
          <w:color w:val="002060"/>
          <w:spacing w:val="-2"/>
          <w:sz w:val="22"/>
          <w:szCs w:val="22"/>
          <w:lang w:val="ro-RO"/>
        </w:rPr>
        <w:t>t</w:t>
      </w:r>
      <w:r w:rsidRPr="00B40C82">
        <w:rPr>
          <w:rFonts w:ascii="Arial Narrow" w:eastAsia="Calibri" w:hAnsi="Arial Narrow" w:cs="Calibri"/>
          <w:color w:val="002060"/>
          <w:sz w:val="22"/>
          <w:szCs w:val="22"/>
          <w:lang w:val="ro-RO"/>
        </w:rPr>
        <w:t>e</w:t>
      </w:r>
      <w:r w:rsidRPr="00B40C82">
        <w:rPr>
          <w:rFonts w:ascii="Arial Narrow" w:eastAsia="Calibri" w:hAnsi="Arial Narrow" w:cs="Calibri"/>
          <w:color w:val="002060"/>
          <w:spacing w:val="3"/>
          <w:sz w:val="22"/>
          <w:szCs w:val="22"/>
          <w:lang w:val="ro-RO"/>
        </w:rPr>
        <w:t xml:space="preserve"> </w:t>
      </w:r>
      <w:r w:rsidRPr="00B40C82">
        <w:rPr>
          <w:rFonts w:ascii="Arial Narrow" w:eastAsia="Calibri" w:hAnsi="Arial Narrow" w:cs="Calibri"/>
          <w:color w:val="002060"/>
          <w:spacing w:val="-1"/>
          <w:sz w:val="22"/>
          <w:szCs w:val="22"/>
          <w:lang w:val="ro-RO"/>
        </w:rPr>
        <w:t>p</w:t>
      </w:r>
      <w:r w:rsidRPr="00B40C82">
        <w:rPr>
          <w:rFonts w:ascii="Arial Narrow" w:eastAsia="Calibri" w:hAnsi="Arial Narrow" w:cs="Calibri"/>
          <w:color w:val="002060"/>
          <w:sz w:val="22"/>
          <w:szCs w:val="22"/>
          <w:lang w:val="ro-RO"/>
        </w:rPr>
        <w:t>ri</w:t>
      </w:r>
      <w:r w:rsidRPr="00B40C82">
        <w:rPr>
          <w:rFonts w:ascii="Arial Narrow" w:eastAsia="Calibri" w:hAnsi="Arial Narrow" w:cs="Calibri"/>
          <w:color w:val="002060"/>
          <w:spacing w:val="-1"/>
          <w:sz w:val="22"/>
          <w:szCs w:val="22"/>
          <w:lang w:val="ro-RO"/>
        </w:rPr>
        <w:t>n</w:t>
      </w:r>
      <w:r w:rsidRPr="00B40C82">
        <w:rPr>
          <w:rFonts w:ascii="Arial Narrow" w:eastAsia="Calibri" w:hAnsi="Arial Narrow" w:cs="Calibri"/>
          <w:color w:val="002060"/>
          <w:sz w:val="22"/>
          <w:szCs w:val="22"/>
          <w:lang w:val="ro-RO"/>
        </w:rPr>
        <w:t>ci</w:t>
      </w:r>
      <w:r w:rsidRPr="00B40C82">
        <w:rPr>
          <w:rFonts w:ascii="Arial Narrow" w:eastAsia="Calibri" w:hAnsi="Arial Narrow" w:cs="Calibri"/>
          <w:color w:val="002060"/>
          <w:spacing w:val="-1"/>
          <w:sz w:val="22"/>
          <w:szCs w:val="22"/>
          <w:lang w:val="ro-RO"/>
        </w:rPr>
        <w:t>p</w:t>
      </w:r>
      <w:r w:rsidRPr="00B40C82">
        <w:rPr>
          <w:rFonts w:ascii="Arial Narrow" w:eastAsia="Calibri" w:hAnsi="Arial Narrow" w:cs="Calibri"/>
          <w:color w:val="002060"/>
          <w:sz w:val="22"/>
          <w:szCs w:val="22"/>
          <w:lang w:val="ro-RO"/>
        </w:rPr>
        <w:t>i</w:t>
      </w:r>
      <w:r w:rsidRPr="00B40C82">
        <w:rPr>
          <w:rFonts w:ascii="Arial Narrow" w:eastAsia="Calibri" w:hAnsi="Arial Narrow" w:cs="Calibri"/>
          <w:color w:val="002060"/>
          <w:spacing w:val="-1"/>
          <w:sz w:val="22"/>
          <w:szCs w:val="22"/>
          <w:lang w:val="ro-RO"/>
        </w:rPr>
        <w:t>u</w:t>
      </w:r>
      <w:r w:rsidRPr="00B40C82">
        <w:rPr>
          <w:rFonts w:ascii="Arial Narrow" w:eastAsia="Calibri" w:hAnsi="Arial Narrow" w:cs="Calibri"/>
          <w:color w:val="002060"/>
          <w:sz w:val="22"/>
          <w:szCs w:val="22"/>
          <w:lang w:val="ro-RO"/>
        </w:rPr>
        <w:t>l</w:t>
      </w:r>
      <w:r w:rsidRPr="00B40C82">
        <w:rPr>
          <w:rFonts w:ascii="Arial Narrow" w:eastAsia="Calibri" w:hAnsi="Arial Narrow" w:cs="Calibri"/>
          <w:color w:val="002060"/>
          <w:spacing w:val="1"/>
          <w:sz w:val="22"/>
          <w:szCs w:val="22"/>
          <w:lang w:val="ro-RO"/>
        </w:rPr>
        <w:t xml:space="preserve"> </w:t>
      </w:r>
      <w:r w:rsidRPr="00B40C82">
        <w:rPr>
          <w:rFonts w:ascii="Arial Narrow" w:eastAsia="Calibri" w:hAnsi="Arial Narrow" w:cs="Calibri"/>
          <w:color w:val="002060"/>
          <w:spacing w:val="-1"/>
          <w:sz w:val="22"/>
          <w:szCs w:val="22"/>
          <w:lang w:val="ro-RO"/>
        </w:rPr>
        <w:t>d</w:t>
      </w:r>
      <w:r w:rsidRPr="00B40C82">
        <w:rPr>
          <w:rFonts w:ascii="Arial Narrow" w:eastAsia="Calibri" w:hAnsi="Arial Narrow" w:cs="Calibri"/>
          <w:color w:val="002060"/>
          <w:sz w:val="22"/>
          <w:szCs w:val="22"/>
          <w:lang w:val="ro-RO"/>
        </w:rPr>
        <w:t>e</w:t>
      </w:r>
      <w:r w:rsidRPr="00B40C82">
        <w:rPr>
          <w:rFonts w:ascii="Arial Narrow" w:eastAsia="Calibri" w:hAnsi="Arial Narrow" w:cs="Calibri"/>
          <w:color w:val="002060"/>
          <w:spacing w:val="2"/>
          <w:sz w:val="22"/>
          <w:szCs w:val="22"/>
          <w:lang w:val="ro-RO"/>
        </w:rPr>
        <w:t xml:space="preserve"> </w:t>
      </w:r>
      <w:r w:rsidRPr="00B40C82">
        <w:rPr>
          <w:rFonts w:ascii="Arial Narrow" w:eastAsia="Calibri" w:hAnsi="Arial Narrow" w:cs="Calibri"/>
          <w:color w:val="002060"/>
          <w:spacing w:val="1"/>
          <w:sz w:val="22"/>
          <w:szCs w:val="22"/>
          <w:lang w:val="ro-RO"/>
        </w:rPr>
        <w:t>„</w:t>
      </w:r>
      <w:r w:rsidRPr="00B40C82">
        <w:rPr>
          <w:rFonts w:ascii="Arial Narrow" w:eastAsia="Calibri" w:hAnsi="Arial Narrow" w:cs="Calibri"/>
          <w:color w:val="002060"/>
          <w:sz w:val="22"/>
          <w:szCs w:val="22"/>
          <w:lang w:val="ro-RO"/>
        </w:rPr>
        <w:t>a</w:t>
      </w:r>
      <w:r w:rsidRPr="00B40C82">
        <w:rPr>
          <w:rFonts w:ascii="Arial Narrow" w:eastAsia="Calibri" w:hAnsi="Arial Narrow" w:cs="Calibri"/>
          <w:color w:val="002060"/>
          <w:spacing w:val="1"/>
          <w:sz w:val="22"/>
          <w:szCs w:val="22"/>
          <w:lang w:val="ro-RO"/>
        </w:rPr>
        <w:t xml:space="preserve"> </w:t>
      </w:r>
      <w:r w:rsidRPr="00B40C82">
        <w:rPr>
          <w:rFonts w:ascii="Arial Narrow" w:eastAsia="Calibri" w:hAnsi="Arial Narrow" w:cs="Calibri"/>
          <w:color w:val="002060"/>
          <w:spacing w:val="-1"/>
          <w:sz w:val="22"/>
          <w:szCs w:val="22"/>
          <w:lang w:val="ro-RO"/>
        </w:rPr>
        <w:t>n</w:t>
      </w:r>
      <w:r w:rsidRPr="00B40C82">
        <w:rPr>
          <w:rFonts w:ascii="Arial Narrow" w:eastAsia="Calibri" w:hAnsi="Arial Narrow" w:cs="Calibri"/>
          <w:color w:val="002060"/>
          <w:sz w:val="22"/>
          <w:szCs w:val="22"/>
          <w:lang w:val="ro-RO"/>
        </w:rPr>
        <w:t>u</w:t>
      </w:r>
      <w:r w:rsidRPr="00B40C82">
        <w:rPr>
          <w:rFonts w:ascii="Arial Narrow" w:eastAsia="Calibri" w:hAnsi="Arial Narrow" w:cs="Calibri"/>
          <w:color w:val="002060"/>
          <w:spacing w:val="1"/>
          <w:sz w:val="22"/>
          <w:szCs w:val="22"/>
          <w:lang w:val="ro-RO"/>
        </w:rPr>
        <w:t xml:space="preserve"> </w:t>
      </w:r>
      <w:r w:rsidRPr="00B40C82">
        <w:rPr>
          <w:rFonts w:ascii="Arial Narrow" w:eastAsia="Calibri" w:hAnsi="Arial Narrow" w:cs="Calibri"/>
          <w:color w:val="002060"/>
          <w:spacing w:val="-1"/>
          <w:sz w:val="22"/>
          <w:szCs w:val="22"/>
          <w:lang w:val="ro-RO"/>
        </w:rPr>
        <w:t>p</w:t>
      </w:r>
      <w:r w:rsidRPr="00B40C82">
        <w:rPr>
          <w:rFonts w:ascii="Arial Narrow" w:eastAsia="Calibri" w:hAnsi="Arial Narrow" w:cs="Calibri"/>
          <w:color w:val="002060"/>
          <w:sz w:val="22"/>
          <w:szCs w:val="22"/>
          <w:lang w:val="ro-RO"/>
        </w:rPr>
        <w:t>reju</w:t>
      </w:r>
      <w:r w:rsidRPr="00B40C82">
        <w:rPr>
          <w:rFonts w:ascii="Arial Narrow" w:eastAsia="Calibri" w:hAnsi="Arial Narrow" w:cs="Calibri"/>
          <w:color w:val="002060"/>
          <w:spacing w:val="-1"/>
          <w:sz w:val="22"/>
          <w:szCs w:val="22"/>
          <w:lang w:val="ro-RO"/>
        </w:rPr>
        <w:t>d</w:t>
      </w:r>
      <w:r w:rsidRPr="00B40C82">
        <w:rPr>
          <w:rFonts w:ascii="Arial Narrow" w:eastAsia="Calibri" w:hAnsi="Arial Narrow" w:cs="Calibri"/>
          <w:color w:val="002060"/>
          <w:sz w:val="22"/>
          <w:szCs w:val="22"/>
          <w:lang w:val="ro-RO"/>
        </w:rPr>
        <w:t>icia</w:t>
      </w:r>
      <w:r w:rsidRPr="00B40C82">
        <w:rPr>
          <w:rFonts w:ascii="Arial Narrow" w:eastAsia="Calibri" w:hAnsi="Arial Narrow" w:cs="Calibri"/>
          <w:color w:val="002060"/>
          <w:spacing w:val="1"/>
          <w:sz w:val="22"/>
          <w:szCs w:val="22"/>
          <w:lang w:val="ro-RO"/>
        </w:rPr>
        <w:t xml:space="preserve"> </w:t>
      </w:r>
      <w:r w:rsidRPr="00B40C82">
        <w:rPr>
          <w:rFonts w:ascii="Arial Narrow" w:eastAsia="Calibri" w:hAnsi="Arial Narrow" w:cs="Calibri"/>
          <w:color w:val="002060"/>
          <w:sz w:val="22"/>
          <w:szCs w:val="22"/>
          <w:lang w:val="ro-RO"/>
        </w:rPr>
        <w:t xml:space="preserve">în </w:t>
      </w:r>
      <w:r w:rsidRPr="00B40C82">
        <w:rPr>
          <w:rFonts w:ascii="Arial Narrow" w:eastAsia="Calibri" w:hAnsi="Arial Narrow" w:cs="Calibri"/>
          <w:color w:val="002060"/>
          <w:spacing w:val="1"/>
          <w:sz w:val="22"/>
          <w:szCs w:val="22"/>
          <w:lang w:val="ro-RO"/>
        </w:rPr>
        <w:t>mo</w:t>
      </w:r>
      <w:r w:rsidRPr="00B40C82">
        <w:rPr>
          <w:rFonts w:ascii="Arial Narrow" w:eastAsia="Calibri" w:hAnsi="Arial Narrow" w:cs="Calibri"/>
          <w:color w:val="002060"/>
          <w:sz w:val="22"/>
          <w:szCs w:val="22"/>
          <w:lang w:val="ro-RO"/>
        </w:rPr>
        <w:t>d</w:t>
      </w:r>
      <w:r w:rsidRPr="00B40C82">
        <w:rPr>
          <w:rFonts w:ascii="Arial Narrow" w:eastAsia="Calibri" w:hAnsi="Arial Narrow" w:cs="Calibri"/>
          <w:color w:val="002060"/>
          <w:spacing w:val="1"/>
          <w:sz w:val="22"/>
          <w:szCs w:val="22"/>
          <w:lang w:val="ro-RO"/>
        </w:rPr>
        <w:t xml:space="preserve"> </w:t>
      </w:r>
      <w:r w:rsidRPr="00B40C82">
        <w:rPr>
          <w:rFonts w:ascii="Arial Narrow" w:eastAsia="Calibri" w:hAnsi="Arial Narrow" w:cs="Calibri"/>
          <w:color w:val="002060"/>
          <w:spacing w:val="-2"/>
          <w:sz w:val="22"/>
          <w:szCs w:val="22"/>
          <w:lang w:val="ro-RO"/>
        </w:rPr>
        <w:t>s</w:t>
      </w:r>
      <w:r w:rsidRPr="00B40C82">
        <w:rPr>
          <w:rFonts w:ascii="Arial Narrow" w:eastAsia="Calibri" w:hAnsi="Arial Narrow" w:cs="Calibri"/>
          <w:color w:val="002060"/>
          <w:sz w:val="22"/>
          <w:szCs w:val="22"/>
          <w:lang w:val="ro-RO"/>
        </w:rPr>
        <w:t>e</w:t>
      </w:r>
      <w:r w:rsidRPr="00B40C82">
        <w:rPr>
          <w:rFonts w:ascii="Arial Narrow" w:eastAsia="Calibri" w:hAnsi="Arial Narrow" w:cs="Calibri"/>
          <w:color w:val="002060"/>
          <w:spacing w:val="1"/>
          <w:sz w:val="22"/>
          <w:szCs w:val="22"/>
          <w:lang w:val="ro-RO"/>
        </w:rPr>
        <w:t>m</w:t>
      </w:r>
      <w:r w:rsidRPr="00B40C82">
        <w:rPr>
          <w:rFonts w:ascii="Arial Narrow" w:eastAsia="Calibri" w:hAnsi="Arial Narrow" w:cs="Calibri"/>
          <w:color w:val="002060"/>
          <w:spacing w:val="-1"/>
          <w:sz w:val="22"/>
          <w:szCs w:val="22"/>
          <w:lang w:val="ro-RO"/>
        </w:rPr>
        <w:t>n</w:t>
      </w:r>
      <w:r w:rsidRPr="00B40C82">
        <w:rPr>
          <w:rFonts w:ascii="Arial Narrow" w:eastAsia="Calibri" w:hAnsi="Arial Narrow" w:cs="Calibri"/>
          <w:color w:val="002060"/>
          <w:sz w:val="22"/>
          <w:szCs w:val="22"/>
          <w:lang w:val="ro-RO"/>
        </w:rPr>
        <w:t>if</w:t>
      </w:r>
      <w:r w:rsidRPr="00B40C82">
        <w:rPr>
          <w:rFonts w:ascii="Arial Narrow" w:eastAsia="Calibri" w:hAnsi="Arial Narrow" w:cs="Calibri"/>
          <w:color w:val="002060"/>
          <w:spacing w:val="-1"/>
          <w:sz w:val="22"/>
          <w:szCs w:val="22"/>
          <w:lang w:val="ro-RO"/>
        </w:rPr>
        <w:t>i</w:t>
      </w:r>
      <w:r w:rsidRPr="00B40C82">
        <w:rPr>
          <w:rFonts w:ascii="Arial Narrow" w:eastAsia="Calibri" w:hAnsi="Arial Narrow" w:cs="Calibri"/>
          <w:color w:val="002060"/>
          <w:spacing w:val="-2"/>
          <w:sz w:val="22"/>
          <w:szCs w:val="22"/>
          <w:lang w:val="ro-RO"/>
        </w:rPr>
        <w:t>c</w:t>
      </w:r>
      <w:r w:rsidRPr="00B40C82">
        <w:rPr>
          <w:rFonts w:ascii="Arial Narrow" w:eastAsia="Calibri" w:hAnsi="Arial Narrow" w:cs="Calibri"/>
          <w:color w:val="002060"/>
          <w:sz w:val="22"/>
          <w:szCs w:val="22"/>
          <w:lang w:val="ro-RO"/>
        </w:rPr>
        <w:t>ati</w:t>
      </w:r>
      <w:r w:rsidRPr="00B40C82">
        <w:rPr>
          <w:rFonts w:ascii="Arial Narrow" w:eastAsia="Calibri" w:hAnsi="Arial Narrow" w:cs="Calibri"/>
          <w:color w:val="002060"/>
          <w:spacing w:val="-2"/>
          <w:sz w:val="22"/>
          <w:szCs w:val="22"/>
          <w:lang w:val="ro-RO"/>
        </w:rPr>
        <w:t>v</w:t>
      </w:r>
      <w:r w:rsidRPr="00B40C82">
        <w:rPr>
          <w:rFonts w:ascii="Arial Narrow" w:eastAsia="Calibri" w:hAnsi="Arial Narrow" w:cs="Calibri"/>
          <w:color w:val="002060"/>
          <w:sz w:val="22"/>
          <w:szCs w:val="22"/>
          <w:lang w:val="ro-RO"/>
        </w:rPr>
        <w:t>”</w:t>
      </w:r>
      <w:r w:rsidRPr="00B40C82">
        <w:rPr>
          <w:rFonts w:ascii="Arial Narrow" w:eastAsia="Calibri" w:hAnsi="Arial Narrow" w:cs="Calibri"/>
          <w:color w:val="002060"/>
          <w:spacing w:val="6"/>
          <w:sz w:val="22"/>
          <w:szCs w:val="22"/>
          <w:lang w:val="ro-RO"/>
        </w:rPr>
        <w:t xml:space="preserve"> </w:t>
      </w:r>
      <w:r w:rsidRPr="00B40C82">
        <w:rPr>
          <w:rFonts w:ascii="Arial Narrow" w:eastAsia="Calibri" w:hAnsi="Arial Narrow" w:cs="Calibri"/>
          <w:color w:val="002060"/>
          <w:spacing w:val="-2"/>
          <w:sz w:val="22"/>
          <w:szCs w:val="22"/>
          <w:lang w:val="ro-RO"/>
        </w:rPr>
        <w:t>(</w:t>
      </w:r>
      <w:r w:rsidRPr="00B40C82">
        <w:rPr>
          <w:rFonts w:ascii="Arial Narrow" w:eastAsia="Calibri" w:hAnsi="Arial Narrow" w:cs="Calibri"/>
          <w:color w:val="002060"/>
          <w:spacing w:val="-1"/>
          <w:sz w:val="22"/>
          <w:szCs w:val="22"/>
          <w:lang w:val="ro-RO"/>
        </w:rPr>
        <w:t>DN</w:t>
      </w:r>
      <w:r w:rsidRPr="00B40C82">
        <w:rPr>
          <w:rFonts w:ascii="Arial Narrow" w:eastAsia="Calibri" w:hAnsi="Arial Narrow" w:cs="Calibri"/>
          <w:color w:val="002060"/>
          <w:sz w:val="22"/>
          <w:szCs w:val="22"/>
          <w:lang w:val="ro-RO"/>
        </w:rPr>
        <w:t>SH –</w:t>
      </w:r>
      <w:r w:rsidRPr="00B40C82">
        <w:rPr>
          <w:rFonts w:ascii="Arial Narrow" w:eastAsia="Calibri" w:hAnsi="Arial Narrow" w:cs="Calibri"/>
          <w:color w:val="002060"/>
          <w:spacing w:val="2"/>
          <w:sz w:val="22"/>
          <w:szCs w:val="22"/>
          <w:lang w:val="ro-RO"/>
        </w:rPr>
        <w:t xml:space="preserve"> </w:t>
      </w:r>
      <w:r w:rsidRPr="00B40C82">
        <w:rPr>
          <w:rFonts w:ascii="Arial Narrow" w:eastAsia="Calibri" w:hAnsi="Arial Narrow" w:cs="Calibri"/>
          <w:color w:val="002060"/>
          <w:spacing w:val="1"/>
          <w:sz w:val="22"/>
          <w:szCs w:val="22"/>
          <w:lang w:val="ro-RO"/>
        </w:rPr>
        <w:t>„</w:t>
      </w:r>
      <w:r w:rsidRPr="00B40C82">
        <w:rPr>
          <w:rFonts w:ascii="Arial Narrow" w:eastAsia="Calibri" w:hAnsi="Arial Narrow" w:cs="Calibri"/>
          <w:color w:val="002060"/>
          <w:spacing w:val="-1"/>
          <w:sz w:val="22"/>
          <w:szCs w:val="22"/>
          <w:lang w:val="ro-RO"/>
        </w:rPr>
        <w:t>D</w:t>
      </w:r>
      <w:r w:rsidRPr="00B40C82">
        <w:rPr>
          <w:rFonts w:ascii="Arial Narrow" w:eastAsia="Calibri" w:hAnsi="Arial Narrow" w:cs="Calibri"/>
          <w:color w:val="002060"/>
          <w:sz w:val="22"/>
          <w:szCs w:val="22"/>
          <w:lang w:val="ro-RO"/>
        </w:rPr>
        <w:t>o</w:t>
      </w:r>
      <w:r w:rsidRPr="00B40C82">
        <w:rPr>
          <w:rFonts w:ascii="Arial Narrow" w:eastAsia="Calibri" w:hAnsi="Arial Narrow" w:cs="Calibri"/>
          <w:color w:val="002060"/>
          <w:spacing w:val="2"/>
          <w:sz w:val="22"/>
          <w:szCs w:val="22"/>
          <w:lang w:val="ro-RO"/>
        </w:rPr>
        <w:t xml:space="preserve"> </w:t>
      </w:r>
      <w:r w:rsidRPr="00B40C82">
        <w:rPr>
          <w:rFonts w:ascii="Arial Narrow" w:eastAsia="Calibri" w:hAnsi="Arial Narrow" w:cs="Calibri"/>
          <w:color w:val="002060"/>
          <w:spacing w:val="-1"/>
          <w:sz w:val="22"/>
          <w:szCs w:val="22"/>
          <w:lang w:val="ro-RO"/>
        </w:rPr>
        <w:t>N</w:t>
      </w:r>
      <w:r w:rsidRPr="00B40C82">
        <w:rPr>
          <w:rFonts w:ascii="Arial Narrow" w:eastAsia="Calibri" w:hAnsi="Arial Narrow" w:cs="Calibri"/>
          <w:color w:val="002060"/>
          <w:sz w:val="22"/>
          <w:szCs w:val="22"/>
          <w:lang w:val="ro-RO"/>
        </w:rPr>
        <w:t>o</w:t>
      </w:r>
      <w:r w:rsidRPr="00B40C82">
        <w:rPr>
          <w:rFonts w:ascii="Arial Narrow" w:eastAsia="Calibri" w:hAnsi="Arial Narrow" w:cs="Calibri"/>
          <w:color w:val="002060"/>
          <w:spacing w:val="2"/>
          <w:sz w:val="22"/>
          <w:szCs w:val="22"/>
          <w:lang w:val="ro-RO"/>
        </w:rPr>
        <w:t xml:space="preserve"> </w:t>
      </w:r>
      <w:r w:rsidRPr="00B40C82">
        <w:rPr>
          <w:rFonts w:ascii="Arial Narrow" w:eastAsia="Calibri" w:hAnsi="Arial Narrow" w:cs="Calibri"/>
          <w:color w:val="002060"/>
          <w:sz w:val="22"/>
          <w:szCs w:val="22"/>
          <w:lang w:val="ro-RO"/>
        </w:rPr>
        <w:t>S</w:t>
      </w:r>
      <w:r w:rsidRPr="00B40C82">
        <w:rPr>
          <w:rFonts w:ascii="Arial Narrow" w:eastAsia="Calibri" w:hAnsi="Arial Narrow" w:cs="Calibri"/>
          <w:color w:val="002060"/>
          <w:spacing w:val="-1"/>
          <w:sz w:val="22"/>
          <w:szCs w:val="22"/>
          <w:lang w:val="ro-RO"/>
        </w:rPr>
        <w:t>ign</w:t>
      </w:r>
      <w:r w:rsidRPr="00B40C82">
        <w:rPr>
          <w:rFonts w:ascii="Arial Narrow" w:eastAsia="Calibri" w:hAnsi="Arial Narrow" w:cs="Calibri"/>
          <w:color w:val="002060"/>
          <w:sz w:val="22"/>
          <w:szCs w:val="22"/>
          <w:lang w:val="ro-RO"/>
        </w:rPr>
        <w:t>if</w:t>
      </w:r>
      <w:r w:rsidRPr="00B40C82">
        <w:rPr>
          <w:rFonts w:ascii="Arial Narrow" w:eastAsia="Calibri" w:hAnsi="Arial Narrow" w:cs="Calibri"/>
          <w:color w:val="002060"/>
          <w:spacing w:val="-1"/>
          <w:sz w:val="22"/>
          <w:szCs w:val="22"/>
          <w:lang w:val="ro-RO"/>
        </w:rPr>
        <w:t>i</w:t>
      </w:r>
      <w:r w:rsidRPr="00B40C82">
        <w:rPr>
          <w:rFonts w:ascii="Arial Narrow" w:eastAsia="Calibri" w:hAnsi="Arial Narrow" w:cs="Calibri"/>
          <w:color w:val="002060"/>
          <w:sz w:val="22"/>
          <w:szCs w:val="22"/>
          <w:lang w:val="ro-RO"/>
        </w:rPr>
        <w:t>ca</w:t>
      </w:r>
      <w:r w:rsidRPr="00B40C82">
        <w:rPr>
          <w:rFonts w:ascii="Arial Narrow" w:eastAsia="Calibri" w:hAnsi="Arial Narrow" w:cs="Calibri"/>
          <w:color w:val="002060"/>
          <w:spacing w:val="-1"/>
          <w:sz w:val="22"/>
          <w:szCs w:val="22"/>
          <w:lang w:val="ro-RO"/>
        </w:rPr>
        <w:t>n</w:t>
      </w:r>
      <w:r w:rsidRPr="00B40C82">
        <w:rPr>
          <w:rFonts w:ascii="Arial Narrow" w:eastAsia="Calibri" w:hAnsi="Arial Narrow" w:cs="Calibri"/>
          <w:color w:val="002060"/>
          <w:sz w:val="22"/>
          <w:szCs w:val="22"/>
          <w:lang w:val="ro-RO"/>
        </w:rPr>
        <w:t xml:space="preserve">t </w:t>
      </w:r>
      <w:r w:rsidRPr="00B40C82">
        <w:rPr>
          <w:rFonts w:ascii="Arial Narrow" w:eastAsia="Calibri" w:hAnsi="Arial Narrow" w:cs="Calibri"/>
          <w:color w:val="002060"/>
          <w:spacing w:val="-1"/>
          <w:sz w:val="22"/>
          <w:szCs w:val="22"/>
          <w:lang w:val="ro-RO"/>
        </w:rPr>
        <w:t>H</w:t>
      </w:r>
      <w:r w:rsidRPr="00B40C82">
        <w:rPr>
          <w:rFonts w:ascii="Arial Narrow" w:eastAsia="Calibri" w:hAnsi="Arial Narrow" w:cs="Calibri"/>
          <w:color w:val="002060"/>
          <w:sz w:val="22"/>
          <w:szCs w:val="22"/>
          <w:lang w:val="ro-RO"/>
        </w:rPr>
        <w:t>arm</w:t>
      </w:r>
      <w:r w:rsidRPr="00B40C82">
        <w:rPr>
          <w:rFonts w:ascii="Arial Narrow" w:eastAsia="Calibri" w:hAnsi="Arial Narrow" w:cs="Calibri"/>
          <w:color w:val="002060"/>
          <w:spacing w:val="-1"/>
          <w:sz w:val="22"/>
          <w:szCs w:val="22"/>
          <w:lang w:val="ro-RO"/>
        </w:rPr>
        <w:t>”</w:t>
      </w:r>
      <w:r w:rsidRPr="00B40C82">
        <w:rPr>
          <w:rFonts w:ascii="Arial Narrow" w:eastAsia="Calibri" w:hAnsi="Arial Narrow" w:cs="Calibri"/>
          <w:color w:val="002060"/>
          <w:sz w:val="22"/>
          <w:szCs w:val="22"/>
          <w:lang w:val="ro-RO"/>
        </w:rPr>
        <w:t>),</w:t>
      </w:r>
      <w:r w:rsidRPr="00B40C82">
        <w:rPr>
          <w:rFonts w:ascii="Arial Narrow" w:eastAsia="Calibri" w:hAnsi="Arial Narrow" w:cs="Calibri"/>
          <w:color w:val="002060"/>
          <w:spacing w:val="4"/>
          <w:sz w:val="22"/>
          <w:szCs w:val="22"/>
          <w:lang w:val="ro-RO"/>
        </w:rPr>
        <w:t xml:space="preserve"> </w:t>
      </w:r>
      <w:r w:rsidRPr="00B40C82">
        <w:rPr>
          <w:rFonts w:ascii="Arial Narrow" w:eastAsia="Calibri" w:hAnsi="Arial Narrow" w:cs="Calibri"/>
          <w:color w:val="002060"/>
          <w:sz w:val="22"/>
          <w:szCs w:val="22"/>
          <w:lang w:val="ro-RO"/>
        </w:rPr>
        <w:t>în c</w:t>
      </w:r>
      <w:r w:rsidRPr="00B40C82">
        <w:rPr>
          <w:rFonts w:ascii="Arial Narrow" w:eastAsia="Calibri" w:hAnsi="Arial Narrow" w:cs="Calibri"/>
          <w:color w:val="002060"/>
          <w:spacing w:val="1"/>
          <w:sz w:val="22"/>
          <w:szCs w:val="22"/>
          <w:lang w:val="ro-RO"/>
        </w:rPr>
        <w:t>o</w:t>
      </w:r>
      <w:r w:rsidRPr="00B40C82">
        <w:rPr>
          <w:rFonts w:ascii="Arial Narrow" w:eastAsia="Calibri" w:hAnsi="Arial Narrow" w:cs="Calibri"/>
          <w:color w:val="002060"/>
          <w:spacing w:val="-1"/>
          <w:sz w:val="22"/>
          <w:szCs w:val="22"/>
          <w:lang w:val="ro-RO"/>
        </w:rPr>
        <w:t>n</w:t>
      </w:r>
      <w:r w:rsidRPr="00B40C82">
        <w:rPr>
          <w:rFonts w:ascii="Arial Narrow" w:eastAsia="Calibri" w:hAnsi="Arial Narrow" w:cs="Calibri"/>
          <w:color w:val="002060"/>
          <w:spacing w:val="-3"/>
          <w:sz w:val="22"/>
          <w:szCs w:val="22"/>
          <w:lang w:val="ro-RO"/>
        </w:rPr>
        <w:t>f</w:t>
      </w:r>
      <w:r w:rsidRPr="00B40C82">
        <w:rPr>
          <w:rFonts w:ascii="Arial Narrow" w:eastAsia="Calibri" w:hAnsi="Arial Narrow" w:cs="Calibri"/>
          <w:color w:val="002060"/>
          <w:spacing w:val="1"/>
          <w:sz w:val="22"/>
          <w:szCs w:val="22"/>
          <w:lang w:val="ro-RO"/>
        </w:rPr>
        <w:t>o</w:t>
      </w:r>
      <w:r w:rsidRPr="00B40C82">
        <w:rPr>
          <w:rFonts w:ascii="Arial Narrow" w:eastAsia="Calibri" w:hAnsi="Arial Narrow" w:cs="Calibri"/>
          <w:color w:val="002060"/>
          <w:spacing w:val="-3"/>
          <w:sz w:val="22"/>
          <w:szCs w:val="22"/>
          <w:lang w:val="ro-RO"/>
        </w:rPr>
        <w:t>r</w:t>
      </w:r>
      <w:r w:rsidRPr="00B40C82">
        <w:rPr>
          <w:rFonts w:ascii="Arial Narrow" w:eastAsia="Calibri" w:hAnsi="Arial Narrow" w:cs="Calibri"/>
          <w:color w:val="002060"/>
          <w:spacing w:val="1"/>
          <w:sz w:val="22"/>
          <w:szCs w:val="22"/>
          <w:lang w:val="ro-RO"/>
        </w:rPr>
        <w:t>m</w:t>
      </w:r>
      <w:r w:rsidRPr="00B40C82">
        <w:rPr>
          <w:rFonts w:ascii="Arial Narrow" w:eastAsia="Calibri" w:hAnsi="Arial Narrow" w:cs="Calibri"/>
          <w:color w:val="002060"/>
          <w:sz w:val="22"/>
          <w:szCs w:val="22"/>
          <w:lang w:val="ro-RO"/>
        </w:rPr>
        <w:t>ita</w:t>
      </w:r>
      <w:r w:rsidRPr="00B40C82">
        <w:rPr>
          <w:rFonts w:ascii="Arial Narrow" w:eastAsia="Calibri" w:hAnsi="Arial Narrow" w:cs="Calibri"/>
          <w:color w:val="002060"/>
          <w:spacing w:val="-2"/>
          <w:sz w:val="22"/>
          <w:szCs w:val="22"/>
          <w:lang w:val="ro-RO"/>
        </w:rPr>
        <w:t>t</w:t>
      </w:r>
      <w:r w:rsidRPr="00B40C82">
        <w:rPr>
          <w:rFonts w:ascii="Arial Narrow" w:eastAsia="Calibri" w:hAnsi="Arial Narrow" w:cs="Calibri"/>
          <w:color w:val="002060"/>
          <w:sz w:val="22"/>
          <w:szCs w:val="22"/>
          <w:lang w:val="ro-RO"/>
        </w:rPr>
        <w:t>e</w:t>
      </w:r>
      <w:r w:rsidRPr="00B40C82">
        <w:rPr>
          <w:rFonts w:ascii="Arial Narrow" w:eastAsia="Calibri" w:hAnsi="Arial Narrow" w:cs="Calibri"/>
          <w:color w:val="002060"/>
          <w:spacing w:val="4"/>
          <w:sz w:val="22"/>
          <w:szCs w:val="22"/>
          <w:lang w:val="ro-RO"/>
        </w:rPr>
        <w:t xml:space="preserve"> </w:t>
      </w:r>
      <w:r w:rsidRPr="00B40C82">
        <w:rPr>
          <w:rFonts w:ascii="Arial Narrow" w:eastAsia="Calibri" w:hAnsi="Arial Narrow" w:cs="Calibri"/>
          <w:color w:val="002060"/>
          <w:sz w:val="22"/>
          <w:szCs w:val="22"/>
          <w:lang w:val="ro-RO"/>
        </w:rPr>
        <w:t>cu</w:t>
      </w:r>
      <w:r w:rsidRPr="00B40C82">
        <w:rPr>
          <w:rFonts w:ascii="Arial Narrow" w:eastAsia="Calibri" w:hAnsi="Arial Narrow" w:cs="Calibri"/>
          <w:color w:val="002060"/>
          <w:spacing w:val="2"/>
          <w:sz w:val="22"/>
          <w:szCs w:val="22"/>
          <w:lang w:val="ro-RO"/>
        </w:rPr>
        <w:t xml:space="preserve"> </w:t>
      </w:r>
      <w:r w:rsidRPr="00B40C82">
        <w:rPr>
          <w:rFonts w:ascii="Arial Narrow" w:eastAsia="Calibri" w:hAnsi="Arial Narrow" w:cs="Calibri"/>
          <w:i/>
          <w:color w:val="002060"/>
          <w:sz w:val="22"/>
          <w:szCs w:val="22"/>
          <w:lang w:val="ro-RO"/>
        </w:rPr>
        <w:t>Com</w:t>
      </w:r>
      <w:r w:rsidRPr="00B40C82">
        <w:rPr>
          <w:rFonts w:ascii="Arial Narrow" w:eastAsia="Calibri" w:hAnsi="Arial Narrow" w:cs="Calibri"/>
          <w:i/>
          <w:color w:val="002060"/>
          <w:spacing w:val="-1"/>
          <w:sz w:val="22"/>
          <w:szCs w:val="22"/>
          <w:lang w:val="ro-RO"/>
        </w:rPr>
        <w:t>un</w:t>
      </w:r>
      <w:r w:rsidRPr="00B40C82">
        <w:rPr>
          <w:rFonts w:ascii="Arial Narrow" w:eastAsia="Calibri" w:hAnsi="Arial Narrow" w:cs="Calibri"/>
          <w:i/>
          <w:color w:val="002060"/>
          <w:sz w:val="22"/>
          <w:szCs w:val="22"/>
          <w:lang w:val="ro-RO"/>
        </w:rPr>
        <w:t>i</w:t>
      </w:r>
      <w:r w:rsidRPr="00B40C82">
        <w:rPr>
          <w:rFonts w:ascii="Arial Narrow" w:eastAsia="Calibri" w:hAnsi="Arial Narrow" w:cs="Calibri"/>
          <w:i/>
          <w:color w:val="002060"/>
          <w:spacing w:val="-1"/>
          <w:sz w:val="22"/>
          <w:szCs w:val="22"/>
          <w:lang w:val="ro-RO"/>
        </w:rPr>
        <w:t>ca</w:t>
      </w:r>
      <w:r w:rsidRPr="00B40C82">
        <w:rPr>
          <w:rFonts w:ascii="Arial Narrow" w:eastAsia="Calibri" w:hAnsi="Arial Narrow" w:cs="Calibri"/>
          <w:i/>
          <w:color w:val="002060"/>
          <w:spacing w:val="1"/>
          <w:sz w:val="22"/>
          <w:szCs w:val="22"/>
          <w:lang w:val="ro-RO"/>
        </w:rPr>
        <w:t>r</w:t>
      </w:r>
      <w:r w:rsidRPr="00B40C82">
        <w:rPr>
          <w:rFonts w:ascii="Arial Narrow" w:eastAsia="Calibri" w:hAnsi="Arial Narrow" w:cs="Calibri"/>
          <w:i/>
          <w:color w:val="002060"/>
          <w:sz w:val="22"/>
          <w:szCs w:val="22"/>
          <w:lang w:val="ro-RO"/>
        </w:rPr>
        <w:t>ea</w:t>
      </w:r>
      <w:r w:rsidRPr="00B40C82">
        <w:rPr>
          <w:rFonts w:ascii="Arial Narrow" w:eastAsia="Calibri" w:hAnsi="Arial Narrow" w:cs="Calibri"/>
          <w:i/>
          <w:color w:val="002060"/>
          <w:spacing w:val="1"/>
          <w:sz w:val="22"/>
          <w:szCs w:val="22"/>
          <w:lang w:val="ro-RO"/>
        </w:rPr>
        <w:t xml:space="preserve"> </w:t>
      </w:r>
      <w:r w:rsidRPr="00B40C82">
        <w:rPr>
          <w:rFonts w:ascii="Arial Narrow" w:eastAsia="Calibri" w:hAnsi="Arial Narrow" w:cs="Calibri"/>
          <w:i/>
          <w:color w:val="002060"/>
          <w:sz w:val="22"/>
          <w:szCs w:val="22"/>
          <w:lang w:val="ro-RO"/>
        </w:rPr>
        <w:t>Comis</w:t>
      </w:r>
      <w:r w:rsidRPr="00B40C82">
        <w:rPr>
          <w:rFonts w:ascii="Arial Narrow" w:eastAsia="Calibri" w:hAnsi="Arial Narrow" w:cs="Calibri"/>
          <w:i/>
          <w:color w:val="002060"/>
          <w:spacing w:val="-3"/>
          <w:sz w:val="22"/>
          <w:szCs w:val="22"/>
          <w:lang w:val="ro-RO"/>
        </w:rPr>
        <w:t>i</w:t>
      </w:r>
      <w:r w:rsidRPr="00B40C82">
        <w:rPr>
          <w:rFonts w:ascii="Arial Narrow" w:eastAsia="Calibri" w:hAnsi="Arial Narrow" w:cs="Calibri"/>
          <w:i/>
          <w:color w:val="002060"/>
          <w:sz w:val="22"/>
          <w:szCs w:val="22"/>
          <w:lang w:val="ro-RO"/>
        </w:rPr>
        <w:t>ei</w:t>
      </w:r>
      <w:r w:rsidRPr="00B40C82">
        <w:rPr>
          <w:rFonts w:ascii="Arial Narrow" w:eastAsia="Calibri" w:hAnsi="Arial Narrow" w:cs="Calibri"/>
          <w:i/>
          <w:color w:val="002060"/>
          <w:spacing w:val="4"/>
          <w:sz w:val="22"/>
          <w:szCs w:val="22"/>
          <w:lang w:val="ro-RO"/>
        </w:rPr>
        <w:t xml:space="preserve"> </w:t>
      </w:r>
      <w:r w:rsidRPr="00B40C82">
        <w:rPr>
          <w:rFonts w:ascii="Arial Narrow" w:eastAsia="Calibri" w:hAnsi="Arial Narrow" w:cs="Calibri"/>
          <w:i/>
          <w:color w:val="002060"/>
          <w:sz w:val="22"/>
          <w:szCs w:val="22"/>
          <w:lang w:val="ro-RO"/>
        </w:rPr>
        <w:t>-</w:t>
      </w:r>
      <w:r w:rsidRPr="00B40C82">
        <w:rPr>
          <w:rFonts w:ascii="Arial Narrow" w:eastAsia="Calibri" w:hAnsi="Arial Narrow" w:cs="Calibri"/>
          <w:i/>
          <w:color w:val="002060"/>
          <w:spacing w:val="1"/>
          <w:sz w:val="22"/>
          <w:szCs w:val="22"/>
          <w:lang w:val="ro-RO"/>
        </w:rPr>
        <w:t xml:space="preserve"> </w:t>
      </w:r>
      <w:r w:rsidRPr="00B40C82">
        <w:rPr>
          <w:rFonts w:ascii="Arial Narrow" w:eastAsia="Calibri" w:hAnsi="Arial Narrow" w:cs="Calibri"/>
          <w:i/>
          <w:color w:val="002060"/>
          <w:sz w:val="22"/>
          <w:szCs w:val="22"/>
          <w:lang w:val="ro-RO"/>
        </w:rPr>
        <w:t>O</w:t>
      </w:r>
      <w:r w:rsidRPr="00B40C82">
        <w:rPr>
          <w:rFonts w:ascii="Arial Narrow" w:eastAsia="Calibri" w:hAnsi="Arial Narrow" w:cs="Calibri"/>
          <w:i/>
          <w:color w:val="002060"/>
          <w:spacing w:val="-2"/>
          <w:sz w:val="22"/>
          <w:szCs w:val="22"/>
          <w:lang w:val="ro-RO"/>
        </w:rPr>
        <w:t>r</w:t>
      </w:r>
      <w:r w:rsidRPr="00B40C82">
        <w:rPr>
          <w:rFonts w:ascii="Arial Narrow" w:eastAsia="Calibri" w:hAnsi="Arial Narrow" w:cs="Calibri"/>
          <w:i/>
          <w:color w:val="002060"/>
          <w:sz w:val="22"/>
          <w:szCs w:val="22"/>
          <w:lang w:val="ro-RO"/>
        </w:rPr>
        <w:t>ie</w:t>
      </w:r>
      <w:r w:rsidRPr="00B40C82">
        <w:rPr>
          <w:rFonts w:ascii="Arial Narrow" w:eastAsia="Calibri" w:hAnsi="Arial Narrow" w:cs="Calibri"/>
          <w:i/>
          <w:color w:val="002060"/>
          <w:spacing w:val="-1"/>
          <w:sz w:val="22"/>
          <w:szCs w:val="22"/>
          <w:lang w:val="ro-RO"/>
        </w:rPr>
        <w:t>n</w:t>
      </w:r>
      <w:r w:rsidRPr="00B40C82">
        <w:rPr>
          <w:rFonts w:ascii="Arial Narrow" w:eastAsia="Calibri" w:hAnsi="Arial Narrow" w:cs="Calibri"/>
          <w:i/>
          <w:color w:val="002060"/>
          <w:sz w:val="22"/>
          <w:szCs w:val="22"/>
          <w:lang w:val="ro-RO"/>
        </w:rPr>
        <w:t>tă</w:t>
      </w:r>
      <w:r w:rsidRPr="00B40C82">
        <w:rPr>
          <w:rFonts w:ascii="Arial Narrow" w:eastAsia="Calibri" w:hAnsi="Arial Narrow" w:cs="Calibri"/>
          <w:i/>
          <w:color w:val="002060"/>
          <w:spacing w:val="1"/>
          <w:sz w:val="22"/>
          <w:szCs w:val="22"/>
          <w:lang w:val="ro-RO"/>
        </w:rPr>
        <w:t>r</w:t>
      </w:r>
      <w:r w:rsidRPr="00B40C82">
        <w:rPr>
          <w:rFonts w:ascii="Arial Narrow" w:eastAsia="Calibri" w:hAnsi="Arial Narrow" w:cs="Calibri"/>
          <w:i/>
          <w:color w:val="002060"/>
          <w:sz w:val="22"/>
          <w:szCs w:val="22"/>
          <w:lang w:val="ro-RO"/>
        </w:rPr>
        <w:t>i</w:t>
      </w:r>
      <w:r w:rsidRPr="00B40C82">
        <w:rPr>
          <w:rFonts w:ascii="Arial Narrow" w:eastAsia="Calibri" w:hAnsi="Arial Narrow" w:cs="Calibri"/>
          <w:i/>
          <w:color w:val="002060"/>
          <w:spacing w:val="1"/>
          <w:sz w:val="22"/>
          <w:szCs w:val="22"/>
          <w:lang w:val="ro-RO"/>
        </w:rPr>
        <w:t xml:space="preserve"> </w:t>
      </w:r>
      <w:r w:rsidRPr="00B40C82">
        <w:rPr>
          <w:rFonts w:ascii="Arial Narrow" w:eastAsia="Calibri" w:hAnsi="Arial Narrow" w:cs="Calibri"/>
          <w:i/>
          <w:color w:val="002060"/>
          <w:sz w:val="22"/>
          <w:szCs w:val="22"/>
          <w:lang w:val="ro-RO"/>
        </w:rPr>
        <w:t>teh</w:t>
      </w:r>
      <w:r w:rsidRPr="00B40C82">
        <w:rPr>
          <w:rFonts w:ascii="Arial Narrow" w:eastAsia="Calibri" w:hAnsi="Arial Narrow" w:cs="Calibri"/>
          <w:i/>
          <w:color w:val="002060"/>
          <w:spacing w:val="-1"/>
          <w:sz w:val="22"/>
          <w:szCs w:val="22"/>
          <w:lang w:val="ro-RO"/>
        </w:rPr>
        <w:t>n</w:t>
      </w:r>
      <w:r w:rsidRPr="00B40C82">
        <w:rPr>
          <w:rFonts w:ascii="Arial Narrow" w:eastAsia="Calibri" w:hAnsi="Arial Narrow" w:cs="Calibri"/>
          <w:i/>
          <w:color w:val="002060"/>
          <w:sz w:val="22"/>
          <w:szCs w:val="22"/>
          <w:lang w:val="ro-RO"/>
        </w:rPr>
        <w:t>i</w:t>
      </w:r>
      <w:r w:rsidRPr="00B40C82">
        <w:rPr>
          <w:rFonts w:ascii="Arial Narrow" w:eastAsia="Calibri" w:hAnsi="Arial Narrow" w:cs="Calibri"/>
          <w:i/>
          <w:color w:val="002060"/>
          <w:spacing w:val="-1"/>
          <w:sz w:val="22"/>
          <w:szCs w:val="22"/>
          <w:lang w:val="ro-RO"/>
        </w:rPr>
        <w:t>c</w:t>
      </w:r>
      <w:r w:rsidRPr="00B40C82">
        <w:rPr>
          <w:rFonts w:ascii="Arial Narrow" w:eastAsia="Calibri" w:hAnsi="Arial Narrow" w:cs="Calibri"/>
          <w:i/>
          <w:color w:val="002060"/>
          <w:sz w:val="22"/>
          <w:szCs w:val="22"/>
          <w:lang w:val="ro-RO"/>
        </w:rPr>
        <w:t>e</w:t>
      </w:r>
      <w:r w:rsidRPr="00B40C82">
        <w:rPr>
          <w:rFonts w:ascii="Arial Narrow" w:eastAsia="Calibri" w:hAnsi="Arial Narrow" w:cs="Calibri"/>
          <w:i/>
          <w:color w:val="002060"/>
          <w:spacing w:val="4"/>
          <w:sz w:val="22"/>
          <w:szCs w:val="22"/>
          <w:lang w:val="ro-RO"/>
        </w:rPr>
        <w:t xml:space="preserve"> </w:t>
      </w:r>
      <w:r w:rsidRPr="00B40C82">
        <w:rPr>
          <w:rFonts w:ascii="Arial Narrow" w:eastAsia="Calibri" w:hAnsi="Arial Narrow" w:cs="Calibri"/>
          <w:i/>
          <w:color w:val="002060"/>
          <w:spacing w:val="-1"/>
          <w:sz w:val="22"/>
          <w:szCs w:val="22"/>
          <w:lang w:val="ro-RO"/>
        </w:rPr>
        <w:t>p</w:t>
      </w:r>
      <w:r w:rsidRPr="00B40C82">
        <w:rPr>
          <w:rFonts w:ascii="Arial Narrow" w:eastAsia="Calibri" w:hAnsi="Arial Narrow" w:cs="Calibri"/>
          <w:i/>
          <w:color w:val="002060"/>
          <w:spacing w:val="1"/>
          <w:sz w:val="22"/>
          <w:szCs w:val="22"/>
          <w:lang w:val="ro-RO"/>
        </w:rPr>
        <w:t>r</w:t>
      </w:r>
      <w:r w:rsidRPr="00B40C82">
        <w:rPr>
          <w:rFonts w:ascii="Arial Narrow" w:eastAsia="Calibri" w:hAnsi="Arial Narrow" w:cs="Calibri"/>
          <w:i/>
          <w:color w:val="002060"/>
          <w:spacing w:val="-3"/>
          <w:sz w:val="22"/>
          <w:szCs w:val="22"/>
          <w:lang w:val="ro-RO"/>
        </w:rPr>
        <w:t>i</w:t>
      </w:r>
      <w:r w:rsidRPr="00B40C82">
        <w:rPr>
          <w:rFonts w:ascii="Arial Narrow" w:eastAsia="Calibri" w:hAnsi="Arial Narrow" w:cs="Calibri"/>
          <w:i/>
          <w:color w:val="002060"/>
          <w:sz w:val="22"/>
          <w:szCs w:val="22"/>
          <w:lang w:val="ro-RO"/>
        </w:rPr>
        <w:t>vi</w:t>
      </w:r>
      <w:r w:rsidRPr="00B40C82">
        <w:rPr>
          <w:rFonts w:ascii="Arial Narrow" w:eastAsia="Calibri" w:hAnsi="Arial Narrow" w:cs="Calibri"/>
          <w:i/>
          <w:color w:val="002060"/>
          <w:spacing w:val="-1"/>
          <w:sz w:val="22"/>
          <w:szCs w:val="22"/>
          <w:lang w:val="ro-RO"/>
        </w:rPr>
        <w:t>n</w:t>
      </w:r>
      <w:r w:rsidRPr="00B40C82">
        <w:rPr>
          <w:rFonts w:ascii="Arial Narrow" w:eastAsia="Calibri" w:hAnsi="Arial Narrow" w:cs="Calibri"/>
          <w:i/>
          <w:color w:val="002060"/>
          <w:sz w:val="22"/>
          <w:szCs w:val="22"/>
          <w:lang w:val="ro-RO"/>
        </w:rPr>
        <w:t>d</w:t>
      </w:r>
      <w:r w:rsidRPr="00B40C82">
        <w:rPr>
          <w:rFonts w:ascii="Arial Narrow" w:eastAsia="Calibri" w:hAnsi="Arial Narrow" w:cs="Calibri"/>
          <w:i/>
          <w:color w:val="002060"/>
          <w:spacing w:val="3"/>
          <w:sz w:val="22"/>
          <w:szCs w:val="22"/>
          <w:lang w:val="ro-RO"/>
        </w:rPr>
        <w:t xml:space="preserve"> </w:t>
      </w:r>
      <w:r w:rsidRPr="00B40C82">
        <w:rPr>
          <w:rFonts w:ascii="Arial Narrow" w:eastAsia="Calibri" w:hAnsi="Arial Narrow" w:cs="Calibri"/>
          <w:i/>
          <w:color w:val="002060"/>
          <w:spacing w:val="-1"/>
          <w:sz w:val="22"/>
          <w:szCs w:val="22"/>
          <w:lang w:val="ro-RO"/>
        </w:rPr>
        <w:t>ap</w:t>
      </w:r>
      <w:r w:rsidRPr="00B40C82">
        <w:rPr>
          <w:rFonts w:ascii="Arial Narrow" w:eastAsia="Calibri" w:hAnsi="Arial Narrow" w:cs="Calibri"/>
          <w:i/>
          <w:color w:val="002060"/>
          <w:sz w:val="22"/>
          <w:szCs w:val="22"/>
          <w:lang w:val="ro-RO"/>
        </w:rPr>
        <w:t>l</w:t>
      </w:r>
      <w:r w:rsidRPr="00B40C82">
        <w:rPr>
          <w:rFonts w:ascii="Arial Narrow" w:eastAsia="Calibri" w:hAnsi="Arial Narrow" w:cs="Calibri"/>
          <w:i/>
          <w:color w:val="002060"/>
          <w:spacing w:val="-1"/>
          <w:sz w:val="22"/>
          <w:szCs w:val="22"/>
          <w:lang w:val="ro-RO"/>
        </w:rPr>
        <w:t>i</w:t>
      </w:r>
      <w:r w:rsidRPr="00B40C82">
        <w:rPr>
          <w:rFonts w:ascii="Arial Narrow" w:eastAsia="Calibri" w:hAnsi="Arial Narrow" w:cs="Calibri"/>
          <w:i/>
          <w:color w:val="002060"/>
          <w:sz w:val="22"/>
          <w:szCs w:val="22"/>
          <w:lang w:val="ro-RO"/>
        </w:rPr>
        <w:t>c</w:t>
      </w:r>
      <w:r w:rsidRPr="00B40C82">
        <w:rPr>
          <w:rFonts w:ascii="Arial Narrow" w:eastAsia="Calibri" w:hAnsi="Arial Narrow" w:cs="Calibri"/>
          <w:i/>
          <w:color w:val="002060"/>
          <w:spacing w:val="-1"/>
          <w:sz w:val="22"/>
          <w:szCs w:val="22"/>
          <w:lang w:val="ro-RO"/>
        </w:rPr>
        <w:t>a</w:t>
      </w:r>
      <w:r w:rsidRPr="00B40C82">
        <w:rPr>
          <w:rFonts w:ascii="Arial Narrow" w:eastAsia="Calibri" w:hAnsi="Arial Narrow" w:cs="Calibri"/>
          <w:i/>
          <w:color w:val="002060"/>
          <w:spacing w:val="1"/>
          <w:sz w:val="22"/>
          <w:szCs w:val="22"/>
          <w:lang w:val="ro-RO"/>
        </w:rPr>
        <w:t>r</w:t>
      </w:r>
      <w:r w:rsidRPr="00B40C82">
        <w:rPr>
          <w:rFonts w:ascii="Arial Narrow" w:eastAsia="Calibri" w:hAnsi="Arial Narrow" w:cs="Calibri"/>
          <w:i/>
          <w:color w:val="002060"/>
          <w:sz w:val="22"/>
          <w:szCs w:val="22"/>
          <w:lang w:val="ro-RO"/>
        </w:rPr>
        <w:t>ea</w:t>
      </w:r>
      <w:r w:rsidRPr="00B40C82">
        <w:rPr>
          <w:rFonts w:ascii="Arial Narrow" w:eastAsia="Calibri" w:hAnsi="Arial Narrow" w:cs="Calibri"/>
          <w:i/>
          <w:color w:val="002060"/>
          <w:spacing w:val="3"/>
          <w:sz w:val="22"/>
          <w:szCs w:val="22"/>
          <w:lang w:val="ro-RO"/>
        </w:rPr>
        <w:t xml:space="preserve"> </w:t>
      </w:r>
      <w:r w:rsidRPr="00B40C82">
        <w:rPr>
          <w:rFonts w:ascii="Arial Narrow" w:eastAsia="Calibri" w:hAnsi="Arial Narrow" w:cs="Calibri"/>
          <w:i/>
          <w:color w:val="002060"/>
          <w:spacing w:val="-1"/>
          <w:sz w:val="22"/>
          <w:szCs w:val="22"/>
          <w:lang w:val="ro-RO"/>
        </w:rPr>
        <w:t>p</w:t>
      </w:r>
      <w:r w:rsidRPr="00B40C82">
        <w:rPr>
          <w:rFonts w:ascii="Arial Narrow" w:eastAsia="Calibri" w:hAnsi="Arial Narrow" w:cs="Calibri"/>
          <w:i/>
          <w:color w:val="002060"/>
          <w:spacing w:val="1"/>
          <w:sz w:val="22"/>
          <w:szCs w:val="22"/>
          <w:lang w:val="ro-RO"/>
        </w:rPr>
        <w:t>r</w:t>
      </w:r>
      <w:r w:rsidRPr="00B40C82">
        <w:rPr>
          <w:rFonts w:ascii="Arial Narrow" w:eastAsia="Calibri" w:hAnsi="Arial Narrow" w:cs="Calibri"/>
          <w:i/>
          <w:color w:val="002060"/>
          <w:sz w:val="22"/>
          <w:szCs w:val="22"/>
          <w:lang w:val="ro-RO"/>
        </w:rPr>
        <w:t>i</w:t>
      </w:r>
      <w:r w:rsidRPr="00B40C82">
        <w:rPr>
          <w:rFonts w:ascii="Arial Narrow" w:eastAsia="Calibri" w:hAnsi="Arial Narrow" w:cs="Calibri"/>
          <w:i/>
          <w:color w:val="002060"/>
          <w:spacing w:val="-1"/>
          <w:sz w:val="22"/>
          <w:szCs w:val="22"/>
          <w:lang w:val="ro-RO"/>
        </w:rPr>
        <w:t>n</w:t>
      </w:r>
      <w:r w:rsidRPr="00B40C82">
        <w:rPr>
          <w:rFonts w:ascii="Arial Narrow" w:eastAsia="Calibri" w:hAnsi="Arial Narrow" w:cs="Calibri"/>
          <w:i/>
          <w:color w:val="002060"/>
          <w:sz w:val="22"/>
          <w:szCs w:val="22"/>
          <w:lang w:val="ro-RO"/>
        </w:rPr>
        <w:t>c</w:t>
      </w:r>
      <w:r w:rsidRPr="00B40C82">
        <w:rPr>
          <w:rFonts w:ascii="Arial Narrow" w:eastAsia="Calibri" w:hAnsi="Arial Narrow" w:cs="Calibri"/>
          <w:i/>
          <w:color w:val="002060"/>
          <w:spacing w:val="-1"/>
          <w:sz w:val="22"/>
          <w:szCs w:val="22"/>
          <w:lang w:val="ro-RO"/>
        </w:rPr>
        <w:t>ip</w:t>
      </w:r>
      <w:r w:rsidRPr="00B40C82">
        <w:rPr>
          <w:rFonts w:ascii="Arial Narrow" w:eastAsia="Calibri" w:hAnsi="Arial Narrow" w:cs="Calibri"/>
          <w:i/>
          <w:color w:val="002060"/>
          <w:sz w:val="22"/>
          <w:szCs w:val="22"/>
          <w:lang w:val="ro-RO"/>
        </w:rPr>
        <w:t>i</w:t>
      </w:r>
      <w:r w:rsidRPr="00B40C82">
        <w:rPr>
          <w:rFonts w:ascii="Arial Narrow" w:eastAsia="Calibri" w:hAnsi="Arial Narrow" w:cs="Calibri"/>
          <w:i/>
          <w:color w:val="002060"/>
          <w:spacing w:val="-1"/>
          <w:sz w:val="22"/>
          <w:szCs w:val="22"/>
          <w:lang w:val="ro-RO"/>
        </w:rPr>
        <w:t>u</w:t>
      </w:r>
      <w:r w:rsidRPr="00B40C82">
        <w:rPr>
          <w:rFonts w:ascii="Arial Narrow" w:eastAsia="Calibri" w:hAnsi="Arial Narrow" w:cs="Calibri"/>
          <w:i/>
          <w:color w:val="002060"/>
          <w:sz w:val="22"/>
          <w:szCs w:val="22"/>
          <w:lang w:val="ro-RO"/>
        </w:rPr>
        <w:t>l</w:t>
      </w:r>
      <w:r w:rsidRPr="00B40C82">
        <w:rPr>
          <w:rFonts w:ascii="Arial Narrow" w:eastAsia="Calibri" w:hAnsi="Arial Narrow" w:cs="Calibri"/>
          <w:i/>
          <w:color w:val="002060"/>
          <w:spacing w:val="-1"/>
          <w:sz w:val="22"/>
          <w:szCs w:val="22"/>
          <w:lang w:val="ro-RO"/>
        </w:rPr>
        <w:t>u</w:t>
      </w:r>
      <w:r w:rsidRPr="00B40C82">
        <w:rPr>
          <w:rFonts w:ascii="Arial Narrow" w:eastAsia="Calibri" w:hAnsi="Arial Narrow" w:cs="Calibri"/>
          <w:i/>
          <w:color w:val="002060"/>
          <w:sz w:val="22"/>
          <w:szCs w:val="22"/>
          <w:lang w:val="ro-RO"/>
        </w:rPr>
        <w:t>i</w:t>
      </w:r>
      <w:r w:rsidRPr="00B40C82">
        <w:rPr>
          <w:rFonts w:ascii="Arial Narrow" w:eastAsia="Calibri" w:hAnsi="Arial Narrow" w:cs="Calibri"/>
          <w:i/>
          <w:color w:val="002060"/>
          <w:spacing w:val="5"/>
          <w:sz w:val="22"/>
          <w:szCs w:val="22"/>
          <w:lang w:val="ro-RO"/>
        </w:rPr>
        <w:t xml:space="preserve"> </w:t>
      </w:r>
      <w:r w:rsidRPr="00B40C82">
        <w:rPr>
          <w:rFonts w:ascii="Arial Narrow" w:eastAsia="Calibri" w:hAnsi="Arial Narrow" w:cs="Calibri"/>
          <w:i/>
          <w:color w:val="002060"/>
          <w:spacing w:val="-1"/>
          <w:sz w:val="22"/>
          <w:szCs w:val="22"/>
          <w:lang w:val="ro-RO"/>
        </w:rPr>
        <w:t>d</w:t>
      </w:r>
      <w:r w:rsidRPr="00B40C82">
        <w:rPr>
          <w:rFonts w:ascii="Arial Narrow" w:eastAsia="Calibri" w:hAnsi="Arial Narrow" w:cs="Calibri"/>
          <w:i/>
          <w:color w:val="002060"/>
          <w:sz w:val="22"/>
          <w:szCs w:val="22"/>
          <w:lang w:val="ro-RO"/>
        </w:rPr>
        <w:t>e</w:t>
      </w:r>
      <w:r w:rsidRPr="00B40C82">
        <w:rPr>
          <w:rFonts w:ascii="Arial Narrow" w:eastAsia="Calibri" w:hAnsi="Arial Narrow" w:cs="Calibri"/>
          <w:i/>
          <w:color w:val="002060"/>
          <w:spacing w:val="1"/>
          <w:sz w:val="22"/>
          <w:szCs w:val="22"/>
          <w:lang w:val="ro-RO"/>
        </w:rPr>
        <w:t xml:space="preserve"> „</w:t>
      </w:r>
      <w:r w:rsidRPr="00B40C82">
        <w:rPr>
          <w:rFonts w:ascii="Arial Narrow" w:eastAsia="Calibri" w:hAnsi="Arial Narrow" w:cs="Calibri"/>
          <w:i/>
          <w:color w:val="002060"/>
          <w:sz w:val="22"/>
          <w:szCs w:val="22"/>
          <w:lang w:val="ro-RO"/>
        </w:rPr>
        <w:t xml:space="preserve">a </w:t>
      </w:r>
      <w:r w:rsidRPr="00B40C82">
        <w:rPr>
          <w:rFonts w:ascii="Arial Narrow" w:eastAsia="Calibri" w:hAnsi="Arial Narrow" w:cs="Calibri"/>
          <w:i/>
          <w:color w:val="002060"/>
          <w:spacing w:val="-1"/>
          <w:sz w:val="22"/>
          <w:szCs w:val="22"/>
          <w:lang w:val="ro-RO"/>
        </w:rPr>
        <w:t>n</w:t>
      </w:r>
      <w:r w:rsidRPr="00B40C82">
        <w:rPr>
          <w:rFonts w:ascii="Arial Narrow" w:eastAsia="Calibri" w:hAnsi="Arial Narrow" w:cs="Calibri"/>
          <w:i/>
          <w:color w:val="002060"/>
          <w:sz w:val="22"/>
          <w:szCs w:val="22"/>
          <w:lang w:val="ro-RO"/>
        </w:rPr>
        <w:t xml:space="preserve">u </w:t>
      </w:r>
      <w:r w:rsidRPr="00B40C82">
        <w:rPr>
          <w:rFonts w:ascii="Arial Narrow" w:eastAsia="Calibri" w:hAnsi="Arial Narrow" w:cs="Calibri"/>
          <w:i/>
          <w:color w:val="002060"/>
          <w:spacing w:val="-1"/>
          <w:sz w:val="22"/>
          <w:szCs w:val="22"/>
          <w:lang w:val="ro-RO"/>
        </w:rPr>
        <w:t>p</w:t>
      </w:r>
      <w:r w:rsidRPr="00B40C82">
        <w:rPr>
          <w:rFonts w:ascii="Arial Narrow" w:eastAsia="Calibri" w:hAnsi="Arial Narrow" w:cs="Calibri"/>
          <w:i/>
          <w:color w:val="002060"/>
          <w:spacing w:val="1"/>
          <w:sz w:val="22"/>
          <w:szCs w:val="22"/>
          <w:lang w:val="ro-RO"/>
        </w:rPr>
        <w:t>r</w:t>
      </w:r>
      <w:r w:rsidRPr="00B40C82">
        <w:rPr>
          <w:rFonts w:ascii="Arial Narrow" w:eastAsia="Calibri" w:hAnsi="Arial Narrow" w:cs="Calibri"/>
          <w:i/>
          <w:color w:val="002060"/>
          <w:sz w:val="22"/>
          <w:szCs w:val="22"/>
          <w:lang w:val="ro-RO"/>
        </w:rPr>
        <w:t>eju</w:t>
      </w:r>
      <w:r w:rsidRPr="00B40C82">
        <w:rPr>
          <w:rFonts w:ascii="Arial Narrow" w:eastAsia="Calibri" w:hAnsi="Arial Narrow" w:cs="Calibri"/>
          <w:i/>
          <w:color w:val="002060"/>
          <w:spacing w:val="-1"/>
          <w:sz w:val="22"/>
          <w:szCs w:val="22"/>
          <w:lang w:val="ro-RO"/>
        </w:rPr>
        <w:t>d</w:t>
      </w:r>
      <w:r w:rsidRPr="00B40C82">
        <w:rPr>
          <w:rFonts w:ascii="Arial Narrow" w:eastAsia="Calibri" w:hAnsi="Arial Narrow" w:cs="Calibri"/>
          <w:i/>
          <w:color w:val="002060"/>
          <w:sz w:val="22"/>
          <w:szCs w:val="22"/>
          <w:lang w:val="ro-RO"/>
        </w:rPr>
        <w:t>i</w:t>
      </w:r>
      <w:r w:rsidRPr="00B40C82">
        <w:rPr>
          <w:rFonts w:ascii="Arial Narrow" w:eastAsia="Calibri" w:hAnsi="Arial Narrow" w:cs="Calibri"/>
          <w:i/>
          <w:color w:val="002060"/>
          <w:spacing w:val="-1"/>
          <w:sz w:val="22"/>
          <w:szCs w:val="22"/>
          <w:lang w:val="ro-RO"/>
        </w:rPr>
        <w:t>c</w:t>
      </w:r>
      <w:r w:rsidRPr="00B40C82">
        <w:rPr>
          <w:rFonts w:ascii="Arial Narrow" w:eastAsia="Calibri" w:hAnsi="Arial Narrow" w:cs="Calibri"/>
          <w:i/>
          <w:color w:val="002060"/>
          <w:sz w:val="22"/>
          <w:szCs w:val="22"/>
          <w:lang w:val="ro-RO"/>
        </w:rPr>
        <w:t>ia</w:t>
      </w:r>
      <w:r w:rsidRPr="00B40C82">
        <w:rPr>
          <w:rFonts w:ascii="Arial Narrow" w:eastAsia="Calibri" w:hAnsi="Arial Narrow" w:cs="Calibri"/>
          <w:i/>
          <w:color w:val="002060"/>
          <w:spacing w:val="2"/>
          <w:sz w:val="22"/>
          <w:szCs w:val="22"/>
          <w:lang w:val="ro-RO"/>
        </w:rPr>
        <w:t xml:space="preserve"> </w:t>
      </w:r>
      <w:r w:rsidRPr="00B40C82">
        <w:rPr>
          <w:rFonts w:ascii="Arial Narrow" w:eastAsia="Calibri" w:hAnsi="Arial Narrow" w:cs="Calibri"/>
          <w:i/>
          <w:color w:val="002060"/>
          <w:sz w:val="22"/>
          <w:szCs w:val="22"/>
          <w:lang w:val="ro-RO"/>
        </w:rPr>
        <w:t>în mod</w:t>
      </w:r>
      <w:r w:rsidRPr="00B40C82">
        <w:rPr>
          <w:rFonts w:ascii="Arial Narrow" w:eastAsia="Calibri" w:hAnsi="Arial Narrow" w:cs="Calibri"/>
          <w:i/>
          <w:color w:val="002060"/>
          <w:spacing w:val="2"/>
          <w:sz w:val="22"/>
          <w:szCs w:val="22"/>
          <w:lang w:val="ro-RO"/>
        </w:rPr>
        <w:t xml:space="preserve"> </w:t>
      </w:r>
      <w:r w:rsidRPr="00B40C82">
        <w:rPr>
          <w:rFonts w:ascii="Arial Narrow" w:eastAsia="Calibri" w:hAnsi="Arial Narrow" w:cs="Calibri"/>
          <w:i/>
          <w:color w:val="002060"/>
          <w:spacing w:val="-2"/>
          <w:sz w:val="22"/>
          <w:szCs w:val="22"/>
          <w:lang w:val="ro-RO"/>
        </w:rPr>
        <w:t>s</w:t>
      </w:r>
      <w:r w:rsidRPr="00B40C82">
        <w:rPr>
          <w:rFonts w:ascii="Arial Narrow" w:eastAsia="Calibri" w:hAnsi="Arial Narrow" w:cs="Calibri"/>
          <w:i/>
          <w:color w:val="002060"/>
          <w:sz w:val="22"/>
          <w:szCs w:val="22"/>
          <w:lang w:val="ro-RO"/>
        </w:rPr>
        <w:t>emnif</w:t>
      </w:r>
      <w:r w:rsidRPr="00B40C82">
        <w:rPr>
          <w:rFonts w:ascii="Arial Narrow" w:eastAsia="Calibri" w:hAnsi="Arial Narrow" w:cs="Calibri"/>
          <w:i/>
          <w:color w:val="002060"/>
          <w:spacing w:val="-1"/>
          <w:sz w:val="22"/>
          <w:szCs w:val="22"/>
          <w:lang w:val="ro-RO"/>
        </w:rPr>
        <w:t>i</w:t>
      </w:r>
      <w:r w:rsidRPr="00B40C82">
        <w:rPr>
          <w:rFonts w:ascii="Arial Narrow" w:eastAsia="Calibri" w:hAnsi="Arial Narrow" w:cs="Calibri"/>
          <w:i/>
          <w:color w:val="002060"/>
          <w:spacing w:val="-3"/>
          <w:sz w:val="22"/>
          <w:szCs w:val="22"/>
          <w:lang w:val="ro-RO"/>
        </w:rPr>
        <w:t>c</w:t>
      </w:r>
      <w:r w:rsidRPr="00B40C82">
        <w:rPr>
          <w:rFonts w:ascii="Arial Narrow" w:eastAsia="Calibri" w:hAnsi="Arial Narrow" w:cs="Calibri"/>
          <w:i/>
          <w:color w:val="002060"/>
          <w:spacing w:val="-1"/>
          <w:sz w:val="22"/>
          <w:szCs w:val="22"/>
          <w:lang w:val="ro-RO"/>
        </w:rPr>
        <w:t>a</w:t>
      </w:r>
      <w:r w:rsidRPr="00B40C82">
        <w:rPr>
          <w:rFonts w:ascii="Arial Narrow" w:eastAsia="Calibri" w:hAnsi="Arial Narrow" w:cs="Calibri"/>
          <w:i/>
          <w:color w:val="002060"/>
          <w:sz w:val="22"/>
          <w:szCs w:val="22"/>
          <w:lang w:val="ro-RO"/>
        </w:rPr>
        <w:t>tiv”</w:t>
      </w:r>
      <w:r w:rsidRPr="00B40C82">
        <w:rPr>
          <w:rFonts w:ascii="Arial Narrow" w:eastAsia="Calibri" w:hAnsi="Arial Narrow" w:cs="Calibri"/>
          <w:i/>
          <w:color w:val="002060"/>
          <w:spacing w:val="4"/>
          <w:sz w:val="22"/>
          <w:szCs w:val="22"/>
          <w:lang w:val="ro-RO"/>
        </w:rPr>
        <w:t xml:space="preserve"> </w:t>
      </w:r>
      <w:r w:rsidRPr="00B40C82">
        <w:rPr>
          <w:rFonts w:ascii="Arial Narrow" w:eastAsia="Calibri" w:hAnsi="Arial Narrow" w:cs="Calibri"/>
          <w:i/>
          <w:color w:val="002060"/>
          <w:sz w:val="22"/>
          <w:szCs w:val="22"/>
          <w:lang w:val="ro-RO"/>
        </w:rPr>
        <w:t>în t</w:t>
      </w:r>
      <w:r w:rsidRPr="00B40C82">
        <w:rPr>
          <w:rFonts w:ascii="Arial Narrow" w:eastAsia="Calibri" w:hAnsi="Arial Narrow" w:cs="Calibri"/>
          <w:i/>
          <w:color w:val="002060"/>
          <w:spacing w:val="-2"/>
          <w:sz w:val="22"/>
          <w:szCs w:val="22"/>
          <w:lang w:val="ro-RO"/>
        </w:rPr>
        <w:t>e</w:t>
      </w:r>
      <w:r w:rsidRPr="00B40C82">
        <w:rPr>
          <w:rFonts w:ascii="Arial Narrow" w:eastAsia="Calibri" w:hAnsi="Arial Narrow" w:cs="Calibri"/>
          <w:i/>
          <w:color w:val="002060"/>
          <w:sz w:val="22"/>
          <w:szCs w:val="22"/>
          <w:lang w:val="ro-RO"/>
        </w:rPr>
        <w:t>meiul Reg</w:t>
      </w:r>
      <w:r w:rsidRPr="00B40C82">
        <w:rPr>
          <w:rFonts w:ascii="Arial Narrow" w:eastAsia="Calibri" w:hAnsi="Arial Narrow" w:cs="Calibri"/>
          <w:i/>
          <w:color w:val="002060"/>
          <w:spacing w:val="-1"/>
          <w:sz w:val="22"/>
          <w:szCs w:val="22"/>
          <w:lang w:val="ro-RO"/>
        </w:rPr>
        <w:t>u</w:t>
      </w:r>
      <w:r w:rsidRPr="00B40C82">
        <w:rPr>
          <w:rFonts w:ascii="Arial Narrow" w:eastAsia="Calibri" w:hAnsi="Arial Narrow" w:cs="Calibri"/>
          <w:i/>
          <w:color w:val="002060"/>
          <w:sz w:val="22"/>
          <w:szCs w:val="22"/>
          <w:lang w:val="ro-RO"/>
        </w:rPr>
        <w:t>l</w:t>
      </w:r>
      <w:r w:rsidRPr="00B40C82">
        <w:rPr>
          <w:rFonts w:ascii="Arial Narrow" w:eastAsia="Calibri" w:hAnsi="Arial Narrow" w:cs="Calibri"/>
          <w:i/>
          <w:color w:val="002060"/>
          <w:spacing w:val="-1"/>
          <w:sz w:val="22"/>
          <w:szCs w:val="22"/>
          <w:lang w:val="ro-RO"/>
        </w:rPr>
        <w:t>a</w:t>
      </w:r>
      <w:r w:rsidRPr="00B40C82">
        <w:rPr>
          <w:rFonts w:ascii="Arial Narrow" w:eastAsia="Calibri" w:hAnsi="Arial Narrow" w:cs="Calibri"/>
          <w:i/>
          <w:color w:val="002060"/>
          <w:sz w:val="22"/>
          <w:szCs w:val="22"/>
          <w:lang w:val="ro-RO"/>
        </w:rPr>
        <w:t>m</w:t>
      </w:r>
      <w:r w:rsidRPr="00B40C82">
        <w:rPr>
          <w:rFonts w:ascii="Arial Narrow" w:eastAsia="Calibri" w:hAnsi="Arial Narrow" w:cs="Calibri"/>
          <w:i/>
          <w:color w:val="002060"/>
          <w:spacing w:val="-2"/>
          <w:sz w:val="22"/>
          <w:szCs w:val="22"/>
          <w:lang w:val="ro-RO"/>
        </w:rPr>
        <w:t>e</w:t>
      </w:r>
      <w:r w:rsidRPr="00B40C82">
        <w:rPr>
          <w:rFonts w:ascii="Arial Narrow" w:eastAsia="Calibri" w:hAnsi="Arial Narrow" w:cs="Calibri"/>
          <w:i/>
          <w:color w:val="002060"/>
          <w:spacing w:val="-1"/>
          <w:sz w:val="22"/>
          <w:szCs w:val="22"/>
          <w:lang w:val="ro-RO"/>
        </w:rPr>
        <w:t>n</w:t>
      </w:r>
      <w:r w:rsidRPr="00B40C82">
        <w:rPr>
          <w:rFonts w:ascii="Arial Narrow" w:eastAsia="Calibri" w:hAnsi="Arial Narrow" w:cs="Calibri"/>
          <w:i/>
          <w:color w:val="002060"/>
          <w:sz w:val="22"/>
          <w:szCs w:val="22"/>
          <w:lang w:val="ro-RO"/>
        </w:rPr>
        <w:t>tul</w:t>
      </w:r>
      <w:r w:rsidRPr="00B40C82">
        <w:rPr>
          <w:rFonts w:ascii="Arial Narrow" w:eastAsia="Calibri" w:hAnsi="Arial Narrow" w:cs="Calibri"/>
          <w:i/>
          <w:color w:val="002060"/>
          <w:spacing w:val="-1"/>
          <w:sz w:val="22"/>
          <w:szCs w:val="22"/>
          <w:lang w:val="ro-RO"/>
        </w:rPr>
        <w:t>u</w:t>
      </w:r>
      <w:r w:rsidRPr="00B40C82">
        <w:rPr>
          <w:rFonts w:ascii="Arial Narrow" w:eastAsia="Calibri" w:hAnsi="Arial Narrow" w:cs="Calibri"/>
          <w:i/>
          <w:color w:val="002060"/>
          <w:sz w:val="22"/>
          <w:szCs w:val="22"/>
          <w:lang w:val="ro-RO"/>
        </w:rPr>
        <w:t>i</w:t>
      </w:r>
      <w:r w:rsidRPr="00B40C82">
        <w:rPr>
          <w:rFonts w:ascii="Arial Narrow" w:eastAsia="Calibri" w:hAnsi="Arial Narrow" w:cs="Calibri"/>
          <w:i/>
          <w:color w:val="002060"/>
          <w:spacing w:val="3"/>
          <w:sz w:val="22"/>
          <w:szCs w:val="22"/>
          <w:lang w:val="ro-RO"/>
        </w:rPr>
        <w:t xml:space="preserve"> </w:t>
      </w:r>
      <w:r w:rsidRPr="00B40C82">
        <w:rPr>
          <w:rFonts w:ascii="Arial Narrow" w:eastAsia="Calibri" w:hAnsi="Arial Narrow" w:cs="Calibri"/>
          <w:i/>
          <w:color w:val="002060"/>
          <w:spacing w:val="-1"/>
          <w:sz w:val="22"/>
          <w:szCs w:val="22"/>
          <w:lang w:val="ro-RO"/>
        </w:rPr>
        <w:t>p</w:t>
      </w:r>
      <w:r w:rsidRPr="00B40C82">
        <w:rPr>
          <w:rFonts w:ascii="Arial Narrow" w:eastAsia="Calibri" w:hAnsi="Arial Narrow" w:cs="Calibri"/>
          <w:i/>
          <w:color w:val="002060"/>
          <w:spacing w:val="1"/>
          <w:sz w:val="22"/>
          <w:szCs w:val="22"/>
          <w:lang w:val="ro-RO"/>
        </w:rPr>
        <w:t>r</w:t>
      </w:r>
      <w:r w:rsidRPr="00B40C82">
        <w:rPr>
          <w:rFonts w:ascii="Arial Narrow" w:eastAsia="Calibri" w:hAnsi="Arial Narrow" w:cs="Calibri"/>
          <w:i/>
          <w:color w:val="002060"/>
          <w:sz w:val="22"/>
          <w:szCs w:val="22"/>
          <w:lang w:val="ro-RO"/>
        </w:rPr>
        <w:t>iv</w:t>
      </w:r>
      <w:r w:rsidRPr="00B40C82">
        <w:rPr>
          <w:rFonts w:ascii="Arial Narrow" w:eastAsia="Calibri" w:hAnsi="Arial Narrow" w:cs="Calibri"/>
          <w:i/>
          <w:color w:val="002060"/>
          <w:spacing w:val="-1"/>
          <w:sz w:val="22"/>
          <w:szCs w:val="22"/>
          <w:lang w:val="ro-RO"/>
        </w:rPr>
        <w:t>in</w:t>
      </w:r>
      <w:r w:rsidRPr="00B40C82">
        <w:rPr>
          <w:rFonts w:ascii="Arial Narrow" w:eastAsia="Calibri" w:hAnsi="Arial Narrow" w:cs="Calibri"/>
          <w:i/>
          <w:color w:val="002060"/>
          <w:sz w:val="22"/>
          <w:szCs w:val="22"/>
          <w:lang w:val="ro-RO"/>
        </w:rPr>
        <w:t xml:space="preserve">d </w:t>
      </w:r>
      <w:r w:rsidRPr="00B40C82">
        <w:rPr>
          <w:rFonts w:ascii="Arial Narrow" w:eastAsia="Calibri" w:hAnsi="Arial Narrow" w:cs="Calibri"/>
          <w:i/>
          <w:color w:val="002060"/>
          <w:spacing w:val="1"/>
          <w:sz w:val="22"/>
          <w:szCs w:val="22"/>
          <w:lang w:val="ro-RO"/>
        </w:rPr>
        <w:t>M</w:t>
      </w:r>
      <w:r w:rsidRPr="00B40C82">
        <w:rPr>
          <w:rFonts w:ascii="Arial Narrow" w:eastAsia="Calibri" w:hAnsi="Arial Narrow" w:cs="Calibri"/>
          <w:i/>
          <w:color w:val="002060"/>
          <w:sz w:val="22"/>
          <w:szCs w:val="22"/>
          <w:lang w:val="ro-RO"/>
        </w:rPr>
        <w:t>ec</w:t>
      </w:r>
      <w:r w:rsidRPr="00B40C82">
        <w:rPr>
          <w:rFonts w:ascii="Arial Narrow" w:eastAsia="Calibri" w:hAnsi="Arial Narrow" w:cs="Calibri"/>
          <w:i/>
          <w:color w:val="002060"/>
          <w:spacing w:val="-1"/>
          <w:sz w:val="22"/>
          <w:szCs w:val="22"/>
          <w:lang w:val="ro-RO"/>
        </w:rPr>
        <w:t>an</w:t>
      </w:r>
      <w:r w:rsidRPr="00B40C82">
        <w:rPr>
          <w:rFonts w:ascii="Arial Narrow" w:eastAsia="Calibri" w:hAnsi="Arial Narrow" w:cs="Calibri"/>
          <w:i/>
          <w:color w:val="002060"/>
          <w:sz w:val="22"/>
          <w:szCs w:val="22"/>
          <w:lang w:val="ro-RO"/>
        </w:rPr>
        <w:t>ism</w:t>
      </w:r>
      <w:r w:rsidRPr="00B40C82">
        <w:rPr>
          <w:rFonts w:ascii="Arial Narrow" w:eastAsia="Calibri" w:hAnsi="Arial Narrow" w:cs="Calibri"/>
          <w:i/>
          <w:color w:val="002060"/>
          <w:spacing w:val="-1"/>
          <w:sz w:val="22"/>
          <w:szCs w:val="22"/>
          <w:lang w:val="ro-RO"/>
        </w:rPr>
        <w:t>u</w:t>
      </w:r>
      <w:r w:rsidRPr="00B40C82">
        <w:rPr>
          <w:rFonts w:ascii="Arial Narrow" w:eastAsia="Calibri" w:hAnsi="Arial Narrow" w:cs="Calibri"/>
          <w:i/>
          <w:color w:val="002060"/>
          <w:sz w:val="22"/>
          <w:szCs w:val="22"/>
          <w:lang w:val="ro-RO"/>
        </w:rPr>
        <w:t xml:space="preserve">l </w:t>
      </w:r>
      <w:r w:rsidRPr="00B40C82">
        <w:rPr>
          <w:rFonts w:ascii="Arial Narrow" w:eastAsia="Calibri" w:hAnsi="Arial Narrow" w:cs="Calibri"/>
          <w:i/>
          <w:color w:val="002060"/>
          <w:spacing w:val="-1"/>
          <w:sz w:val="22"/>
          <w:szCs w:val="22"/>
          <w:lang w:val="ro-RO"/>
        </w:rPr>
        <w:t>d</w:t>
      </w:r>
      <w:r w:rsidRPr="00B40C82">
        <w:rPr>
          <w:rFonts w:ascii="Arial Narrow" w:eastAsia="Calibri" w:hAnsi="Arial Narrow" w:cs="Calibri"/>
          <w:i/>
          <w:color w:val="002060"/>
          <w:sz w:val="22"/>
          <w:szCs w:val="22"/>
          <w:lang w:val="ro-RO"/>
        </w:rPr>
        <w:t>e</w:t>
      </w:r>
      <w:r w:rsidRPr="00B40C82">
        <w:rPr>
          <w:rFonts w:ascii="Arial Narrow" w:eastAsia="Calibri" w:hAnsi="Arial Narrow" w:cs="Calibri"/>
          <w:i/>
          <w:color w:val="002060"/>
          <w:spacing w:val="1"/>
          <w:sz w:val="22"/>
          <w:szCs w:val="22"/>
          <w:lang w:val="ro-RO"/>
        </w:rPr>
        <w:t xml:space="preserve"> r</w:t>
      </w:r>
      <w:r w:rsidRPr="00B40C82">
        <w:rPr>
          <w:rFonts w:ascii="Arial Narrow" w:eastAsia="Calibri" w:hAnsi="Arial Narrow" w:cs="Calibri"/>
          <w:i/>
          <w:color w:val="002060"/>
          <w:sz w:val="22"/>
          <w:szCs w:val="22"/>
          <w:lang w:val="ro-RO"/>
        </w:rPr>
        <w:t>ed</w:t>
      </w:r>
      <w:r w:rsidRPr="00B40C82">
        <w:rPr>
          <w:rFonts w:ascii="Arial Narrow" w:eastAsia="Calibri" w:hAnsi="Arial Narrow" w:cs="Calibri"/>
          <w:i/>
          <w:color w:val="002060"/>
          <w:spacing w:val="-2"/>
          <w:sz w:val="22"/>
          <w:szCs w:val="22"/>
          <w:lang w:val="ro-RO"/>
        </w:rPr>
        <w:t>r</w:t>
      </w:r>
      <w:r w:rsidRPr="00B40C82">
        <w:rPr>
          <w:rFonts w:ascii="Arial Narrow" w:eastAsia="Calibri" w:hAnsi="Arial Narrow" w:cs="Calibri"/>
          <w:i/>
          <w:color w:val="002060"/>
          <w:sz w:val="22"/>
          <w:szCs w:val="22"/>
          <w:lang w:val="ro-RO"/>
        </w:rPr>
        <w:t>esa</w:t>
      </w:r>
      <w:r w:rsidRPr="00B40C82">
        <w:rPr>
          <w:rFonts w:ascii="Arial Narrow" w:eastAsia="Calibri" w:hAnsi="Arial Narrow" w:cs="Calibri"/>
          <w:i/>
          <w:color w:val="002060"/>
          <w:spacing w:val="-2"/>
          <w:sz w:val="22"/>
          <w:szCs w:val="22"/>
          <w:lang w:val="ro-RO"/>
        </w:rPr>
        <w:t>r</w:t>
      </w:r>
      <w:r w:rsidRPr="00B40C82">
        <w:rPr>
          <w:rFonts w:ascii="Arial Narrow" w:eastAsia="Calibri" w:hAnsi="Arial Narrow" w:cs="Calibri"/>
          <w:i/>
          <w:color w:val="002060"/>
          <w:sz w:val="22"/>
          <w:szCs w:val="22"/>
          <w:lang w:val="ro-RO"/>
        </w:rPr>
        <w:t>e</w:t>
      </w:r>
      <w:r w:rsidRPr="00B40C82">
        <w:rPr>
          <w:rFonts w:ascii="Arial Narrow" w:eastAsia="Calibri" w:hAnsi="Arial Narrow" w:cs="Calibri"/>
          <w:i/>
          <w:color w:val="002060"/>
          <w:spacing w:val="1"/>
          <w:sz w:val="22"/>
          <w:szCs w:val="22"/>
          <w:lang w:val="ro-RO"/>
        </w:rPr>
        <w:t xml:space="preserve"> </w:t>
      </w:r>
      <w:r w:rsidRPr="00B40C82">
        <w:rPr>
          <w:rFonts w:ascii="Arial Narrow" w:eastAsia="Calibri" w:hAnsi="Arial Narrow" w:cs="Calibri"/>
          <w:i/>
          <w:color w:val="002060"/>
          <w:sz w:val="22"/>
          <w:szCs w:val="22"/>
          <w:lang w:val="ro-RO"/>
        </w:rPr>
        <w:t>și</w:t>
      </w:r>
      <w:r w:rsidRPr="00B40C82">
        <w:rPr>
          <w:rFonts w:ascii="Arial Narrow" w:eastAsia="Calibri" w:hAnsi="Arial Narrow" w:cs="Calibri"/>
          <w:i/>
          <w:color w:val="002060"/>
          <w:spacing w:val="1"/>
          <w:sz w:val="22"/>
          <w:szCs w:val="22"/>
          <w:lang w:val="ro-RO"/>
        </w:rPr>
        <w:t xml:space="preserve"> r</w:t>
      </w:r>
      <w:r w:rsidRPr="00B40C82">
        <w:rPr>
          <w:rFonts w:ascii="Arial Narrow" w:eastAsia="Calibri" w:hAnsi="Arial Narrow" w:cs="Calibri"/>
          <w:i/>
          <w:color w:val="002060"/>
          <w:sz w:val="22"/>
          <w:szCs w:val="22"/>
          <w:lang w:val="ro-RO"/>
        </w:rPr>
        <w:t>e</w:t>
      </w:r>
      <w:r w:rsidRPr="00B40C82">
        <w:rPr>
          <w:rFonts w:ascii="Arial Narrow" w:eastAsia="Calibri" w:hAnsi="Arial Narrow" w:cs="Calibri"/>
          <w:i/>
          <w:color w:val="002060"/>
          <w:spacing w:val="-1"/>
          <w:sz w:val="22"/>
          <w:szCs w:val="22"/>
          <w:lang w:val="ro-RO"/>
        </w:rPr>
        <w:t>z</w:t>
      </w:r>
      <w:r w:rsidRPr="00B40C82">
        <w:rPr>
          <w:rFonts w:ascii="Arial Narrow" w:eastAsia="Calibri" w:hAnsi="Arial Narrow" w:cs="Calibri"/>
          <w:i/>
          <w:color w:val="002060"/>
          <w:sz w:val="22"/>
          <w:szCs w:val="22"/>
          <w:lang w:val="ro-RO"/>
        </w:rPr>
        <w:t>i</w:t>
      </w:r>
      <w:r w:rsidRPr="00B40C82">
        <w:rPr>
          <w:rFonts w:ascii="Arial Narrow" w:eastAsia="Calibri" w:hAnsi="Arial Narrow" w:cs="Calibri"/>
          <w:i/>
          <w:color w:val="002060"/>
          <w:spacing w:val="-1"/>
          <w:sz w:val="22"/>
          <w:szCs w:val="22"/>
          <w:lang w:val="ro-RO"/>
        </w:rPr>
        <w:t>l</w:t>
      </w:r>
      <w:r w:rsidRPr="00B40C82">
        <w:rPr>
          <w:rFonts w:ascii="Arial Narrow" w:eastAsia="Calibri" w:hAnsi="Arial Narrow" w:cs="Calibri"/>
          <w:i/>
          <w:color w:val="002060"/>
          <w:sz w:val="22"/>
          <w:szCs w:val="22"/>
          <w:lang w:val="ro-RO"/>
        </w:rPr>
        <w:t>ie</w:t>
      </w:r>
      <w:r w:rsidRPr="00B40C82">
        <w:rPr>
          <w:rFonts w:ascii="Arial Narrow" w:eastAsia="Calibri" w:hAnsi="Arial Narrow" w:cs="Calibri"/>
          <w:i/>
          <w:color w:val="002060"/>
          <w:spacing w:val="-1"/>
          <w:sz w:val="22"/>
          <w:szCs w:val="22"/>
          <w:lang w:val="ro-RO"/>
        </w:rPr>
        <w:t>n</w:t>
      </w:r>
      <w:r w:rsidRPr="00B40C82">
        <w:rPr>
          <w:rFonts w:ascii="Arial Narrow" w:eastAsia="Calibri" w:hAnsi="Arial Narrow" w:cs="Calibri"/>
          <w:i/>
          <w:color w:val="002060"/>
          <w:sz w:val="22"/>
          <w:szCs w:val="22"/>
          <w:lang w:val="ro-RO"/>
        </w:rPr>
        <w:t>ță (</w:t>
      </w:r>
      <w:r w:rsidRPr="00B40C82">
        <w:rPr>
          <w:rFonts w:ascii="Arial Narrow" w:eastAsia="Calibri" w:hAnsi="Arial Narrow" w:cs="Calibri"/>
          <w:i/>
          <w:color w:val="002060"/>
          <w:spacing w:val="1"/>
          <w:sz w:val="22"/>
          <w:szCs w:val="22"/>
          <w:lang w:val="ro-RO"/>
        </w:rPr>
        <w:t>2</w:t>
      </w:r>
      <w:r w:rsidRPr="00B40C82">
        <w:rPr>
          <w:rFonts w:ascii="Arial Narrow" w:eastAsia="Calibri" w:hAnsi="Arial Narrow" w:cs="Calibri"/>
          <w:i/>
          <w:color w:val="002060"/>
          <w:spacing w:val="-2"/>
          <w:sz w:val="22"/>
          <w:szCs w:val="22"/>
          <w:lang w:val="ro-RO"/>
        </w:rPr>
        <w:t>0</w:t>
      </w:r>
      <w:r w:rsidRPr="00B40C82">
        <w:rPr>
          <w:rFonts w:ascii="Arial Narrow" w:eastAsia="Calibri" w:hAnsi="Arial Narrow" w:cs="Calibri"/>
          <w:i/>
          <w:color w:val="002060"/>
          <w:spacing w:val="1"/>
          <w:sz w:val="22"/>
          <w:szCs w:val="22"/>
          <w:lang w:val="ro-RO"/>
        </w:rPr>
        <w:t>2</w:t>
      </w:r>
      <w:r w:rsidRPr="00B40C82">
        <w:rPr>
          <w:rFonts w:ascii="Arial Narrow" w:eastAsia="Calibri" w:hAnsi="Arial Narrow" w:cs="Calibri"/>
          <w:i/>
          <w:color w:val="002060"/>
          <w:spacing w:val="-2"/>
          <w:sz w:val="22"/>
          <w:szCs w:val="22"/>
          <w:lang w:val="ro-RO"/>
        </w:rPr>
        <w:t>1</w:t>
      </w:r>
      <w:r w:rsidRPr="00B40C82">
        <w:rPr>
          <w:rFonts w:ascii="Arial Narrow" w:eastAsia="Calibri" w:hAnsi="Arial Narrow" w:cs="Calibri"/>
          <w:i/>
          <w:color w:val="002060"/>
          <w:spacing w:val="1"/>
          <w:sz w:val="22"/>
          <w:szCs w:val="22"/>
          <w:lang w:val="ro-RO"/>
        </w:rPr>
        <w:t>/</w:t>
      </w:r>
      <w:r w:rsidRPr="00B40C82">
        <w:rPr>
          <w:rFonts w:ascii="Arial Narrow" w:eastAsia="Calibri" w:hAnsi="Arial Narrow" w:cs="Calibri"/>
          <w:i/>
          <w:color w:val="002060"/>
          <w:sz w:val="22"/>
          <w:szCs w:val="22"/>
          <w:lang w:val="ro-RO"/>
        </w:rPr>
        <w:t>C</w:t>
      </w:r>
      <w:r w:rsidRPr="00B40C82">
        <w:rPr>
          <w:rFonts w:ascii="Arial Narrow" w:eastAsia="Calibri" w:hAnsi="Arial Narrow" w:cs="Calibri"/>
          <w:i/>
          <w:color w:val="002060"/>
          <w:spacing w:val="3"/>
          <w:sz w:val="22"/>
          <w:szCs w:val="22"/>
          <w:lang w:val="ro-RO"/>
        </w:rPr>
        <w:t xml:space="preserve"> </w:t>
      </w:r>
      <w:r w:rsidRPr="00B40C82">
        <w:rPr>
          <w:rFonts w:ascii="Arial Narrow" w:eastAsia="Calibri" w:hAnsi="Arial Narrow" w:cs="Calibri"/>
          <w:i/>
          <w:color w:val="002060"/>
          <w:spacing w:val="1"/>
          <w:sz w:val="22"/>
          <w:szCs w:val="22"/>
          <w:lang w:val="ro-RO"/>
        </w:rPr>
        <w:t>5</w:t>
      </w:r>
      <w:r w:rsidRPr="00B40C82">
        <w:rPr>
          <w:rFonts w:ascii="Arial Narrow" w:eastAsia="Calibri" w:hAnsi="Arial Narrow" w:cs="Calibri"/>
          <w:i/>
          <w:color w:val="002060"/>
          <w:spacing w:val="-2"/>
          <w:sz w:val="22"/>
          <w:szCs w:val="22"/>
          <w:lang w:val="ro-RO"/>
        </w:rPr>
        <w:t>8</w:t>
      </w:r>
      <w:r w:rsidRPr="00B40C82">
        <w:rPr>
          <w:rFonts w:ascii="Arial Narrow" w:eastAsia="Calibri" w:hAnsi="Arial Narrow" w:cs="Calibri"/>
          <w:i/>
          <w:color w:val="002060"/>
          <w:spacing w:val="1"/>
          <w:sz w:val="22"/>
          <w:szCs w:val="22"/>
          <w:lang w:val="ro-RO"/>
        </w:rPr>
        <w:t>/</w:t>
      </w:r>
      <w:r w:rsidRPr="00B40C82">
        <w:rPr>
          <w:rFonts w:ascii="Arial Narrow" w:eastAsia="Calibri" w:hAnsi="Arial Narrow" w:cs="Calibri"/>
          <w:i/>
          <w:color w:val="002060"/>
          <w:spacing w:val="-2"/>
          <w:sz w:val="22"/>
          <w:szCs w:val="22"/>
          <w:lang w:val="ro-RO"/>
        </w:rPr>
        <w:t>0</w:t>
      </w:r>
      <w:r w:rsidRPr="00B40C82">
        <w:rPr>
          <w:rFonts w:ascii="Arial Narrow" w:eastAsia="Calibri" w:hAnsi="Arial Narrow" w:cs="Calibri"/>
          <w:i/>
          <w:color w:val="002060"/>
          <w:spacing w:val="1"/>
          <w:sz w:val="22"/>
          <w:szCs w:val="22"/>
          <w:lang w:val="ro-RO"/>
        </w:rPr>
        <w:t>1</w:t>
      </w:r>
      <w:r w:rsidRPr="00B40C82">
        <w:rPr>
          <w:rFonts w:ascii="Arial Narrow" w:eastAsia="Calibri" w:hAnsi="Arial Narrow" w:cs="Calibri"/>
          <w:i/>
          <w:color w:val="002060"/>
          <w:sz w:val="22"/>
          <w:szCs w:val="22"/>
          <w:lang w:val="ro-RO"/>
        </w:rPr>
        <w:t>)</w:t>
      </w:r>
      <w:r w:rsidRPr="00B40C82">
        <w:rPr>
          <w:rFonts w:ascii="Arial Narrow" w:eastAsia="Calibri" w:hAnsi="Arial Narrow" w:cs="Calibri"/>
          <w:i/>
          <w:color w:val="002060"/>
          <w:spacing w:val="7"/>
          <w:sz w:val="22"/>
          <w:szCs w:val="22"/>
          <w:lang w:val="ro-RO"/>
        </w:rPr>
        <w:t xml:space="preserve"> </w:t>
      </w:r>
      <w:r w:rsidRPr="00B40C82">
        <w:rPr>
          <w:rFonts w:ascii="Arial Narrow" w:eastAsia="Calibri" w:hAnsi="Arial Narrow" w:cs="Calibri"/>
          <w:color w:val="002060"/>
          <w:sz w:val="22"/>
          <w:szCs w:val="22"/>
          <w:lang w:val="ro-RO"/>
        </w:rPr>
        <w:t>și</w:t>
      </w:r>
      <w:r w:rsidRPr="00B40C82">
        <w:rPr>
          <w:rFonts w:ascii="Arial Narrow" w:eastAsia="Calibri" w:hAnsi="Arial Narrow" w:cs="Calibri"/>
          <w:color w:val="002060"/>
          <w:spacing w:val="3"/>
          <w:sz w:val="22"/>
          <w:szCs w:val="22"/>
          <w:lang w:val="ro-RO"/>
        </w:rPr>
        <w:t xml:space="preserve"> </w:t>
      </w:r>
      <w:r w:rsidRPr="00B40C82">
        <w:rPr>
          <w:rFonts w:ascii="Arial Narrow" w:eastAsia="Calibri" w:hAnsi="Arial Narrow" w:cs="Calibri"/>
          <w:i/>
          <w:color w:val="002060"/>
          <w:spacing w:val="-1"/>
          <w:sz w:val="22"/>
          <w:szCs w:val="22"/>
          <w:lang w:val="ro-RO"/>
        </w:rPr>
        <w:t>c</w:t>
      </w:r>
      <w:r w:rsidRPr="00B40C82">
        <w:rPr>
          <w:rFonts w:ascii="Arial Narrow" w:eastAsia="Calibri" w:hAnsi="Arial Narrow" w:cs="Calibri"/>
          <w:i/>
          <w:color w:val="002060"/>
          <w:sz w:val="22"/>
          <w:szCs w:val="22"/>
          <w:lang w:val="ro-RO"/>
        </w:rPr>
        <w:t>u</w:t>
      </w:r>
      <w:r w:rsidRPr="00B40C82">
        <w:rPr>
          <w:rFonts w:ascii="Arial Narrow" w:eastAsia="Calibri" w:hAnsi="Arial Narrow" w:cs="Calibri"/>
          <w:i/>
          <w:color w:val="002060"/>
          <w:spacing w:val="5"/>
          <w:sz w:val="22"/>
          <w:szCs w:val="22"/>
          <w:lang w:val="ro-RO"/>
        </w:rPr>
        <w:t xml:space="preserve"> </w:t>
      </w:r>
      <w:r w:rsidRPr="00B40C82">
        <w:rPr>
          <w:rFonts w:ascii="Arial Narrow" w:eastAsia="Calibri" w:hAnsi="Arial Narrow" w:cs="Calibri"/>
          <w:i/>
          <w:color w:val="002060"/>
          <w:sz w:val="22"/>
          <w:szCs w:val="22"/>
          <w:lang w:val="ro-RO"/>
        </w:rPr>
        <w:t>Reg</w:t>
      </w:r>
      <w:r w:rsidRPr="00B40C82">
        <w:rPr>
          <w:rFonts w:ascii="Arial Narrow" w:eastAsia="Calibri" w:hAnsi="Arial Narrow" w:cs="Calibri"/>
          <w:i/>
          <w:color w:val="002060"/>
          <w:spacing w:val="-1"/>
          <w:sz w:val="22"/>
          <w:szCs w:val="22"/>
          <w:lang w:val="ro-RO"/>
        </w:rPr>
        <w:t>u</w:t>
      </w:r>
      <w:r w:rsidRPr="00B40C82">
        <w:rPr>
          <w:rFonts w:ascii="Arial Narrow" w:eastAsia="Calibri" w:hAnsi="Arial Narrow" w:cs="Calibri"/>
          <w:i/>
          <w:color w:val="002060"/>
          <w:spacing w:val="-3"/>
          <w:sz w:val="22"/>
          <w:szCs w:val="22"/>
          <w:lang w:val="ro-RO"/>
        </w:rPr>
        <w:t>l</w:t>
      </w:r>
      <w:r w:rsidRPr="00B40C82">
        <w:rPr>
          <w:rFonts w:ascii="Arial Narrow" w:eastAsia="Calibri" w:hAnsi="Arial Narrow" w:cs="Calibri"/>
          <w:i/>
          <w:color w:val="002060"/>
          <w:spacing w:val="-1"/>
          <w:sz w:val="22"/>
          <w:szCs w:val="22"/>
          <w:lang w:val="ro-RO"/>
        </w:rPr>
        <w:t>a</w:t>
      </w:r>
      <w:r w:rsidRPr="00B40C82">
        <w:rPr>
          <w:rFonts w:ascii="Arial Narrow" w:eastAsia="Calibri" w:hAnsi="Arial Narrow" w:cs="Calibri"/>
          <w:i/>
          <w:color w:val="002060"/>
          <w:sz w:val="22"/>
          <w:szCs w:val="22"/>
          <w:lang w:val="ro-RO"/>
        </w:rPr>
        <w:t>mentul</w:t>
      </w:r>
      <w:r w:rsidRPr="00B40C82">
        <w:rPr>
          <w:rFonts w:ascii="Arial Narrow" w:eastAsia="Calibri" w:hAnsi="Arial Narrow" w:cs="Calibri"/>
          <w:i/>
          <w:color w:val="002060"/>
          <w:spacing w:val="5"/>
          <w:sz w:val="22"/>
          <w:szCs w:val="22"/>
          <w:lang w:val="ro-RO"/>
        </w:rPr>
        <w:t xml:space="preserve"> </w:t>
      </w:r>
      <w:r w:rsidRPr="00B40C82">
        <w:rPr>
          <w:rFonts w:ascii="Arial Narrow" w:eastAsia="Calibri" w:hAnsi="Arial Narrow" w:cs="Calibri"/>
          <w:i/>
          <w:color w:val="002060"/>
          <w:spacing w:val="-1"/>
          <w:sz w:val="22"/>
          <w:szCs w:val="22"/>
          <w:lang w:val="ro-RO"/>
        </w:rPr>
        <w:t>d</w:t>
      </w:r>
      <w:r w:rsidRPr="00B40C82">
        <w:rPr>
          <w:rFonts w:ascii="Arial Narrow" w:eastAsia="Calibri" w:hAnsi="Arial Narrow" w:cs="Calibri"/>
          <w:i/>
          <w:color w:val="002060"/>
          <w:sz w:val="22"/>
          <w:szCs w:val="22"/>
          <w:lang w:val="ro-RO"/>
        </w:rPr>
        <w:t>ele</w:t>
      </w:r>
      <w:r w:rsidRPr="00B40C82">
        <w:rPr>
          <w:rFonts w:ascii="Arial Narrow" w:eastAsia="Calibri" w:hAnsi="Arial Narrow" w:cs="Calibri"/>
          <w:i/>
          <w:color w:val="002060"/>
          <w:spacing w:val="-1"/>
          <w:sz w:val="22"/>
          <w:szCs w:val="22"/>
          <w:lang w:val="ro-RO"/>
        </w:rPr>
        <w:t>ga</w:t>
      </w:r>
      <w:r w:rsidRPr="00B40C82">
        <w:rPr>
          <w:rFonts w:ascii="Arial Narrow" w:eastAsia="Calibri" w:hAnsi="Arial Narrow" w:cs="Calibri"/>
          <w:i/>
          <w:color w:val="002060"/>
          <w:sz w:val="22"/>
          <w:szCs w:val="22"/>
          <w:lang w:val="ro-RO"/>
        </w:rPr>
        <w:t>t</w:t>
      </w:r>
      <w:r w:rsidRPr="00B40C82">
        <w:rPr>
          <w:rFonts w:ascii="Arial Narrow" w:eastAsia="Calibri" w:hAnsi="Arial Narrow" w:cs="Calibri"/>
          <w:i/>
          <w:color w:val="002060"/>
          <w:spacing w:val="3"/>
          <w:sz w:val="22"/>
          <w:szCs w:val="22"/>
          <w:lang w:val="ro-RO"/>
        </w:rPr>
        <w:t xml:space="preserve"> </w:t>
      </w:r>
      <w:r w:rsidRPr="00B40C82">
        <w:rPr>
          <w:rFonts w:ascii="Arial Narrow" w:eastAsia="Calibri" w:hAnsi="Arial Narrow" w:cs="Calibri"/>
          <w:i/>
          <w:color w:val="002060"/>
          <w:sz w:val="22"/>
          <w:szCs w:val="22"/>
          <w:lang w:val="ro-RO"/>
        </w:rPr>
        <w:t>(UE)</w:t>
      </w:r>
      <w:r w:rsidRPr="00B40C82">
        <w:rPr>
          <w:rFonts w:ascii="Arial Narrow" w:eastAsia="Calibri" w:hAnsi="Arial Narrow" w:cs="Calibri"/>
          <w:i/>
          <w:color w:val="002060"/>
          <w:spacing w:val="5"/>
          <w:sz w:val="22"/>
          <w:szCs w:val="22"/>
          <w:lang w:val="ro-RO"/>
        </w:rPr>
        <w:t xml:space="preserve"> </w:t>
      </w:r>
      <w:r w:rsidRPr="00B40C82">
        <w:rPr>
          <w:rFonts w:ascii="Arial Narrow" w:eastAsia="Calibri" w:hAnsi="Arial Narrow" w:cs="Calibri"/>
          <w:i/>
          <w:color w:val="002060"/>
          <w:spacing w:val="-1"/>
          <w:sz w:val="22"/>
          <w:szCs w:val="22"/>
          <w:lang w:val="ro-RO"/>
        </w:rPr>
        <w:t>a</w:t>
      </w:r>
      <w:r w:rsidRPr="00B40C82">
        <w:rPr>
          <w:rFonts w:ascii="Arial Narrow" w:eastAsia="Calibri" w:hAnsi="Arial Narrow" w:cs="Calibri"/>
          <w:i/>
          <w:color w:val="002060"/>
          <w:sz w:val="22"/>
          <w:szCs w:val="22"/>
          <w:lang w:val="ro-RO"/>
        </w:rPr>
        <w:t>l</w:t>
      </w:r>
      <w:r w:rsidRPr="00B40C82">
        <w:rPr>
          <w:rFonts w:ascii="Arial Narrow" w:eastAsia="Calibri" w:hAnsi="Arial Narrow" w:cs="Calibri"/>
          <w:i/>
          <w:color w:val="002060"/>
          <w:spacing w:val="2"/>
          <w:sz w:val="22"/>
          <w:szCs w:val="22"/>
          <w:lang w:val="ro-RO"/>
        </w:rPr>
        <w:t xml:space="preserve"> </w:t>
      </w:r>
      <w:r w:rsidRPr="00B40C82">
        <w:rPr>
          <w:rFonts w:ascii="Arial Narrow" w:eastAsia="Calibri" w:hAnsi="Arial Narrow" w:cs="Calibri"/>
          <w:i/>
          <w:color w:val="002060"/>
          <w:spacing w:val="-3"/>
          <w:sz w:val="22"/>
          <w:szCs w:val="22"/>
          <w:lang w:val="ro-RO"/>
        </w:rPr>
        <w:t>C</w:t>
      </w:r>
      <w:r w:rsidRPr="00B40C82">
        <w:rPr>
          <w:rFonts w:ascii="Arial Narrow" w:eastAsia="Calibri" w:hAnsi="Arial Narrow" w:cs="Calibri"/>
          <w:i/>
          <w:color w:val="002060"/>
          <w:sz w:val="22"/>
          <w:szCs w:val="22"/>
          <w:lang w:val="ro-RO"/>
        </w:rPr>
        <w:t>omisiei</w:t>
      </w:r>
      <w:r w:rsidRPr="00B40C82">
        <w:rPr>
          <w:rFonts w:ascii="Arial Narrow" w:eastAsia="Calibri" w:hAnsi="Arial Narrow" w:cs="Calibri"/>
          <w:i/>
          <w:color w:val="002060"/>
          <w:spacing w:val="5"/>
          <w:sz w:val="22"/>
          <w:szCs w:val="22"/>
          <w:lang w:val="ro-RO"/>
        </w:rPr>
        <w:t xml:space="preserve"> </w:t>
      </w:r>
      <w:r w:rsidRPr="00B40C82">
        <w:rPr>
          <w:rFonts w:ascii="Arial Narrow" w:eastAsia="Calibri" w:hAnsi="Arial Narrow" w:cs="Calibri"/>
          <w:i/>
          <w:color w:val="002060"/>
          <w:sz w:val="22"/>
          <w:szCs w:val="22"/>
          <w:lang w:val="ro-RO"/>
        </w:rPr>
        <w:t>[C</w:t>
      </w:r>
      <w:r w:rsidRPr="00B40C82">
        <w:rPr>
          <w:rFonts w:ascii="Arial Narrow" w:eastAsia="Calibri" w:hAnsi="Arial Narrow" w:cs="Calibri"/>
          <w:i/>
          <w:color w:val="002060"/>
          <w:spacing w:val="2"/>
          <w:sz w:val="22"/>
          <w:szCs w:val="22"/>
          <w:lang w:val="ro-RO"/>
        </w:rPr>
        <w:t xml:space="preserve"> </w:t>
      </w:r>
      <w:r w:rsidRPr="00B40C82">
        <w:rPr>
          <w:rFonts w:ascii="Arial Narrow" w:eastAsia="Calibri" w:hAnsi="Arial Narrow" w:cs="Calibri"/>
          <w:i/>
          <w:color w:val="002060"/>
          <w:sz w:val="22"/>
          <w:szCs w:val="22"/>
          <w:lang w:val="ro-RO"/>
        </w:rPr>
        <w:t>(</w:t>
      </w:r>
      <w:r w:rsidRPr="00B40C82">
        <w:rPr>
          <w:rFonts w:ascii="Arial Narrow" w:eastAsia="Calibri" w:hAnsi="Arial Narrow" w:cs="Calibri"/>
          <w:i/>
          <w:color w:val="002060"/>
          <w:spacing w:val="-1"/>
          <w:sz w:val="22"/>
          <w:szCs w:val="22"/>
          <w:lang w:val="ro-RO"/>
        </w:rPr>
        <w:t>2</w:t>
      </w:r>
      <w:r w:rsidRPr="00B40C82">
        <w:rPr>
          <w:rFonts w:ascii="Arial Narrow" w:eastAsia="Calibri" w:hAnsi="Arial Narrow" w:cs="Calibri"/>
          <w:i/>
          <w:color w:val="002060"/>
          <w:spacing w:val="1"/>
          <w:sz w:val="22"/>
          <w:szCs w:val="22"/>
          <w:lang w:val="ro-RO"/>
        </w:rPr>
        <w:t>0</w:t>
      </w:r>
      <w:r w:rsidRPr="00B40C82">
        <w:rPr>
          <w:rFonts w:ascii="Arial Narrow" w:eastAsia="Calibri" w:hAnsi="Arial Narrow" w:cs="Calibri"/>
          <w:i/>
          <w:color w:val="002060"/>
          <w:spacing w:val="-2"/>
          <w:sz w:val="22"/>
          <w:szCs w:val="22"/>
          <w:lang w:val="ro-RO"/>
        </w:rPr>
        <w:t>2</w:t>
      </w:r>
      <w:r w:rsidRPr="00B40C82">
        <w:rPr>
          <w:rFonts w:ascii="Arial Narrow" w:eastAsia="Calibri" w:hAnsi="Arial Narrow" w:cs="Calibri"/>
          <w:i/>
          <w:color w:val="002060"/>
          <w:spacing w:val="1"/>
          <w:sz w:val="22"/>
          <w:szCs w:val="22"/>
          <w:lang w:val="ro-RO"/>
        </w:rPr>
        <w:t>1</w:t>
      </w:r>
      <w:r w:rsidRPr="00B40C82">
        <w:rPr>
          <w:rFonts w:ascii="Arial Narrow" w:eastAsia="Calibri" w:hAnsi="Arial Narrow" w:cs="Calibri"/>
          <w:i/>
          <w:color w:val="002060"/>
          <w:sz w:val="22"/>
          <w:szCs w:val="22"/>
          <w:lang w:val="ro-RO"/>
        </w:rPr>
        <w:t>)</w:t>
      </w:r>
      <w:r w:rsidRPr="00B40C82">
        <w:rPr>
          <w:rFonts w:ascii="Arial Narrow" w:eastAsia="Calibri" w:hAnsi="Arial Narrow" w:cs="Calibri"/>
          <w:i/>
          <w:color w:val="002060"/>
          <w:spacing w:val="3"/>
          <w:sz w:val="22"/>
          <w:szCs w:val="22"/>
          <w:lang w:val="ro-RO"/>
        </w:rPr>
        <w:t xml:space="preserve"> </w:t>
      </w:r>
      <w:r w:rsidRPr="00B40C82">
        <w:rPr>
          <w:rFonts w:ascii="Arial Narrow" w:eastAsia="Calibri" w:hAnsi="Arial Narrow" w:cs="Calibri"/>
          <w:i/>
          <w:color w:val="002060"/>
          <w:spacing w:val="1"/>
          <w:sz w:val="22"/>
          <w:szCs w:val="22"/>
          <w:lang w:val="ro-RO"/>
        </w:rPr>
        <w:t>2</w:t>
      </w:r>
      <w:r w:rsidRPr="00B40C82">
        <w:rPr>
          <w:rFonts w:ascii="Arial Narrow" w:eastAsia="Calibri" w:hAnsi="Arial Narrow" w:cs="Calibri"/>
          <w:i/>
          <w:color w:val="002060"/>
          <w:spacing w:val="-2"/>
          <w:sz w:val="22"/>
          <w:szCs w:val="22"/>
          <w:lang w:val="ro-RO"/>
        </w:rPr>
        <w:t>8</w:t>
      </w:r>
      <w:r w:rsidRPr="00B40C82">
        <w:rPr>
          <w:rFonts w:ascii="Arial Narrow" w:eastAsia="Calibri" w:hAnsi="Arial Narrow" w:cs="Calibri"/>
          <w:i/>
          <w:color w:val="002060"/>
          <w:spacing w:val="1"/>
          <w:sz w:val="22"/>
          <w:szCs w:val="22"/>
          <w:lang w:val="ro-RO"/>
        </w:rPr>
        <w:t>0</w:t>
      </w:r>
      <w:r w:rsidRPr="00B40C82">
        <w:rPr>
          <w:rFonts w:ascii="Arial Narrow" w:eastAsia="Calibri" w:hAnsi="Arial Narrow" w:cs="Calibri"/>
          <w:i/>
          <w:color w:val="002060"/>
          <w:spacing w:val="-2"/>
          <w:sz w:val="22"/>
          <w:szCs w:val="22"/>
          <w:lang w:val="ro-RO"/>
        </w:rPr>
        <w:t>0</w:t>
      </w:r>
      <w:r w:rsidRPr="00B40C82">
        <w:rPr>
          <w:rFonts w:ascii="Arial Narrow" w:eastAsia="Calibri" w:hAnsi="Arial Narrow" w:cs="Calibri"/>
          <w:i/>
          <w:color w:val="002060"/>
          <w:spacing w:val="1"/>
          <w:sz w:val="22"/>
          <w:szCs w:val="22"/>
          <w:lang w:val="ro-RO"/>
        </w:rPr>
        <w:t>/3</w:t>
      </w:r>
      <w:r w:rsidRPr="00B40C82">
        <w:rPr>
          <w:rFonts w:ascii="Arial Narrow" w:eastAsia="Calibri" w:hAnsi="Arial Narrow" w:cs="Calibri"/>
          <w:i/>
          <w:color w:val="002060"/>
          <w:sz w:val="22"/>
          <w:szCs w:val="22"/>
          <w:lang w:val="ro-RO"/>
        </w:rPr>
        <w:t>], în</w:t>
      </w:r>
      <w:r w:rsidRPr="00B40C82">
        <w:rPr>
          <w:rFonts w:ascii="Arial Narrow" w:eastAsia="Calibri" w:hAnsi="Arial Narrow" w:cs="Calibri"/>
          <w:i/>
          <w:color w:val="002060"/>
          <w:spacing w:val="4"/>
          <w:sz w:val="22"/>
          <w:szCs w:val="22"/>
          <w:lang w:val="ro-RO"/>
        </w:rPr>
        <w:t xml:space="preserve"> </w:t>
      </w:r>
      <w:r w:rsidRPr="00B40C82">
        <w:rPr>
          <w:rFonts w:ascii="Arial Narrow" w:eastAsia="Calibri" w:hAnsi="Arial Narrow" w:cs="Calibri"/>
          <w:i/>
          <w:color w:val="002060"/>
          <w:sz w:val="22"/>
          <w:szCs w:val="22"/>
          <w:lang w:val="ro-RO"/>
        </w:rPr>
        <w:t>te</w:t>
      </w:r>
      <w:r w:rsidRPr="00B40C82">
        <w:rPr>
          <w:rFonts w:ascii="Arial Narrow" w:eastAsia="Calibri" w:hAnsi="Arial Narrow" w:cs="Calibri"/>
          <w:i/>
          <w:color w:val="002060"/>
          <w:spacing w:val="1"/>
          <w:sz w:val="22"/>
          <w:szCs w:val="22"/>
          <w:lang w:val="ro-RO"/>
        </w:rPr>
        <w:t>m</w:t>
      </w:r>
      <w:r w:rsidRPr="00B40C82">
        <w:rPr>
          <w:rFonts w:ascii="Arial Narrow" w:eastAsia="Calibri" w:hAnsi="Arial Narrow" w:cs="Calibri"/>
          <w:i/>
          <w:color w:val="002060"/>
          <w:sz w:val="22"/>
          <w:szCs w:val="22"/>
          <w:lang w:val="ro-RO"/>
        </w:rPr>
        <w:t>ei</w:t>
      </w:r>
      <w:r w:rsidRPr="00B40C82">
        <w:rPr>
          <w:rFonts w:ascii="Arial Narrow" w:eastAsia="Calibri" w:hAnsi="Arial Narrow" w:cs="Calibri"/>
          <w:i/>
          <w:color w:val="002060"/>
          <w:spacing w:val="-1"/>
          <w:sz w:val="22"/>
          <w:szCs w:val="22"/>
          <w:lang w:val="ro-RO"/>
        </w:rPr>
        <w:t>u</w:t>
      </w:r>
      <w:r w:rsidRPr="00B40C82">
        <w:rPr>
          <w:rFonts w:ascii="Arial Narrow" w:eastAsia="Calibri" w:hAnsi="Arial Narrow" w:cs="Calibri"/>
          <w:i/>
          <w:color w:val="002060"/>
          <w:sz w:val="22"/>
          <w:szCs w:val="22"/>
          <w:lang w:val="ro-RO"/>
        </w:rPr>
        <w:t>l</w:t>
      </w:r>
      <w:r w:rsidRPr="00B40C82">
        <w:rPr>
          <w:rFonts w:ascii="Arial Narrow" w:eastAsia="Calibri" w:hAnsi="Arial Narrow" w:cs="Calibri"/>
          <w:i/>
          <w:color w:val="002060"/>
          <w:spacing w:val="2"/>
          <w:sz w:val="22"/>
          <w:szCs w:val="22"/>
          <w:lang w:val="ro-RO"/>
        </w:rPr>
        <w:t xml:space="preserve"> </w:t>
      </w:r>
      <w:r w:rsidRPr="00B40C82">
        <w:rPr>
          <w:rFonts w:ascii="Arial Narrow" w:eastAsia="Calibri" w:hAnsi="Arial Narrow" w:cs="Calibri"/>
          <w:i/>
          <w:color w:val="002060"/>
          <w:sz w:val="22"/>
          <w:szCs w:val="22"/>
          <w:lang w:val="ro-RO"/>
        </w:rPr>
        <w:t>Reg</w:t>
      </w:r>
      <w:r w:rsidRPr="00B40C82">
        <w:rPr>
          <w:rFonts w:ascii="Arial Narrow" w:eastAsia="Calibri" w:hAnsi="Arial Narrow" w:cs="Calibri"/>
          <w:i/>
          <w:color w:val="002060"/>
          <w:spacing w:val="-1"/>
          <w:sz w:val="22"/>
          <w:szCs w:val="22"/>
          <w:lang w:val="ro-RO"/>
        </w:rPr>
        <w:t>u</w:t>
      </w:r>
      <w:r w:rsidRPr="00B40C82">
        <w:rPr>
          <w:rFonts w:ascii="Arial Narrow" w:eastAsia="Calibri" w:hAnsi="Arial Narrow" w:cs="Calibri"/>
          <w:i/>
          <w:color w:val="002060"/>
          <w:sz w:val="22"/>
          <w:szCs w:val="22"/>
          <w:lang w:val="ro-RO"/>
        </w:rPr>
        <w:t>l</w:t>
      </w:r>
      <w:r w:rsidRPr="00B40C82">
        <w:rPr>
          <w:rFonts w:ascii="Arial Narrow" w:eastAsia="Calibri" w:hAnsi="Arial Narrow" w:cs="Calibri"/>
          <w:i/>
          <w:color w:val="002060"/>
          <w:spacing w:val="-1"/>
          <w:sz w:val="22"/>
          <w:szCs w:val="22"/>
          <w:lang w:val="ro-RO"/>
        </w:rPr>
        <w:t>a</w:t>
      </w:r>
      <w:r w:rsidRPr="00B40C82">
        <w:rPr>
          <w:rFonts w:ascii="Arial Narrow" w:eastAsia="Calibri" w:hAnsi="Arial Narrow" w:cs="Calibri"/>
          <w:i/>
          <w:color w:val="002060"/>
          <w:sz w:val="22"/>
          <w:szCs w:val="22"/>
          <w:lang w:val="ro-RO"/>
        </w:rPr>
        <w:t>mentu</w:t>
      </w:r>
      <w:r w:rsidRPr="00B40C82">
        <w:rPr>
          <w:rFonts w:ascii="Arial Narrow" w:eastAsia="Calibri" w:hAnsi="Arial Narrow" w:cs="Calibri"/>
          <w:i/>
          <w:color w:val="002060"/>
          <w:spacing w:val="-1"/>
          <w:sz w:val="22"/>
          <w:szCs w:val="22"/>
          <w:lang w:val="ro-RO"/>
        </w:rPr>
        <w:t>lu</w:t>
      </w:r>
      <w:r w:rsidRPr="00B40C82">
        <w:rPr>
          <w:rFonts w:ascii="Arial Narrow" w:eastAsia="Calibri" w:hAnsi="Arial Narrow" w:cs="Calibri"/>
          <w:i/>
          <w:color w:val="002060"/>
          <w:sz w:val="22"/>
          <w:szCs w:val="22"/>
          <w:lang w:val="ro-RO"/>
        </w:rPr>
        <w:t xml:space="preserve">i </w:t>
      </w:r>
      <w:r w:rsidRPr="00B40C82">
        <w:rPr>
          <w:rFonts w:ascii="Arial Narrow" w:eastAsia="Calibri" w:hAnsi="Arial Narrow" w:cs="Calibri"/>
          <w:i/>
          <w:color w:val="002060"/>
          <w:spacing w:val="-1"/>
          <w:sz w:val="22"/>
          <w:szCs w:val="22"/>
          <w:lang w:val="ro-RO"/>
        </w:rPr>
        <w:t>p</w:t>
      </w:r>
      <w:r w:rsidRPr="00B40C82">
        <w:rPr>
          <w:rFonts w:ascii="Arial Narrow" w:eastAsia="Calibri" w:hAnsi="Arial Narrow" w:cs="Calibri"/>
          <w:i/>
          <w:color w:val="002060"/>
          <w:spacing w:val="1"/>
          <w:sz w:val="22"/>
          <w:szCs w:val="22"/>
          <w:lang w:val="ro-RO"/>
        </w:rPr>
        <w:t>r</w:t>
      </w:r>
      <w:r w:rsidRPr="00B40C82">
        <w:rPr>
          <w:rFonts w:ascii="Arial Narrow" w:eastAsia="Calibri" w:hAnsi="Arial Narrow" w:cs="Calibri"/>
          <w:i/>
          <w:color w:val="002060"/>
          <w:sz w:val="22"/>
          <w:szCs w:val="22"/>
          <w:lang w:val="ro-RO"/>
        </w:rPr>
        <w:t>iv</w:t>
      </w:r>
      <w:r w:rsidRPr="00B40C82">
        <w:rPr>
          <w:rFonts w:ascii="Arial Narrow" w:eastAsia="Calibri" w:hAnsi="Arial Narrow" w:cs="Calibri"/>
          <w:i/>
          <w:color w:val="002060"/>
          <w:spacing w:val="-1"/>
          <w:sz w:val="22"/>
          <w:szCs w:val="22"/>
          <w:lang w:val="ro-RO"/>
        </w:rPr>
        <w:t>in</w:t>
      </w:r>
      <w:r w:rsidRPr="00B40C82">
        <w:rPr>
          <w:rFonts w:ascii="Arial Narrow" w:eastAsia="Calibri" w:hAnsi="Arial Narrow" w:cs="Calibri"/>
          <w:i/>
          <w:color w:val="002060"/>
          <w:sz w:val="22"/>
          <w:szCs w:val="22"/>
          <w:lang w:val="ro-RO"/>
        </w:rPr>
        <w:t>d</w:t>
      </w:r>
      <w:r w:rsidRPr="00B40C82">
        <w:rPr>
          <w:rFonts w:ascii="Arial Narrow" w:eastAsia="Calibri" w:hAnsi="Arial Narrow" w:cs="Calibri"/>
          <w:i/>
          <w:color w:val="002060"/>
          <w:spacing w:val="-5"/>
          <w:sz w:val="22"/>
          <w:szCs w:val="22"/>
          <w:lang w:val="ro-RO"/>
        </w:rPr>
        <w:t xml:space="preserve"> </w:t>
      </w:r>
      <w:r w:rsidRPr="00B40C82">
        <w:rPr>
          <w:rFonts w:ascii="Arial Narrow" w:eastAsia="Calibri" w:hAnsi="Arial Narrow" w:cs="Calibri"/>
          <w:i/>
          <w:color w:val="002060"/>
          <w:sz w:val="22"/>
          <w:szCs w:val="22"/>
          <w:lang w:val="ro-RO"/>
        </w:rPr>
        <w:t>taxo</w:t>
      </w:r>
      <w:r w:rsidRPr="00B40C82">
        <w:rPr>
          <w:rFonts w:ascii="Arial Narrow" w:eastAsia="Calibri" w:hAnsi="Arial Narrow" w:cs="Calibri"/>
          <w:i/>
          <w:color w:val="002060"/>
          <w:spacing w:val="-1"/>
          <w:sz w:val="22"/>
          <w:szCs w:val="22"/>
          <w:lang w:val="ro-RO"/>
        </w:rPr>
        <w:t>n</w:t>
      </w:r>
      <w:r w:rsidRPr="00B40C82">
        <w:rPr>
          <w:rFonts w:ascii="Arial Narrow" w:eastAsia="Calibri" w:hAnsi="Arial Narrow" w:cs="Calibri"/>
          <w:i/>
          <w:color w:val="002060"/>
          <w:spacing w:val="-3"/>
          <w:sz w:val="22"/>
          <w:szCs w:val="22"/>
          <w:lang w:val="ro-RO"/>
        </w:rPr>
        <w:t>o</w:t>
      </w:r>
      <w:r w:rsidRPr="00B40C82">
        <w:rPr>
          <w:rFonts w:ascii="Arial Narrow" w:eastAsia="Calibri" w:hAnsi="Arial Narrow" w:cs="Calibri"/>
          <w:i/>
          <w:color w:val="002060"/>
          <w:sz w:val="22"/>
          <w:szCs w:val="22"/>
          <w:lang w:val="ro-RO"/>
        </w:rPr>
        <w:t>mia</w:t>
      </w:r>
      <w:r w:rsidRPr="00B40C82">
        <w:rPr>
          <w:rFonts w:ascii="Arial Narrow" w:eastAsia="Calibri" w:hAnsi="Arial Narrow" w:cs="Calibri"/>
          <w:i/>
          <w:color w:val="002060"/>
          <w:spacing w:val="-5"/>
          <w:sz w:val="22"/>
          <w:szCs w:val="22"/>
          <w:lang w:val="ro-RO"/>
        </w:rPr>
        <w:t xml:space="preserve"> </w:t>
      </w:r>
      <w:r w:rsidRPr="00B40C82">
        <w:rPr>
          <w:rFonts w:ascii="Arial Narrow" w:eastAsia="Calibri" w:hAnsi="Arial Narrow" w:cs="Calibri"/>
          <w:i/>
          <w:color w:val="002060"/>
          <w:spacing w:val="-2"/>
          <w:sz w:val="22"/>
          <w:szCs w:val="22"/>
          <w:lang w:val="ro-RO"/>
        </w:rPr>
        <w:t>(</w:t>
      </w:r>
      <w:r w:rsidRPr="00B40C82">
        <w:rPr>
          <w:rFonts w:ascii="Arial Narrow" w:eastAsia="Calibri" w:hAnsi="Arial Narrow" w:cs="Calibri"/>
          <w:i/>
          <w:color w:val="002060"/>
          <w:sz w:val="22"/>
          <w:szCs w:val="22"/>
          <w:lang w:val="ro-RO"/>
        </w:rPr>
        <w:t>UE)</w:t>
      </w:r>
      <w:r w:rsidRPr="00B40C82">
        <w:rPr>
          <w:rFonts w:ascii="Arial Narrow" w:eastAsia="Calibri" w:hAnsi="Arial Narrow" w:cs="Calibri"/>
          <w:i/>
          <w:color w:val="002060"/>
          <w:spacing w:val="-6"/>
          <w:sz w:val="22"/>
          <w:szCs w:val="22"/>
          <w:lang w:val="ro-RO"/>
        </w:rPr>
        <w:t xml:space="preserve"> </w:t>
      </w:r>
      <w:r w:rsidRPr="00B40C82">
        <w:rPr>
          <w:rFonts w:ascii="Arial Narrow" w:eastAsia="Calibri" w:hAnsi="Arial Narrow" w:cs="Calibri"/>
          <w:i/>
          <w:color w:val="002060"/>
          <w:sz w:val="22"/>
          <w:szCs w:val="22"/>
          <w:lang w:val="ro-RO"/>
        </w:rPr>
        <w:t>(</w:t>
      </w:r>
      <w:r w:rsidRPr="00B40C82">
        <w:rPr>
          <w:rFonts w:ascii="Arial Narrow" w:eastAsia="Calibri" w:hAnsi="Arial Narrow" w:cs="Calibri"/>
          <w:i/>
          <w:color w:val="002060"/>
          <w:spacing w:val="-1"/>
          <w:sz w:val="22"/>
          <w:szCs w:val="22"/>
          <w:lang w:val="ro-RO"/>
        </w:rPr>
        <w:t>2</w:t>
      </w:r>
      <w:r w:rsidRPr="00B40C82">
        <w:rPr>
          <w:rFonts w:ascii="Arial Narrow" w:eastAsia="Calibri" w:hAnsi="Arial Narrow" w:cs="Calibri"/>
          <w:i/>
          <w:color w:val="002060"/>
          <w:spacing w:val="-2"/>
          <w:sz w:val="22"/>
          <w:szCs w:val="22"/>
          <w:lang w:val="ro-RO"/>
        </w:rPr>
        <w:t>0</w:t>
      </w:r>
      <w:r w:rsidRPr="00B40C82">
        <w:rPr>
          <w:rFonts w:ascii="Arial Narrow" w:eastAsia="Calibri" w:hAnsi="Arial Narrow" w:cs="Calibri"/>
          <w:i/>
          <w:color w:val="002060"/>
          <w:spacing w:val="1"/>
          <w:sz w:val="22"/>
          <w:szCs w:val="22"/>
          <w:lang w:val="ro-RO"/>
        </w:rPr>
        <w:t>2</w:t>
      </w:r>
      <w:r w:rsidRPr="00B40C82">
        <w:rPr>
          <w:rFonts w:ascii="Arial Narrow" w:eastAsia="Calibri" w:hAnsi="Arial Narrow" w:cs="Calibri"/>
          <w:i/>
          <w:color w:val="002060"/>
          <w:spacing w:val="-2"/>
          <w:sz w:val="22"/>
          <w:szCs w:val="22"/>
          <w:lang w:val="ro-RO"/>
        </w:rPr>
        <w:t>0</w:t>
      </w:r>
      <w:r w:rsidRPr="00B40C82">
        <w:rPr>
          <w:rFonts w:ascii="Arial Narrow" w:eastAsia="Calibri" w:hAnsi="Arial Narrow" w:cs="Calibri"/>
          <w:i/>
          <w:color w:val="002060"/>
          <w:spacing w:val="1"/>
          <w:sz w:val="22"/>
          <w:szCs w:val="22"/>
          <w:lang w:val="ro-RO"/>
        </w:rPr>
        <w:t>/</w:t>
      </w:r>
      <w:r w:rsidRPr="00B40C82">
        <w:rPr>
          <w:rFonts w:ascii="Arial Narrow" w:eastAsia="Calibri" w:hAnsi="Arial Narrow" w:cs="Calibri"/>
          <w:i/>
          <w:color w:val="002060"/>
          <w:spacing w:val="-2"/>
          <w:sz w:val="22"/>
          <w:szCs w:val="22"/>
          <w:lang w:val="ro-RO"/>
        </w:rPr>
        <w:t>8</w:t>
      </w:r>
      <w:r w:rsidRPr="00B40C82">
        <w:rPr>
          <w:rFonts w:ascii="Arial Narrow" w:eastAsia="Calibri" w:hAnsi="Arial Narrow" w:cs="Calibri"/>
          <w:i/>
          <w:color w:val="002060"/>
          <w:spacing w:val="1"/>
          <w:sz w:val="22"/>
          <w:szCs w:val="22"/>
          <w:lang w:val="ro-RO"/>
        </w:rPr>
        <w:t>52</w:t>
      </w:r>
      <w:r w:rsidRPr="00B40C82">
        <w:rPr>
          <w:rFonts w:ascii="Arial Narrow" w:eastAsia="Calibri" w:hAnsi="Arial Narrow" w:cs="Calibri"/>
          <w:i/>
          <w:color w:val="002060"/>
          <w:spacing w:val="2"/>
          <w:sz w:val="22"/>
          <w:szCs w:val="22"/>
          <w:lang w:val="ro-RO"/>
        </w:rPr>
        <w:t>)</w:t>
      </w:r>
      <w:r w:rsidRPr="00B40C82">
        <w:rPr>
          <w:rFonts w:ascii="Arial Narrow" w:eastAsia="Calibri" w:hAnsi="Arial Narrow" w:cs="Calibri"/>
          <w:color w:val="002060"/>
          <w:sz w:val="22"/>
          <w:szCs w:val="22"/>
          <w:lang w:val="ro-RO"/>
        </w:rPr>
        <w:t>,</w:t>
      </w:r>
      <w:r w:rsidRPr="00B40C82">
        <w:rPr>
          <w:rFonts w:ascii="Arial Narrow" w:eastAsia="Calibri" w:hAnsi="Arial Narrow" w:cs="Calibri"/>
          <w:color w:val="002060"/>
          <w:spacing w:val="-6"/>
          <w:sz w:val="22"/>
          <w:szCs w:val="22"/>
          <w:lang w:val="ro-RO"/>
        </w:rPr>
        <w:t xml:space="preserve"> </w:t>
      </w:r>
      <w:r w:rsidRPr="00B40C82">
        <w:rPr>
          <w:rFonts w:ascii="Arial Narrow" w:eastAsia="Calibri" w:hAnsi="Arial Narrow" w:cs="Calibri"/>
          <w:color w:val="002060"/>
          <w:spacing w:val="-1"/>
          <w:sz w:val="22"/>
          <w:szCs w:val="22"/>
          <w:lang w:val="ro-RO"/>
        </w:rPr>
        <w:t>p</w:t>
      </w:r>
      <w:r w:rsidRPr="00B40C82">
        <w:rPr>
          <w:rFonts w:ascii="Arial Narrow" w:eastAsia="Calibri" w:hAnsi="Arial Narrow" w:cs="Calibri"/>
          <w:color w:val="002060"/>
          <w:sz w:val="22"/>
          <w:szCs w:val="22"/>
          <w:lang w:val="ro-RO"/>
        </w:rPr>
        <w:t>e</w:t>
      </w:r>
      <w:r w:rsidRPr="00B40C82">
        <w:rPr>
          <w:rFonts w:ascii="Arial Narrow" w:eastAsia="Calibri" w:hAnsi="Arial Narrow" w:cs="Calibri"/>
          <w:color w:val="002060"/>
          <w:spacing w:val="-6"/>
          <w:sz w:val="22"/>
          <w:szCs w:val="22"/>
          <w:lang w:val="ro-RO"/>
        </w:rPr>
        <w:t xml:space="preserve"> </w:t>
      </w:r>
      <w:r w:rsidRPr="00B40C82">
        <w:rPr>
          <w:rFonts w:ascii="Arial Narrow" w:eastAsia="Calibri" w:hAnsi="Arial Narrow" w:cs="Calibri"/>
          <w:color w:val="002060"/>
          <w:spacing w:val="-1"/>
          <w:sz w:val="22"/>
          <w:szCs w:val="22"/>
          <w:lang w:val="ro-RO"/>
        </w:rPr>
        <w:t>du</w:t>
      </w:r>
      <w:r w:rsidRPr="00B40C82">
        <w:rPr>
          <w:rFonts w:ascii="Arial Narrow" w:eastAsia="Calibri" w:hAnsi="Arial Narrow" w:cs="Calibri"/>
          <w:color w:val="002060"/>
          <w:sz w:val="22"/>
          <w:szCs w:val="22"/>
          <w:lang w:val="ro-RO"/>
        </w:rPr>
        <w:t>rata</w:t>
      </w:r>
      <w:r w:rsidRPr="00B40C82">
        <w:rPr>
          <w:rFonts w:ascii="Arial Narrow" w:eastAsia="Calibri" w:hAnsi="Arial Narrow" w:cs="Calibri"/>
          <w:color w:val="002060"/>
          <w:spacing w:val="-7"/>
          <w:sz w:val="22"/>
          <w:szCs w:val="22"/>
          <w:lang w:val="ro-RO"/>
        </w:rPr>
        <w:t xml:space="preserve"> </w:t>
      </w:r>
      <w:r w:rsidRPr="00B40C82">
        <w:rPr>
          <w:rFonts w:ascii="Arial Narrow" w:eastAsia="Calibri" w:hAnsi="Arial Narrow" w:cs="Calibri"/>
          <w:color w:val="002060"/>
          <w:sz w:val="22"/>
          <w:szCs w:val="22"/>
          <w:lang w:val="ro-RO"/>
        </w:rPr>
        <w:t>î</w:t>
      </w:r>
      <w:r w:rsidRPr="00B40C82">
        <w:rPr>
          <w:rFonts w:ascii="Arial Narrow" w:eastAsia="Calibri" w:hAnsi="Arial Narrow" w:cs="Calibri"/>
          <w:color w:val="002060"/>
          <w:spacing w:val="-1"/>
          <w:sz w:val="22"/>
          <w:szCs w:val="22"/>
          <w:lang w:val="ro-RO"/>
        </w:rPr>
        <w:t>n</w:t>
      </w:r>
      <w:r w:rsidRPr="00B40C82">
        <w:rPr>
          <w:rFonts w:ascii="Arial Narrow" w:eastAsia="Calibri" w:hAnsi="Arial Narrow" w:cs="Calibri"/>
          <w:color w:val="002060"/>
          <w:sz w:val="22"/>
          <w:szCs w:val="22"/>
          <w:lang w:val="ro-RO"/>
        </w:rPr>
        <w:t>t</w:t>
      </w:r>
      <w:r w:rsidRPr="00B40C82">
        <w:rPr>
          <w:rFonts w:ascii="Arial Narrow" w:eastAsia="Calibri" w:hAnsi="Arial Narrow" w:cs="Calibri"/>
          <w:color w:val="002060"/>
          <w:spacing w:val="-2"/>
          <w:sz w:val="22"/>
          <w:szCs w:val="22"/>
          <w:lang w:val="ro-RO"/>
        </w:rPr>
        <w:t>r</w:t>
      </w:r>
      <w:r w:rsidRPr="00B40C82">
        <w:rPr>
          <w:rFonts w:ascii="Arial Narrow" w:eastAsia="Calibri" w:hAnsi="Arial Narrow" w:cs="Calibri"/>
          <w:color w:val="002060"/>
          <w:sz w:val="22"/>
          <w:szCs w:val="22"/>
          <w:lang w:val="ro-RO"/>
        </w:rPr>
        <w:t>eg</w:t>
      </w:r>
      <w:r w:rsidRPr="00B40C82">
        <w:rPr>
          <w:rFonts w:ascii="Arial Narrow" w:eastAsia="Calibri" w:hAnsi="Arial Narrow" w:cs="Calibri"/>
          <w:color w:val="002060"/>
          <w:spacing w:val="-1"/>
          <w:sz w:val="22"/>
          <w:szCs w:val="22"/>
          <w:lang w:val="ro-RO"/>
        </w:rPr>
        <w:t>u</w:t>
      </w:r>
      <w:r w:rsidRPr="00B40C82">
        <w:rPr>
          <w:rFonts w:ascii="Arial Narrow" w:eastAsia="Calibri" w:hAnsi="Arial Narrow" w:cs="Calibri"/>
          <w:color w:val="002060"/>
          <w:sz w:val="22"/>
          <w:szCs w:val="22"/>
          <w:lang w:val="ro-RO"/>
        </w:rPr>
        <w:t>l</w:t>
      </w:r>
      <w:r w:rsidRPr="00B40C82">
        <w:rPr>
          <w:rFonts w:ascii="Arial Narrow" w:eastAsia="Calibri" w:hAnsi="Arial Narrow" w:cs="Calibri"/>
          <w:color w:val="002060"/>
          <w:spacing w:val="-1"/>
          <w:sz w:val="22"/>
          <w:szCs w:val="22"/>
          <w:lang w:val="ro-RO"/>
        </w:rPr>
        <w:t>u</w:t>
      </w:r>
      <w:r w:rsidRPr="00B40C82">
        <w:rPr>
          <w:rFonts w:ascii="Arial Narrow" w:eastAsia="Calibri" w:hAnsi="Arial Narrow" w:cs="Calibri"/>
          <w:color w:val="002060"/>
          <w:sz w:val="22"/>
          <w:szCs w:val="22"/>
          <w:lang w:val="ro-RO"/>
        </w:rPr>
        <w:t>i</w:t>
      </w:r>
      <w:r w:rsidRPr="00B40C82">
        <w:rPr>
          <w:rFonts w:ascii="Arial Narrow" w:eastAsia="Calibri" w:hAnsi="Arial Narrow" w:cs="Calibri"/>
          <w:color w:val="002060"/>
          <w:spacing w:val="-4"/>
          <w:sz w:val="22"/>
          <w:szCs w:val="22"/>
          <w:lang w:val="ro-RO"/>
        </w:rPr>
        <w:t xml:space="preserve"> </w:t>
      </w:r>
      <w:r w:rsidRPr="00B40C82">
        <w:rPr>
          <w:rFonts w:ascii="Arial Narrow" w:eastAsia="Calibri" w:hAnsi="Arial Narrow" w:cs="Calibri"/>
          <w:color w:val="002060"/>
          <w:sz w:val="22"/>
          <w:szCs w:val="22"/>
          <w:lang w:val="ro-RO"/>
        </w:rPr>
        <w:t>ciclu</w:t>
      </w:r>
      <w:r w:rsidRPr="00B40C82">
        <w:rPr>
          <w:rFonts w:ascii="Arial Narrow" w:eastAsia="Calibri" w:hAnsi="Arial Narrow" w:cs="Calibri"/>
          <w:color w:val="002060"/>
          <w:spacing w:val="-5"/>
          <w:sz w:val="22"/>
          <w:szCs w:val="22"/>
          <w:lang w:val="ro-RO"/>
        </w:rPr>
        <w:t xml:space="preserve"> </w:t>
      </w:r>
      <w:r w:rsidRPr="00B40C82">
        <w:rPr>
          <w:rFonts w:ascii="Arial Narrow" w:eastAsia="Calibri" w:hAnsi="Arial Narrow" w:cs="Calibri"/>
          <w:color w:val="002060"/>
          <w:spacing w:val="-3"/>
          <w:sz w:val="22"/>
          <w:szCs w:val="22"/>
          <w:lang w:val="ro-RO"/>
        </w:rPr>
        <w:t>d</w:t>
      </w:r>
      <w:r w:rsidRPr="00B40C82">
        <w:rPr>
          <w:rFonts w:ascii="Arial Narrow" w:eastAsia="Calibri" w:hAnsi="Arial Narrow" w:cs="Calibri"/>
          <w:color w:val="002060"/>
          <w:sz w:val="22"/>
          <w:szCs w:val="22"/>
          <w:lang w:val="ro-RO"/>
        </w:rPr>
        <w:t>e</w:t>
      </w:r>
      <w:r w:rsidRPr="00B40C82">
        <w:rPr>
          <w:rFonts w:ascii="Arial Narrow" w:eastAsia="Calibri" w:hAnsi="Arial Narrow" w:cs="Calibri"/>
          <w:color w:val="002060"/>
          <w:spacing w:val="-6"/>
          <w:sz w:val="22"/>
          <w:szCs w:val="22"/>
          <w:lang w:val="ro-RO"/>
        </w:rPr>
        <w:t xml:space="preserve"> </w:t>
      </w:r>
      <w:r w:rsidRPr="00B40C82">
        <w:rPr>
          <w:rFonts w:ascii="Arial Narrow" w:eastAsia="Calibri" w:hAnsi="Arial Narrow" w:cs="Calibri"/>
          <w:color w:val="002060"/>
          <w:spacing w:val="1"/>
          <w:sz w:val="22"/>
          <w:szCs w:val="22"/>
          <w:lang w:val="ro-RO"/>
        </w:rPr>
        <w:t>v</w:t>
      </w:r>
      <w:r w:rsidRPr="00B40C82">
        <w:rPr>
          <w:rFonts w:ascii="Arial Narrow" w:eastAsia="Calibri" w:hAnsi="Arial Narrow" w:cs="Calibri"/>
          <w:color w:val="002060"/>
          <w:sz w:val="22"/>
          <w:szCs w:val="22"/>
          <w:lang w:val="ro-RO"/>
        </w:rPr>
        <w:t>iață</w:t>
      </w:r>
      <w:r w:rsidRPr="00B40C82">
        <w:rPr>
          <w:rFonts w:ascii="Arial Narrow" w:eastAsia="Calibri" w:hAnsi="Arial Narrow" w:cs="Calibri"/>
          <w:color w:val="002060"/>
          <w:spacing w:val="-7"/>
          <w:sz w:val="22"/>
          <w:szCs w:val="22"/>
          <w:lang w:val="ro-RO"/>
        </w:rPr>
        <w:t xml:space="preserve"> </w:t>
      </w:r>
      <w:r w:rsidRPr="00B40C82">
        <w:rPr>
          <w:rFonts w:ascii="Arial Narrow" w:eastAsia="Calibri" w:hAnsi="Arial Narrow" w:cs="Calibri"/>
          <w:color w:val="002060"/>
          <w:sz w:val="22"/>
          <w:szCs w:val="22"/>
          <w:lang w:val="ro-RO"/>
        </w:rPr>
        <w:t>a</w:t>
      </w:r>
      <w:r w:rsidRPr="00B40C82">
        <w:rPr>
          <w:rFonts w:ascii="Arial Narrow" w:eastAsia="Calibri" w:hAnsi="Arial Narrow" w:cs="Calibri"/>
          <w:color w:val="002060"/>
          <w:spacing w:val="-7"/>
          <w:sz w:val="22"/>
          <w:szCs w:val="22"/>
          <w:lang w:val="ro-RO"/>
        </w:rPr>
        <w:t xml:space="preserve"> </w:t>
      </w:r>
      <w:r w:rsidR="00CC0648" w:rsidRPr="00B40C82">
        <w:rPr>
          <w:rFonts w:ascii="Arial Narrow" w:eastAsia="Calibri" w:hAnsi="Arial Narrow" w:cs="Calibri"/>
          <w:color w:val="002060"/>
          <w:sz w:val="22"/>
          <w:szCs w:val="22"/>
          <w:lang w:val="ro-RO"/>
        </w:rPr>
        <w:t>i</w:t>
      </w:r>
      <w:r w:rsidR="00CC0648" w:rsidRPr="00B40C82">
        <w:rPr>
          <w:rFonts w:ascii="Arial Narrow" w:eastAsia="Calibri" w:hAnsi="Arial Narrow" w:cs="Calibri"/>
          <w:color w:val="002060"/>
          <w:spacing w:val="-1"/>
          <w:sz w:val="22"/>
          <w:szCs w:val="22"/>
          <w:lang w:val="ro-RO"/>
        </w:rPr>
        <w:t>nv</w:t>
      </w:r>
      <w:r w:rsidR="00CC0648" w:rsidRPr="00B40C82">
        <w:rPr>
          <w:rFonts w:ascii="Arial Narrow" w:eastAsia="Calibri" w:hAnsi="Arial Narrow" w:cs="Calibri"/>
          <w:color w:val="002060"/>
          <w:sz w:val="22"/>
          <w:szCs w:val="22"/>
          <w:lang w:val="ro-RO"/>
        </w:rPr>
        <w:t>es</w:t>
      </w:r>
      <w:r w:rsidR="00CC0648" w:rsidRPr="00B40C82">
        <w:rPr>
          <w:rFonts w:ascii="Arial Narrow" w:eastAsia="Calibri" w:hAnsi="Arial Narrow" w:cs="Calibri"/>
          <w:color w:val="002060"/>
          <w:spacing w:val="1"/>
          <w:sz w:val="22"/>
          <w:szCs w:val="22"/>
          <w:lang w:val="ro-RO"/>
        </w:rPr>
        <w:t>t</w:t>
      </w:r>
      <w:r w:rsidR="00CC0648" w:rsidRPr="00B40C82">
        <w:rPr>
          <w:rFonts w:ascii="Arial Narrow" w:eastAsia="Calibri" w:hAnsi="Arial Narrow" w:cs="Calibri"/>
          <w:color w:val="002060"/>
          <w:sz w:val="22"/>
          <w:szCs w:val="22"/>
          <w:lang w:val="ro-RO"/>
        </w:rPr>
        <w:t>iț</w:t>
      </w:r>
      <w:r w:rsidR="00CC0648" w:rsidRPr="00B40C82">
        <w:rPr>
          <w:rFonts w:ascii="Arial Narrow" w:eastAsia="Calibri" w:hAnsi="Arial Narrow" w:cs="Calibri"/>
          <w:color w:val="002060"/>
          <w:spacing w:val="-3"/>
          <w:sz w:val="22"/>
          <w:szCs w:val="22"/>
          <w:lang w:val="ro-RO"/>
        </w:rPr>
        <w:t>i</w:t>
      </w:r>
      <w:r w:rsidR="00CC0648" w:rsidRPr="00B40C82">
        <w:rPr>
          <w:rFonts w:ascii="Arial Narrow" w:eastAsia="Calibri" w:hAnsi="Arial Narrow" w:cs="Calibri"/>
          <w:color w:val="002060"/>
          <w:sz w:val="22"/>
          <w:szCs w:val="22"/>
          <w:lang w:val="ro-RO"/>
        </w:rPr>
        <w:t>ei</w:t>
      </w:r>
      <w:r w:rsidRPr="00B40C82">
        <w:rPr>
          <w:rFonts w:ascii="Arial Narrow" w:eastAsia="Calibri" w:hAnsi="Arial Narrow" w:cs="Calibri"/>
          <w:color w:val="002060"/>
          <w:spacing w:val="-6"/>
          <w:sz w:val="22"/>
          <w:szCs w:val="22"/>
          <w:lang w:val="ro-RO"/>
        </w:rPr>
        <w:t xml:space="preserve"> </w:t>
      </w:r>
      <w:r w:rsidRPr="00B40C82">
        <w:rPr>
          <w:rFonts w:ascii="Arial Narrow" w:eastAsia="Calibri" w:hAnsi="Arial Narrow" w:cs="Calibri"/>
          <w:color w:val="002060"/>
          <w:spacing w:val="-1"/>
          <w:sz w:val="22"/>
          <w:szCs w:val="22"/>
          <w:lang w:val="ro-RO"/>
        </w:rPr>
        <w:t>p</w:t>
      </w:r>
      <w:r w:rsidRPr="00B40C82">
        <w:rPr>
          <w:rFonts w:ascii="Arial Narrow" w:eastAsia="Calibri" w:hAnsi="Arial Narrow" w:cs="Calibri"/>
          <w:color w:val="002060"/>
          <w:sz w:val="22"/>
          <w:szCs w:val="22"/>
          <w:lang w:val="ro-RO"/>
        </w:rPr>
        <w:t>r</w:t>
      </w:r>
      <w:r w:rsidRPr="00B40C82">
        <w:rPr>
          <w:rFonts w:ascii="Arial Narrow" w:eastAsia="Calibri" w:hAnsi="Arial Narrow" w:cs="Calibri"/>
          <w:color w:val="002060"/>
          <w:spacing w:val="1"/>
          <w:sz w:val="22"/>
          <w:szCs w:val="22"/>
          <w:lang w:val="ro-RO"/>
        </w:rPr>
        <w:t>o</w:t>
      </w:r>
      <w:r w:rsidRPr="00B40C82">
        <w:rPr>
          <w:rFonts w:ascii="Arial Narrow" w:eastAsia="Calibri" w:hAnsi="Arial Narrow" w:cs="Calibri"/>
          <w:color w:val="002060"/>
          <w:spacing w:val="-1"/>
          <w:sz w:val="22"/>
          <w:szCs w:val="22"/>
          <w:lang w:val="ro-RO"/>
        </w:rPr>
        <w:t>pu</w:t>
      </w:r>
      <w:r w:rsidRPr="00B40C82">
        <w:rPr>
          <w:rFonts w:ascii="Arial Narrow" w:eastAsia="Calibri" w:hAnsi="Arial Narrow" w:cs="Calibri"/>
          <w:color w:val="002060"/>
          <w:sz w:val="22"/>
          <w:szCs w:val="22"/>
          <w:lang w:val="ro-RO"/>
        </w:rPr>
        <w:t>se</w:t>
      </w:r>
      <w:r w:rsidRPr="00B40C82">
        <w:rPr>
          <w:rFonts w:ascii="Arial Narrow" w:eastAsia="Calibri" w:hAnsi="Arial Narrow" w:cs="Calibri"/>
          <w:color w:val="002060"/>
          <w:spacing w:val="-6"/>
          <w:sz w:val="22"/>
          <w:szCs w:val="22"/>
          <w:lang w:val="ro-RO"/>
        </w:rPr>
        <w:t xml:space="preserve"> </w:t>
      </w:r>
      <w:r w:rsidRPr="00B40C82">
        <w:rPr>
          <w:rFonts w:ascii="Arial Narrow" w:eastAsia="Calibri" w:hAnsi="Arial Narrow" w:cs="Calibri"/>
          <w:color w:val="002060"/>
          <w:sz w:val="22"/>
          <w:szCs w:val="22"/>
          <w:lang w:val="ro-RO"/>
        </w:rPr>
        <w:t>în</w:t>
      </w:r>
      <w:r w:rsidRPr="00B40C82">
        <w:rPr>
          <w:rFonts w:ascii="Arial Narrow" w:eastAsia="Calibri" w:hAnsi="Arial Narrow" w:cs="Calibri"/>
          <w:color w:val="002060"/>
          <w:spacing w:val="-8"/>
          <w:sz w:val="22"/>
          <w:szCs w:val="22"/>
          <w:lang w:val="ro-RO"/>
        </w:rPr>
        <w:t xml:space="preserve"> </w:t>
      </w:r>
      <w:r w:rsidRPr="00B40C82">
        <w:rPr>
          <w:rFonts w:ascii="Arial Narrow" w:eastAsia="Calibri" w:hAnsi="Arial Narrow" w:cs="Calibri"/>
          <w:color w:val="002060"/>
          <w:sz w:val="22"/>
          <w:szCs w:val="22"/>
          <w:lang w:val="ro-RO"/>
        </w:rPr>
        <w:t>ca</w:t>
      </w:r>
      <w:r w:rsidRPr="00B40C82">
        <w:rPr>
          <w:rFonts w:ascii="Arial Narrow" w:eastAsia="Calibri" w:hAnsi="Arial Narrow" w:cs="Calibri"/>
          <w:color w:val="002060"/>
          <w:spacing w:val="-1"/>
          <w:sz w:val="22"/>
          <w:szCs w:val="22"/>
          <w:lang w:val="ro-RO"/>
        </w:rPr>
        <w:t>d</w:t>
      </w:r>
      <w:r w:rsidRPr="00B40C82">
        <w:rPr>
          <w:rFonts w:ascii="Arial Narrow" w:eastAsia="Calibri" w:hAnsi="Arial Narrow" w:cs="Calibri"/>
          <w:color w:val="002060"/>
          <w:sz w:val="22"/>
          <w:szCs w:val="22"/>
          <w:lang w:val="ro-RO"/>
        </w:rPr>
        <w:t>r</w:t>
      </w:r>
      <w:r w:rsidRPr="00B40C82">
        <w:rPr>
          <w:rFonts w:ascii="Arial Narrow" w:eastAsia="Calibri" w:hAnsi="Arial Narrow" w:cs="Calibri"/>
          <w:color w:val="002060"/>
          <w:spacing w:val="-1"/>
          <w:sz w:val="22"/>
          <w:szCs w:val="22"/>
          <w:lang w:val="ro-RO"/>
        </w:rPr>
        <w:t>u</w:t>
      </w:r>
      <w:r w:rsidRPr="00B40C82">
        <w:rPr>
          <w:rFonts w:ascii="Arial Narrow" w:eastAsia="Calibri" w:hAnsi="Arial Narrow" w:cs="Calibri"/>
          <w:color w:val="002060"/>
          <w:sz w:val="22"/>
          <w:szCs w:val="22"/>
          <w:lang w:val="ro-RO"/>
        </w:rPr>
        <w:t>l</w:t>
      </w:r>
      <w:r w:rsidRPr="00B40C82">
        <w:rPr>
          <w:rFonts w:ascii="Arial Narrow" w:eastAsia="Calibri" w:hAnsi="Arial Narrow" w:cs="Calibri"/>
          <w:color w:val="002060"/>
          <w:spacing w:val="-4"/>
          <w:sz w:val="22"/>
          <w:szCs w:val="22"/>
          <w:lang w:val="ro-RO"/>
        </w:rPr>
        <w:t xml:space="preserve"> </w:t>
      </w:r>
      <w:r w:rsidRPr="00B40C82">
        <w:rPr>
          <w:rFonts w:ascii="Arial Narrow" w:eastAsia="Calibri" w:hAnsi="Arial Narrow" w:cs="Calibri"/>
          <w:color w:val="002060"/>
          <w:spacing w:val="-3"/>
          <w:sz w:val="22"/>
          <w:szCs w:val="22"/>
          <w:lang w:val="ro-RO"/>
        </w:rPr>
        <w:t>a</w:t>
      </w:r>
      <w:r w:rsidRPr="00B40C82">
        <w:rPr>
          <w:rFonts w:ascii="Arial Narrow" w:eastAsia="Calibri" w:hAnsi="Arial Narrow" w:cs="Calibri"/>
          <w:color w:val="002060"/>
          <w:sz w:val="22"/>
          <w:szCs w:val="22"/>
          <w:lang w:val="ro-RO"/>
        </w:rPr>
        <w:t>ce</w:t>
      </w:r>
      <w:r w:rsidRPr="00B40C82">
        <w:rPr>
          <w:rFonts w:ascii="Arial Narrow" w:eastAsia="Calibri" w:hAnsi="Arial Narrow" w:cs="Calibri"/>
          <w:color w:val="002060"/>
          <w:spacing w:val="-2"/>
          <w:sz w:val="22"/>
          <w:szCs w:val="22"/>
          <w:lang w:val="ro-RO"/>
        </w:rPr>
        <w:t>s</w:t>
      </w:r>
      <w:r w:rsidRPr="00B40C82">
        <w:rPr>
          <w:rFonts w:ascii="Arial Narrow" w:eastAsia="Calibri" w:hAnsi="Arial Narrow" w:cs="Calibri"/>
          <w:color w:val="002060"/>
          <w:sz w:val="22"/>
          <w:szCs w:val="22"/>
          <w:lang w:val="ro-RO"/>
        </w:rPr>
        <w:t>t</w:t>
      </w:r>
      <w:r w:rsidRPr="00B40C82">
        <w:rPr>
          <w:rFonts w:ascii="Arial Narrow" w:eastAsia="Calibri" w:hAnsi="Arial Narrow" w:cs="Calibri"/>
          <w:color w:val="002060"/>
          <w:spacing w:val="1"/>
          <w:sz w:val="22"/>
          <w:szCs w:val="22"/>
          <w:lang w:val="ro-RO"/>
        </w:rPr>
        <w:t>e</w:t>
      </w:r>
      <w:r w:rsidRPr="00B40C82">
        <w:rPr>
          <w:rFonts w:ascii="Arial Narrow" w:eastAsia="Calibri" w:hAnsi="Arial Narrow" w:cs="Calibri"/>
          <w:color w:val="002060"/>
          <w:sz w:val="22"/>
          <w:szCs w:val="22"/>
          <w:lang w:val="ro-RO"/>
        </w:rPr>
        <w:t>ia, în</w:t>
      </w:r>
      <w:r w:rsidRPr="00B40C82">
        <w:rPr>
          <w:rFonts w:ascii="Arial Narrow" w:eastAsia="Calibri" w:hAnsi="Arial Narrow" w:cs="Calibri"/>
          <w:color w:val="002060"/>
          <w:spacing w:val="-1"/>
          <w:sz w:val="22"/>
          <w:szCs w:val="22"/>
          <w:lang w:val="ro-RO"/>
        </w:rPr>
        <w:t xml:space="preserve"> </w:t>
      </w:r>
      <w:r w:rsidRPr="00B40C82">
        <w:rPr>
          <w:rFonts w:ascii="Arial Narrow" w:eastAsia="Calibri" w:hAnsi="Arial Narrow" w:cs="Calibri"/>
          <w:color w:val="002060"/>
          <w:sz w:val="22"/>
          <w:szCs w:val="22"/>
          <w:lang w:val="ro-RO"/>
        </w:rPr>
        <w:t>special l</w:t>
      </w:r>
      <w:r w:rsidRPr="00B40C82">
        <w:rPr>
          <w:rFonts w:ascii="Arial Narrow" w:eastAsia="Calibri" w:hAnsi="Arial Narrow" w:cs="Calibri"/>
          <w:color w:val="002060"/>
          <w:spacing w:val="-1"/>
          <w:sz w:val="22"/>
          <w:szCs w:val="22"/>
          <w:lang w:val="ro-RO"/>
        </w:rPr>
        <w:t>u</w:t>
      </w:r>
      <w:r w:rsidRPr="00B40C82">
        <w:rPr>
          <w:rFonts w:ascii="Arial Narrow" w:eastAsia="Calibri" w:hAnsi="Arial Narrow" w:cs="Calibri"/>
          <w:color w:val="002060"/>
          <w:sz w:val="22"/>
          <w:szCs w:val="22"/>
          <w:lang w:val="ro-RO"/>
        </w:rPr>
        <w:t>â</w:t>
      </w:r>
      <w:r w:rsidRPr="00B40C82">
        <w:rPr>
          <w:rFonts w:ascii="Arial Narrow" w:eastAsia="Calibri" w:hAnsi="Arial Narrow" w:cs="Calibri"/>
          <w:color w:val="002060"/>
          <w:spacing w:val="-1"/>
          <w:sz w:val="22"/>
          <w:szCs w:val="22"/>
          <w:lang w:val="ro-RO"/>
        </w:rPr>
        <w:t>n</w:t>
      </w:r>
      <w:r w:rsidRPr="00B40C82">
        <w:rPr>
          <w:rFonts w:ascii="Arial Narrow" w:eastAsia="Calibri" w:hAnsi="Arial Narrow" w:cs="Calibri"/>
          <w:color w:val="002060"/>
          <w:sz w:val="22"/>
          <w:szCs w:val="22"/>
          <w:lang w:val="ro-RO"/>
        </w:rPr>
        <w:t>d</w:t>
      </w:r>
      <w:r w:rsidRPr="00B40C82">
        <w:rPr>
          <w:rFonts w:ascii="Arial Narrow" w:eastAsia="Calibri" w:hAnsi="Arial Narrow" w:cs="Calibri"/>
          <w:color w:val="002060"/>
          <w:spacing w:val="-1"/>
          <w:sz w:val="22"/>
          <w:szCs w:val="22"/>
          <w:lang w:val="ro-RO"/>
        </w:rPr>
        <w:t xml:space="preserve"> </w:t>
      </w:r>
      <w:r w:rsidRPr="00B40C82">
        <w:rPr>
          <w:rFonts w:ascii="Arial Narrow" w:eastAsia="Calibri" w:hAnsi="Arial Narrow" w:cs="Calibri"/>
          <w:color w:val="002060"/>
          <w:sz w:val="22"/>
          <w:szCs w:val="22"/>
          <w:lang w:val="ro-RO"/>
        </w:rPr>
        <w:t xml:space="preserve">în </w:t>
      </w:r>
      <w:r w:rsidRPr="00B40C82">
        <w:rPr>
          <w:rFonts w:ascii="Arial Narrow" w:eastAsia="Calibri" w:hAnsi="Arial Narrow" w:cs="Calibri"/>
          <w:color w:val="002060"/>
          <w:spacing w:val="-2"/>
          <w:sz w:val="22"/>
          <w:szCs w:val="22"/>
          <w:lang w:val="ro-RO"/>
        </w:rPr>
        <w:t>c</w:t>
      </w:r>
      <w:r w:rsidRPr="00B40C82">
        <w:rPr>
          <w:rFonts w:ascii="Arial Narrow" w:eastAsia="Calibri" w:hAnsi="Arial Narrow" w:cs="Calibri"/>
          <w:color w:val="002060"/>
          <w:spacing w:val="1"/>
          <w:sz w:val="22"/>
          <w:szCs w:val="22"/>
          <w:lang w:val="ro-RO"/>
        </w:rPr>
        <w:t>o</w:t>
      </w:r>
      <w:r w:rsidRPr="00B40C82">
        <w:rPr>
          <w:rFonts w:ascii="Arial Narrow" w:eastAsia="Calibri" w:hAnsi="Arial Narrow" w:cs="Calibri"/>
          <w:color w:val="002060"/>
          <w:spacing w:val="-1"/>
          <w:sz w:val="22"/>
          <w:szCs w:val="22"/>
          <w:lang w:val="ro-RO"/>
        </w:rPr>
        <w:t>n</w:t>
      </w:r>
      <w:r w:rsidRPr="00B40C82">
        <w:rPr>
          <w:rFonts w:ascii="Arial Narrow" w:eastAsia="Calibri" w:hAnsi="Arial Narrow" w:cs="Calibri"/>
          <w:color w:val="002060"/>
          <w:sz w:val="22"/>
          <w:szCs w:val="22"/>
          <w:lang w:val="ro-RO"/>
        </w:rPr>
        <w:t>si</w:t>
      </w:r>
      <w:r w:rsidRPr="00B40C82">
        <w:rPr>
          <w:rFonts w:ascii="Arial Narrow" w:eastAsia="Calibri" w:hAnsi="Arial Narrow" w:cs="Calibri"/>
          <w:color w:val="002060"/>
          <w:spacing w:val="-1"/>
          <w:sz w:val="22"/>
          <w:szCs w:val="22"/>
          <w:lang w:val="ro-RO"/>
        </w:rPr>
        <w:t>d</w:t>
      </w:r>
      <w:r w:rsidRPr="00B40C82">
        <w:rPr>
          <w:rFonts w:ascii="Arial Narrow" w:eastAsia="Calibri" w:hAnsi="Arial Narrow" w:cs="Calibri"/>
          <w:color w:val="002060"/>
          <w:sz w:val="22"/>
          <w:szCs w:val="22"/>
          <w:lang w:val="ro-RO"/>
        </w:rPr>
        <w:t>e</w:t>
      </w:r>
      <w:r w:rsidRPr="00B40C82">
        <w:rPr>
          <w:rFonts w:ascii="Arial Narrow" w:eastAsia="Calibri" w:hAnsi="Arial Narrow" w:cs="Calibri"/>
          <w:color w:val="002060"/>
          <w:spacing w:val="-2"/>
          <w:sz w:val="22"/>
          <w:szCs w:val="22"/>
          <w:lang w:val="ro-RO"/>
        </w:rPr>
        <w:t>r</w:t>
      </w:r>
      <w:r w:rsidRPr="00B40C82">
        <w:rPr>
          <w:rFonts w:ascii="Arial Narrow" w:eastAsia="Calibri" w:hAnsi="Arial Narrow" w:cs="Calibri"/>
          <w:color w:val="002060"/>
          <w:sz w:val="22"/>
          <w:szCs w:val="22"/>
          <w:lang w:val="ro-RO"/>
        </w:rPr>
        <w:t>are</w:t>
      </w:r>
      <w:r w:rsidRPr="00B40C82">
        <w:rPr>
          <w:rFonts w:ascii="Arial Narrow" w:eastAsia="Calibri" w:hAnsi="Arial Narrow" w:cs="Calibri"/>
          <w:color w:val="002060"/>
          <w:spacing w:val="1"/>
          <w:sz w:val="22"/>
          <w:szCs w:val="22"/>
          <w:lang w:val="ro-RO"/>
        </w:rPr>
        <w:t xml:space="preserve"> </w:t>
      </w:r>
      <w:r w:rsidRPr="00B40C82">
        <w:rPr>
          <w:rFonts w:ascii="Arial Narrow" w:eastAsia="Calibri" w:hAnsi="Arial Narrow" w:cs="Calibri"/>
          <w:color w:val="002060"/>
          <w:sz w:val="22"/>
          <w:szCs w:val="22"/>
          <w:lang w:val="ro-RO"/>
        </w:rPr>
        <w:t>e</w:t>
      </w:r>
      <w:r w:rsidRPr="00B40C82">
        <w:rPr>
          <w:rFonts w:ascii="Arial Narrow" w:eastAsia="Calibri" w:hAnsi="Arial Narrow" w:cs="Calibri"/>
          <w:color w:val="002060"/>
          <w:spacing w:val="-1"/>
          <w:sz w:val="22"/>
          <w:szCs w:val="22"/>
          <w:lang w:val="ro-RO"/>
        </w:rPr>
        <w:t>t</w:t>
      </w:r>
      <w:r w:rsidRPr="00B40C82">
        <w:rPr>
          <w:rFonts w:ascii="Arial Narrow" w:eastAsia="Calibri" w:hAnsi="Arial Narrow" w:cs="Calibri"/>
          <w:color w:val="002060"/>
          <w:sz w:val="22"/>
          <w:szCs w:val="22"/>
          <w:lang w:val="ro-RO"/>
        </w:rPr>
        <w:t>a</w:t>
      </w:r>
      <w:r w:rsidRPr="00B40C82">
        <w:rPr>
          <w:rFonts w:ascii="Arial Narrow" w:eastAsia="Calibri" w:hAnsi="Arial Narrow" w:cs="Calibri"/>
          <w:color w:val="002060"/>
          <w:spacing w:val="-1"/>
          <w:sz w:val="22"/>
          <w:szCs w:val="22"/>
          <w:lang w:val="ro-RO"/>
        </w:rPr>
        <w:t>p</w:t>
      </w:r>
      <w:r w:rsidRPr="00B40C82">
        <w:rPr>
          <w:rFonts w:ascii="Arial Narrow" w:eastAsia="Calibri" w:hAnsi="Arial Narrow" w:cs="Calibri"/>
          <w:color w:val="002060"/>
          <w:sz w:val="22"/>
          <w:szCs w:val="22"/>
          <w:lang w:val="ro-RO"/>
        </w:rPr>
        <w:t>ele</w:t>
      </w:r>
      <w:r w:rsidRPr="00B40C82">
        <w:rPr>
          <w:rFonts w:ascii="Arial Narrow" w:eastAsia="Calibri" w:hAnsi="Arial Narrow" w:cs="Calibri"/>
          <w:color w:val="002060"/>
          <w:spacing w:val="1"/>
          <w:sz w:val="22"/>
          <w:szCs w:val="22"/>
          <w:lang w:val="ro-RO"/>
        </w:rPr>
        <w:t xml:space="preserve"> </w:t>
      </w:r>
      <w:r w:rsidRPr="00B40C82">
        <w:rPr>
          <w:rFonts w:ascii="Arial Narrow" w:eastAsia="Calibri" w:hAnsi="Arial Narrow" w:cs="Calibri"/>
          <w:color w:val="002060"/>
          <w:spacing w:val="-3"/>
          <w:sz w:val="22"/>
          <w:szCs w:val="22"/>
          <w:lang w:val="ro-RO"/>
        </w:rPr>
        <w:t>d</w:t>
      </w:r>
      <w:r w:rsidRPr="00B40C82">
        <w:rPr>
          <w:rFonts w:ascii="Arial Narrow" w:eastAsia="Calibri" w:hAnsi="Arial Narrow" w:cs="Calibri"/>
          <w:color w:val="002060"/>
          <w:sz w:val="22"/>
          <w:szCs w:val="22"/>
          <w:lang w:val="ro-RO"/>
        </w:rPr>
        <w:t>e</w:t>
      </w:r>
      <w:r w:rsidRPr="00B40C82">
        <w:rPr>
          <w:rFonts w:ascii="Arial Narrow" w:eastAsia="Calibri" w:hAnsi="Arial Narrow" w:cs="Calibri"/>
          <w:color w:val="002060"/>
          <w:spacing w:val="1"/>
          <w:sz w:val="22"/>
          <w:szCs w:val="22"/>
          <w:lang w:val="ro-RO"/>
        </w:rPr>
        <w:t xml:space="preserve"> </w:t>
      </w:r>
      <w:r w:rsidRPr="00B40C82">
        <w:rPr>
          <w:rFonts w:ascii="Arial Narrow" w:eastAsia="Calibri" w:hAnsi="Arial Narrow" w:cs="Calibri"/>
          <w:color w:val="002060"/>
          <w:spacing w:val="-3"/>
          <w:sz w:val="22"/>
          <w:szCs w:val="22"/>
          <w:lang w:val="ro-RO"/>
        </w:rPr>
        <w:t>i</w:t>
      </w:r>
      <w:r w:rsidRPr="00B40C82">
        <w:rPr>
          <w:rFonts w:ascii="Arial Narrow" w:eastAsia="Calibri" w:hAnsi="Arial Narrow" w:cs="Calibri"/>
          <w:color w:val="002060"/>
          <w:spacing w:val="1"/>
          <w:sz w:val="22"/>
          <w:szCs w:val="22"/>
          <w:lang w:val="ro-RO"/>
        </w:rPr>
        <w:t>m</w:t>
      </w:r>
      <w:r w:rsidRPr="00B40C82">
        <w:rPr>
          <w:rFonts w:ascii="Arial Narrow" w:eastAsia="Calibri" w:hAnsi="Arial Narrow" w:cs="Calibri"/>
          <w:color w:val="002060"/>
          <w:spacing w:val="-1"/>
          <w:sz w:val="22"/>
          <w:szCs w:val="22"/>
          <w:lang w:val="ro-RO"/>
        </w:rPr>
        <w:t>p</w:t>
      </w:r>
      <w:r w:rsidRPr="00B40C82">
        <w:rPr>
          <w:rFonts w:ascii="Arial Narrow" w:eastAsia="Calibri" w:hAnsi="Arial Narrow" w:cs="Calibri"/>
          <w:color w:val="002060"/>
          <w:sz w:val="22"/>
          <w:szCs w:val="22"/>
          <w:lang w:val="ro-RO"/>
        </w:rPr>
        <w:t>l</w:t>
      </w:r>
      <w:r w:rsidRPr="00B40C82">
        <w:rPr>
          <w:rFonts w:ascii="Arial Narrow" w:eastAsia="Calibri" w:hAnsi="Arial Narrow" w:cs="Calibri"/>
          <w:color w:val="002060"/>
          <w:spacing w:val="-2"/>
          <w:sz w:val="22"/>
          <w:szCs w:val="22"/>
          <w:lang w:val="ro-RO"/>
        </w:rPr>
        <w:t>e</w:t>
      </w:r>
      <w:r w:rsidRPr="00B40C82">
        <w:rPr>
          <w:rFonts w:ascii="Arial Narrow" w:eastAsia="Calibri" w:hAnsi="Arial Narrow" w:cs="Calibri"/>
          <w:color w:val="002060"/>
          <w:spacing w:val="1"/>
          <w:sz w:val="22"/>
          <w:szCs w:val="22"/>
          <w:lang w:val="ro-RO"/>
        </w:rPr>
        <w:t>m</w:t>
      </w:r>
      <w:r w:rsidRPr="00B40C82">
        <w:rPr>
          <w:rFonts w:ascii="Arial Narrow" w:eastAsia="Calibri" w:hAnsi="Arial Narrow" w:cs="Calibri"/>
          <w:color w:val="002060"/>
          <w:sz w:val="22"/>
          <w:szCs w:val="22"/>
          <w:lang w:val="ro-RO"/>
        </w:rPr>
        <w:t>ent</w:t>
      </w:r>
      <w:r w:rsidRPr="00B40C82">
        <w:rPr>
          <w:rFonts w:ascii="Arial Narrow" w:eastAsia="Calibri" w:hAnsi="Arial Narrow" w:cs="Calibri"/>
          <w:color w:val="002060"/>
          <w:spacing w:val="-2"/>
          <w:sz w:val="22"/>
          <w:szCs w:val="22"/>
          <w:lang w:val="ro-RO"/>
        </w:rPr>
        <w:t>a</w:t>
      </w:r>
      <w:r w:rsidRPr="00B40C82">
        <w:rPr>
          <w:rFonts w:ascii="Arial Narrow" w:eastAsia="Calibri" w:hAnsi="Arial Narrow" w:cs="Calibri"/>
          <w:color w:val="002060"/>
          <w:sz w:val="22"/>
          <w:szCs w:val="22"/>
          <w:lang w:val="ro-RO"/>
        </w:rPr>
        <w:t>r</w:t>
      </w:r>
      <w:r w:rsidRPr="00B40C82">
        <w:rPr>
          <w:rFonts w:ascii="Arial Narrow" w:eastAsia="Calibri" w:hAnsi="Arial Narrow" w:cs="Calibri"/>
          <w:color w:val="002060"/>
          <w:spacing w:val="1"/>
          <w:sz w:val="22"/>
          <w:szCs w:val="22"/>
          <w:lang w:val="ro-RO"/>
        </w:rPr>
        <w:t>e/</w:t>
      </w:r>
      <w:r w:rsidR="00CC0648" w:rsidRPr="00B40C82">
        <w:rPr>
          <w:rFonts w:ascii="Arial Narrow" w:eastAsia="Calibri" w:hAnsi="Arial Narrow" w:cs="Calibri"/>
          <w:color w:val="002060"/>
          <w:spacing w:val="-2"/>
          <w:sz w:val="22"/>
          <w:szCs w:val="22"/>
          <w:lang w:val="ro-RO"/>
        </w:rPr>
        <w:t>e</w:t>
      </w:r>
      <w:r w:rsidR="00CC0648" w:rsidRPr="00B40C82">
        <w:rPr>
          <w:rFonts w:ascii="Arial Narrow" w:eastAsia="Calibri" w:hAnsi="Arial Narrow" w:cs="Calibri"/>
          <w:color w:val="002060"/>
          <w:sz w:val="22"/>
          <w:szCs w:val="22"/>
          <w:lang w:val="ro-RO"/>
        </w:rPr>
        <w:t>x</w:t>
      </w:r>
      <w:r w:rsidR="00CC0648" w:rsidRPr="00B40C82">
        <w:rPr>
          <w:rFonts w:ascii="Arial Narrow" w:eastAsia="Calibri" w:hAnsi="Arial Narrow" w:cs="Calibri"/>
          <w:color w:val="002060"/>
          <w:spacing w:val="1"/>
          <w:sz w:val="22"/>
          <w:szCs w:val="22"/>
          <w:lang w:val="ro-RO"/>
        </w:rPr>
        <w:t>e</w:t>
      </w:r>
      <w:r w:rsidR="00CC0648" w:rsidRPr="00B40C82">
        <w:rPr>
          <w:rFonts w:ascii="Arial Narrow" w:eastAsia="Calibri" w:hAnsi="Arial Narrow" w:cs="Calibri"/>
          <w:color w:val="002060"/>
          <w:sz w:val="22"/>
          <w:szCs w:val="22"/>
          <w:lang w:val="ro-RO"/>
        </w:rPr>
        <w:t>cuț</w:t>
      </w:r>
      <w:r w:rsidR="00CC0648" w:rsidRPr="00B40C82">
        <w:rPr>
          <w:rFonts w:ascii="Arial Narrow" w:eastAsia="Calibri" w:hAnsi="Arial Narrow" w:cs="Calibri"/>
          <w:color w:val="002060"/>
          <w:spacing w:val="-3"/>
          <w:sz w:val="22"/>
          <w:szCs w:val="22"/>
          <w:lang w:val="ro-RO"/>
        </w:rPr>
        <w:t>i</w:t>
      </w:r>
      <w:r w:rsidR="00CC0648" w:rsidRPr="00B40C82">
        <w:rPr>
          <w:rFonts w:ascii="Arial Narrow" w:eastAsia="Calibri" w:hAnsi="Arial Narrow" w:cs="Calibri"/>
          <w:color w:val="002060"/>
          <w:spacing w:val="1"/>
          <w:sz w:val="22"/>
          <w:szCs w:val="22"/>
          <w:lang w:val="ro-RO"/>
        </w:rPr>
        <w:t>e</w:t>
      </w:r>
      <w:r w:rsidRPr="00B40C82">
        <w:rPr>
          <w:rFonts w:ascii="Arial Narrow" w:eastAsia="Calibri" w:hAnsi="Arial Narrow" w:cs="Calibri"/>
          <w:color w:val="002060"/>
          <w:sz w:val="22"/>
          <w:szCs w:val="22"/>
          <w:lang w:val="ro-RO"/>
        </w:rPr>
        <w:t>,</w:t>
      </w:r>
      <w:r w:rsidRPr="00B40C82">
        <w:rPr>
          <w:rFonts w:ascii="Arial Narrow" w:eastAsia="Calibri" w:hAnsi="Arial Narrow" w:cs="Calibri"/>
          <w:color w:val="002060"/>
          <w:spacing w:val="-2"/>
          <w:sz w:val="22"/>
          <w:szCs w:val="22"/>
          <w:lang w:val="ro-RO"/>
        </w:rPr>
        <w:t xml:space="preserve"> </w:t>
      </w:r>
      <w:r w:rsidRPr="00B40C82">
        <w:rPr>
          <w:rFonts w:ascii="Arial Narrow" w:eastAsia="Calibri" w:hAnsi="Arial Narrow" w:cs="Calibri"/>
          <w:color w:val="002060"/>
          <w:spacing w:val="1"/>
          <w:sz w:val="22"/>
          <w:szCs w:val="22"/>
          <w:lang w:val="ro-RO"/>
        </w:rPr>
        <w:t>o</w:t>
      </w:r>
      <w:r w:rsidRPr="00B40C82">
        <w:rPr>
          <w:rFonts w:ascii="Arial Narrow" w:eastAsia="Calibri" w:hAnsi="Arial Narrow" w:cs="Calibri"/>
          <w:color w:val="002060"/>
          <w:spacing w:val="-1"/>
          <w:sz w:val="22"/>
          <w:szCs w:val="22"/>
          <w:lang w:val="ro-RO"/>
        </w:rPr>
        <w:t>p</w:t>
      </w:r>
      <w:r w:rsidRPr="00B40C82">
        <w:rPr>
          <w:rFonts w:ascii="Arial Narrow" w:eastAsia="Calibri" w:hAnsi="Arial Narrow" w:cs="Calibri"/>
          <w:color w:val="002060"/>
          <w:sz w:val="22"/>
          <w:szCs w:val="22"/>
          <w:lang w:val="ro-RO"/>
        </w:rPr>
        <w:t>era</w:t>
      </w:r>
      <w:r w:rsidRPr="00B40C82">
        <w:rPr>
          <w:rFonts w:ascii="Arial Narrow" w:eastAsia="Calibri" w:hAnsi="Arial Narrow" w:cs="Calibri"/>
          <w:color w:val="002060"/>
          <w:spacing w:val="-2"/>
          <w:sz w:val="22"/>
          <w:szCs w:val="22"/>
          <w:lang w:val="ro-RO"/>
        </w:rPr>
        <w:t>r</w:t>
      </w:r>
      <w:r w:rsidRPr="00B40C82">
        <w:rPr>
          <w:rFonts w:ascii="Arial Narrow" w:eastAsia="Calibri" w:hAnsi="Arial Narrow" w:cs="Calibri"/>
          <w:color w:val="002060"/>
          <w:sz w:val="22"/>
          <w:szCs w:val="22"/>
          <w:lang w:val="ro-RO"/>
        </w:rPr>
        <w:t>e</w:t>
      </w:r>
      <w:r w:rsidRPr="00B40C82">
        <w:rPr>
          <w:rFonts w:ascii="Arial Narrow" w:eastAsia="Calibri" w:hAnsi="Arial Narrow" w:cs="Calibri"/>
          <w:color w:val="002060"/>
          <w:spacing w:val="2"/>
          <w:sz w:val="22"/>
          <w:szCs w:val="22"/>
          <w:lang w:val="ro-RO"/>
        </w:rPr>
        <w:t xml:space="preserve"> </w:t>
      </w:r>
      <w:r w:rsidRPr="00B40C82">
        <w:rPr>
          <w:rFonts w:ascii="Arial Narrow" w:eastAsia="Calibri" w:hAnsi="Arial Narrow" w:cs="Calibri"/>
          <w:color w:val="002060"/>
          <w:sz w:val="22"/>
          <w:szCs w:val="22"/>
          <w:lang w:val="ro-RO"/>
        </w:rPr>
        <w:t xml:space="preserve">și </w:t>
      </w:r>
      <w:r w:rsidRPr="00B40C82">
        <w:rPr>
          <w:rFonts w:ascii="Arial Narrow" w:eastAsia="Calibri" w:hAnsi="Arial Narrow" w:cs="Calibri"/>
          <w:color w:val="002060"/>
          <w:spacing w:val="-2"/>
          <w:sz w:val="22"/>
          <w:szCs w:val="22"/>
          <w:lang w:val="ro-RO"/>
        </w:rPr>
        <w:t>s</w:t>
      </w:r>
      <w:r w:rsidRPr="00B40C82">
        <w:rPr>
          <w:rFonts w:ascii="Arial Narrow" w:eastAsia="Calibri" w:hAnsi="Arial Narrow" w:cs="Calibri"/>
          <w:color w:val="002060"/>
          <w:sz w:val="22"/>
          <w:szCs w:val="22"/>
          <w:lang w:val="ro-RO"/>
        </w:rPr>
        <w:t>c</w:t>
      </w:r>
      <w:r w:rsidRPr="00B40C82">
        <w:rPr>
          <w:rFonts w:ascii="Arial Narrow" w:eastAsia="Calibri" w:hAnsi="Arial Narrow" w:cs="Calibri"/>
          <w:color w:val="002060"/>
          <w:spacing w:val="-1"/>
          <w:sz w:val="22"/>
          <w:szCs w:val="22"/>
          <w:lang w:val="ro-RO"/>
        </w:rPr>
        <w:t>o</w:t>
      </w:r>
      <w:r w:rsidRPr="00B40C82">
        <w:rPr>
          <w:rFonts w:ascii="Arial Narrow" w:eastAsia="Calibri" w:hAnsi="Arial Narrow" w:cs="Calibri"/>
          <w:color w:val="002060"/>
          <w:sz w:val="22"/>
          <w:szCs w:val="22"/>
          <w:lang w:val="ro-RO"/>
        </w:rPr>
        <w:t>at</w:t>
      </w:r>
      <w:r w:rsidRPr="00B40C82">
        <w:rPr>
          <w:rFonts w:ascii="Arial Narrow" w:eastAsia="Calibri" w:hAnsi="Arial Narrow" w:cs="Calibri"/>
          <w:color w:val="002060"/>
          <w:spacing w:val="1"/>
          <w:sz w:val="22"/>
          <w:szCs w:val="22"/>
          <w:lang w:val="ro-RO"/>
        </w:rPr>
        <w:t>e</w:t>
      </w:r>
      <w:r w:rsidRPr="00B40C82">
        <w:rPr>
          <w:rFonts w:ascii="Arial Narrow" w:eastAsia="Calibri" w:hAnsi="Arial Narrow" w:cs="Calibri"/>
          <w:color w:val="002060"/>
          <w:sz w:val="22"/>
          <w:szCs w:val="22"/>
          <w:lang w:val="ro-RO"/>
        </w:rPr>
        <w:t>re</w:t>
      </w:r>
      <w:r w:rsidRPr="00B40C82">
        <w:rPr>
          <w:rFonts w:ascii="Arial Narrow" w:eastAsia="Calibri" w:hAnsi="Arial Narrow" w:cs="Calibri"/>
          <w:color w:val="002060"/>
          <w:spacing w:val="1"/>
          <w:sz w:val="22"/>
          <w:szCs w:val="22"/>
          <w:lang w:val="ro-RO"/>
        </w:rPr>
        <w:t xml:space="preserve"> </w:t>
      </w:r>
      <w:r w:rsidRPr="00B40C82">
        <w:rPr>
          <w:rFonts w:ascii="Arial Narrow" w:eastAsia="Calibri" w:hAnsi="Arial Narrow" w:cs="Calibri"/>
          <w:color w:val="002060"/>
          <w:spacing w:val="-1"/>
          <w:sz w:val="22"/>
          <w:szCs w:val="22"/>
          <w:lang w:val="ro-RO"/>
        </w:rPr>
        <w:t>d</w:t>
      </w:r>
      <w:r w:rsidRPr="00B40C82">
        <w:rPr>
          <w:rFonts w:ascii="Arial Narrow" w:eastAsia="Calibri" w:hAnsi="Arial Narrow" w:cs="Calibri"/>
          <w:color w:val="002060"/>
          <w:sz w:val="22"/>
          <w:szCs w:val="22"/>
          <w:lang w:val="ro-RO"/>
        </w:rPr>
        <w:t>in</w:t>
      </w:r>
      <w:r w:rsidRPr="00B40C82">
        <w:rPr>
          <w:rFonts w:ascii="Arial Narrow" w:eastAsia="Calibri" w:hAnsi="Arial Narrow" w:cs="Calibri"/>
          <w:color w:val="002060"/>
          <w:spacing w:val="-1"/>
          <w:sz w:val="22"/>
          <w:szCs w:val="22"/>
          <w:lang w:val="ro-RO"/>
        </w:rPr>
        <w:t xml:space="preserve"> </w:t>
      </w:r>
      <w:r w:rsidRPr="00B40C82">
        <w:rPr>
          <w:rFonts w:ascii="Arial Narrow" w:eastAsia="Calibri" w:hAnsi="Arial Narrow" w:cs="Calibri"/>
          <w:color w:val="002060"/>
          <w:sz w:val="22"/>
          <w:szCs w:val="22"/>
          <w:lang w:val="ro-RO"/>
        </w:rPr>
        <w:t>uz</w:t>
      </w:r>
      <w:r w:rsidRPr="00B40C82">
        <w:rPr>
          <w:rFonts w:ascii="Arial Narrow" w:eastAsia="Calibri" w:hAnsi="Arial Narrow" w:cs="Calibri"/>
          <w:color w:val="002060"/>
          <w:spacing w:val="-1"/>
          <w:sz w:val="22"/>
          <w:szCs w:val="22"/>
          <w:lang w:val="ro-RO"/>
        </w:rPr>
        <w:t xml:space="preserve"> </w:t>
      </w:r>
      <w:r w:rsidRPr="00B40C82">
        <w:rPr>
          <w:rFonts w:ascii="Arial Narrow" w:eastAsia="Calibri" w:hAnsi="Arial Narrow" w:cs="Calibri"/>
          <w:color w:val="002060"/>
          <w:sz w:val="22"/>
          <w:szCs w:val="22"/>
          <w:lang w:val="ro-RO"/>
        </w:rPr>
        <w:t>a</w:t>
      </w:r>
      <w:r w:rsidRPr="00B40C82">
        <w:rPr>
          <w:rFonts w:ascii="Arial Narrow" w:eastAsia="Calibri" w:hAnsi="Arial Narrow" w:cs="Calibri"/>
          <w:color w:val="002060"/>
          <w:spacing w:val="-2"/>
          <w:sz w:val="22"/>
          <w:szCs w:val="22"/>
          <w:lang w:val="ro-RO"/>
        </w:rPr>
        <w:t xml:space="preserve"> </w:t>
      </w:r>
      <w:r w:rsidR="00CC0648" w:rsidRPr="00B40C82">
        <w:rPr>
          <w:rFonts w:ascii="Arial Narrow" w:eastAsia="Calibri" w:hAnsi="Arial Narrow" w:cs="Calibri"/>
          <w:color w:val="002060"/>
          <w:sz w:val="22"/>
          <w:szCs w:val="22"/>
          <w:lang w:val="ro-RO"/>
        </w:rPr>
        <w:t>inv</w:t>
      </w:r>
      <w:r w:rsidR="00CC0648" w:rsidRPr="00B40C82">
        <w:rPr>
          <w:rFonts w:ascii="Arial Narrow" w:eastAsia="Calibri" w:hAnsi="Arial Narrow" w:cs="Calibri"/>
          <w:color w:val="002060"/>
          <w:spacing w:val="-2"/>
          <w:sz w:val="22"/>
          <w:szCs w:val="22"/>
          <w:lang w:val="ro-RO"/>
        </w:rPr>
        <w:t>e</w:t>
      </w:r>
      <w:r w:rsidR="00CC0648" w:rsidRPr="00B40C82">
        <w:rPr>
          <w:rFonts w:ascii="Arial Narrow" w:eastAsia="Calibri" w:hAnsi="Arial Narrow" w:cs="Calibri"/>
          <w:color w:val="002060"/>
          <w:sz w:val="22"/>
          <w:szCs w:val="22"/>
          <w:lang w:val="ro-RO"/>
        </w:rPr>
        <w:t>stiție</w:t>
      </w:r>
      <w:r w:rsidR="00CC0648" w:rsidRPr="00B40C82">
        <w:rPr>
          <w:rFonts w:ascii="Arial Narrow" w:eastAsia="Calibri" w:hAnsi="Arial Narrow" w:cs="Calibri"/>
          <w:color w:val="002060"/>
          <w:spacing w:val="1"/>
          <w:sz w:val="22"/>
          <w:szCs w:val="22"/>
          <w:lang w:val="ro-RO"/>
        </w:rPr>
        <w:t>i</w:t>
      </w:r>
      <w:r w:rsidRPr="00B40C82">
        <w:rPr>
          <w:rFonts w:ascii="Arial Narrow" w:eastAsia="Calibri" w:hAnsi="Arial Narrow" w:cs="Calibri"/>
          <w:color w:val="002060"/>
          <w:sz w:val="22"/>
          <w:szCs w:val="22"/>
          <w:lang w:val="ro-RO"/>
        </w:rPr>
        <w:t>.</w:t>
      </w:r>
    </w:p>
    <w:p w14:paraId="4E01AB36" w14:textId="77777777" w:rsidR="00BC0B0D" w:rsidRPr="00B40C82" w:rsidRDefault="00BC0B0D" w:rsidP="006C51F5">
      <w:pPr>
        <w:ind w:left="0" w:right="770"/>
        <w:jc w:val="both"/>
        <w:rPr>
          <w:rFonts w:ascii="Arial Narrow" w:hAnsi="Arial Narrow"/>
          <w:color w:val="002060"/>
          <w:sz w:val="22"/>
          <w:szCs w:val="22"/>
          <w:lang w:val="ro-RO"/>
        </w:rPr>
      </w:pPr>
    </w:p>
    <w:p w14:paraId="311212C8" w14:textId="3CAE9376" w:rsidR="00BC0B0D" w:rsidRPr="00B40C82" w:rsidRDefault="00BD1626" w:rsidP="006C51F5">
      <w:pPr>
        <w:pStyle w:val="ListParagraph"/>
        <w:numPr>
          <w:ilvl w:val="0"/>
          <w:numId w:val="2"/>
        </w:numPr>
        <w:ind w:left="360" w:right="770"/>
        <w:jc w:val="both"/>
        <w:rPr>
          <w:rFonts w:ascii="Arial Narrow" w:eastAsia="Calibri" w:hAnsi="Arial Narrow" w:cs="Calibri"/>
          <w:color w:val="002060"/>
          <w:sz w:val="22"/>
          <w:szCs w:val="22"/>
          <w:lang w:val="ro-RO"/>
        </w:rPr>
      </w:pPr>
      <w:r w:rsidRPr="00B40C82">
        <w:rPr>
          <w:rFonts w:ascii="Arial Narrow" w:eastAsia="Calibri" w:hAnsi="Arial Narrow" w:cs="Calibri"/>
          <w:color w:val="002060"/>
          <w:spacing w:val="-1"/>
          <w:sz w:val="22"/>
          <w:szCs w:val="22"/>
          <w:lang w:val="ro-RO"/>
        </w:rPr>
        <w:t>A</w:t>
      </w:r>
      <w:r w:rsidRPr="00B40C82">
        <w:rPr>
          <w:rFonts w:ascii="Arial Narrow" w:eastAsia="Calibri" w:hAnsi="Arial Narrow" w:cs="Calibri"/>
          <w:color w:val="002060"/>
          <w:sz w:val="22"/>
          <w:szCs w:val="22"/>
          <w:lang w:val="ro-RO"/>
        </w:rPr>
        <w:t>stf</w:t>
      </w:r>
      <w:r w:rsidRPr="00B40C82">
        <w:rPr>
          <w:rFonts w:ascii="Arial Narrow" w:eastAsia="Calibri" w:hAnsi="Arial Narrow" w:cs="Calibri"/>
          <w:color w:val="002060"/>
          <w:spacing w:val="1"/>
          <w:sz w:val="22"/>
          <w:szCs w:val="22"/>
          <w:lang w:val="ro-RO"/>
        </w:rPr>
        <w:t>e</w:t>
      </w:r>
      <w:r w:rsidRPr="00B40C82">
        <w:rPr>
          <w:rFonts w:ascii="Arial Narrow" w:eastAsia="Calibri" w:hAnsi="Arial Narrow" w:cs="Calibri"/>
          <w:color w:val="002060"/>
          <w:sz w:val="22"/>
          <w:szCs w:val="22"/>
          <w:lang w:val="ro-RO"/>
        </w:rPr>
        <w:t>l,</w:t>
      </w:r>
      <w:r w:rsidRPr="00B40C82">
        <w:rPr>
          <w:rFonts w:ascii="Arial Narrow" w:eastAsia="Calibri" w:hAnsi="Arial Narrow" w:cs="Calibri"/>
          <w:color w:val="002060"/>
          <w:spacing w:val="1"/>
          <w:sz w:val="22"/>
          <w:szCs w:val="22"/>
          <w:lang w:val="ro-RO"/>
        </w:rPr>
        <w:t xml:space="preserve"> </w:t>
      </w:r>
      <w:r w:rsidR="00370FB7" w:rsidRPr="00B40C82">
        <w:rPr>
          <w:rFonts w:ascii="Arial Narrow" w:eastAsia="Calibri" w:hAnsi="Arial Narrow" w:cs="Calibri"/>
          <w:color w:val="002060"/>
          <w:spacing w:val="1"/>
          <w:sz w:val="22"/>
          <w:szCs w:val="22"/>
          <w:lang w:val="ro-RO"/>
        </w:rPr>
        <w:t>P</w:t>
      </w:r>
      <w:r w:rsidRPr="00B40C82">
        <w:rPr>
          <w:rFonts w:ascii="Arial Narrow" w:eastAsia="Calibri" w:hAnsi="Arial Narrow" w:cs="Calibri"/>
          <w:color w:val="002060"/>
          <w:spacing w:val="-3"/>
          <w:sz w:val="22"/>
          <w:szCs w:val="22"/>
          <w:lang w:val="ro-RO"/>
        </w:rPr>
        <w:t>r</w:t>
      </w:r>
      <w:r w:rsidRPr="00B40C82">
        <w:rPr>
          <w:rFonts w:ascii="Arial Narrow" w:eastAsia="Calibri" w:hAnsi="Arial Narrow" w:cs="Calibri"/>
          <w:color w:val="002060"/>
          <w:spacing w:val="1"/>
          <w:sz w:val="22"/>
          <w:szCs w:val="22"/>
          <w:lang w:val="ro-RO"/>
        </w:rPr>
        <w:t>o</w:t>
      </w:r>
      <w:r w:rsidRPr="00B40C82">
        <w:rPr>
          <w:rFonts w:ascii="Arial Narrow" w:eastAsia="Calibri" w:hAnsi="Arial Narrow" w:cs="Calibri"/>
          <w:color w:val="002060"/>
          <w:sz w:val="22"/>
          <w:szCs w:val="22"/>
          <w:lang w:val="ro-RO"/>
        </w:rPr>
        <w:t>i</w:t>
      </w:r>
      <w:r w:rsidRPr="00B40C82">
        <w:rPr>
          <w:rFonts w:ascii="Arial Narrow" w:eastAsia="Calibri" w:hAnsi="Arial Narrow" w:cs="Calibri"/>
          <w:color w:val="002060"/>
          <w:spacing w:val="-2"/>
          <w:sz w:val="22"/>
          <w:szCs w:val="22"/>
          <w:lang w:val="ro-RO"/>
        </w:rPr>
        <w:t>e</w:t>
      </w:r>
      <w:r w:rsidRPr="00B40C82">
        <w:rPr>
          <w:rFonts w:ascii="Arial Narrow" w:eastAsia="Calibri" w:hAnsi="Arial Narrow" w:cs="Calibri"/>
          <w:color w:val="002060"/>
          <w:sz w:val="22"/>
          <w:szCs w:val="22"/>
          <w:lang w:val="ro-RO"/>
        </w:rPr>
        <w:t>ctul</w:t>
      </w:r>
      <w:r w:rsidRPr="00B40C82">
        <w:rPr>
          <w:rFonts w:ascii="Arial Narrow" w:eastAsia="Calibri" w:hAnsi="Arial Narrow" w:cs="Calibri"/>
          <w:color w:val="002060"/>
          <w:spacing w:val="4"/>
          <w:sz w:val="22"/>
          <w:szCs w:val="22"/>
          <w:lang w:val="ro-RO"/>
        </w:rPr>
        <w:t xml:space="preserve"> </w:t>
      </w:r>
      <w:r w:rsidR="00CC0648" w:rsidRPr="00B40C82">
        <w:rPr>
          <w:rFonts w:ascii="Arial Narrow" w:eastAsia="Calibri" w:hAnsi="Arial Narrow" w:cs="Calibri"/>
          <w:i/>
          <w:iCs/>
          <w:color w:val="002060"/>
          <w:sz w:val="22"/>
          <w:szCs w:val="22"/>
          <w:highlight w:val="lightGray"/>
          <w:lang w:val="ro-RO"/>
        </w:rPr>
        <w:t>[titlul proiectului]</w:t>
      </w:r>
      <w:r w:rsidRPr="00B40C82">
        <w:rPr>
          <w:rFonts w:ascii="Arial Narrow" w:eastAsia="Calibri" w:hAnsi="Arial Narrow" w:cs="Calibri"/>
          <w:i/>
          <w:color w:val="002060"/>
          <w:spacing w:val="4"/>
          <w:sz w:val="22"/>
          <w:szCs w:val="22"/>
          <w:lang w:val="ro-RO"/>
        </w:rPr>
        <w:t xml:space="preserve"> </w:t>
      </w:r>
      <w:r w:rsidRPr="00B40C82">
        <w:rPr>
          <w:rFonts w:ascii="Arial Narrow" w:eastAsia="Calibri" w:hAnsi="Arial Narrow" w:cs="Calibri"/>
          <w:color w:val="002060"/>
          <w:spacing w:val="-1"/>
          <w:sz w:val="22"/>
          <w:szCs w:val="22"/>
          <w:lang w:val="ro-RO"/>
        </w:rPr>
        <w:t>n</w:t>
      </w:r>
      <w:r w:rsidRPr="00B40C82">
        <w:rPr>
          <w:rFonts w:ascii="Arial Narrow" w:eastAsia="Calibri" w:hAnsi="Arial Narrow" w:cs="Calibri"/>
          <w:color w:val="002060"/>
          <w:sz w:val="22"/>
          <w:szCs w:val="22"/>
          <w:lang w:val="ro-RO"/>
        </w:rPr>
        <w:t xml:space="preserve">u </w:t>
      </w:r>
      <w:r w:rsidRPr="00B40C82">
        <w:rPr>
          <w:rFonts w:ascii="Arial Narrow" w:eastAsia="Calibri" w:hAnsi="Arial Narrow" w:cs="Calibri"/>
          <w:color w:val="002060"/>
          <w:spacing w:val="-1"/>
          <w:sz w:val="22"/>
          <w:szCs w:val="22"/>
          <w:lang w:val="ro-RO"/>
        </w:rPr>
        <w:t>p</w:t>
      </w:r>
      <w:r w:rsidRPr="00B40C82">
        <w:rPr>
          <w:rFonts w:ascii="Arial Narrow" w:eastAsia="Calibri" w:hAnsi="Arial Narrow" w:cs="Calibri"/>
          <w:color w:val="002060"/>
          <w:sz w:val="22"/>
          <w:szCs w:val="22"/>
          <w:lang w:val="ro-RO"/>
        </w:rPr>
        <w:t>reju</w:t>
      </w:r>
      <w:r w:rsidRPr="00B40C82">
        <w:rPr>
          <w:rFonts w:ascii="Arial Narrow" w:eastAsia="Calibri" w:hAnsi="Arial Narrow" w:cs="Calibri"/>
          <w:color w:val="002060"/>
          <w:spacing w:val="-1"/>
          <w:sz w:val="22"/>
          <w:szCs w:val="22"/>
          <w:lang w:val="ro-RO"/>
        </w:rPr>
        <w:t>d</w:t>
      </w:r>
      <w:r w:rsidRPr="00B40C82">
        <w:rPr>
          <w:rFonts w:ascii="Arial Narrow" w:eastAsia="Calibri" w:hAnsi="Arial Narrow" w:cs="Calibri"/>
          <w:color w:val="002060"/>
          <w:sz w:val="22"/>
          <w:szCs w:val="22"/>
          <w:lang w:val="ro-RO"/>
        </w:rPr>
        <w:t>icia</w:t>
      </w:r>
      <w:r w:rsidRPr="00B40C82">
        <w:rPr>
          <w:rFonts w:ascii="Arial Narrow" w:eastAsia="Calibri" w:hAnsi="Arial Narrow" w:cs="Calibri"/>
          <w:color w:val="002060"/>
          <w:spacing w:val="-1"/>
          <w:sz w:val="22"/>
          <w:szCs w:val="22"/>
          <w:lang w:val="ro-RO"/>
        </w:rPr>
        <w:t>z</w:t>
      </w:r>
      <w:r w:rsidRPr="00B40C82">
        <w:rPr>
          <w:rFonts w:ascii="Arial Narrow" w:eastAsia="Calibri" w:hAnsi="Arial Narrow" w:cs="Calibri"/>
          <w:color w:val="002060"/>
          <w:sz w:val="22"/>
          <w:szCs w:val="22"/>
          <w:lang w:val="ro-RO"/>
        </w:rPr>
        <w:t>ă</w:t>
      </w:r>
      <w:r w:rsidRPr="00B40C82">
        <w:rPr>
          <w:rFonts w:ascii="Arial Narrow" w:eastAsia="Calibri" w:hAnsi="Arial Narrow" w:cs="Calibri"/>
          <w:color w:val="002060"/>
          <w:spacing w:val="3"/>
          <w:sz w:val="22"/>
          <w:szCs w:val="22"/>
          <w:lang w:val="ro-RO"/>
        </w:rPr>
        <w:t xml:space="preserve"> </w:t>
      </w:r>
      <w:r w:rsidRPr="00B40C82">
        <w:rPr>
          <w:rFonts w:ascii="Arial Narrow" w:eastAsia="Calibri" w:hAnsi="Arial Narrow" w:cs="Calibri"/>
          <w:color w:val="002060"/>
          <w:sz w:val="22"/>
          <w:szCs w:val="22"/>
          <w:lang w:val="ro-RO"/>
        </w:rPr>
        <w:t>în</w:t>
      </w:r>
      <w:r w:rsidRPr="00B40C82">
        <w:rPr>
          <w:rFonts w:ascii="Arial Narrow" w:eastAsia="Calibri" w:hAnsi="Arial Narrow" w:cs="Calibri"/>
          <w:color w:val="002060"/>
          <w:spacing w:val="2"/>
          <w:sz w:val="22"/>
          <w:szCs w:val="22"/>
          <w:lang w:val="ro-RO"/>
        </w:rPr>
        <w:t xml:space="preserve"> </w:t>
      </w:r>
      <w:r w:rsidRPr="00B40C82">
        <w:rPr>
          <w:rFonts w:ascii="Arial Narrow" w:eastAsia="Calibri" w:hAnsi="Arial Narrow" w:cs="Calibri"/>
          <w:color w:val="002060"/>
          <w:spacing w:val="-1"/>
          <w:sz w:val="22"/>
          <w:szCs w:val="22"/>
          <w:lang w:val="ro-RO"/>
        </w:rPr>
        <w:t>m</w:t>
      </w:r>
      <w:r w:rsidRPr="00B40C82">
        <w:rPr>
          <w:rFonts w:ascii="Arial Narrow" w:eastAsia="Calibri" w:hAnsi="Arial Narrow" w:cs="Calibri"/>
          <w:color w:val="002060"/>
          <w:spacing w:val="1"/>
          <w:sz w:val="22"/>
          <w:szCs w:val="22"/>
          <w:lang w:val="ro-RO"/>
        </w:rPr>
        <w:t>o</w:t>
      </w:r>
      <w:r w:rsidRPr="00B40C82">
        <w:rPr>
          <w:rFonts w:ascii="Arial Narrow" w:eastAsia="Calibri" w:hAnsi="Arial Narrow" w:cs="Calibri"/>
          <w:color w:val="002060"/>
          <w:sz w:val="22"/>
          <w:szCs w:val="22"/>
          <w:lang w:val="ro-RO"/>
        </w:rPr>
        <w:t>d</w:t>
      </w:r>
      <w:r w:rsidRPr="00B40C82">
        <w:rPr>
          <w:rFonts w:ascii="Arial Narrow" w:eastAsia="Calibri" w:hAnsi="Arial Narrow" w:cs="Calibri"/>
          <w:color w:val="002060"/>
          <w:spacing w:val="2"/>
          <w:sz w:val="22"/>
          <w:szCs w:val="22"/>
          <w:lang w:val="ro-RO"/>
        </w:rPr>
        <w:t xml:space="preserve"> </w:t>
      </w:r>
      <w:r w:rsidRPr="00B40C82">
        <w:rPr>
          <w:rFonts w:ascii="Arial Narrow" w:eastAsia="Calibri" w:hAnsi="Arial Narrow" w:cs="Calibri"/>
          <w:color w:val="002060"/>
          <w:sz w:val="22"/>
          <w:szCs w:val="22"/>
          <w:lang w:val="ro-RO"/>
        </w:rPr>
        <w:t>s</w:t>
      </w:r>
      <w:r w:rsidRPr="00B40C82">
        <w:rPr>
          <w:rFonts w:ascii="Arial Narrow" w:eastAsia="Calibri" w:hAnsi="Arial Narrow" w:cs="Calibri"/>
          <w:color w:val="002060"/>
          <w:spacing w:val="-2"/>
          <w:sz w:val="22"/>
          <w:szCs w:val="22"/>
          <w:lang w:val="ro-RO"/>
        </w:rPr>
        <w:t>e</w:t>
      </w:r>
      <w:r w:rsidRPr="00B40C82">
        <w:rPr>
          <w:rFonts w:ascii="Arial Narrow" w:eastAsia="Calibri" w:hAnsi="Arial Narrow" w:cs="Calibri"/>
          <w:color w:val="002060"/>
          <w:spacing w:val="1"/>
          <w:sz w:val="22"/>
          <w:szCs w:val="22"/>
          <w:lang w:val="ro-RO"/>
        </w:rPr>
        <w:t>m</w:t>
      </w:r>
      <w:r w:rsidRPr="00B40C82">
        <w:rPr>
          <w:rFonts w:ascii="Arial Narrow" w:eastAsia="Calibri" w:hAnsi="Arial Narrow" w:cs="Calibri"/>
          <w:color w:val="002060"/>
          <w:spacing w:val="-1"/>
          <w:sz w:val="22"/>
          <w:szCs w:val="22"/>
          <w:lang w:val="ro-RO"/>
        </w:rPr>
        <w:t>n</w:t>
      </w:r>
      <w:r w:rsidRPr="00B40C82">
        <w:rPr>
          <w:rFonts w:ascii="Arial Narrow" w:eastAsia="Calibri" w:hAnsi="Arial Narrow" w:cs="Calibri"/>
          <w:color w:val="002060"/>
          <w:spacing w:val="-3"/>
          <w:sz w:val="22"/>
          <w:szCs w:val="22"/>
          <w:lang w:val="ro-RO"/>
        </w:rPr>
        <w:t>i</w:t>
      </w:r>
      <w:r w:rsidRPr="00B40C82">
        <w:rPr>
          <w:rFonts w:ascii="Arial Narrow" w:eastAsia="Calibri" w:hAnsi="Arial Narrow" w:cs="Calibri"/>
          <w:color w:val="002060"/>
          <w:sz w:val="22"/>
          <w:szCs w:val="22"/>
          <w:lang w:val="ro-RO"/>
        </w:rPr>
        <w:t>ficativ</w:t>
      </w:r>
      <w:r w:rsidRPr="00B40C82">
        <w:rPr>
          <w:rFonts w:ascii="Arial Narrow" w:eastAsia="Calibri" w:hAnsi="Arial Narrow" w:cs="Calibri"/>
          <w:color w:val="002060"/>
          <w:spacing w:val="6"/>
          <w:sz w:val="22"/>
          <w:szCs w:val="22"/>
          <w:lang w:val="ro-RO"/>
        </w:rPr>
        <w:t xml:space="preserve"> </w:t>
      </w:r>
      <w:r w:rsidRPr="00B40C82">
        <w:rPr>
          <w:rFonts w:ascii="Arial Narrow" w:eastAsia="Calibri" w:hAnsi="Arial Narrow" w:cs="Calibri"/>
          <w:color w:val="002060"/>
          <w:spacing w:val="-3"/>
          <w:sz w:val="22"/>
          <w:szCs w:val="22"/>
          <w:lang w:val="ro-RO"/>
        </w:rPr>
        <w:t>p</w:t>
      </w:r>
      <w:r w:rsidRPr="00B40C82">
        <w:rPr>
          <w:rFonts w:ascii="Arial Narrow" w:eastAsia="Calibri" w:hAnsi="Arial Narrow" w:cs="Calibri"/>
          <w:color w:val="002060"/>
          <w:sz w:val="22"/>
          <w:szCs w:val="22"/>
          <w:lang w:val="ro-RO"/>
        </w:rPr>
        <w:t>e</w:t>
      </w:r>
      <w:r w:rsidRPr="00B40C82">
        <w:rPr>
          <w:rFonts w:ascii="Arial Narrow" w:eastAsia="Calibri" w:hAnsi="Arial Narrow" w:cs="Calibri"/>
          <w:color w:val="002060"/>
          <w:spacing w:val="4"/>
          <w:sz w:val="22"/>
          <w:szCs w:val="22"/>
          <w:lang w:val="ro-RO"/>
        </w:rPr>
        <w:t xml:space="preserve"> </w:t>
      </w:r>
      <w:r w:rsidRPr="00B40C82">
        <w:rPr>
          <w:rFonts w:ascii="Arial Narrow" w:eastAsia="Calibri" w:hAnsi="Arial Narrow" w:cs="Calibri"/>
          <w:color w:val="002060"/>
          <w:spacing w:val="-1"/>
          <w:sz w:val="22"/>
          <w:szCs w:val="22"/>
          <w:lang w:val="ro-RO"/>
        </w:rPr>
        <w:t>du</w:t>
      </w:r>
      <w:r w:rsidRPr="00B40C82">
        <w:rPr>
          <w:rFonts w:ascii="Arial Narrow" w:eastAsia="Calibri" w:hAnsi="Arial Narrow" w:cs="Calibri"/>
          <w:color w:val="002060"/>
          <w:sz w:val="22"/>
          <w:szCs w:val="22"/>
          <w:lang w:val="ro-RO"/>
        </w:rPr>
        <w:t>rata</w:t>
      </w:r>
      <w:r w:rsidRPr="00B40C82">
        <w:rPr>
          <w:rFonts w:ascii="Arial Narrow" w:eastAsia="Calibri" w:hAnsi="Arial Narrow" w:cs="Calibri"/>
          <w:color w:val="002060"/>
          <w:spacing w:val="3"/>
          <w:sz w:val="22"/>
          <w:szCs w:val="22"/>
          <w:lang w:val="ro-RO"/>
        </w:rPr>
        <w:t xml:space="preserve"> </w:t>
      </w:r>
      <w:r w:rsidRPr="00B40C82">
        <w:rPr>
          <w:rFonts w:ascii="Arial Narrow" w:eastAsia="Calibri" w:hAnsi="Arial Narrow" w:cs="Calibri"/>
          <w:color w:val="002060"/>
          <w:sz w:val="22"/>
          <w:szCs w:val="22"/>
          <w:lang w:val="ro-RO"/>
        </w:rPr>
        <w:t>î</w:t>
      </w:r>
      <w:r w:rsidRPr="00B40C82">
        <w:rPr>
          <w:rFonts w:ascii="Arial Narrow" w:eastAsia="Calibri" w:hAnsi="Arial Narrow" w:cs="Calibri"/>
          <w:color w:val="002060"/>
          <w:spacing w:val="-1"/>
          <w:sz w:val="22"/>
          <w:szCs w:val="22"/>
          <w:lang w:val="ro-RO"/>
        </w:rPr>
        <w:t>n</w:t>
      </w:r>
      <w:r w:rsidRPr="00B40C82">
        <w:rPr>
          <w:rFonts w:ascii="Arial Narrow" w:eastAsia="Calibri" w:hAnsi="Arial Narrow" w:cs="Calibri"/>
          <w:color w:val="002060"/>
          <w:sz w:val="22"/>
          <w:szCs w:val="22"/>
          <w:lang w:val="ro-RO"/>
        </w:rPr>
        <w:t>t</w:t>
      </w:r>
      <w:r w:rsidRPr="00B40C82">
        <w:rPr>
          <w:rFonts w:ascii="Arial Narrow" w:eastAsia="Calibri" w:hAnsi="Arial Narrow" w:cs="Calibri"/>
          <w:color w:val="002060"/>
          <w:spacing w:val="-2"/>
          <w:sz w:val="22"/>
          <w:szCs w:val="22"/>
          <w:lang w:val="ro-RO"/>
        </w:rPr>
        <w:t>r</w:t>
      </w:r>
      <w:r w:rsidRPr="00B40C82">
        <w:rPr>
          <w:rFonts w:ascii="Arial Narrow" w:eastAsia="Calibri" w:hAnsi="Arial Narrow" w:cs="Calibri"/>
          <w:color w:val="002060"/>
          <w:sz w:val="22"/>
          <w:szCs w:val="22"/>
          <w:lang w:val="ro-RO"/>
        </w:rPr>
        <w:t>eg</w:t>
      </w:r>
      <w:r w:rsidRPr="00B40C82">
        <w:rPr>
          <w:rFonts w:ascii="Arial Narrow" w:eastAsia="Calibri" w:hAnsi="Arial Narrow" w:cs="Calibri"/>
          <w:color w:val="002060"/>
          <w:spacing w:val="-1"/>
          <w:sz w:val="22"/>
          <w:szCs w:val="22"/>
          <w:lang w:val="ro-RO"/>
        </w:rPr>
        <w:t>u</w:t>
      </w:r>
      <w:r w:rsidRPr="00B40C82">
        <w:rPr>
          <w:rFonts w:ascii="Arial Narrow" w:eastAsia="Calibri" w:hAnsi="Arial Narrow" w:cs="Calibri"/>
          <w:color w:val="002060"/>
          <w:sz w:val="22"/>
          <w:szCs w:val="22"/>
          <w:lang w:val="ro-RO"/>
        </w:rPr>
        <w:t>l</w:t>
      </w:r>
      <w:r w:rsidRPr="00B40C82">
        <w:rPr>
          <w:rFonts w:ascii="Arial Narrow" w:eastAsia="Calibri" w:hAnsi="Arial Narrow" w:cs="Calibri"/>
          <w:color w:val="002060"/>
          <w:spacing w:val="-1"/>
          <w:sz w:val="22"/>
          <w:szCs w:val="22"/>
          <w:lang w:val="ro-RO"/>
        </w:rPr>
        <w:t>u</w:t>
      </w:r>
      <w:r w:rsidRPr="00B40C82">
        <w:rPr>
          <w:rFonts w:ascii="Arial Narrow" w:eastAsia="Calibri" w:hAnsi="Arial Narrow" w:cs="Calibri"/>
          <w:color w:val="002060"/>
          <w:sz w:val="22"/>
          <w:szCs w:val="22"/>
          <w:lang w:val="ro-RO"/>
        </w:rPr>
        <w:t>i ciclu</w:t>
      </w:r>
      <w:r w:rsidRPr="00B40C82">
        <w:rPr>
          <w:rFonts w:ascii="Arial Narrow" w:eastAsia="Calibri" w:hAnsi="Arial Narrow" w:cs="Calibri"/>
          <w:color w:val="002060"/>
          <w:spacing w:val="1"/>
          <w:sz w:val="22"/>
          <w:szCs w:val="22"/>
          <w:lang w:val="ro-RO"/>
        </w:rPr>
        <w:t xml:space="preserve"> </w:t>
      </w:r>
      <w:r w:rsidRPr="00B40C82">
        <w:rPr>
          <w:rFonts w:ascii="Arial Narrow" w:eastAsia="Calibri" w:hAnsi="Arial Narrow" w:cs="Calibri"/>
          <w:color w:val="002060"/>
          <w:spacing w:val="-1"/>
          <w:sz w:val="22"/>
          <w:szCs w:val="22"/>
          <w:lang w:val="ro-RO"/>
        </w:rPr>
        <w:t>d</w:t>
      </w:r>
      <w:r w:rsidRPr="00B40C82">
        <w:rPr>
          <w:rFonts w:ascii="Arial Narrow" w:eastAsia="Calibri" w:hAnsi="Arial Narrow" w:cs="Calibri"/>
          <w:color w:val="002060"/>
          <w:sz w:val="22"/>
          <w:szCs w:val="22"/>
          <w:lang w:val="ro-RO"/>
        </w:rPr>
        <w:t>e</w:t>
      </w:r>
      <w:r w:rsidRPr="00B40C82">
        <w:rPr>
          <w:rFonts w:ascii="Arial Narrow" w:eastAsia="Calibri" w:hAnsi="Arial Narrow" w:cs="Calibri"/>
          <w:color w:val="002060"/>
          <w:spacing w:val="3"/>
          <w:sz w:val="22"/>
          <w:szCs w:val="22"/>
          <w:lang w:val="ro-RO"/>
        </w:rPr>
        <w:t xml:space="preserve"> </w:t>
      </w:r>
      <w:r w:rsidRPr="00B40C82">
        <w:rPr>
          <w:rFonts w:ascii="Arial Narrow" w:eastAsia="Calibri" w:hAnsi="Arial Narrow" w:cs="Calibri"/>
          <w:color w:val="002060"/>
          <w:spacing w:val="1"/>
          <w:sz w:val="22"/>
          <w:szCs w:val="22"/>
          <w:lang w:val="ro-RO"/>
        </w:rPr>
        <w:t>v</w:t>
      </w:r>
      <w:r w:rsidRPr="00B40C82">
        <w:rPr>
          <w:rFonts w:ascii="Arial Narrow" w:eastAsia="Calibri" w:hAnsi="Arial Narrow" w:cs="Calibri"/>
          <w:color w:val="002060"/>
          <w:sz w:val="22"/>
          <w:szCs w:val="22"/>
          <w:lang w:val="ro-RO"/>
        </w:rPr>
        <w:t>iață</w:t>
      </w:r>
      <w:r w:rsidRPr="00B40C82">
        <w:rPr>
          <w:rFonts w:ascii="Arial Narrow" w:eastAsia="Calibri" w:hAnsi="Arial Narrow" w:cs="Calibri"/>
          <w:color w:val="002060"/>
          <w:spacing w:val="2"/>
          <w:sz w:val="22"/>
          <w:szCs w:val="22"/>
          <w:lang w:val="ro-RO"/>
        </w:rPr>
        <w:t xml:space="preserve"> </w:t>
      </w:r>
      <w:r w:rsidRPr="00B40C82">
        <w:rPr>
          <w:rFonts w:ascii="Arial Narrow" w:eastAsia="Calibri" w:hAnsi="Arial Narrow" w:cs="Calibri"/>
          <w:color w:val="002060"/>
          <w:sz w:val="22"/>
          <w:szCs w:val="22"/>
          <w:lang w:val="ro-RO"/>
        </w:rPr>
        <w:t>a</w:t>
      </w:r>
      <w:r w:rsidRPr="00B40C82">
        <w:rPr>
          <w:rFonts w:ascii="Arial Narrow" w:eastAsia="Calibri" w:hAnsi="Arial Narrow" w:cs="Calibri"/>
          <w:color w:val="002060"/>
          <w:spacing w:val="2"/>
          <w:sz w:val="22"/>
          <w:szCs w:val="22"/>
          <w:lang w:val="ro-RO"/>
        </w:rPr>
        <w:t xml:space="preserve"> </w:t>
      </w:r>
      <w:r w:rsidR="00CC0648" w:rsidRPr="00B40C82">
        <w:rPr>
          <w:rFonts w:ascii="Arial Narrow" w:eastAsia="Calibri" w:hAnsi="Arial Narrow" w:cs="Calibri"/>
          <w:color w:val="002060"/>
          <w:sz w:val="22"/>
          <w:szCs w:val="22"/>
          <w:lang w:val="ro-RO"/>
        </w:rPr>
        <w:t>i</w:t>
      </w:r>
      <w:r w:rsidR="00CC0648" w:rsidRPr="00B40C82">
        <w:rPr>
          <w:rFonts w:ascii="Arial Narrow" w:eastAsia="Calibri" w:hAnsi="Arial Narrow" w:cs="Calibri"/>
          <w:color w:val="002060"/>
          <w:spacing w:val="-4"/>
          <w:sz w:val="22"/>
          <w:szCs w:val="22"/>
          <w:lang w:val="ro-RO"/>
        </w:rPr>
        <w:t>n</w:t>
      </w:r>
      <w:r w:rsidR="00CC0648" w:rsidRPr="00B40C82">
        <w:rPr>
          <w:rFonts w:ascii="Arial Narrow" w:eastAsia="Calibri" w:hAnsi="Arial Narrow" w:cs="Calibri"/>
          <w:color w:val="002060"/>
          <w:spacing w:val="1"/>
          <w:sz w:val="22"/>
          <w:szCs w:val="22"/>
          <w:lang w:val="ro-RO"/>
        </w:rPr>
        <w:t>v</w:t>
      </w:r>
      <w:r w:rsidR="00CC0648" w:rsidRPr="00B40C82">
        <w:rPr>
          <w:rFonts w:ascii="Arial Narrow" w:eastAsia="Calibri" w:hAnsi="Arial Narrow" w:cs="Calibri"/>
          <w:color w:val="002060"/>
          <w:sz w:val="22"/>
          <w:szCs w:val="22"/>
          <w:lang w:val="ro-RO"/>
        </w:rPr>
        <w:t>e</w:t>
      </w:r>
      <w:r w:rsidR="00CC0648" w:rsidRPr="00B40C82">
        <w:rPr>
          <w:rFonts w:ascii="Arial Narrow" w:eastAsia="Calibri" w:hAnsi="Arial Narrow" w:cs="Calibri"/>
          <w:color w:val="002060"/>
          <w:spacing w:val="-2"/>
          <w:sz w:val="22"/>
          <w:szCs w:val="22"/>
          <w:lang w:val="ro-RO"/>
        </w:rPr>
        <w:t>s</w:t>
      </w:r>
      <w:r w:rsidR="00CC0648" w:rsidRPr="00B40C82">
        <w:rPr>
          <w:rFonts w:ascii="Arial Narrow" w:eastAsia="Calibri" w:hAnsi="Arial Narrow" w:cs="Calibri"/>
          <w:color w:val="002060"/>
          <w:sz w:val="22"/>
          <w:szCs w:val="22"/>
          <w:lang w:val="ro-RO"/>
        </w:rPr>
        <w:t>tiției</w:t>
      </w:r>
      <w:r w:rsidRPr="00B40C82">
        <w:rPr>
          <w:rFonts w:ascii="Arial Narrow" w:eastAsia="Calibri" w:hAnsi="Arial Narrow" w:cs="Calibri"/>
          <w:color w:val="002060"/>
          <w:spacing w:val="4"/>
          <w:sz w:val="22"/>
          <w:szCs w:val="22"/>
          <w:lang w:val="ro-RO"/>
        </w:rPr>
        <w:t xml:space="preserve"> </w:t>
      </w:r>
      <w:r w:rsidRPr="00B40C82">
        <w:rPr>
          <w:rFonts w:ascii="Arial Narrow" w:eastAsia="Calibri" w:hAnsi="Arial Narrow" w:cs="Calibri"/>
          <w:color w:val="002060"/>
          <w:spacing w:val="-3"/>
          <w:sz w:val="22"/>
          <w:szCs w:val="22"/>
          <w:lang w:val="ro-RO"/>
        </w:rPr>
        <w:t>n</w:t>
      </w:r>
      <w:r w:rsidRPr="00B40C82">
        <w:rPr>
          <w:rFonts w:ascii="Arial Narrow" w:eastAsia="Calibri" w:hAnsi="Arial Narrow" w:cs="Calibri"/>
          <w:color w:val="002060"/>
          <w:sz w:val="22"/>
          <w:szCs w:val="22"/>
          <w:lang w:val="ro-RO"/>
        </w:rPr>
        <w:t>ici</w:t>
      </w:r>
      <w:r w:rsidR="00D26B43" w:rsidRPr="00B40C82">
        <w:rPr>
          <w:rFonts w:ascii="Arial Narrow" w:eastAsia="Calibri" w:hAnsi="Arial Narrow" w:cs="Calibri"/>
          <w:color w:val="002060"/>
          <w:sz w:val="22"/>
          <w:szCs w:val="22"/>
          <w:lang w:val="ro-RO"/>
        </w:rPr>
        <w:t xml:space="preserve"> </w:t>
      </w:r>
      <w:r w:rsidRPr="00B40C82">
        <w:rPr>
          <w:rFonts w:ascii="Arial Narrow" w:eastAsia="Calibri" w:hAnsi="Arial Narrow" w:cs="Calibri"/>
          <w:color w:val="002060"/>
          <w:spacing w:val="-1"/>
          <w:sz w:val="22"/>
          <w:szCs w:val="22"/>
          <w:lang w:val="ro-RO"/>
        </w:rPr>
        <w:t>unu</w:t>
      </w:r>
      <w:r w:rsidRPr="00B40C82">
        <w:rPr>
          <w:rFonts w:ascii="Arial Narrow" w:eastAsia="Calibri" w:hAnsi="Arial Narrow" w:cs="Calibri"/>
          <w:color w:val="002060"/>
          <w:sz w:val="22"/>
          <w:szCs w:val="22"/>
          <w:lang w:val="ro-RO"/>
        </w:rPr>
        <w:t>l</w:t>
      </w:r>
      <w:r w:rsidRPr="00B40C82">
        <w:rPr>
          <w:rFonts w:ascii="Arial Narrow" w:eastAsia="Calibri" w:hAnsi="Arial Narrow" w:cs="Calibri"/>
          <w:color w:val="002060"/>
          <w:spacing w:val="2"/>
          <w:sz w:val="22"/>
          <w:szCs w:val="22"/>
          <w:lang w:val="ro-RO"/>
        </w:rPr>
        <w:t xml:space="preserve"> </w:t>
      </w:r>
      <w:r w:rsidRPr="00B40C82">
        <w:rPr>
          <w:rFonts w:ascii="Arial Narrow" w:eastAsia="Calibri" w:hAnsi="Arial Narrow" w:cs="Calibri"/>
          <w:color w:val="002060"/>
          <w:spacing w:val="-1"/>
          <w:sz w:val="22"/>
          <w:szCs w:val="22"/>
          <w:lang w:val="ro-RO"/>
        </w:rPr>
        <w:t>d</w:t>
      </w:r>
      <w:r w:rsidRPr="00B40C82">
        <w:rPr>
          <w:rFonts w:ascii="Arial Narrow" w:eastAsia="Calibri" w:hAnsi="Arial Narrow" w:cs="Calibri"/>
          <w:color w:val="002060"/>
          <w:sz w:val="22"/>
          <w:szCs w:val="22"/>
          <w:lang w:val="ro-RO"/>
        </w:rPr>
        <w:t>i</w:t>
      </w:r>
      <w:r w:rsidRPr="00B40C82">
        <w:rPr>
          <w:rFonts w:ascii="Arial Narrow" w:eastAsia="Calibri" w:hAnsi="Arial Narrow" w:cs="Calibri"/>
          <w:color w:val="002060"/>
          <w:spacing w:val="-1"/>
          <w:sz w:val="22"/>
          <w:szCs w:val="22"/>
          <w:lang w:val="ro-RO"/>
        </w:rPr>
        <w:t>n</w:t>
      </w:r>
      <w:r w:rsidRPr="00B40C82">
        <w:rPr>
          <w:rFonts w:ascii="Arial Narrow" w:eastAsia="Calibri" w:hAnsi="Arial Narrow" w:cs="Calibri"/>
          <w:color w:val="002060"/>
          <w:sz w:val="22"/>
          <w:szCs w:val="22"/>
          <w:lang w:val="ro-RO"/>
        </w:rPr>
        <w:t>tre</w:t>
      </w:r>
      <w:r w:rsidRPr="00B40C82">
        <w:rPr>
          <w:rFonts w:ascii="Arial Narrow" w:eastAsia="Calibri" w:hAnsi="Arial Narrow" w:cs="Calibri"/>
          <w:color w:val="002060"/>
          <w:spacing w:val="3"/>
          <w:sz w:val="22"/>
          <w:szCs w:val="22"/>
          <w:lang w:val="ro-RO"/>
        </w:rPr>
        <w:t xml:space="preserve"> </w:t>
      </w:r>
      <w:r w:rsidRPr="00B40C82">
        <w:rPr>
          <w:rFonts w:ascii="Arial Narrow" w:eastAsia="Calibri" w:hAnsi="Arial Narrow" w:cs="Calibri"/>
          <w:color w:val="002060"/>
          <w:sz w:val="22"/>
          <w:szCs w:val="22"/>
          <w:lang w:val="ro-RO"/>
        </w:rPr>
        <w:t>cele</w:t>
      </w:r>
      <w:r w:rsidRPr="00B40C82">
        <w:rPr>
          <w:rFonts w:ascii="Arial Narrow" w:eastAsia="Calibri" w:hAnsi="Arial Narrow" w:cs="Calibri"/>
          <w:color w:val="002060"/>
          <w:spacing w:val="3"/>
          <w:sz w:val="22"/>
          <w:szCs w:val="22"/>
          <w:lang w:val="ro-RO"/>
        </w:rPr>
        <w:t xml:space="preserve"> </w:t>
      </w:r>
      <w:r w:rsidRPr="00B40C82">
        <w:rPr>
          <w:rFonts w:ascii="Arial Narrow" w:eastAsia="Calibri" w:hAnsi="Arial Narrow" w:cs="Calibri"/>
          <w:color w:val="002060"/>
          <w:sz w:val="22"/>
          <w:szCs w:val="22"/>
          <w:lang w:val="ro-RO"/>
        </w:rPr>
        <w:t>6</w:t>
      </w:r>
      <w:r w:rsidRPr="00B40C82">
        <w:rPr>
          <w:rFonts w:ascii="Arial Narrow" w:eastAsia="Calibri" w:hAnsi="Arial Narrow" w:cs="Calibri"/>
          <w:color w:val="002060"/>
          <w:spacing w:val="1"/>
          <w:sz w:val="22"/>
          <w:szCs w:val="22"/>
          <w:lang w:val="ro-RO"/>
        </w:rPr>
        <w:t xml:space="preserve"> o</w:t>
      </w:r>
      <w:r w:rsidRPr="00B40C82">
        <w:rPr>
          <w:rFonts w:ascii="Arial Narrow" w:eastAsia="Calibri" w:hAnsi="Arial Narrow" w:cs="Calibri"/>
          <w:color w:val="002060"/>
          <w:spacing w:val="-1"/>
          <w:sz w:val="22"/>
          <w:szCs w:val="22"/>
          <w:lang w:val="ro-RO"/>
        </w:rPr>
        <w:t>b</w:t>
      </w:r>
      <w:r w:rsidRPr="00B40C82">
        <w:rPr>
          <w:rFonts w:ascii="Arial Narrow" w:eastAsia="Calibri" w:hAnsi="Arial Narrow" w:cs="Calibri"/>
          <w:color w:val="002060"/>
          <w:sz w:val="22"/>
          <w:szCs w:val="22"/>
          <w:lang w:val="ro-RO"/>
        </w:rPr>
        <w:t>ie</w:t>
      </w:r>
      <w:r w:rsidRPr="00B40C82">
        <w:rPr>
          <w:rFonts w:ascii="Arial Narrow" w:eastAsia="Calibri" w:hAnsi="Arial Narrow" w:cs="Calibri"/>
          <w:color w:val="002060"/>
          <w:spacing w:val="-2"/>
          <w:sz w:val="22"/>
          <w:szCs w:val="22"/>
          <w:lang w:val="ro-RO"/>
        </w:rPr>
        <w:t>c</w:t>
      </w:r>
      <w:r w:rsidRPr="00B40C82">
        <w:rPr>
          <w:rFonts w:ascii="Arial Narrow" w:eastAsia="Calibri" w:hAnsi="Arial Narrow" w:cs="Calibri"/>
          <w:color w:val="002060"/>
          <w:sz w:val="22"/>
          <w:szCs w:val="22"/>
          <w:lang w:val="ro-RO"/>
        </w:rPr>
        <w:t>t</w:t>
      </w:r>
      <w:r w:rsidRPr="00B40C82">
        <w:rPr>
          <w:rFonts w:ascii="Arial Narrow" w:eastAsia="Calibri" w:hAnsi="Arial Narrow" w:cs="Calibri"/>
          <w:color w:val="002060"/>
          <w:spacing w:val="-2"/>
          <w:sz w:val="22"/>
          <w:szCs w:val="22"/>
          <w:lang w:val="ro-RO"/>
        </w:rPr>
        <w:t>i</w:t>
      </w:r>
      <w:r w:rsidRPr="00B40C82">
        <w:rPr>
          <w:rFonts w:ascii="Arial Narrow" w:eastAsia="Calibri" w:hAnsi="Arial Narrow" w:cs="Calibri"/>
          <w:color w:val="002060"/>
          <w:spacing w:val="1"/>
          <w:sz w:val="22"/>
          <w:szCs w:val="22"/>
          <w:lang w:val="ro-RO"/>
        </w:rPr>
        <w:t>v</w:t>
      </w:r>
      <w:r w:rsidRPr="00B40C82">
        <w:rPr>
          <w:rFonts w:ascii="Arial Narrow" w:eastAsia="Calibri" w:hAnsi="Arial Narrow" w:cs="Calibri"/>
          <w:color w:val="002060"/>
          <w:sz w:val="22"/>
          <w:szCs w:val="22"/>
          <w:lang w:val="ro-RO"/>
        </w:rPr>
        <w:t>e</w:t>
      </w:r>
      <w:r w:rsidRPr="00B40C82">
        <w:rPr>
          <w:rFonts w:ascii="Arial Narrow" w:eastAsia="Calibri" w:hAnsi="Arial Narrow" w:cs="Calibri"/>
          <w:color w:val="002060"/>
          <w:spacing w:val="3"/>
          <w:sz w:val="22"/>
          <w:szCs w:val="22"/>
          <w:lang w:val="ro-RO"/>
        </w:rPr>
        <w:t xml:space="preserve"> </w:t>
      </w:r>
      <w:r w:rsidRPr="00B40C82">
        <w:rPr>
          <w:rFonts w:ascii="Arial Narrow" w:eastAsia="Calibri" w:hAnsi="Arial Narrow" w:cs="Calibri"/>
          <w:color w:val="002060"/>
          <w:spacing w:val="-1"/>
          <w:sz w:val="22"/>
          <w:szCs w:val="22"/>
          <w:lang w:val="ro-RO"/>
        </w:rPr>
        <w:t>d</w:t>
      </w:r>
      <w:r w:rsidRPr="00B40C82">
        <w:rPr>
          <w:rFonts w:ascii="Arial Narrow" w:eastAsia="Calibri" w:hAnsi="Arial Narrow" w:cs="Calibri"/>
          <w:color w:val="002060"/>
          <w:sz w:val="22"/>
          <w:szCs w:val="22"/>
          <w:lang w:val="ro-RO"/>
        </w:rPr>
        <w:t xml:space="preserve">e </w:t>
      </w:r>
      <w:r w:rsidRPr="00B40C82">
        <w:rPr>
          <w:rFonts w:ascii="Arial Narrow" w:eastAsia="Calibri" w:hAnsi="Arial Narrow" w:cs="Calibri"/>
          <w:color w:val="002060"/>
          <w:spacing w:val="1"/>
          <w:sz w:val="22"/>
          <w:szCs w:val="22"/>
          <w:lang w:val="ro-RO"/>
        </w:rPr>
        <w:t>m</w:t>
      </w:r>
      <w:r w:rsidRPr="00B40C82">
        <w:rPr>
          <w:rFonts w:ascii="Arial Narrow" w:eastAsia="Calibri" w:hAnsi="Arial Narrow" w:cs="Calibri"/>
          <w:color w:val="002060"/>
          <w:sz w:val="22"/>
          <w:szCs w:val="22"/>
          <w:lang w:val="ro-RO"/>
        </w:rPr>
        <w:t>ed</w:t>
      </w:r>
      <w:r w:rsidRPr="00B40C82">
        <w:rPr>
          <w:rFonts w:ascii="Arial Narrow" w:eastAsia="Calibri" w:hAnsi="Arial Narrow" w:cs="Calibri"/>
          <w:color w:val="002060"/>
          <w:spacing w:val="-1"/>
          <w:sz w:val="22"/>
          <w:szCs w:val="22"/>
          <w:lang w:val="ro-RO"/>
        </w:rPr>
        <w:t>i</w:t>
      </w:r>
      <w:r w:rsidRPr="00B40C82">
        <w:rPr>
          <w:rFonts w:ascii="Arial Narrow" w:eastAsia="Calibri" w:hAnsi="Arial Narrow" w:cs="Calibri"/>
          <w:color w:val="002060"/>
          <w:spacing w:val="2"/>
          <w:sz w:val="22"/>
          <w:szCs w:val="22"/>
          <w:lang w:val="ro-RO"/>
        </w:rPr>
        <w:t>u</w:t>
      </w:r>
      <w:r w:rsidRPr="00B40C82">
        <w:rPr>
          <w:rFonts w:ascii="Arial Narrow" w:eastAsia="Calibri" w:hAnsi="Arial Narrow" w:cs="Calibri"/>
          <w:color w:val="002060"/>
          <w:sz w:val="22"/>
          <w:szCs w:val="22"/>
          <w:lang w:val="ro-RO"/>
        </w:rPr>
        <w:t>,</w:t>
      </w:r>
      <w:r w:rsidRPr="00B40C82">
        <w:rPr>
          <w:rFonts w:ascii="Arial Narrow" w:eastAsia="Calibri" w:hAnsi="Arial Narrow" w:cs="Calibri"/>
          <w:color w:val="002060"/>
          <w:spacing w:val="3"/>
          <w:sz w:val="22"/>
          <w:szCs w:val="22"/>
          <w:lang w:val="ro-RO"/>
        </w:rPr>
        <w:t xml:space="preserve"> </w:t>
      </w:r>
      <w:r w:rsidRPr="00B40C82">
        <w:rPr>
          <w:rFonts w:ascii="Arial Narrow" w:eastAsia="Calibri" w:hAnsi="Arial Narrow" w:cs="Calibri"/>
          <w:color w:val="002060"/>
          <w:spacing w:val="-1"/>
          <w:sz w:val="22"/>
          <w:szCs w:val="22"/>
          <w:lang w:val="ro-RO"/>
        </w:rPr>
        <w:t>p</w:t>
      </w:r>
      <w:r w:rsidRPr="00B40C82">
        <w:rPr>
          <w:rFonts w:ascii="Arial Narrow" w:eastAsia="Calibri" w:hAnsi="Arial Narrow" w:cs="Calibri"/>
          <w:color w:val="002060"/>
          <w:sz w:val="22"/>
          <w:szCs w:val="22"/>
          <w:lang w:val="ro-RO"/>
        </w:rPr>
        <w:t>rin</w:t>
      </w:r>
      <w:r w:rsidRPr="00B40C82">
        <w:rPr>
          <w:rFonts w:ascii="Arial Narrow" w:eastAsia="Calibri" w:hAnsi="Arial Narrow" w:cs="Calibri"/>
          <w:color w:val="002060"/>
          <w:spacing w:val="1"/>
          <w:sz w:val="22"/>
          <w:szCs w:val="22"/>
          <w:lang w:val="ro-RO"/>
        </w:rPr>
        <w:t xml:space="preserve"> </w:t>
      </w:r>
      <w:r w:rsidRPr="00B40C82">
        <w:rPr>
          <w:rFonts w:ascii="Arial Narrow" w:eastAsia="Calibri" w:hAnsi="Arial Narrow" w:cs="Calibri"/>
          <w:color w:val="002060"/>
          <w:sz w:val="22"/>
          <w:szCs w:val="22"/>
          <w:lang w:val="ro-RO"/>
        </w:rPr>
        <w:t>ra</w:t>
      </w:r>
      <w:r w:rsidRPr="00B40C82">
        <w:rPr>
          <w:rFonts w:ascii="Arial Narrow" w:eastAsia="Calibri" w:hAnsi="Arial Narrow" w:cs="Calibri"/>
          <w:color w:val="002060"/>
          <w:spacing w:val="-1"/>
          <w:sz w:val="22"/>
          <w:szCs w:val="22"/>
          <w:lang w:val="ro-RO"/>
        </w:rPr>
        <w:t>p</w:t>
      </w:r>
      <w:r w:rsidRPr="00B40C82">
        <w:rPr>
          <w:rFonts w:ascii="Arial Narrow" w:eastAsia="Calibri" w:hAnsi="Arial Narrow" w:cs="Calibri"/>
          <w:color w:val="002060"/>
          <w:spacing w:val="1"/>
          <w:sz w:val="22"/>
          <w:szCs w:val="22"/>
          <w:lang w:val="ro-RO"/>
        </w:rPr>
        <w:t>o</w:t>
      </w:r>
      <w:r w:rsidRPr="00B40C82">
        <w:rPr>
          <w:rFonts w:ascii="Arial Narrow" w:eastAsia="Calibri" w:hAnsi="Arial Narrow" w:cs="Calibri"/>
          <w:color w:val="002060"/>
          <w:spacing w:val="-3"/>
          <w:sz w:val="22"/>
          <w:szCs w:val="22"/>
          <w:lang w:val="ro-RO"/>
        </w:rPr>
        <w:t>r</w:t>
      </w:r>
      <w:r w:rsidRPr="00B40C82">
        <w:rPr>
          <w:rFonts w:ascii="Arial Narrow" w:eastAsia="Calibri" w:hAnsi="Arial Narrow" w:cs="Calibri"/>
          <w:color w:val="002060"/>
          <w:sz w:val="22"/>
          <w:szCs w:val="22"/>
          <w:lang w:val="ro-RO"/>
        </w:rPr>
        <w:t>ta</w:t>
      </w:r>
      <w:r w:rsidRPr="00B40C82">
        <w:rPr>
          <w:rFonts w:ascii="Arial Narrow" w:eastAsia="Calibri" w:hAnsi="Arial Narrow" w:cs="Calibri"/>
          <w:color w:val="002060"/>
          <w:spacing w:val="-2"/>
          <w:sz w:val="22"/>
          <w:szCs w:val="22"/>
          <w:lang w:val="ro-RO"/>
        </w:rPr>
        <w:t>r</w:t>
      </w:r>
      <w:r w:rsidRPr="00B40C82">
        <w:rPr>
          <w:rFonts w:ascii="Arial Narrow" w:eastAsia="Calibri" w:hAnsi="Arial Narrow" w:cs="Calibri"/>
          <w:color w:val="002060"/>
          <w:sz w:val="22"/>
          <w:szCs w:val="22"/>
          <w:lang w:val="ro-RO"/>
        </w:rPr>
        <w:t>e</w:t>
      </w:r>
      <w:r w:rsidRPr="00B40C82">
        <w:rPr>
          <w:rFonts w:ascii="Arial Narrow" w:eastAsia="Calibri" w:hAnsi="Arial Narrow" w:cs="Calibri"/>
          <w:color w:val="002060"/>
          <w:spacing w:val="3"/>
          <w:sz w:val="22"/>
          <w:szCs w:val="22"/>
          <w:lang w:val="ro-RO"/>
        </w:rPr>
        <w:t xml:space="preserve"> </w:t>
      </w:r>
      <w:r w:rsidRPr="00B40C82">
        <w:rPr>
          <w:rFonts w:ascii="Arial Narrow" w:eastAsia="Calibri" w:hAnsi="Arial Narrow" w:cs="Calibri"/>
          <w:color w:val="002060"/>
          <w:sz w:val="22"/>
          <w:szCs w:val="22"/>
          <w:lang w:val="ro-RO"/>
        </w:rPr>
        <w:t>la</w:t>
      </w:r>
      <w:r w:rsidRPr="00B40C82">
        <w:rPr>
          <w:rFonts w:ascii="Arial Narrow" w:eastAsia="Calibri" w:hAnsi="Arial Narrow" w:cs="Calibri"/>
          <w:color w:val="002060"/>
          <w:spacing w:val="2"/>
          <w:sz w:val="22"/>
          <w:szCs w:val="22"/>
          <w:lang w:val="ro-RO"/>
        </w:rPr>
        <w:t xml:space="preserve"> </w:t>
      </w:r>
      <w:r w:rsidRPr="00B40C82">
        <w:rPr>
          <w:rFonts w:ascii="Arial Narrow" w:eastAsia="Calibri" w:hAnsi="Arial Narrow" w:cs="Calibri"/>
          <w:color w:val="002060"/>
          <w:spacing w:val="-1"/>
          <w:sz w:val="22"/>
          <w:szCs w:val="22"/>
          <w:lang w:val="ro-RO"/>
        </w:rPr>
        <w:t>p</w:t>
      </w:r>
      <w:r w:rsidRPr="00B40C82">
        <w:rPr>
          <w:rFonts w:ascii="Arial Narrow" w:eastAsia="Calibri" w:hAnsi="Arial Narrow" w:cs="Calibri"/>
          <w:color w:val="002060"/>
          <w:sz w:val="22"/>
          <w:szCs w:val="22"/>
          <w:lang w:val="ro-RO"/>
        </w:rPr>
        <w:t>re</w:t>
      </w:r>
      <w:r w:rsidRPr="00B40C82">
        <w:rPr>
          <w:rFonts w:ascii="Arial Narrow" w:eastAsia="Calibri" w:hAnsi="Arial Narrow" w:cs="Calibri"/>
          <w:color w:val="002060"/>
          <w:spacing w:val="-1"/>
          <w:sz w:val="22"/>
          <w:szCs w:val="22"/>
          <w:lang w:val="ro-RO"/>
        </w:rPr>
        <w:t>v</w:t>
      </w:r>
      <w:r w:rsidRPr="00B40C82">
        <w:rPr>
          <w:rFonts w:ascii="Arial Narrow" w:eastAsia="Calibri" w:hAnsi="Arial Narrow" w:cs="Calibri"/>
          <w:color w:val="002060"/>
          <w:sz w:val="22"/>
          <w:szCs w:val="22"/>
          <w:lang w:val="ro-RO"/>
        </w:rPr>
        <w:t>ederile</w:t>
      </w:r>
      <w:r w:rsidRPr="00B40C82">
        <w:rPr>
          <w:rFonts w:ascii="Arial Narrow" w:eastAsia="Calibri" w:hAnsi="Arial Narrow" w:cs="Calibri"/>
          <w:color w:val="002060"/>
          <w:spacing w:val="3"/>
          <w:sz w:val="22"/>
          <w:szCs w:val="22"/>
          <w:lang w:val="ro-RO"/>
        </w:rPr>
        <w:t xml:space="preserve"> </w:t>
      </w:r>
      <w:r w:rsidRPr="00B40C82">
        <w:rPr>
          <w:rFonts w:ascii="Arial Narrow" w:eastAsia="Calibri" w:hAnsi="Arial Narrow" w:cs="Calibri"/>
          <w:color w:val="002060"/>
          <w:sz w:val="22"/>
          <w:szCs w:val="22"/>
          <w:lang w:val="ro-RO"/>
        </w:rPr>
        <w:t>art.</w:t>
      </w:r>
      <w:r w:rsidRPr="00B40C82">
        <w:rPr>
          <w:rFonts w:ascii="Arial Narrow" w:eastAsia="Calibri" w:hAnsi="Arial Narrow" w:cs="Calibri"/>
          <w:color w:val="002060"/>
          <w:spacing w:val="2"/>
          <w:sz w:val="22"/>
          <w:szCs w:val="22"/>
          <w:lang w:val="ro-RO"/>
        </w:rPr>
        <w:t xml:space="preserve"> </w:t>
      </w:r>
      <w:r w:rsidRPr="00B40C82">
        <w:rPr>
          <w:rFonts w:ascii="Arial Narrow" w:eastAsia="Calibri" w:hAnsi="Arial Narrow" w:cs="Calibri"/>
          <w:color w:val="002060"/>
          <w:spacing w:val="1"/>
          <w:sz w:val="22"/>
          <w:szCs w:val="22"/>
          <w:lang w:val="ro-RO"/>
        </w:rPr>
        <w:t>1</w:t>
      </w:r>
      <w:r w:rsidRPr="00B40C82">
        <w:rPr>
          <w:rFonts w:ascii="Arial Narrow" w:eastAsia="Calibri" w:hAnsi="Arial Narrow" w:cs="Calibri"/>
          <w:color w:val="002060"/>
          <w:sz w:val="22"/>
          <w:szCs w:val="22"/>
          <w:lang w:val="ro-RO"/>
        </w:rPr>
        <w:t>7</w:t>
      </w:r>
      <w:r w:rsidRPr="00B40C82">
        <w:rPr>
          <w:rFonts w:ascii="Arial Narrow" w:eastAsia="Calibri" w:hAnsi="Arial Narrow" w:cs="Calibri"/>
          <w:color w:val="002060"/>
          <w:spacing w:val="3"/>
          <w:sz w:val="22"/>
          <w:szCs w:val="22"/>
          <w:lang w:val="ro-RO"/>
        </w:rPr>
        <w:t xml:space="preserve"> </w:t>
      </w:r>
      <w:r w:rsidRPr="00B40C82">
        <w:rPr>
          <w:rFonts w:ascii="Arial Narrow" w:eastAsia="Calibri" w:hAnsi="Arial Narrow" w:cs="Calibri"/>
          <w:color w:val="002060"/>
          <w:spacing w:val="-1"/>
          <w:sz w:val="22"/>
          <w:szCs w:val="22"/>
          <w:lang w:val="ro-RO"/>
        </w:rPr>
        <w:t>d</w:t>
      </w:r>
      <w:r w:rsidRPr="00B40C82">
        <w:rPr>
          <w:rFonts w:ascii="Arial Narrow" w:eastAsia="Calibri" w:hAnsi="Arial Narrow" w:cs="Calibri"/>
          <w:color w:val="002060"/>
          <w:sz w:val="22"/>
          <w:szCs w:val="22"/>
          <w:lang w:val="ro-RO"/>
        </w:rPr>
        <w:t>in Reg</w:t>
      </w:r>
      <w:r w:rsidRPr="00B40C82">
        <w:rPr>
          <w:rFonts w:ascii="Arial Narrow" w:eastAsia="Calibri" w:hAnsi="Arial Narrow" w:cs="Calibri"/>
          <w:color w:val="002060"/>
          <w:spacing w:val="-1"/>
          <w:sz w:val="22"/>
          <w:szCs w:val="22"/>
          <w:lang w:val="ro-RO"/>
        </w:rPr>
        <w:t>u</w:t>
      </w:r>
      <w:r w:rsidRPr="00B40C82">
        <w:rPr>
          <w:rFonts w:ascii="Arial Narrow" w:eastAsia="Calibri" w:hAnsi="Arial Narrow" w:cs="Calibri"/>
          <w:color w:val="002060"/>
          <w:sz w:val="22"/>
          <w:szCs w:val="22"/>
          <w:lang w:val="ro-RO"/>
        </w:rPr>
        <w:t>lam</w:t>
      </w:r>
      <w:r w:rsidRPr="00B40C82">
        <w:rPr>
          <w:rFonts w:ascii="Arial Narrow" w:eastAsia="Calibri" w:hAnsi="Arial Narrow" w:cs="Calibri"/>
          <w:color w:val="002060"/>
          <w:spacing w:val="1"/>
          <w:sz w:val="22"/>
          <w:szCs w:val="22"/>
          <w:lang w:val="ro-RO"/>
        </w:rPr>
        <w:t>e</w:t>
      </w:r>
      <w:r w:rsidRPr="00B40C82">
        <w:rPr>
          <w:rFonts w:ascii="Arial Narrow" w:eastAsia="Calibri" w:hAnsi="Arial Narrow" w:cs="Calibri"/>
          <w:color w:val="002060"/>
          <w:spacing w:val="-3"/>
          <w:sz w:val="22"/>
          <w:szCs w:val="22"/>
          <w:lang w:val="ro-RO"/>
        </w:rPr>
        <w:t>n</w:t>
      </w:r>
      <w:r w:rsidRPr="00B40C82">
        <w:rPr>
          <w:rFonts w:ascii="Arial Narrow" w:eastAsia="Calibri" w:hAnsi="Arial Narrow" w:cs="Calibri"/>
          <w:color w:val="002060"/>
          <w:sz w:val="22"/>
          <w:szCs w:val="22"/>
          <w:lang w:val="ro-RO"/>
        </w:rPr>
        <w:t>tu</w:t>
      </w:r>
      <w:r w:rsidRPr="00B40C82">
        <w:rPr>
          <w:rFonts w:ascii="Arial Narrow" w:eastAsia="Calibri" w:hAnsi="Arial Narrow" w:cs="Calibri"/>
          <w:color w:val="002060"/>
          <w:spacing w:val="-1"/>
          <w:sz w:val="22"/>
          <w:szCs w:val="22"/>
          <w:lang w:val="ro-RO"/>
        </w:rPr>
        <w:t>lu</w:t>
      </w:r>
      <w:r w:rsidRPr="00B40C82">
        <w:rPr>
          <w:rFonts w:ascii="Arial Narrow" w:eastAsia="Calibri" w:hAnsi="Arial Narrow" w:cs="Calibri"/>
          <w:color w:val="002060"/>
          <w:sz w:val="22"/>
          <w:szCs w:val="22"/>
          <w:lang w:val="ro-RO"/>
        </w:rPr>
        <w:t>i (UE)</w:t>
      </w:r>
      <w:r w:rsidRPr="00B40C82">
        <w:rPr>
          <w:rFonts w:ascii="Arial Narrow" w:eastAsia="Calibri" w:hAnsi="Arial Narrow" w:cs="Calibri"/>
          <w:color w:val="002060"/>
          <w:spacing w:val="-1"/>
          <w:sz w:val="22"/>
          <w:szCs w:val="22"/>
          <w:lang w:val="ro-RO"/>
        </w:rPr>
        <w:t xml:space="preserve"> 2</w:t>
      </w:r>
      <w:r w:rsidRPr="00B40C82">
        <w:rPr>
          <w:rFonts w:ascii="Arial Narrow" w:eastAsia="Calibri" w:hAnsi="Arial Narrow" w:cs="Calibri"/>
          <w:color w:val="002060"/>
          <w:spacing w:val="1"/>
          <w:sz w:val="22"/>
          <w:szCs w:val="22"/>
          <w:lang w:val="ro-RO"/>
        </w:rPr>
        <w:t>0</w:t>
      </w:r>
      <w:r w:rsidRPr="00B40C82">
        <w:rPr>
          <w:rFonts w:ascii="Arial Narrow" w:eastAsia="Calibri" w:hAnsi="Arial Narrow" w:cs="Calibri"/>
          <w:color w:val="002060"/>
          <w:spacing w:val="-2"/>
          <w:sz w:val="22"/>
          <w:szCs w:val="22"/>
          <w:lang w:val="ro-RO"/>
        </w:rPr>
        <w:t>2</w:t>
      </w:r>
      <w:r w:rsidRPr="00B40C82">
        <w:rPr>
          <w:rFonts w:ascii="Arial Narrow" w:eastAsia="Calibri" w:hAnsi="Arial Narrow" w:cs="Calibri"/>
          <w:color w:val="002060"/>
          <w:spacing w:val="1"/>
          <w:sz w:val="22"/>
          <w:szCs w:val="22"/>
          <w:lang w:val="ro-RO"/>
        </w:rPr>
        <w:t>0</w:t>
      </w:r>
      <w:r w:rsidRPr="00B40C82">
        <w:rPr>
          <w:rFonts w:ascii="Arial Narrow" w:eastAsia="Calibri" w:hAnsi="Arial Narrow" w:cs="Calibri"/>
          <w:color w:val="002060"/>
          <w:spacing w:val="-1"/>
          <w:sz w:val="22"/>
          <w:szCs w:val="22"/>
          <w:lang w:val="ro-RO"/>
        </w:rPr>
        <w:t>/</w:t>
      </w:r>
      <w:r w:rsidRPr="00B40C82">
        <w:rPr>
          <w:rFonts w:ascii="Arial Narrow" w:eastAsia="Calibri" w:hAnsi="Arial Narrow" w:cs="Calibri"/>
          <w:color w:val="002060"/>
          <w:spacing w:val="1"/>
          <w:sz w:val="22"/>
          <w:szCs w:val="22"/>
          <w:lang w:val="ro-RO"/>
        </w:rPr>
        <w:t>8</w:t>
      </w:r>
      <w:r w:rsidRPr="00B40C82">
        <w:rPr>
          <w:rFonts w:ascii="Arial Narrow" w:eastAsia="Calibri" w:hAnsi="Arial Narrow" w:cs="Calibri"/>
          <w:color w:val="002060"/>
          <w:spacing w:val="-2"/>
          <w:sz w:val="22"/>
          <w:szCs w:val="22"/>
          <w:lang w:val="ro-RO"/>
        </w:rPr>
        <w:t>5</w:t>
      </w:r>
      <w:r w:rsidRPr="00B40C82">
        <w:rPr>
          <w:rFonts w:ascii="Arial Narrow" w:eastAsia="Calibri" w:hAnsi="Arial Narrow" w:cs="Calibri"/>
          <w:color w:val="002060"/>
          <w:spacing w:val="2"/>
          <w:sz w:val="22"/>
          <w:szCs w:val="22"/>
          <w:lang w:val="ro-RO"/>
        </w:rPr>
        <w:t>2</w:t>
      </w:r>
      <w:r w:rsidRPr="00B40C82">
        <w:rPr>
          <w:rFonts w:ascii="Arial Narrow" w:eastAsia="Calibri" w:hAnsi="Arial Narrow" w:cs="Calibri"/>
          <w:color w:val="002060"/>
          <w:sz w:val="22"/>
          <w:szCs w:val="22"/>
          <w:lang w:val="ro-RO"/>
        </w:rPr>
        <w:t>,</w:t>
      </w:r>
      <w:r w:rsidRPr="00B40C82">
        <w:rPr>
          <w:rFonts w:ascii="Arial Narrow" w:eastAsia="Calibri" w:hAnsi="Arial Narrow" w:cs="Calibri"/>
          <w:color w:val="002060"/>
          <w:spacing w:val="1"/>
          <w:sz w:val="22"/>
          <w:szCs w:val="22"/>
          <w:lang w:val="ro-RO"/>
        </w:rPr>
        <w:t xml:space="preserve"> </w:t>
      </w:r>
      <w:r w:rsidRPr="00B40C82">
        <w:rPr>
          <w:rFonts w:ascii="Arial Narrow" w:eastAsia="Calibri" w:hAnsi="Arial Narrow" w:cs="Calibri"/>
          <w:color w:val="002060"/>
          <w:sz w:val="22"/>
          <w:szCs w:val="22"/>
          <w:lang w:val="ro-RO"/>
        </w:rPr>
        <w:t>r</w:t>
      </w:r>
      <w:r w:rsidRPr="00B40C82">
        <w:rPr>
          <w:rFonts w:ascii="Arial Narrow" w:eastAsia="Calibri" w:hAnsi="Arial Narrow" w:cs="Calibri"/>
          <w:color w:val="002060"/>
          <w:spacing w:val="-2"/>
          <w:sz w:val="22"/>
          <w:szCs w:val="22"/>
          <w:lang w:val="ro-RO"/>
        </w:rPr>
        <w:t>e</w:t>
      </w:r>
      <w:r w:rsidRPr="00B40C82">
        <w:rPr>
          <w:rFonts w:ascii="Arial Narrow" w:eastAsia="Calibri" w:hAnsi="Arial Narrow" w:cs="Calibri"/>
          <w:color w:val="002060"/>
          <w:sz w:val="22"/>
          <w:szCs w:val="22"/>
          <w:lang w:val="ro-RO"/>
        </w:rPr>
        <w:t>spect</w:t>
      </w:r>
      <w:r w:rsidRPr="00B40C82">
        <w:rPr>
          <w:rFonts w:ascii="Arial Narrow" w:eastAsia="Calibri" w:hAnsi="Arial Narrow" w:cs="Calibri"/>
          <w:color w:val="002060"/>
          <w:spacing w:val="-2"/>
          <w:sz w:val="22"/>
          <w:szCs w:val="22"/>
          <w:lang w:val="ro-RO"/>
        </w:rPr>
        <w:t>i</w:t>
      </w:r>
      <w:r w:rsidRPr="00B40C82">
        <w:rPr>
          <w:rFonts w:ascii="Arial Narrow" w:eastAsia="Calibri" w:hAnsi="Arial Narrow" w:cs="Calibri"/>
          <w:color w:val="002060"/>
          <w:spacing w:val="1"/>
          <w:sz w:val="22"/>
          <w:szCs w:val="22"/>
          <w:lang w:val="ro-RO"/>
        </w:rPr>
        <w:t>v</w:t>
      </w:r>
      <w:r w:rsidRPr="00B40C82">
        <w:rPr>
          <w:rFonts w:ascii="Arial Narrow" w:eastAsia="Calibri" w:hAnsi="Arial Narrow" w:cs="Calibri"/>
          <w:color w:val="002060"/>
          <w:sz w:val="22"/>
          <w:szCs w:val="22"/>
          <w:lang w:val="ro-RO"/>
        </w:rPr>
        <w:t>:</w:t>
      </w:r>
    </w:p>
    <w:p w14:paraId="1DFBAC5A" w14:textId="39FF0C32" w:rsidR="00BC0B0D" w:rsidRPr="00B40C82" w:rsidRDefault="00BD1626" w:rsidP="006C51F5">
      <w:pPr>
        <w:pStyle w:val="ListParagraph"/>
        <w:numPr>
          <w:ilvl w:val="0"/>
          <w:numId w:val="3"/>
        </w:numPr>
        <w:ind w:right="770"/>
        <w:jc w:val="both"/>
        <w:rPr>
          <w:rFonts w:ascii="Arial Narrow" w:eastAsia="Calibri" w:hAnsi="Arial Narrow" w:cs="Calibri"/>
          <w:color w:val="002060"/>
          <w:sz w:val="22"/>
          <w:szCs w:val="22"/>
          <w:lang w:val="ro-RO"/>
        </w:rPr>
      </w:pPr>
      <w:r w:rsidRPr="00B40C82">
        <w:rPr>
          <w:rFonts w:ascii="Arial Narrow" w:eastAsia="Calibri" w:hAnsi="Arial Narrow" w:cs="Calibri"/>
          <w:i/>
          <w:color w:val="002060"/>
          <w:spacing w:val="-1"/>
          <w:sz w:val="22"/>
          <w:szCs w:val="22"/>
          <w:lang w:val="ro-RO"/>
        </w:rPr>
        <w:t>a</w:t>
      </w:r>
      <w:r w:rsidRPr="00B40C82">
        <w:rPr>
          <w:rFonts w:ascii="Arial Narrow" w:eastAsia="Calibri" w:hAnsi="Arial Narrow" w:cs="Calibri"/>
          <w:i/>
          <w:color w:val="002060"/>
          <w:sz w:val="22"/>
          <w:szCs w:val="22"/>
          <w:lang w:val="ro-RO"/>
        </w:rPr>
        <w:t>ten</w:t>
      </w:r>
      <w:r w:rsidRPr="00B40C82">
        <w:rPr>
          <w:rFonts w:ascii="Arial Narrow" w:eastAsia="Calibri" w:hAnsi="Arial Narrow" w:cs="Calibri"/>
          <w:i/>
          <w:color w:val="002060"/>
          <w:spacing w:val="-1"/>
          <w:sz w:val="22"/>
          <w:szCs w:val="22"/>
          <w:lang w:val="ro-RO"/>
        </w:rPr>
        <w:t>ua</w:t>
      </w:r>
      <w:r w:rsidRPr="00B40C82">
        <w:rPr>
          <w:rFonts w:ascii="Arial Narrow" w:eastAsia="Calibri" w:hAnsi="Arial Narrow" w:cs="Calibri"/>
          <w:i/>
          <w:color w:val="002060"/>
          <w:spacing w:val="1"/>
          <w:sz w:val="22"/>
          <w:szCs w:val="22"/>
          <w:lang w:val="ro-RO"/>
        </w:rPr>
        <w:t>r</w:t>
      </w:r>
      <w:r w:rsidRPr="00B40C82">
        <w:rPr>
          <w:rFonts w:ascii="Arial Narrow" w:eastAsia="Calibri" w:hAnsi="Arial Narrow" w:cs="Calibri"/>
          <w:i/>
          <w:color w:val="002060"/>
          <w:sz w:val="22"/>
          <w:szCs w:val="22"/>
          <w:lang w:val="ro-RO"/>
        </w:rPr>
        <w:t>ea sc</w:t>
      </w:r>
      <w:r w:rsidRPr="00B40C82">
        <w:rPr>
          <w:rFonts w:ascii="Arial Narrow" w:eastAsia="Calibri" w:hAnsi="Arial Narrow" w:cs="Calibri"/>
          <w:i/>
          <w:color w:val="002060"/>
          <w:spacing w:val="-1"/>
          <w:sz w:val="22"/>
          <w:szCs w:val="22"/>
          <w:lang w:val="ro-RO"/>
        </w:rPr>
        <w:t>h</w:t>
      </w:r>
      <w:r w:rsidRPr="00B40C82">
        <w:rPr>
          <w:rFonts w:ascii="Arial Narrow" w:eastAsia="Calibri" w:hAnsi="Arial Narrow" w:cs="Calibri"/>
          <w:i/>
          <w:color w:val="002060"/>
          <w:sz w:val="22"/>
          <w:szCs w:val="22"/>
          <w:lang w:val="ro-RO"/>
        </w:rPr>
        <w:t>imb</w:t>
      </w:r>
      <w:r w:rsidRPr="00B40C82">
        <w:rPr>
          <w:rFonts w:ascii="Arial Narrow" w:eastAsia="Calibri" w:hAnsi="Arial Narrow" w:cs="Calibri"/>
          <w:i/>
          <w:color w:val="002060"/>
          <w:spacing w:val="-4"/>
          <w:sz w:val="22"/>
          <w:szCs w:val="22"/>
          <w:lang w:val="ro-RO"/>
        </w:rPr>
        <w:t>ă</w:t>
      </w:r>
      <w:r w:rsidRPr="00B40C82">
        <w:rPr>
          <w:rFonts w:ascii="Arial Narrow" w:eastAsia="Calibri" w:hAnsi="Arial Narrow" w:cs="Calibri"/>
          <w:i/>
          <w:color w:val="002060"/>
          <w:spacing w:val="1"/>
          <w:sz w:val="22"/>
          <w:szCs w:val="22"/>
          <w:lang w:val="ro-RO"/>
        </w:rPr>
        <w:t>r</w:t>
      </w:r>
      <w:r w:rsidRPr="00B40C82">
        <w:rPr>
          <w:rFonts w:ascii="Arial Narrow" w:eastAsia="Calibri" w:hAnsi="Arial Narrow" w:cs="Calibri"/>
          <w:i/>
          <w:color w:val="002060"/>
          <w:sz w:val="22"/>
          <w:szCs w:val="22"/>
          <w:lang w:val="ro-RO"/>
        </w:rPr>
        <w:t>i</w:t>
      </w:r>
      <w:r w:rsidRPr="00B40C82">
        <w:rPr>
          <w:rFonts w:ascii="Arial Narrow" w:eastAsia="Calibri" w:hAnsi="Arial Narrow" w:cs="Calibri"/>
          <w:i/>
          <w:color w:val="002060"/>
          <w:spacing w:val="-1"/>
          <w:sz w:val="22"/>
          <w:szCs w:val="22"/>
          <w:lang w:val="ro-RO"/>
        </w:rPr>
        <w:t>l</w:t>
      </w:r>
      <w:r w:rsidRPr="00B40C82">
        <w:rPr>
          <w:rFonts w:ascii="Arial Narrow" w:eastAsia="Calibri" w:hAnsi="Arial Narrow" w:cs="Calibri"/>
          <w:i/>
          <w:color w:val="002060"/>
          <w:sz w:val="22"/>
          <w:szCs w:val="22"/>
          <w:lang w:val="ro-RO"/>
        </w:rPr>
        <w:t>or</w:t>
      </w:r>
      <w:r w:rsidRPr="00B40C82">
        <w:rPr>
          <w:rFonts w:ascii="Arial Narrow" w:eastAsia="Calibri" w:hAnsi="Arial Narrow" w:cs="Calibri"/>
          <w:i/>
          <w:color w:val="002060"/>
          <w:spacing w:val="1"/>
          <w:sz w:val="22"/>
          <w:szCs w:val="22"/>
          <w:lang w:val="ro-RO"/>
        </w:rPr>
        <w:t xml:space="preserve"> </w:t>
      </w:r>
      <w:r w:rsidRPr="00B40C82">
        <w:rPr>
          <w:rFonts w:ascii="Arial Narrow" w:eastAsia="Calibri" w:hAnsi="Arial Narrow" w:cs="Calibri"/>
          <w:i/>
          <w:color w:val="002060"/>
          <w:sz w:val="22"/>
          <w:szCs w:val="22"/>
          <w:lang w:val="ro-RO"/>
        </w:rPr>
        <w:t>c</w:t>
      </w:r>
      <w:r w:rsidRPr="00B40C82">
        <w:rPr>
          <w:rFonts w:ascii="Arial Narrow" w:eastAsia="Calibri" w:hAnsi="Arial Narrow" w:cs="Calibri"/>
          <w:i/>
          <w:color w:val="002060"/>
          <w:spacing w:val="-1"/>
          <w:sz w:val="22"/>
          <w:szCs w:val="22"/>
          <w:lang w:val="ro-RO"/>
        </w:rPr>
        <w:t>l</w:t>
      </w:r>
      <w:r w:rsidRPr="00B40C82">
        <w:rPr>
          <w:rFonts w:ascii="Arial Narrow" w:eastAsia="Calibri" w:hAnsi="Arial Narrow" w:cs="Calibri"/>
          <w:i/>
          <w:color w:val="002060"/>
          <w:spacing w:val="-3"/>
          <w:sz w:val="22"/>
          <w:szCs w:val="22"/>
          <w:lang w:val="ro-RO"/>
        </w:rPr>
        <w:t>i</w:t>
      </w:r>
      <w:r w:rsidRPr="00B40C82">
        <w:rPr>
          <w:rFonts w:ascii="Arial Narrow" w:eastAsia="Calibri" w:hAnsi="Arial Narrow" w:cs="Calibri"/>
          <w:i/>
          <w:color w:val="002060"/>
          <w:sz w:val="22"/>
          <w:szCs w:val="22"/>
          <w:lang w:val="ro-RO"/>
        </w:rPr>
        <w:t>mati</w:t>
      </w:r>
      <w:r w:rsidRPr="00B40C82">
        <w:rPr>
          <w:rFonts w:ascii="Arial Narrow" w:eastAsia="Calibri" w:hAnsi="Arial Narrow" w:cs="Calibri"/>
          <w:i/>
          <w:color w:val="002060"/>
          <w:spacing w:val="-1"/>
          <w:sz w:val="22"/>
          <w:szCs w:val="22"/>
          <w:lang w:val="ro-RO"/>
        </w:rPr>
        <w:t>c</w:t>
      </w:r>
      <w:r w:rsidRPr="00B40C82">
        <w:rPr>
          <w:rFonts w:ascii="Arial Narrow" w:eastAsia="Calibri" w:hAnsi="Arial Narrow" w:cs="Calibri"/>
          <w:i/>
          <w:color w:val="002060"/>
          <w:sz w:val="22"/>
          <w:szCs w:val="22"/>
          <w:lang w:val="ro-RO"/>
        </w:rPr>
        <w:t>e;</w:t>
      </w:r>
      <w:r w:rsidR="00684742">
        <w:rPr>
          <w:rFonts w:ascii="Arial Narrow" w:eastAsia="Calibri" w:hAnsi="Arial Narrow" w:cs="Calibri"/>
          <w:i/>
          <w:color w:val="002060"/>
          <w:sz w:val="22"/>
          <w:szCs w:val="22"/>
          <w:lang w:val="ro-RO"/>
        </w:rPr>
        <w:t>(necesită autoevaluare)</w:t>
      </w:r>
    </w:p>
    <w:p w14:paraId="034CE5A9" w14:textId="13304B10" w:rsidR="00BC0B0D" w:rsidRPr="00B40C82" w:rsidRDefault="00BD1626" w:rsidP="00684742">
      <w:pPr>
        <w:pStyle w:val="ListParagraph"/>
        <w:numPr>
          <w:ilvl w:val="0"/>
          <w:numId w:val="3"/>
        </w:numPr>
        <w:ind w:right="770"/>
        <w:jc w:val="both"/>
        <w:rPr>
          <w:rFonts w:ascii="Arial Narrow" w:eastAsia="Calibri" w:hAnsi="Arial Narrow" w:cs="Calibri"/>
          <w:color w:val="002060"/>
          <w:sz w:val="22"/>
          <w:szCs w:val="22"/>
          <w:lang w:val="ro-RO"/>
        </w:rPr>
      </w:pPr>
      <w:r w:rsidRPr="00B40C82">
        <w:rPr>
          <w:rFonts w:ascii="Arial Narrow" w:eastAsia="Calibri" w:hAnsi="Arial Narrow" w:cs="Calibri"/>
          <w:i/>
          <w:color w:val="002060"/>
          <w:spacing w:val="-1"/>
          <w:sz w:val="22"/>
          <w:szCs w:val="22"/>
          <w:lang w:val="ro-RO"/>
        </w:rPr>
        <w:t>adap</w:t>
      </w:r>
      <w:r w:rsidRPr="00B40C82">
        <w:rPr>
          <w:rFonts w:ascii="Arial Narrow" w:eastAsia="Calibri" w:hAnsi="Arial Narrow" w:cs="Calibri"/>
          <w:i/>
          <w:color w:val="002060"/>
          <w:sz w:val="22"/>
          <w:szCs w:val="22"/>
          <w:lang w:val="ro-RO"/>
        </w:rPr>
        <w:t>ta</w:t>
      </w:r>
      <w:r w:rsidRPr="00B40C82">
        <w:rPr>
          <w:rFonts w:ascii="Arial Narrow" w:eastAsia="Calibri" w:hAnsi="Arial Narrow" w:cs="Calibri"/>
          <w:i/>
          <w:color w:val="002060"/>
          <w:spacing w:val="1"/>
          <w:sz w:val="22"/>
          <w:szCs w:val="22"/>
          <w:lang w:val="ro-RO"/>
        </w:rPr>
        <w:t>r</w:t>
      </w:r>
      <w:r w:rsidRPr="00B40C82">
        <w:rPr>
          <w:rFonts w:ascii="Arial Narrow" w:eastAsia="Calibri" w:hAnsi="Arial Narrow" w:cs="Calibri"/>
          <w:i/>
          <w:color w:val="002060"/>
          <w:sz w:val="22"/>
          <w:szCs w:val="22"/>
          <w:lang w:val="ro-RO"/>
        </w:rPr>
        <w:t>ea la</w:t>
      </w:r>
      <w:r w:rsidRPr="00B40C82">
        <w:rPr>
          <w:rFonts w:ascii="Arial Narrow" w:eastAsia="Calibri" w:hAnsi="Arial Narrow" w:cs="Calibri"/>
          <w:i/>
          <w:color w:val="002060"/>
          <w:spacing w:val="-1"/>
          <w:sz w:val="22"/>
          <w:szCs w:val="22"/>
          <w:lang w:val="ro-RO"/>
        </w:rPr>
        <w:t xml:space="preserve"> </w:t>
      </w:r>
      <w:r w:rsidRPr="00B40C82">
        <w:rPr>
          <w:rFonts w:ascii="Arial Narrow" w:eastAsia="Calibri" w:hAnsi="Arial Narrow" w:cs="Calibri"/>
          <w:i/>
          <w:color w:val="002060"/>
          <w:sz w:val="22"/>
          <w:szCs w:val="22"/>
          <w:lang w:val="ro-RO"/>
        </w:rPr>
        <w:t>sc</w:t>
      </w:r>
      <w:r w:rsidRPr="00B40C82">
        <w:rPr>
          <w:rFonts w:ascii="Arial Narrow" w:eastAsia="Calibri" w:hAnsi="Arial Narrow" w:cs="Calibri"/>
          <w:i/>
          <w:color w:val="002060"/>
          <w:spacing w:val="-1"/>
          <w:sz w:val="22"/>
          <w:szCs w:val="22"/>
          <w:lang w:val="ro-RO"/>
        </w:rPr>
        <w:t>h</w:t>
      </w:r>
      <w:r w:rsidRPr="00B40C82">
        <w:rPr>
          <w:rFonts w:ascii="Arial Narrow" w:eastAsia="Calibri" w:hAnsi="Arial Narrow" w:cs="Calibri"/>
          <w:i/>
          <w:color w:val="002060"/>
          <w:sz w:val="22"/>
          <w:szCs w:val="22"/>
          <w:lang w:val="ro-RO"/>
        </w:rPr>
        <w:t>imb</w:t>
      </w:r>
      <w:r w:rsidRPr="00B40C82">
        <w:rPr>
          <w:rFonts w:ascii="Arial Narrow" w:eastAsia="Calibri" w:hAnsi="Arial Narrow" w:cs="Calibri"/>
          <w:i/>
          <w:color w:val="002060"/>
          <w:spacing w:val="-1"/>
          <w:sz w:val="22"/>
          <w:szCs w:val="22"/>
          <w:lang w:val="ro-RO"/>
        </w:rPr>
        <w:t>ă</w:t>
      </w:r>
      <w:r w:rsidRPr="00B40C82">
        <w:rPr>
          <w:rFonts w:ascii="Arial Narrow" w:eastAsia="Calibri" w:hAnsi="Arial Narrow" w:cs="Calibri"/>
          <w:i/>
          <w:color w:val="002060"/>
          <w:spacing w:val="1"/>
          <w:sz w:val="22"/>
          <w:szCs w:val="22"/>
          <w:lang w:val="ro-RO"/>
        </w:rPr>
        <w:t>r</w:t>
      </w:r>
      <w:r w:rsidRPr="00B40C82">
        <w:rPr>
          <w:rFonts w:ascii="Arial Narrow" w:eastAsia="Calibri" w:hAnsi="Arial Narrow" w:cs="Calibri"/>
          <w:i/>
          <w:color w:val="002060"/>
          <w:sz w:val="22"/>
          <w:szCs w:val="22"/>
          <w:lang w:val="ro-RO"/>
        </w:rPr>
        <w:t>i</w:t>
      </w:r>
      <w:r w:rsidRPr="00B40C82">
        <w:rPr>
          <w:rFonts w:ascii="Arial Narrow" w:eastAsia="Calibri" w:hAnsi="Arial Narrow" w:cs="Calibri"/>
          <w:i/>
          <w:color w:val="002060"/>
          <w:spacing w:val="-3"/>
          <w:sz w:val="22"/>
          <w:szCs w:val="22"/>
          <w:lang w:val="ro-RO"/>
        </w:rPr>
        <w:t>l</w:t>
      </w:r>
      <w:r w:rsidRPr="00B40C82">
        <w:rPr>
          <w:rFonts w:ascii="Arial Narrow" w:eastAsia="Calibri" w:hAnsi="Arial Narrow" w:cs="Calibri"/>
          <w:i/>
          <w:color w:val="002060"/>
          <w:sz w:val="22"/>
          <w:szCs w:val="22"/>
          <w:lang w:val="ro-RO"/>
        </w:rPr>
        <w:t>e c</w:t>
      </w:r>
      <w:r w:rsidRPr="00B40C82">
        <w:rPr>
          <w:rFonts w:ascii="Arial Narrow" w:eastAsia="Calibri" w:hAnsi="Arial Narrow" w:cs="Calibri"/>
          <w:i/>
          <w:color w:val="002060"/>
          <w:spacing w:val="-3"/>
          <w:sz w:val="22"/>
          <w:szCs w:val="22"/>
          <w:lang w:val="ro-RO"/>
        </w:rPr>
        <w:t>l</w:t>
      </w:r>
      <w:r w:rsidRPr="00B40C82">
        <w:rPr>
          <w:rFonts w:ascii="Arial Narrow" w:eastAsia="Calibri" w:hAnsi="Arial Narrow" w:cs="Calibri"/>
          <w:i/>
          <w:color w:val="002060"/>
          <w:sz w:val="22"/>
          <w:szCs w:val="22"/>
          <w:lang w:val="ro-RO"/>
        </w:rPr>
        <w:t>imati</w:t>
      </w:r>
      <w:r w:rsidRPr="00B40C82">
        <w:rPr>
          <w:rFonts w:ascii="Arial Narrow" w:eastAsia="Calibri" w:hAnsi="Arial Narrow" w:cs="Calibri"/>
          <w:i/>
          <w:color w:val="002060"/>
          <w:spacing w:val="-1"/>
          <w:sz w:val="22"/>
          <w:szCs w:val="22"/>
          <w:lang w:val="ro-RO"/>
        </w:rPr>
        <w:t>c</w:t>
      </w:r>
      <w:r w:rsidRPr="00B40C82">
        <w:rPr>
          <w:rFonts w:ascii="Arial Narrow" w:eastAsia="Calibri" w:hAnsi="Arial Narrow" w:cs="Calibri"/>
          <w:i/>
          <w:color w:val="002060"/>
          <w:sz w:val="22"/>
          <w:szCs w:val="22"/>
          <w:lang w:val="ro-RO"/>
        </w:rPr>
        <w:t>e;</w:t>
      </w:r>
      <w:r w:rsidR="00684742" w:rsidRPr="00684742">
        <w:t xml:space="preserve"> </w:t>
      </w:r>
      <w:r w:rsidR="00684742" w:rsidRPr="00684742">
        <w:rPr>
          <w:rFonts w:ascii="Arial Narrow" w:eastAsia="Calibri" w:hAnsi="Arial Narrow" w:cs="Calibri"/>
          <w:i/>
          <w:color w:val="002060"/>
          <w:sz w:val="22"/>
          <w:szCs w:val="22"/>
          <w:lang w:val="ro-RO"/>
        </w:rPr>
        <w:t>(necesită autoevaluare)</w:t>
      </w:r>
    </w:p>
    <w:p w14:paraId="5441F876" w14:textId="358BE243" w:rsidR="00BC0B0D" w:rsidRPr="00B40C82" w:rsidRDefault="00BD1626" w:rsidP="006C51F5">
      <w:pPr>
        <w:pStyle w:val="ListParagraph"/>
        <w:numPr>
          <w:ilvl w:val="0"/>
          <w:numId w:val="3"/>
        </w:numPr>
        <w:ind w:right="770"/>
        <w:jc w:val="both"/>
        <w:rPr>
          <w:rFonts w:ascii="Arial Narrow" w:eastAsia="Calibri" w:hAnsi="Arial Narrow" w:cs="Calibri"/>
          <w:color w:val="002060"/>
          <w:sz w:val="22"/>
          <w:szCs w:val="22"/>
          <w:lang w:val="ro-RO"/>
        </w:rPr>
      </w:pPr>
      <w:r w:rsidRPr="00B40C82">
        <w:rPr>
          <w:rFonts w:ascii="Arial Narrow" w:eastAsia="Calibri" w:hAnsi="Arial Narrow" w:cs="Calibri"/>
          <w:i/>
          <w:color w:val="002060"/>
          <w:spacing w:val="-1"/>
          <w:sz w:val="22"/>
          <w:szCs w:val="22"/>
          <w:lang w:val="ro-RO"/>
        </w:rPr>
        <w:t>u</w:t>
      </w:r>
      <w:r w:rsidRPr="00B40C82">
        <w:rPr>
          <w:rFonts w:ascii="Arial Narrow" w:eastAsia="Calibri" w:hAnsi="Arial Narrow" w:cs="Calibri"/>
          <w:i/>
          <w:color w:val="002060"/>
          <w:sz w:val="22"/>
          <w:szCs w:val="22"/>
          <w:lang w:val="ro-RO"/>
        </w:rPr>
        <w:t>til</w:t>
      </w:r>
      <w:r w:rsidRPr="00B40C82">
        <w:rPr>
          <w:rFonts w:ascii="Arial Narrow" w:eastAsia="Calibri" w:hAnsi="Arial Narrow" w:cs="Calibri"/>
          <w:i/>
          <w:color w:val="002060"/>
          <w:spacing w:val="-1"/>
          <w:sz w:val="22"/>
          <w:szCs w:val="22"/>
          <w:lang w:val="ro-RO"/>
        </w:rPr>
        <w:t>iza</w:t>
      </w:r>
      <w:r w:rsidRPr="00B40C82">
        <w:rPr>
          <w:rFonts w:ascii="Arial Narrow" w:eastAsia="Calibri" w:hAnsi="Arial Narrow" w:cs="Calibri"/>
          <w:i/>
          <w:color w:val="002060"/>
          <w:spacing w:val="1"/>
          <w:sz w:val="22"/>
          <w:szCs w:val="22"/>
          <w:lang w:val="ro-RO"/>
        </w:rPr>
        <w:t>r</w:t>
      </w:r>
      <w:r w:rsidRPr="00B40C82">
        <w:rPr>
          <w:rFonts w:ascii="Arial Narrow" w:eastAsia="Calibri" w:hAnsi="Arial Narrow" w:cs="Calibri"/>
          <w:i/>
          <w:color w:val="002060"/>
          <w:sz w:val="22"/>
          <w:szCs w:val="22"/>
          <w:lang w:val="ro-RO"/>
        </w:rPr>
        <w:t xml:space="preserve">ea </w:t>
      </w:r>
      <w:r w:rsidRPr="00B40C82">
        <w:rPr>
          <w:rFonts w:ascii="Arial Narrow" w:eastAsia="Calibri" w:hAnsi="Arial Narrow" w:cs="Calibri"/>
          <w:i/>
          <w:color w:val="002060"/>
          <w:spacing w:val="-1"/>
          <w:sz w:val="22"/>
          <w:szCs w:val="22"/>
          <w:lang w:val="ro-RO"/>
        </w:rPr>
        <w:t>du</w:t>
      </w:r>
      <w:r w:rsidRPr="00B40C82">
        <w:rPr>
          <w:rFonts w:ascii="Arial Narrow" w:eastAsia="Calibri" w:hAnsi="Arial Narrow" w:cs="Calibri"/>
          <w:i/>
          <w:color w:val="002060"/>
          <w:spacing w:val="1"/>
          <w:sz w:val="22"/>
          <w:szCs w:val="22"/>
          <w:lang w:val="ro-RO"/>
        </w:rPr>
        <w:t>r</w:t>
      </w:r>
      <w:r w:rsidRPr="00B40C82">
        <w:rPr>
          <w:rFonts w:ascii="Arial Narrow" w:eastAsia="Calibri" w:hAnsi="Arial Narrow" w:cs="Calibri"/>
          <w:i/>
          <w:color w:val="002060"/>
          <w:spacing w:val="-1"/>
          <w:sz w:val="22"/>
          <w:szCs w:val="22"/>
          <w:lang w:val="ro-RO"/>
        </w:rPr>
        <w:t>ab</w:t>
      </w:r>
      <w:r w:rsidRPr="00B40C82">
        <w:rPr>
          <w:rFonts w:ascii="Arial Narrow" w:eastAsia="Calibri" w:hAnsi="Arial Narrow" w:cs="Calibri"/>
          <w:i/>
          <w:color w:val="002060"/>
          <w:sz w:val="22"/>
          <w:szCs w:val="22"/>
          <w:lang w:val="ro-RO"/>
        </w:rPr>
        <w:t>i</w:t>
      </w:r>
      <w:r w:rsidRPr="00B40C82">
        <w:rPr>
          <w:rFonts w:ascii="Arial Narrow" w:eastAsia="Calibri" w:hAnsi="Arial Narrow" w:cs="Calibri"/>
          <w:i/>
          <w:color w:val="002060"/>
          <w:spacing w:val="-1"/>
          <w:sz w:val="22"/>
          <w:szCs w:val="22"/>
          <w:lang w:val="ro-RO"/>
        </w:rPr>
        <w:t>l</w:t>
      </w:r>
      <w:r w:rsidRPr="00B40C82">
        <w:rPr>
          <w:rFonts w:ascii="Arial Narrow" w:eastAsia="Calibri" w:hAnsi="Arial Narrow" w:cs="Calibri"/>
          <w:i/>
          <w:color w:val="002060"/>
          <w:sz w:val="22"/>
          <w:szCs w:val="22"/>
          <w:lang w:val="ro-RO"/>
        </w:rPr>
        <w:t xml:space="preserve">ă </w:t>
      </w:r>
      <w:r w:rsidRPr="00B40C82">
        <w:rPr>
          <w:rFonts w:ascii="Arial Narrow" w:eastAsia="Calibri" w:hAnsi="Arial Narrow" w:cs="Calibri"/>
          <w:i/>
          <w:color w:val="002060"/>
          <w:spacing w:val="1"/>
          <w:sz w:val="22"/>
          <w:szCs w:val="22"/>
          <w:lang w:val="ro-RO"/>
        </w:rPr>
        <w:t>ș</w:t>
      </w:r>
      <w:r w:rsidRPr="00B40C82">
        <w:rPr>
          <w:rFonts w:ascii="Arial Narrow" w:eastAsia="Calibri" w:hAnsi="Arial Narrow" w:cs="Calibri"/>
          <w:i/>
          <w:color w:val="002060"/>
          <w:sz w:val="22"/>
          <w:szCs w:val="22"/>
          <w:lang w:val="ro-RO"/>
        </w:rPr>
        <w:t xml:space="preserve">i </w:t>
      </w:r>
      <w:r w:rsidRPr="00B40C82">
        <w:rPr>
          <w:rFonts w:ascii="Arial Narrow" w:eastAsia="Calibri" w:hAnsi="Arial Narrow" w:cs="Calibri"/>
          <w:i/>
          <w:color w:val="002060"/>
          <w:spacing w:val="-3"/>
          <w:sz w:val="22"/>
          <w:szCs w:val="22"/>
          <w:lang w:val="ro-RO"/>
        </w:rPr>
        <w:t>p</w:t>
      </w:r>
      <w:r w:rsidRPr="00B40C82">
        <w:rPr>
          <w:rFonts w:ascii="Arial Narrow" w:eastAsia="Calibri" w:hAnsi="Arial Narrow" w:cs="Calibri"/>
          <w:i/>
          <w:color w:val="002060"/>
          <w:spacing w:val="1"/>
          <w:sz w:val="22"/>
          <w:szCs w:val="22"/>
          <w:lang w:val="ro-RO"/>
        </w:rPr>
        <w:t>r</w:t>
      </w:r>
      <w:r w:rsidRPr="00B40C82">
        <w:rPr>
          <w:rFonts w:ascii="Arial Narrow" w:eastAsia="Calibri" w:hAnsi="Arial Narrow" w:cs="Calibri"/>
          <w:i/>
          <w:color w:val="002060"/>
          <w:sz w:val="22"/>
          <w:szCs w:val="22"/>
          <w:lang w:val="ro-RO"/>
        </w:rPr>
        <w:t>ote</w:t>
      </w:r>
      <w:r w:rsidRPr="00B40C82">
        <w:rPr>
          <w:rFonts w:ascii="Arial Narrow" w:eastAsia="Calibri" w:hAnsi="Arial Narrow" w:cs="Calibri"/>
          <w:i/>
          <w:color w:val="002060"/>
          <w:spacing w:val="-3"/>
          <w:sz w:val="22"/>
          <w:szCs w:val="22"/>
          <w:lang w:val="ro-RO"/>
        </w:rPr>
        <w:t>c</w:t>
      </w:r>
      <w:r w:rsidRPr="00B40C82">
        <w:rPr>
          <w:rFonts w:ascii="Arial Narrow" w:eastAsia="Calibri" w:hAnsi="Arial Narrow" w:cs="Calibri"/>
          <w:i/>
          <w:color w:val="002060"/>
          <w:sz w:val="22"/>
          <w:szCs w:val="22"/>
          <w:lang w:val="ro-RO"/>
        </w:rPr>
        <w:t xml:space="preserve">ția </w:t>
      </w:r>
      <w:r w:rsidRPr="00B40C82">
        <w:rPr>
          <w:rFonts w:ascii="Arial Narrow" w:eastAsia="Calibri" w:hAnsi="Arial Narrow" w:cs="Calibri"/>
          <w:i/>
          <w:color w:val="002060"/>
          <w:spacing w:val="1"/>
          <w:sz w:val="22"/>
          <w:szCs w:val="22"/>
          <w:lang w:val="ro-RO"/>
        </w:rPr>
        <w:t>r</w:t>
      </w:r>
      <w:r w:rsidRPr="00B40C82">
        <w:rPr>
          <w:rFonts w:ascii="Arial Narrow" w:eastAsia="Calibri" w:hAnsi="Arial Narrow" w:cs="Calibri"/>
          <w:i/>
          <w:color w:val="002060"/>
          <w:spacing w:val="-2"/>
          <w:sz w:val="22"/>
          <w:szCs w:val="22"/>
          <w:lang w:val="ro-RO"/>
        </w:rPr>
        <w:t>e</w:t>
      </w:r>
      <w:r w:rsidRPr="00B40C82">
        <w:rPr>
          <w:rFonts w:ascii="Arial Narrow" w:eastAsia="Calibri" w:hAnsi="Arial Narrow" w:cs="Calibri"/>
          <w:i/>
          <w:color w:val="002060"/>
          <w:sz w:val="22"/>
          <w:szCs w:val="22"/>
          <w:lang w:val="ro-RO"/>
        </w:rPr>
        <w:t>su</w:t>
      </w:r>
      <w:r w:rsidRPr="00B40C82">
        <w:rPr>
          <w:rFonts w:ascii="Arial Narrow" w:eastAsia="Calibri" w:hAnsi="Arial Narrow" w:cs="Calibri"/>
          <w:i/>
          <w:color w:val="002060"/>
          <w:spacing w:val="1"/>
          <w:sz w:val="22"/>
          <w:szCs w:val="22"/>
          <w:lang w:val="ro-RO"/>
        </w:rPr>
        <w:t>r</w:t>
      </w:r>
      <w:r w:rsidRPr="00B40C82">
        <w:rPr>
          <w:rFonts w:ascii="Arial Narrow" w:eastAsia="Calibri" w:hAnsi="Arial Narrow" w:cs="Calibri"/>
          <w:i/>
          <w:color w:val="002060"/>
          <w:spacing w:val="-2"/>
          <w:sz w:val="22"/>
          <w:szCs w:val="22"/>
          <w:lang w:val="ro-RO"/>
        </w:rPr>
        <w:t>s</w:t>
      </w:r>
      <w:r w:rsidRPr="00B40C82">
        <w:rPr>
          <w:rFonts w:ascii="Arial Narrow" w:eastAsia="Calibri" w:hAnsi="Arial Narrow" w:cs="Calibri"/>
          <w:i/>
          <w:color w:val="002060"/>
          <w:sz w:val="22"/>
          <w:szCs w:val="22"/>
          <w:lang w:val="ro-RO"/>
        </w:rPr>
        <w:t>el</w:t>
      </w:r>
      <w:r w:rsidRPr="00B40C82">
        <w:rPr>
          <w:rFonts w:ascii="Arial Narrow" w:eastAsia="Calibri" w:hAnsi="Arial Narrow" w:cs="Calibri"/>
          <w:i/>
          <w:color w:val="002060"/>
          <w:spacing w:val="-1"/>
          <w:sz w:val="22"/>
          <w:szCs w:val="22"/>
          <w:lang w:val="ro-RO"/>
        </w:rPr>
        <w:t>o</w:t>
      </w:r>
      <w:r w:rsidRPr="00B40C82">
        <w:rPr>
          <w:rFonts w:ascii="Arial Narrow" w:eastAsia="Calibri" w:hAnsi="Arial Narrow" w:cs="Calibri"/>
          <w:i/>
          <w:color w:val="002060"/>
          <w:sz w:val="22"/>
          <w:szCs w:val="22"/>
          <w:lang w:val="ro-RO"/>
        </w:rPr>
        <w:t>r</w:t>
      </w:r>
      <w:r w:rsidRPr="00B40C82">
        <w:rPr>
          <w:rFonts w:ascii="Arial Narrow" w:eastAsia="Calibri" w:hAnsi="Arial Narrow" w:cs="Calibri"/>
          <w:i/>
          <w:color w:val="002060"/>
          <w:spacing w:val="1"/>
          <w:sz w:val="22"/>
          <w:szCs w:val="22"/>
          <w:lang w:val="ro-RO"/>
        </w:rPr>
        <w:t xml:space="preserve"> </w:t>
      </w:r>
      <w:r w:rsidRPr="00B40C82">
        <w:rPr>
          <w:rFonts w:ascii="Arial Narrow" w:eastAsia="Calibri" w:hAnsi="Arial Narrow" w:cs="Calibri"/>
          <w:i/>
          <w:color w:val="002060"/>
          <w:sz w:val="22"/>
          <w:szCs w:val="22"/>
          <w:lang w:val="ro-RO"/>
        </w:rPr>
        <w:t>de</w:t>
      </w:r>
      <w:r w:rsidRPr="00B40C82">
        <w:rPr>
          <w:rFonts w:ascii="Arial Narrow" w:eastAsia="Calibri" w:hAnsi="Arial Narrow" w:cs="Calibri"/>
          <w:i/>
          <w:color w:val="002060"/>
          <w:spacing w:val="-2"/>
          <w:sz w:val="22"/>
          <w:szCs w:val="22"/>
          <w:lang w:val="ro-RO"/>
        </w:rPr>
        <w:t xml:space="preserve"> </w:t>
      </w:r>
      <w:r w:rsidRPr="00B40C82">
        <w:rPr>
          <w:rFonts w:ascii="Arial Narrow" w:eastAsia="Calibri" w:hAnsi="Arial Narrow" w:cs="Calibri"/>
          <w:i/>
          <w:color w:val="002060"/>
          <w:sz w:val="22"/>
          <w:szCs w:val="22"/>
          <w:lang w:val="ro-RO"/>
        </w:rPr>
        <w:t>a</w:t>
      </w:r>
      <w:r w:rsidRPr="00B40C82">
        <w:rPr>
          <w:rFonts w:ascii="Arial Narrow" w:eastAsia="Calibri" w:hAnsi="Arial Narrow" w:cs="Calibri"/>
          <w:i/>
          <w:color w:val="002060"/>
          <w:spacing w:val="-1"/>
          <w:sz w:val="22"/>
          <w:szCs w:val="22"/>
          <w:lang w:val="ro-RO"/>
        </w:rPr>
        <w:t>p</w:t>
      </w:r>
      <w:r w:rsidRPr="00B40C82">
        <w:rPr>
          <w:rFonts w:ascii="Arial Narrow" w:eastAsia="Calibri" w:hAnsi="Arial Narrow" w:cs="Calibri"/>
          <w:i/>
          <w:color w:val="002060"/>
          <w:sz w:val="22"/>
          <w:szCs w:val="22"/>
          <w:lang w:val="ro-RO"/>
        </w:rPr>
        <w:t xml:space="preserve">ă </w:t>
      </w:r>
      <w:r w:rsidRPr="00B40C82">
        <w:rPr>
          <w:rFonts w:ascii="Arial Narrow" w:eastAsia="Calibri" w:hAnsi="Arial Narrow" w:cs="Calibri"/>
          <w:i/>
          <w:color w:val="002060"/>
          <w:spacing w:val="1"/>
          <w:sz w:val="22"/>
          <w:szCs w:val="22"/>
          <w:lang w:val="ro-RO"/>
        </w:rPr>
        <w:t>ș</w:t>
      </w:r>
      <w:r w:rsidRPr="00B40C82">
        <w:rPr>
          <w:rFonts w:ascii="Arial Narrow" w:eastAsia="Calibri" w:hAnsi="Arial Narrow" w:cs="Calibri"/>
          <w:i/>
          <w:color w:val="002060"/>
          <w:sz w:val="22"/>
          <w:szCs w:val="22"/>
          <w:lang w:val="ro-RO"/>
        </w:rPr>
        <w:t xml:space="preserve">i a </w:t>
      </w:r>
      <w:r w:rsidRPr="00B40C82">
        <w:rPr>
          <w:rFonts w:ascii="Arial Narrow" w:eastAsia="Calibri" w:hAnsi="Arial Narrow" w:cs="Calibri"/>
          <w:i/>
          <w:color w:val="002060"/>
          <w:spacing w:val="-1"/>
          <w:sz w:val="22"/>
          <w:szCs w:val="22"/>
          <w:lang w:val="ro-RO"/>
        </w:rPr>
        <w:t>c</w:t>
      </w:r>
      <w:r w:rsidRPr="00B40C82">
        <w:rPr>
          <w:rFonts w:ascii="Arial Narrow" w:eastAsia="Calibri" w:hAnsi="Arial Narrow" w:cs="Calibri"/>
          <w:i/>
          <w:color w:val="002060"/>
          <w:spacing w:val="-2"/>
          <w:sz w:val="22"/>
          <w:szCs w:val="22"/>
          <w:lang w:val="ro-RO"/>
        </w:rPr>
        <w:t>e</w:t>
      </w:r>
      <w:r w:rsidRPr="00B40C82">
        <w:rPr>
          <w:rFonts w:ascii="Arial Narrow" w:eastAsia="Calibri" w:hAnsi="Arial Narrow" w:cs="Calibri"/>
          <w:i/>
          <w:color w:val="002060"/>
          <w:sz w:val="22"/>
          <w:szCs w:val="22"/>
          <w:lang w:val="ro-RO"/>
        </w:rPr>
        <w:t>l</w:t>
      </w:r>
      <w:r w:rsidRPr="00B40C82">
        <w:rPr>
          <w:rFonts w:ascii="Arial Narrow" w:eastAsia="Calibri" w:hAnsi="Arial Narrow" w:cs="Calibri"/>
          <w:i/>
          <w:color w:val="002060"/>
          <w:spacing w:val="-1"/>
          <w:sz w:val="22"/>
          <w:szCs w:val="22"/>
          <w:lang w:val="ro-RO"/>
        </w:rPr>
        <w:t>o</w:t>
      </w:r>
      <w:r w:rsidRPr="00B40C82">
        <w:rPr>
          <w:rFonts w:ascii="Arial Narrow" w:eastAsia="Calibri" w:hAnsi="Arial Narrow" w:cs="Calibri"/>
          <w:i/>
          <w:color w:val="002060"/>
          <w:sz w:val="22"/>
          <w:szCs w:val="22"/>
          <w:lang w:val="ro-RO"/>
        </w:rPr>
        <w:t>r</w:t>
      </w:r>
      <w:r w:rsidRPr="00B40C82">
        <w:rPr>
          <w:rFonts w:ascii="Arial Narrow" w:eastAsia="Calibri" w:hAnsi="Arial Narrow" w:cs="Calibri"/>
          <w:i/>
          <w:color w:val="002060"/>
          <w:spacing w:val="1"/>
          <w:sz w:val="22"/>
          <w:szCs w:val="22"/>
          <w:lang w:val="ro-RO"/>
        </w:rPr>
        <w:t xml:space="preserve"> m</w:t>
      </w:r>
      <w:r w:rsidRPr="00B40C82">
        <w:rPr>
          <w:rFonts w:ascii="Arial Narrow" w:eastAsia="Calibri" w:hAnsi="Arial Narrow" w:cs="Calibri"/>
          <w:i/>
          <w:color w:val="002060"/>
          <w:spacing w:val="-3"/>
          <w:sz w:val="22"/>
          <w:szCs w:val="22"/>
          <w:lang w:val="ro-RO"/>
        </w:rPr>
        <w:t>a</w:t>
      </w:r>
      <w:r w:rsidRPr="00B40C82">
        <w:rPr>
          <w:rFonts w:ascii="Arial Narrow" w:eastAsia="Calibri" w:hAnsi="Arial Narrow" w:cs="Calibri"/>
          <w:i/>
          <w:color w:val="002060"/>
          <w:spacing w:val="1"/>
          <w:sz w:val="22"/>
          <w:szCs w:val="22"/>
          <w:lang w:val="ro-RO"/>
        </w:rPr>
        <w:t>r</w:t>
      </w:r>
      <w:r w:rsidRPr="00B40C82">
        <w:rPr>
          <w:rFonts w:ascii="Arial Narrow" w:eastAsia="Calibri" w:hAnsi="Arial Narrow" w:cs="Calibri"/>
          <w:i/>
          <w:color w:val="002060"/>
          <w:sz w:val="22"/>
          <w:szCs w:val="22"/>
          <w:lang w:val="ro-RO"/>
        </w:rPr>
        <w:t>i</w:t>
      </w:r>
      <w:r w:rsidRPr="00B40C82">
        <w:rPr>
          <w:rFonts w:ascii="Arial Narrow" w:eastAsia="Calibri" w:hAnsi="Arial Narrow" w:cs="Calibri"/>
          <w:i/>
          <w:color w:val="002060"/>
          <w:spacing w:val="-1"/>
          <w:sz w:val="22"/>
          <w:szCs w:val="22"/>
          <w:lang w:val="ro-RO"/>
        </w:rPr>
        <w:t>n</w:t>
      </w:r>
      <w:r w:rsidRPr="00B40C82">
        <w:rPr>
          <w:rFonts w:ascii="Arial Narrow" w:eastAsia="Calibri" w:hAnsi="Arial Narrow" w:cs="Calibri"/>
          <w:i/>
          <w:color w:val="002060"/>
          <w:sz w:val="22"/>
          <w:szCs w:val="22"/>
          <w:lang w:val="ro-RO"/>
        </w:rPr>
        <w:t>e;</w:t>
      </w:r>
    </w:p>
    <w:p w14:paraId="62A92209" w14:textId="15B915F9" w:rsidR="00BC0B0D" w:rsidRPr="00B40C82" w:rsidRDefault="00BD1626" w:rsidP="00684742">
      <w:pPr>
        <w:pStyle w:val="ListParagraph"/>
        <w:numPr>
          <w:ilvl w:val="0"/>
          <w:numId w:val="3"/>
        </w:numPr>
        <w:ind w:right="770"/>
        <w:jc w:val="both"/>
        <w:rPr>
          <w:rFonts w:ascii="Arial Narrow" w:eastAsia="Calibri" w:hAnsi="Arial Narrow" w:cs="Calibri"/>
          <w:color w:val="002060"/>
          <w:sz w:val="22"/>
          <w:szCs w:val="22"/>
          <w:lang w:val="ro-RO"/>
        </w:rPr>
      </w:pPr>
      <w:r w:rsidRPr="00B40C82">
        <w:rPr>
          <w:rFonts w:ascii="Arial Narrow" w:eastAsia="Calibri" w:hAnsi="Arial Narrow" w:cs="Calibri"/>
          <w:i/>
          <w:color w:val="002060"/>
          <w:sz w:val="22"/>
          <w:szCs w:val="22"/>
          <w:lang w:val="ro-RO"/>
        </w:rPr>
        <w:t>t</w:t>
      </w:r>
      <w:r w:rsidRPr="00B40C82">
        <w:rPr>
          <w:rFonts w:ascii="Arial Narrow" w:eastAsia="Calibri" w:hAnsi="Arial Narrow" w:cs="Calibri"/>
          <w:i/>
          <w:color w:val="002060"/>
          <w:spacing w:val="1"/>
          <w:sz w:val="22"/>
          <w:szCs w:val="22"/>
          <w:lang w:val="ro-RO"/>
        </w:rPr>
        <w:t>r</w:t>
      </w:r>
      <w:r w:rsidRPr="00B40C82">
        <w:rPr>
          <w:rFonts w:ascii="Arial Narrow" w:eastAsia="Calibri" w:hAnsi="Arial Narrow" w:cs="Calibri"/>
          <w:i/>
          <w:color w:val="002060"/>
          <w:spacing w:val="-1"/>
          <w:sz w:val="22"/>
          <w:szCs w:val="22"/>
          <w:lang w:val="ro-RO"/>
        </w:rPr>
        <w:t>anz</w:t>
      </w:r>
      <w:r w:rsidRPr="00B40C82">
        <w:rPr>
          <w:rFonts w:ascii="Arial Narrow" w:eastAsia="Calibri" w:hAnsi="Arial Narrow" w:cs="Calibri"/>
          <w:i/>
          <w:color w:val="002060"/>
          <w:sz w:val="22"/>
          <w:szCs w:val="22"/>
          <w:lang w:val="ro-RO"/>
        </w:rPr>
        <w:t>iția</w:t>
      </w:r>
      <w:r w:rsidRPr="00B40C82">
        <w:rPr>
          <w:rFonts w:ascii="Arial Narrow" w:eastAsia="Calibri" w:hAnsi="Arial Narrow" w:cs="Calibri"/>
          <w:i/>
          <w:color w:val="002060"/>
          <w:spacing w:val="-1"/>
          <w:sz w:val="22"/>
          <w:szCs w:val="22"/>
          <w:lang w:val="ro-RO"/>
        </w:rPr>
        <w:t xml:space="preserve"> </w:t>
      </w:r>
      <w:r w:rsidRPr="00B40C82">
        <w:rPr>
          <w:rFonts w:ascii="Arial Narrow" w:eastAsia="Calibri" w:hAnsi="Arial Narrow" w:cs="Calibri"/>
          <w:i/>
          <w:color w:val="002060"/>
          <w:sz w:val="22"/>
          <w:szCs w:val="22"/>
          <w:lang w:val="ro-RO"/>
        </w:rPr>
        <w:t>c</w:t>
      </w:r>
      <w:r w:rsidRPr="00B40C82">
        <w:rPr>
          <w:rFonts w:ascii="Arial Narrow" w:eastAsia="Calibri" w:hAnsi="Arial Narrow" w:cs="Calibri"/>
          <w:i/>
          <w:color w:val="002060"/>
          <w:spacing w:val="-1"/>
          <w:sz w:val="22"/>
          <w:szCs w:val="22"/>
          <w:lang w:val="ro-RO"/>
        </w:rPr>
        <w:t>ă</w:t>
      </w:r>
      <w:r w:rsidRPr="00B40C82">
        <w:rPr>
          <w:rFonts w:ascii="Arial Narrow" w:eastAsia="Calibri" w:hAnsi="Arial Narrow" w:cs="Calibri"/>
          <w:i/>
          <w:color w:val="002060"/>
          <w:sz w:val="22"/>
          <w:szCs w:val="22"/>
          <w:lang w:val="ro-RO"/>
        </w:rPr>
        <w:t>t</w:t>
      </w:r>
      <w:r w:rsidRPr="00B40C82">
        <w:rPr>
          <w:rFonts w:ascii="Arial Narrow" w:eastAsia="Calibri" w:hAnsi="Arial Narrow" w:cs="Calibri"/>
          <w:i/>
          <w:color w:val="002060"/>
          <w:spacing w:val="-1"/>
          <w:sz w:val="22"/>
          <w:szCs w:val="22"/>
          <w:lang w:val="ro-RO"/>
        </w:rPr>
        <w:t>r</w:t>
      </w:r>
      <w:r w:rsidRPr="00B40C82">
        <w:rPr>
          <w:rFonts w:ascii="Arial Narrow" w:eastAsia="Calibri" w:hAnsi="Arial Narrow" w:cs="Calibri"/>
          <w:i/>
          <w:color w:val="002060"/>
          <w:sz w:val="22"/>
          <w:szCs w:val="22"/>
          <w:lang w:val="ro-RO"/>
        </w:rPr>
        <w:t>e o eco</w:t>
      </w:r>
      <w:r w:rsidRPr="00B40C82">
        <w:rPr>
          <w:rFonts w:ascii="Arial Narrow" w:eastAsia="Calibri" w:hAnsi="Arial Narrow" w:cs="Calibri"/>
          <w:i/>
          <w:color w:val="002060"/>
          <w:spacing w:val="-1"/>
          <w:sz w:val="22"/>
          <w:szCs w:val="22"/>
          <w:lang w:val="ro-RO"/>
        </w:rPr>
        <w:t>n</w:t>
      </w:r>
      <w:r w:rsidRPr="00B40C82">
        <w:rPr>
          <w:rFonts w:ascii="Arial Narrow" w:eastAsia="Calibri" w:hAnsi="Arial Narrow" w:cs="Calibri"/>
          <w:i/>
          <w:color w:val="002060"/>
          <w:sz w:val="22"/>
          <w:szCs w:val="22"/>
          <w:lang w:val="ro-RO"/>
        </w:rPr>
        <w:t>om</w:t>
      </w:r>
      <w:r w:rsidRPr="00B40C82">
        <w:rPr>
          <w:rFonts w:ascii="Arial Narrow" w:eastAsia="Calibri" w:hAnsi="Arial Narrow" w:cs="Calibri"/>
          <w:i/>
          <w:color w:val="002060"/>
          <w:spacing w:val="-3"/>
          <w:sz w:val="22"/>
          <w:szCs w:val="22"/>
          <w:lang w:val="ro-RO"/>
        </w:rPr>
        <w:t>i</w:t>
      </w:r>
      <w:r w:rsidRPr="00B40C82">
        <w:rPr>
          <w:rFonts w:ascii="Arial Narrow" w:eastAsia="Calibri" w:hAnsi="Arial Narrow" w:cs="Calibri"/>
          <w:i/>
          <w:color w:val="002060"/>
          <w:sz w:val="22"/>
          <w:szCs w:val="22"/>
          <w:lang w:val="ro-RO"/>
        </w:rPr>
        <w:t>e</w:t>
      </w:r>
      <w:r w:rsidRPr="00B40C82">
        <w:rPr>
          <w:rFonts w:ascii="Arial Narrow" w:eastAsia="Calibri" w:hAnsi="Arial Narrow" w:cs="Calibri"/>
          <w:i/>
          <w:color w:val="002060"/>
          <w:spacing w:val="-2"/>
          <w:sz w:val="22"/>
          <w:szCs w:val="22"/>
          <w:lang w:val="ro-RO"/>
        </w:rPr>
        <w:t xml:space="preserve"> </w:t>
      </w:r>
      <w:r w:rsidRPr="00B40C82">
        <w:rPr>
          <w:rFonts w:ascii="Arial Narrow" w:eastAsia="Calibri" w:hAnsi="Arial Narrow" w:cs="Calibri"/>
          <w:i/>
          <w:color w:val="002060"/>
          <w:sz w:val="22"/>
          <w:szCs w:val="22"/>
          <w:lang w:val="ro-RO"/>
        </w:rPr>
        <w:t>c</w:t>
      </w:r>
      <w:r w:rsidRPr="00B40C82">
        <w:rPr>
          <w:rFonts w:ascii="Arial Narrow" w:eastAsia="Calibri" w:hAnsi="Arial Narrow" w:cs="Calibri"/>
          <w:i/>
          <w:color w:val="002060"/>
          <w:spacing w:val="-1"/>
          <w:sz w:val="22"/>
          <w:szCs w:val="22"/>
          <w:lang w:val="ro-RO"/>
        </w:rPr>
        <w:t>i</w:t>
      </w:r>
      <w:r w:rsidRPr="00B40C82">
        <w:rPr>
          <w:rFonts w:ascii="Arial Narrow" w:eastAsia="Calibri" w:hAnsi="Arial Narrow" w:cs="Calibri"/>
          <w:i/>
          <w:color w:val="002060"/>
          <w:spacing w:val="1"/>
          <w:sz w:val="22"/>
          <w:szCs w:val="22"/>
          <w:lang w:val="ro-RO"/>
        </w:rPr>
        <w:t>r</w:t>
      </w:r>
      <w:r w:rsidRPr="00B40C82">
        <w:rPr>
          <w:rFonts w:ascii="Arial Narrow" w:eastAsia="Calibri" w:hAnsi="Arial Narrow" w:cs="Calibri"/>
          <w:i/>
          <w:color w:val="002060"/>
          <w:sz w:val="22"/>
          <w:szCs w:val="22"/>
          <w:lang w:val="ro-RO"/>
        </w:rPr>
        <w:t>c</w:t>
      </w:r>
      <w:r w:rsidRPr="00B40C82">
        <w:rPr>
          <w:rFonts w:ascii="Arial Narrow" w:eastAsia="Calibri" w:hAnsi="Arial Narrow" w:cs="Calibri"/>
          <w:i/>
          <w:color w:val="002060"/>
          <w:spacing w:val="-1"/>
          <w:sz w:val="22"/>
          <w:szCs w:val="22"/>
          <w:lang w:val="ro-RO"/>
        </w:rPr>
        <w:t>u</w:t>
      </w:r>
      <w:r w:rsidRPr="00B40C82">
        <w:rPr>
          <w:rFonts w:ascii="Arial Narrow" w:eastAsia="Calibri" w:hAnsi="Arial Narrow" w:cs="Calibri"/>
          <w:i/>
          <w:color w:val="002060"/>
          <w:sz w:val="22"/>
          <w:szCs w:val="22"/>
          <w:lang w:val="ro-RO"/>
        </w:rPr>
        <w:t>l</w:t>
      </w:r>
      <w:r w:rsidRPr="00B40C82">
        <w:rPr>
          <w:rFonts w:ascii="Arial Narrow" w:eastAsia="Calibri" w:hAnsi="Arial Narrow" w:cs="Calibri"/>
          <w:i/>
          <w:color w:val="002060"/>
          <w:spacing w:val="-1"/>
          <w:sz w:val="22"/>
          <w:szCs w:val="22"/>
          <w:lang w:val="ro-RO"/>
        </w:rPr>
        <w:t>a</w:t>
      </w:r>
      <w:r w:rsidRPr="00B40C82">
        <w:rPr>
          <w:rFonts w:ascii="Arial Narrow" w:eastAsia="Calibri" w:hAnsi="Arial Narrow" w:cs="Calibri"/>
          <w:i/>
          <w:color w:val="002060"/>
          <w:spacing w:val="1"/>
          <w:sz w:val="22"/>
          <w:szCs w:val="22"/>
          <w:lang w:val="ro-RO"/>
        </w:rPr>
        <w:t>r</w:t>
      </w:r>
      <w:r w:rsidRPr="00B40C82">
        <w:rPr>
          <w:rFonts w:ascii="Arial Narrow" w:eastAsia="Calibri" w:hAnsi="Arial Narrow" w:cs="Calibri"/>
          <w:i/>
          <w:color w:val="002060"/>
          <w:spacing w:val="-1"/>
          <w:sz w:val="22"/>
          <w:szCs w:val="22"/>
          <w:lang w:val="ro-RO"/>
        </w:rPr>
        <w:t>ă</w:t>
      </w:r>
      <w:r w:rsidRPr="00B40C82">
        <w:rPr>
          <w:rFonts w:ascii="Arial Narrow" w:eastAsia="Calibri" w:hAnsi="Arial Narrow" w:cs="Calibri"/>
          <w:i/>
          <w:color w:val="002060"/>
          <w:sz w:val="22"/>
          <w:szCs w:val="22"/>
          <w:lang w:val="ro-RO"/>
        </w:rPr>
        <w:t>;</w:t>
      </w:r>
      <w:r w:rsidR="00684742" w:rsidRPr="0091690C">
        <w:rPr>
          <w:lang w:val="pt-BR"/>
        </w:rPr>
        <w:t xml:space="preserve"> </w:t>
      </w:r>
      <w:r w:rsidR="00684742" w:rsidRPr="00684742">
        <w:rPr>
          <w:rFonts w:ascii="Arial Narrow" w:eastAsia="Calibri" w:hAnsi="Arial Narrow" w:cs="Calibri"/>
          <w:i/>
          <w:color w:val="002060"/>
          <w:sz w:val="22"/>
          <w:szCs w:val="22"/>
          <w:lang w:val="ro-RO"/>
        </w:rPr>
        <w:t>(necesită autoevaluare)</w:t>
      </w:r>
    </w:p>
    <w:p w14:paraId="3EDF2645" w14:textId="5CED6C5C" w:rsidR="00BC0B0D" w:rsidRPr="00B40C82" w:rsidRDefault="00BD1626" w:rsidP="006C51F5">
      <w:pPr>
        <w:pStyle w:val="ListParagraph"/>
        <w:numPr>
          <w:ilvl w:val="0"/>
          <w:numId w:val="3"/>
        </w:numPr>
        <w:ind w:right="770"/>
        <w:jc w:val="both"/>
        <w:rPr>
          <w:rFonts w:ascii="Arial Narrow" w:eastAsia="Calibri" w:hAnsi="Arial Narrow" w:cs="Calibri"/>
          <w:color w:val="002060"/>
          <w:sz w:val="22"/>
          <w:szCs w:val="22"/>
          <w:lang w:val="ro-RO"/>
        </w:rPr>
      </w:pPr>
      <w:r w:rsidRPr="00B40C82">
        <w:rPr>
          <w:rFonts w:ascii="Arial Narrow" w:eastAsia="Calibri" w:hAnsi="Arial Narrow" w:cs="Calibri"/>
          <w:i/>
          <w:color w:val="002060"/>
          <w:spacing w:val="-1"/>
          <w:sz w:val="22"/>
          <w:szCs w:val="22"/>
          <w:lang w:val="ro-RO"/>
        </w:rPr>
        <w:t>p</w:t>
      </w:r>
      <w:r w:rsidRPr="00B40C82">
        <w:rPr>
          <w:rFonts w:ascii="Arial Narrow" w:eastAsia="Calibri" w:hAnsi="Arial Narrow" w:cs="Calibri"/>
          <w:i/>
          <w:color w:val="002060"/>
          <w:spacing w:val="1"/>
          <w:sz w:val="22"/>
          <w:szCs w:val="22"/>
          <w:lang w:val="ro-RO"/>
        </w:rPr>
        <w:t>r</w:t>
      </w:r>
      <w:r w:rsidRPr="00B40C82">
        <w:rPr>
          <w:rFonts w:ascii="Arial Narrow" w:eastAsia="Calibri" w:hAnsi="Arial Narrow" w:cs="Calibri"/>
          <w:i/>
          <w:color w:val="002060"/>
          <w:sz w:val="22"/>
          <w:szCs w:val="22"/>
          <w:lang w:val="ro-RO"/>
        </w:rPr>
        <w:t>even</w:t>
      </w:r>
      <w:r w:rsidRPr="00B40C82">
        <w:rPr>
          <w:rFonts w:ascii="Arial Narrow" w:eastAsia="Calibri" w:hAnsi="Arial Narrow" w:cs="Calibri"/>
          <w:i/>
          <w:color w:val="002060"/>
          <w:spacing w:val="-1"/>
          <w:sz w:val="22"/>
          <w:szCs w:val="22"/>
          <w:lang w:val="ro-RO"/>
        </w:rPr>
        <w:t>ir</w:t>
      </w:r>
      <w:r w:rsidRPr="00B40C82">
        <w:rPr>
          <w:rFonts w:ascii="Arial Narrow" w:eastAsia="Calibri" w:hAnsi="Arial Narrow" w:cs="Calibri"/>
          <w:i/>
          <w:color w:val="002060"/>
          <w:sz w:val="22"/>
          <w:szCs w:val="22"/>
          <w:lang w:val="ro-RO"/>
        </w:rPr>
        <w:t>ea și co</w:t>
      </w:r>
      <w:r w:rsidRPr="00B40C82">
        <w:rPr>
          <w:rFonts w:ascii="Arial Narrow" w:eastAsia="Calibri" w:hAnsi="Arial Narrow" w:cs="Calibri"/>
          <w:i/>
          <w:color w:val="002060"/>
          <w:spacing w:val="-1"/>
          <w:sz w:val="22"/>
          <w:szCs w:val="22"/>
          <w:lang w:val="ro-RO"/>
        </w:rPr>
        <w:t>n</w:t>
      </w:r>
      <w:r w:rsidRPr="00B40C82">
        <w:rPr>
          <w:rFonts w:ascii="Arial Narrow" w:eastAsia="Calibri" w:hAnsi="Arial Narrow" w:cs="Calibri"/>
          <w:i/>
          <w:color w:val="002060"/>
          <w:spacing w:val="-2"/>
          <w:sz w:val="22"/>
          <w:szCs w:val="22"/>
          <w:lang w:val="ro-RO"/>
        </w:rPr>
        <w:t>t</w:t>
      </w:r>
      <w:r w:rsidRPr="00B40C82">
        <w:rPr>
          <w:rFonts w:ascii="Arial Narrow" w:eastAsia="Calibri" w:hAnsi="Arial Narrow" w:cs="Calibri"/>
          <w:i/>
          <w:color w:val="002060"/>
          <w:spacing w:val="1"/>
          <w:sz w:val="22"/>
          <w:szCs w:val="22"/>
          <w:lang w:val="ro-RO"/>
        </w:rPr>
        <w:t>r</w:t>
      </w:r>
      <w:r w:rsidRPr="00B40C82">
        <w:rPr>
          <w:rFonts w:ascii="Arial Narrow" w:eastAsia="Calibri" w:hAnsi="Arial Narrow" w:cs="Calibri"/>
          <w:i/>
          <w:color w:val="002060"/>
          <w:sz w:val="22"/>
          <w:szCs w:val="22"/>
          <w:lang w:val="ro-RO"/>
        </w:rPr>
        <w:t>o</w:t>
      </w:r>
      <w:r w:rsidRPr="00B40C82">
        <w:rPr>
          <w:rFonts w:ascii="Arial Narrow" w:eastAsia="Calibri" w:hAnsi="Arial Narrow" w:cs="Calibri"/>
          <w:i/>
          <w:color w:val="002060"/>
          <w:spacing w:val="-1"/>
          <w:sz w:val="22"/>
          <w:szCs w:val="22"/>
          <w:lang w:val="ro-RO"/>
        </w:rPr>
        <w:t>lu</w:t>
      </w:r>
      <w:r w:rsidRPr="00B40C82">
        <w:rPr>
          <w:rFonts w:ascii="Arial Narrow" w:eastAsia="Calibri" w:hAnsi="Arial Narrow" w:cs="Calibri"/>
          <w:i/>
          <w:color w:val="002060"/>
          <w:sz w:val="22"/>
          <w:szCs w:val="22"/>
          <w:lang w:val="ro-RO"/>
        </w:rPr>
        <w:t>l p</w:t>
      </w:r>
      <w:r w:rsidRPr="00B40C82">
        <w:rPr>
          <w:rFonts w:ascii="Arial Narrow" w:eastAsia="Calibri" w:hAnsi="Arial Narrow" w:cs="Calibri"/>
          <w:i/>
          <w:color w:val="002060"/>
          <w:spacing w:val="-1"/>
          <w:sz w:val="22"/>
          <w:szCs w:val="22"/>
          <w:lang w:val="ro-RO"/>
        </w:rPr>
        <w:t>o</w:t>
      </w:r>
      <w:r w:rsidRPr="00B40C82">
        <w:rPr>
          <w:rFonts w:ascii="Arial Narrow" w:eastAsia="Calibri" w:hAnsi="Arial Narrow" w:cs="Calibri"/>
          <w:i/>
          <w:color w:val="002060"/>
          <w:sz w:val="22"/>
          <w:szCs w:val="22"/>
          <w:lang w:val="ro-RO"/>
        </w:rPr>
        <w:t>l</w:t>
      </w:r>
      <w:r w:rsidRPr="00B40C82">
        <w:rPr>
          <w:rFonts w:ascii="Arial Narrow" w:eastAsia="Calibri" w:hAnsi="Arial Narrow" w:cs="Calibri"/>
          <w:i/>
          <w:color w:val="002060"/>
          <w:spacing w:val="-4"/>
          <w:sz w:val="22"/>
          <w:szCs w:val="22"/>
          <w:lang w:val="ro-RO"/>
        </w:rPr>
        <w:t>u</w:t>
      </w:r>
      <w:r w:rsidRPr="00B40C82">
        <w:rPr>
          <w:rFonts w:ascii="Arial Narrow" w:eastAsia="Calibri" w:hAnsi="Arial Narrow" w:cs="Calibri"/>
          <w:i/>
          <w:color w:val="002060"/>
          <w:spacing w:val="-1"/>
          <w:sz w:val="22"/>
          <w:szCs w:val="22"/>
          <w:lang w:val="ro-RO"/>
        </w:rPr>
        <w:t>ă</w:t>
      </w:r>
      <w:r w:rsidRPr="00B40C82">
        <w:rPr>
          <w:rFonts w:ascii="Arial Narrow" w:eastAsia="Calibri" w:hAnsi="Arial Narrow" w:cs="Calibri"/>
          <w:i/>
          <w:color w:val="002060"/>
          <w:spacing w:val="1"/>
          <w:sz w:val="22"/>
          <w:szCs w:val="22"/>
          <w:lang w:val="ro-RO"/>
        </w:rPr>
        <w:t>r</w:t>
      </w:r>
      <w:r w:rsidRPr="00B40C82">
        <w:rPr>
          <w:rFonts w:ascii="Arial Narrow" w:eastAsia="Calibri" w:hAnsi="Arial Narrow" w:cs="Calibri"/>
          <w:i/>
          <w:color w:val="002060"/>
          <w:sz w:val="22"/>
          <w:szCs w:val="22"/>
          <w:lang w:val="ro-RO"/>
        </w:rPr>
        <w:t>i</w:t>
      </w:r>
      <w:r w:rsidRPr="00B40C82">
        <w:rPr>
          <w:rFonts w:ascii="Arial Narrow" w:eastAsia="Calibri" w:hAnsi="Arial Narrow" w:cs="Calibri"/>
          <w:i/>
          <w:color w:val="002060"/>
          <w:spacing w:val="-1"/>
          <w:sz w:val="22"/>
          <w:szCs w:val="22"/>
          <w:lang w:val="ro-RO"/>
        </w:rPr>
        <w:t>i</w:t>
      </w:r>
      <w:r w:rsidRPr="00B40C82">
        <w:rPr>
          <w:rFonts w:ascii="Arial Narrow" w:eastAsia="Calibri" w:hAnsi="Arial Narrow" w:cs="Calibri"/>
          <w:i/>
          <w:color w:val="002060"/>
          <w:sz w:val="22"/>
          <w:szCs w:val="22"/>
          <w:lang w:val="ro-RO"/>
        </w:rPr>
        <w:t>;</w:t>
      </w:r>
    </w:p>
    <w:p w14:paraId="56F6BEDF" w14:textId="0C4624EB" w:rsidR="00BC0B0D" w:rsidRPr="00B40C82" w:rsidRDefault="00BD1626" w:rsidP="006C51F5">
      <w:pPr>
        <w:pStyle w:val="ListParagraph"/>
        <w:numPr>
          <w:ilvl w:val="0"/>
          <w:numId w:val="3"/>
        </w:numPr>
        <w:ind w:right="770"/>
        <w:jc w:val="both"/>
        <w:rPr>
          <w:rFonts w:ascii="Arial Narrow" w:eastAsia="Calibri" w:hAnsi="Arial Narrow" w:cs="Calibri"/>
          <w:color w:val="002060"/>
          <w:sz w:val="22"/>
          <w:szCs w:val="22"/>
          <w:lang w:val="ro-RO"/>
        </w:rPr>
      </w:pPr>
      <w:r w:rsidRPr="00B40C82">
        <w:rPr>
          <w:rFonts w:ascii="Arial Narrow" w:eastAsia="Calibri" w:hAnsi="Arial Narrow" w:cs="Calibri"/>
          <w:i/>
          <w:color w:val="002060"/>
          <w:spacing w:val="-1"/>
          <w:sz w:val="22"/>
          <w:szCs w:val="22"/>
          <w:lang w:val="ro-RO"/>
        </w:rPr>
        <w:t>p</w:t>
      </w:r>
      <w:r w:rsidRPr="00B40C82">
        <w:rPr>
          <w:rFonts w:ascii="Arial Narrow" w:eastAsia="Calibri" w:hAnsi="Arial Narrow" w:cs="Calibri"/>
          <w:i/>
          <w:color w:val="002060"/>
          <w:spacing w:val="1"/>
          <w:sz w:val="22"/>
          <w:szCs w:val="22"/>
          <w:lang w:val="ro-RO"/>
        </w:rPr>
        <w:t>r</w:t>
      </w:r>
      <w:r w:rsidRPr="00B40C82">
        <w:rPr>
          <w:rFonts w:ascii="Arial Narrow" w:eastAsia="Calibri" w:hAnsi="Arial Narrow" w:cs="Calibri"/>
          <w:i/>
          <w:color w:val="002060"/>
          <w:sz w:val="22"/>
          <w:szCs w:val="22"/>
          <w:lang w:val="ro-RO"/>
        </w:rPr>
        <w:t>otecția</w:t>
      </w:r>
      <w:r w:rsidRPr="00B40C82">
        <w:rPr>
          <w:rFonts w:ascii="Arial Narrow" w:eastAsia="Calibri" w:hAnsi="Arial Narrow" w:cs="Calibri"/>
          <w:i/>
          <w:color w:val="002060"/>
          <w:spacing w:val="-1"/>
          <w:sz w:val="22"/>
          <w:szCs w:val="22"/>
          <w:lang w:val="ro-RO"/>
        </w:rPr>
        <w:t xml:space="preserve"> </w:t>
      </w:r>
      <w:r w:rsidRPr="00B40C82">
        <w:rPr>
          <w:rFonts w:ascii="Arial Narrow" w:eastAsia="Calibri" w:hAnsi="Arial Narrow" w:cs="Calibri"/>
          <w:i/>
          <w:color w:val="002060"/>
          <w:spacing w:val="1"/>
          <w:sz w:val="22"/>
          <w:szCs w:val="22"/>
          <w:lang w:val="ro-RO"/>
        </w:rPr>
        <w:t>ș</w:t>
      </w:r>
      <w:r w:rsidRPr="00B40C82">
        <w:rPr>
          <w:rFonts w:ascii="Arial Narrow" w:eastAsia="Calibri" w:hAnsi="Arial Narrow" w:cs="Calibri"/>
          <w:i/>
          <w:color w:val="002060"/>
          <w:sz w:val="22"/>
          <w:szCs w:val="22"/>
          <w:lang w:val="ro-RO"/>
        </w:rPr>
        <w:t>i</w:t>
      </w:r>
      <w:r w:rsidRPr="00B40C82">
        <w:rPr>
          <w:rFonts w:ascii="Arial Narrow" w:eastAsia="Calibri" w:hAnsi="Arial Narrow" w:cs="Calibri"/>
          <w:i/>
          <w:color w:val="002060"/>
          <w:spacing w:val="-3"/>
          <w:sz w:val="22"/>
          <w:szCs w:val="22"/>
          <w:lang w:val="ro-RO"/>
        </w:rPr>
        <w:t xml:space="preserve"> </w:t>
      </w:r>
      <w:r w:rsidRPr="00B40C82">
        <w:rPr>
          <w:rFonts w:ascii="Arial Narrow" w:eastAsia="Calibri" w:hAnsi="Arial Narrow" w:cs="Calibri"/>
          <w:i/>
          <w:color w:val="002060"/>
          <w:spacing w:val="-1"/>
          <w:sz w:val="22"/>
          <w:szCs w:val="22"/>
          <w:lang w:val="ro-RO"/>
        </w:rPr>
        <w:t>r</w:t>
      </w:r>
      <w:r w:rsidRPr="00B40C82">
        <w:rPr>
          <w:rFonts w:ascii="Arial Narrow" w:eastAsia="Calibri" w:hAnsi="Arial Narrow" w:cs="Calibri"/>
          <w:i/>
          <w:color w:val="002060"/>
          <w:sz w:val="22"/>
          <w:szCs w:val="22"/>
          <w:lang w:val="ro-RO"/>
        </w:rPr>
        <w:t>ef</w:t>
      </w:r>
      <w:r w:rsidRPr="00B40C82">
        <w:rPr>
          <w:rFonts w:ascii="Arial Narrow" w:eastAsia="Calibri" w:hAnsi="Arial Narrow" w:cs="Calibri"/>
          <w:i/>
          <w:color w:val="002060"/>
          <w:spacing w:val="-1"/>
          <w:sz w:val="22"/>
          <w:szCs w:val="22"/>
          <w:lang w:val="ro-RO"/>
        </w:rPr>
        <w:t>a</w:t>
      </w:r>
      <w:r w:rsidRPr="00B40C82">
        <w:rPr>
          <w:rFonts w:ascii="Arial Narrow" w:eastAsia="Calibri" w:hAnsi="Arial Narrow" w:cs="Calibri"/>
          <w:i/>
          <w:color w:val="002060"/>
          <w:sz w:val="22"/>
          <w:szCs w:val="22"/>
          <w:lang w:val="ro-RO"/>
        </w:rPr>
        <w:t>cerea b</w:t>
      </w:r>
      <w:r w:rsidRPr="00B40C82">
        <w:rPr>
          <w:rFonts w:ascii="Arial Narrow" w:eastAsia="Calibri" w:hAnsi="Arial Narrow" w:cs="Calibri"/>
          <w:i/>
          <w:color w:val="002060"/>
          <w:spacing w:val="-1"/>
          <w:sz w:val="22"/>
          <w:szCs w:val="22"/>
          <w:lang w:val="ro-RO"/>
        </w:rPr>
        <w:t>i</w:t>
      </w:r>
      <w:r w:rsidRPr="00B40C82">
        <w:rPr>
          <w:rFonts w:ascii="Arial Narrow" w:eastAsia="Calibri" w:hAnsi="Arial Narrow" w:cs="Calibri"/>
          <w:i/>
          <w:color w:val="002060"/>
          <w:sz w:val="22"/>
          <w:szCs w:val="22"/>
          <w:lang w:val="ro-RO"/>
        </w:rPr>
        <w:t>o</w:t>
      </w:r>
      <w:r w:rsidRPr="00B40C82">
        <w:rPr>
          <w:rFonts w:ascii="Arial Narrow" w:eastAsia="Calibri" w:hAnsi="Arial Narrow" w:cs="Calibri"/>
          <w:i/>
          <w:color w:val="002060"/>
          <w:spacing w:val="-1"/>
          <w:sz w:val="22"/>
          <w:szCs w:val="22"/>
          <w:lang w:val="ro-RO"/>
        </w:rPr>
        <w:t>d</w:t>
      </w:r>
      <w:r w:rsidRPr="00B40C82">
        <w:rPr>
          <w:rFonts w:ascii="Arial Narrow" w:eastAsia="Calibri" w:hAnsi="Arial Narrow" w:cs="Calibri"/>
          <w:i/>
          <w:color w:val="002060"/>
          <w:spacing w:val="-3"/>
          <w:sz w:val="22"/>
          <w:szCs w:val="22"/>
          <w:lang w:val="ro-RO"/>
        </w:rPr>
        <w:t>i</w:t>
      </w:r>
      <w:r w:rsidRPr="00B40C82">
        <w:rPr>
          <w:rFonts w:ascii="Arial Narrow" w:eastAsia="Calibri" w:hAnsi="Arial Narrow" w:cs="Calibri"/>
          <w:i/>
          <w:color w:val="002060"/>
          <w:sz w:val="22"/>
          <w:szCs w:val="22"/>
          <w:lang w:val="ro-RO"/>
        </w:rPr>
        <w:t>ve</w:t>
      </w:r>
      <w:r w:rsidRPr="00B40C82">
        <w:rPr>
          <w:rFonts w:ascii="Arial Narrow" w:eastAsia="Calibri" w:hAnsi="Arial Narrow" w:cs="Calibri"/>
          <w:i/>
          <w:color w:val="002060"/>
          <w:spacing w:val="1"/>
          <w:sz w:val="22"/>
          <w:szCs w:val="22"/>
          <w:lang w:val="ro-RO"/>
        </w:rPr>
        <w:t>r</w:t>
      </w:r>
      <w:r w:rsidRPr="00B40C82">
        <w:rPr>
          <w:rFonts w:ascii="Arial Narrow" w:eastAsia="Calibri" w:hAnsi="Arial Narrow" w:cs="Calibri"/>
          <w:i/>
          <w:color w:val="002060"/>
          <w:sz w:val="22"/>
          <w:szCs w:val="22"/>
          <w:lang w:val="ro-RO"/>
        </w:rPr>
        <w:t>s</w:t>
      </w:r>
      <w:r w:rsidRPr="00B40C82">
        <w:rPr>
          <w:rFonts w:ascii="Arial Narrow" w:eastAsia="Calibri" w:hAnsi="Arial Narrow" w:cs="Calibri"/>
          <w:i/>
          <w:color w:val="002060"/>
          <w:spacing w:val="-2"/>
          <w:sz w:val="22"/>
          <w:szCs w:val="22"/>
          <w:lang w:val="ro-RO"/>
        </w:rPr>
        <w:t>i</w:t>
      </w:r>
      <w:r w:rsidRPr="00B40C82">
        <w:rPr>
          <w:rFonts w:ascii="Arial Narrow" w:eastAsia="Calibri" w:hAnsi="Arial Narrow" w:cs="Calibri"/>
          <w:i/>
          <w:color w:val="002060"/>
          <w:sz w:val="22"/>
          <w:szCs w:val="22"/>
          <w:lang w:val="ro-RO"/>
        </w:rPr>
        <w:t>tății și a</w:t>
      </w:r>
      <w:r w:rsidRPr="00B40C82">
        <w:rPr>
          <w:rFonts w:ascii="Arial Narrow" w:eastAsia="Calibri" w:hAnsi="Arial Narrow" w:cs="Calibri"/>
          <w:i/>
          <w:color w:val="002060"/>
          <w:spacing w:val="-2"/>
          <w:sz w:val="22"/>
          <w:szCs w:val="22"/>
          <w:lang w:val="ro-RO"/>
        </w:rPr>
        <w:t xml:space="preserve"> </w:t>
      </w:r>
      <w:r w:rsidRPr="00B40C82">
        <w:rPr>
          <w:rFonts w:ascii="Arial Narrow" w:eastAsia="Calibri" w:hAnsi="Arial Narrow" w:cs="Calibri"/>
          <w:i/>
          <w:color w:val="002060"/>
          <w:sz w:val="22"/>
          <w:szCs w:val="22"/>
          <w:lang w:val="ro-RO"/>
        </w:rPr>
        <w:t>ecosi</w:t>
      </w:r>
      <w:r w:rsidRPr="00B40C82">
        <w:rPr>
          <w:rFonts w:ascii="Arial Narrow" w:eastAsia="Calibri" w:hAnsi="Arial Narrow" w:cs="Calibri"/>
          <w:i/>
          <w:color w:val="002060"/>
          <w:spacing w:val="-2"/>
          <w:sz w:val="22"/>
          <w:szCs w:val="22"/>
          <w:lang w:val="ro-RO"/>
        </w:rPr>
        <w:t>s</w:t>
      </w:r>
      <w:r w:rsidRPr="00B40C82">
        <w:rPr>
          <w:rFonts w:ascii="Arial Narrow" w:eastAsia="Calibri" w:hAnsi="Arial Narrow" w:cs="Calibri"/>
          <w:i/>
          <w:color w:val="002060"/>
          <w:sz w:val="22"/>
          <w:szCs w:val="22"/>
          <w:lang w:val="ro-RO"/>
        </w:rPr>
        <w:t>te</w:t>
      </w:r>
      <w:r w:rsidRPr="00B40C82">
        <w:rPr>
          <w:rFonts w:ascii="Arial Narrow" w:eastAsia="Calibri" w:hAnsi="Arial Narrow" w:cs="Calibri"/>
          <w:i/>
          <w:color w:val="002060"/>
          <w:spacing w:val="1"/>
          <w:sz w:val="22"/>
          <w:szCs w:val="22"/>
          <w:lang w:val="ro-RO"/>
        </w:rPr>
        <w:t>m</w:t>
      </w:r>
      <w:r w:rsidRPr="00B40C82">
        <w:rPr>
          <w:rFonts w:ascii="Arial Narrow" w:eastAsia="Calibri" w:hAnsi="Arial Narrow" w:cs="Calibri"/>
          <w:i/>
          <w:color w:val="002060"/>
          <w:sz w:val="22"/>
          <w:szCs w:val="22"/>
          <w:lang w:val="ro-RO"/>
        </w:rPr>
        <w:t>el</w:t>
      </w:r>
      <w:r w:rsidRPr="00B40C82">
        <w:rPr>
          <w:rFonts w:ascii="Arial Narrow" w:eastAsia="Calibri" w:hAnsi="Arial Narrow" w:cs="Calibri"/>
          <w:i/>
          <w:color w:val="002060"/>
          <w:spacing w:val="-3"/>
          <w:sz w:val="22"/>
          <w:szCs w:val="22"/>
          <w:lang w:val="ro-RO"/>
        </w:rPr>
        <w:t>o</w:t>
      </w:r>
      <w:r w:rsidRPr="00B40C82">
        <w:rPr>
          <w:rFonts w:ascii="Arial Narrow" w:eastAsia="Calibri" w:hAnsi="Arial Narrow" w:cs="Calibri"/>
          <w:i/>
          <w:color w:val="002060"/>
          <w:spacing w:val="-1"/>
          <w:sz w:val="22"/>
          <w:szCs w:val="22"/>
          <w:lang w:val="ro-RO"/>
        </w:rPr>
        <w:t>r</w:t>
      </w:r>
      <w:r w:rsidRPr="00B40C82">
        <w:rPr>
          <w:rFonts w:ascii="Arial Narrow" w:eastAsia="Calibri" w:hAnsi="Arial Narrow" w:cs="Calibri"/>
          <w:i/>
          <w:color w:val="002060"/>
          <w:sz w:val="22"/>
          <w:szCs w:val="22"/>
          <w:lang w:val="ro-RO"/>
        </w:rPr>
        <w:t>.</w:t>
      </w:r>
    </w:p>
    <w:p w14:paraId="53054A8D" w14:textId="3830A0DB" w:rsidR="00BC0B0D" w:rsidRPr="00B40C82" w:rsidRDefault="009A0E20" w:rsidP="006C51F5">
      <w:pPr>
        <w:ind w:left="360" w:right="770"/>
        <w:jc w:val="both"/>
        <w:rPr>
          <w:rFonts w:ascii="Arial Narrow" w:hAnsi="Arial Narrow"/>
          <w:color w:val="002060"/>
          <w:sz w:val="22"/>
          <w:szCs w:val="22"/>
          <w:lang w:val="ro-RO"/>
        </w:rPr>
      </w:pPr>
      <w:bookmarkStart w:id="0" w:name="_Hlk120276060"/>
      <w:r w:rsidRPr="00B40C82">
        <w:rPr>
          <w:rFonts w:ascii="Arial Narrow" w:hAnsi="Arial Narrow"/>
          <w:color w:val="002060"/>
          <w:sz w:val="22"/>
          <w:szCs w:val="22"/>
          <w:lang w:val="ro-RO"/>
        </w:rPr>
        <w:t>Observații: ............................................................................................................................................................</w:t>
      </w:r>
      <w:r w:rsidR="00702E68" w:rsidRPr="00B40C82">
        <w:rPr>
          <w:rStyle w:val="FootnoteReference"/>
          <w:rFonts w:ascii="Arial Narrow" w:hAnsi="Arial Narrow"/>
          <w:color w:val="002060"/>
          <w:sz w:val="22"/>
          <w:szCs w:val="22"/>
          <w:lang w:val="ro-RO"/>
        </w:rPr>
        <w:footnoteReference w:id="1"/>
      </w:r>
    </w:p>
    <w:bookmarkEnd w:id="0"/>
    <w:p w14:paraId="76254E76" w14:textId="77777777" w:rsidR="009A0E20" w:rsidRPr="00B40C82" w:rsidRDefault="009A0E20" w:rsidP="006C51F5">
      <w:pPr>
        <w:ind w:left="0" w:right="770"/>
        <w:jc w:val="both"/>
        <w:rPr>
          <w:rFonts w:ascii="Arial Narrow" w:hAnsi="Arial Narrow"/>
          <w:color w:val="002060"/>
          <w:sz w:val="22"/>
          <w:szCs w:val="22"/>
          <w:lang w:val="ro-RO"/>
        </w:rPr>
      </w:pPr>
    </w:p>
    <w:p w14:paraId="0D09DF63" w14:textId="1E44B1E7" w:rsidR="00BC0B0D" w:rsidRPr="00B40C82" w:rsidRDefault="00BD1626" w:rsidP="006C51F5">
      <w:pPr>
        <w:pStyle w:val="ListParagraph"/>
        <w:numPr>
          <w:ilvl w:val="0"/>
          <w:numId w:val="2"/>
        </w:numPr>
        <w:ind w:left="360" w:right="770"/>
        <w:jc w:val="both"/>
        <w:rPr>
          <w:rFonts w:ascii="Arial Narrow" w:eastAsia="Calibri" w:hAnsi="Arial Narrow" w:cs="Calibri"/>
          <w:color w:val="002060"/>
          <w:sz w:val="22"/>
          <w:szCs w:val="22"/>
          <w:lang w:val="ro-RO"/>
        </w:rPr>
      </w:pPr>
      <w:bookmarkStart w:id="1" w:name="_Hlk122431002"/>
      <w:r w:rsidRPr="00B40C82">
        <w:rPr>
          <w:rFonts w:ascii="Arial Narrow" w:eastAsia="Calibri" w:hAnsi="Arial Narrow" w:cs="Calibri"/>
          <w:color w:val="002060"/>
          <w:sz w:val="22"/>
          <w:szCs w:val="22"/>
          <w:lang w:val="ro-RO"/>
        </w:rPr>
        <w:t>A</w:t>
      </w:r>
      <w:r w:rsidRPr="00B40C82">
        <w:rPr>
          <w:rFonts w:ascii="Arial Narrow" w:eastAsia="Calibri" w:hAnsi="Arial Narrow" w:cs="Calibri"/>
          <w:color w:val="002060"/>
          <w:spacing w:val="-1"/>
          <w:sz w:val="22"/>
          <w:szCs w:val="22"/>
          <w:lang w:val="ro-RO"/>
        </w:rPr>
        <w:t>u</w:t>
      </w:r>
      <w:r w:rsidRPr="00B40C82">
        <w:rPr>
          <w:rFonts w:ascii="Arial Narrow" w:eastAsia="Calibri" w:hAnsi="Arial Narrow" w:cs="Calibri"/>
          <w:color w:val="002060"/>
          <w:sz w:val="22"/>
          <w:szCs w:val="22"/>
          <w:lang w:val="ro-RO"/>
        </w:rPr>
        <w:t>t</w:t>
      </w:r>
      <w:r w:rsidRPr="00B40C82">
        <w:rPr>
          <w:rFonts w:ascii="Arial Narrow" w:eastAsia="Calibri" w:hAnsi="Arial Narrow" w:cs="Calibri"/>
          <w:color w:val="002060"/>
          <w:spacing w:val="1"/>
          <w:sz w:val="22"/>
          <w:szCs w:val="22"/>
          <w:lang w:val="ro-RO"/>
        </w:rPr>
        <w:t>o</w:t>
      </w:r>
      <w:r w:rsidRPr="00B40C82">
        <w:rPr>
          <w:rFonts w:ascii="Arial Narrow" w:eastAsia="Calibri" w:hAnsi="Arial Narrow" w:cs="Calibri"/>
          <w:color w:val="002060"/>
          <w:spacing w:val="-2"/>
          <w:sz w:val="22"/>
          <w:szCs w:val="22"/>
          <w:lang w:val="ro-RO"/>
        </w:rPr>
        <w:t>e</w:t>
      </w:r>
      <w:r w:rsidRPr="00B40C82">
        <w:rPr>
          <w:rFonts w:ascii="Arial Narrow" w:eastAsia="Calibri" w:hAnsi="Arial Narrow" w:cs="Calibri"/>
          <w:color w:val="002060"/>
          <w:spacing w:val="1"/>
          <w:sz w:val="22"/>
          <w:szCs w:val="22"/>
          <w:lang w:val="ro-RO"/>
        </w:rPr>
        <w:t>v</w:t>
      </w:r>
      <w:r w:rsidRPr="00B40C82">
        <w:rPr>
          <w:rFonts w:ascii="Arial Narrow" w:eastAsia="Calibri" w:hAnsi="Arial Narrow" w:cs="Calibri"/>
          <w:color w:val="002060"/>
          <w:sz w:val="22"/>
          <w:szCs w:val="22"/>
          <w:lang w:val="ro-RO"/>
        </w:rPr>
        <w:t>al</w:t>
      </w:r>
      <w:r w:rsidRPr="00B40C82">
        <w:rPr>
          <w:rFonts w:ascii="Arial Narrow" w:eastAsia="Calibri" w:hAnsi="Arial Narrow" w:cs="Calibri"/>
          <w:color w:val="002060"/>
          <w:spacing w:val="-1"/>
          <w:sz w:val="22"/>
          <w:szCs w:val="22"/>
          <w:lang w:val="ro-RO"/>
        </w:rPr>
        <w:t>u</w:t>
      </w:r>
      <w:r w:rsidRPr="00B40C82">
        <w:rPr>
          <w:rFonts w:ascii="Arial Narrow" w:eastAsia="Calibri" w:hAnsi="Arial Narrow" w:cs="Calibri"/>
          <w:color w:val="002060"/>
          <w:sz w:val="22"/>
          <w:szCs w:val="22"/>
          <w:lang w:val="ro-RO"/>
        </w:rPr>
        <w:t xml:space="preserve">area </w:t>
      </w:r>
      <w:r w:rsidR="00370FB7" w:rsidRPr="00B40C82">
        <w:rPr>
          <w:rFonts w:ascii="Arial Narrow" w:eastAsia="Calibri" w:hAnsi="Arial Narrow" w:cs="Calibri"/>
          <w:color w:val="002060"/>
          <w:spacing w:val="-1"/>
          <w:sz w:val="22"/>
          <w:szCs w:val="22"/>
          <w:lang w:val="ro-RO"/>
        </w:rPr>
        <w:t>d</w:t>
      </w:r>
      <w:r w:rsidR="00370FB7" w:rsidRPr="00B40C82">
        <w:rPr>
          <w:rFonts w:ascii="Arial Narrow" w:eastAsia="Calibri" w:hAnsi="Arial Narrow" w:cs="Calibri"/>
          <w:color w:val="002060"/>
          <w:sz w:val="22"/>
          <w:szCs w:val="22"/>
          <w:lang w:val="ro-RO"/>
        </w:rPr>
        <w:t>in</w:t>
      </w:r>
      <w:r w:rsidR="00370FB7" w:rsidRPr="00B40C82">
        <w:rPr>
          <w:rFonts w:ascii="Arial Narrow" w:eastAsia="Calibri" w:hAnsi="Arial Narrow" w:cs="Calibri"/>
          <w:color w:val="002060"/>
          <w:spacing w:val="1"/>
          <w:sz w:val="22"/>
          <w:szCs w:val="22"/>
          <w:lang w:val="ro-RO"/>
        </w:rPr>
        <w:t xml:space="preserve"> </w:t>
      </w:r>
      <w:r w:rsidR="00370FB7" w:rsidRPr="00B40C82">
        <w:rPr>
          <w:rFonts w:ascii="Arial Narrow" w:eastAsia="Calibri" w:hAnsi="Arial Narrow" w:cs="Calibri"/>
          <w:color w:val="002060"/>
          <w:spacing w:val="-1"/>
          <w:sz w:val="22"/>
          <w:szCs w:val="22"/>
          <w:lang w:val="ro-RO"/>
        </w:rPr>
        <w:t>pun</w:t>
      </w:r>
      <w:r w:rsidR="00370FB7" w:rsidRPr="00B40C82">
        <w:rPr>
          <w:rFonts w:ascii="Arial Narrow" w:eastAsia="Calibri" w:hAnsi="Arial Narrow" w:cs="Calibri"/>
          <w:color w:val="002060"/>
          <w:sz w:val="22"/>
          <w:szCs w:val="22"/>
          <w:lang w:val="ro-RO"/>
        </w:rPr>
        <w:t>ct</w:t>
      </w:r>
      <w:r w:rsidR="00370FB7" w:rsidRPr="00B40C82">
        <w:rPr>
          <w:rFonts w:ascii="Arial Narrow" w:eastAsia="Calibri" w:hAnsi="Arial Narrow" w:cs="Calibri"/>
          <w:color w:val="002060"/>
          <w:spacing w:val="3"/>
          <w:sz w:val="22"/>
          <w:szCs w:val="22"/>
          <w:lang w:val="ro-RO"/>
        </w:rPr>
        <w:t xml:space="preserve"> </w:t>
      </w:r>
      <w:r w:rsidR="00370FB7" w:rsidRPr="00B40C82">
        <w:rPr>
          <w:rFonts w:ascii="Arial Narrow" w:eastAsia="Calibri" w:hAnsi="Arial Narrow" w:cs="Calibri"/>
          <w:color w:val="002060"/>
          <w:spacing w:val="-1"/>
          <w:sz w:val="22"/>
          <w:szCs w:val="22"/>
          <w:lang w:val="ro-RO"/>
        </w:rPr>
        <w:t>d</w:t>
      </w:r>
      <w:r w:rsidR="00370FB7" w:rsidRPr="00B40C82">
        <w:rPr>
          <w:rFonts w:ascii="Arial Narrow" w:eastAsia="Calibri" w:hAnsi="Arial Narrow" w:cs="Calibri"/>
          <w:color w:val="002060"/>
          <w:sz w:val="22"/>
          <w:szCs w:val="22"/>
          <w:lang w:val="ro-RO"/>
        </w:rPr>
        <w:t>e</w:t>
      </w:r>
      <w:r w:rsidR="00370FB7" w:rsidRPr="00B40C82">
        <w:rPr>
          <w:rFonts w:ascii="Arial Narrow" w:eastAsia="Calibri" w:hAnsi="Arial Narrow" w:cs="Calibri"/>
          <w:color w:val="002060"/>
          <w:spacing w:val="3"/>
          <w:sz w:val="22"/>
          <w:szCs w:val="22"/>
          <w:lang w:val="ro-RO"/>
        </w:rPr>
        <w:t xml:space="preserve"> </w:t>
      </w:r>
      <w:r w:rsidR="00370FB7" w:rsidRPr="00B40C82">
        <w:rPr>
          <w:rFonts w:ascii="Arial Narrow" w:eastAsia="Calibri" w:hAnsi="Arial Narrow" w:cs="Calibri"/>
          <w:color w:val="002060"/>
          <w:spacing w:val="1"/>
          <w:sz w:val="22"/>
          <w:szCs w:val="22"/>
          <w:lang w:val="ro-RO"/>
        </w:rPr>
        <w:t>v</w:t>
      </w:r>
      <w:r w:rsidR="00370FB7" w:rsidRPr="00B40C82">
        <w:rPr>
          <w:rFonts w:ascii="Arial Narrow" w:eastAsia="Calibri" w:hAnsi="Arial Narrow" w:cs="Calibri"/>
          <w:color w:val="002060"/>
          <w:sz w:val="22"/>
          <w:szCs w:val="22"/>
          <w:lang w:val="ro-RO"/>
        </w:rPr>
        <w:t>edere</w:t>
      </w:r>
      <w:r w:rsidR="00370FB7" w:rsidRPr="00B40C82">
        <w:rPr>
          <w:rFonts w:ascii="Arial Narrow" w:eastAsia="Calibri" w:hAnsi="Arial Narrow" w:cs="Calibri"/>
          <w:color w:val="002060"/>
          <w:spacing w:val="3"/>
          <w:sz w:val="22"/>
          <w:szCs w:val="22"/>
          <w:lang w:val="ro-RO"/>
        </w:rPr>
        <w:t xml:space="preserve"> </w:t>
      </w:r>
      <w:r w:rsidR="00370FB7" w:rsidRPr="00B40C82">
        <w:rPr>
          <w:rFonts w:ascii="Arial Narrow" w:eastAsia="Calibri" w:hAnsi="Arial Narrow" w:cs="Calibri"/>
          <w:color w:val="002060"/>
          <w:sz w:val="22"/>
          <w:szCs w:val="22"/>
          <w:lang w:val="ro-RO"/>
        </w:rPr>
        <w:t>al</w:t>
      </w:r>
      <w:r w:rsidR="00370FB7" w:rsidRPr="00B40C82">
        <w:rPr>
          <w:rFonts w:ascii="Arial Narrow" w:eastAsia="Calibri" w:hAnsi="Arial Narrow" w:cs="Calibri"/>
          <w:color w:val="002060"/>
          <w:spacing w:val="2"/>
          <w:sz w:val="22"/>
          <w:szCs w:val="22"/>
          <w:lang w:val="ro-RO"/>
        </w:rPr>
        <w:t xml:space="preserve"> </w:t>
      </w:r>
      <w:r w:rsidR="00370FB7" w:rsidRPr="00B40C82">
        <w:rPr>
          <w:rFonts w:ascii="Arial Narrow" w:eastAsia="Calibri" w:hAnsi="Arial Narrow" w:cs="Calibri"/>
          <w:color w:val="002060"/>
          <w:sz w:val="22"/>
          <w:szCs w:val="22"/>
          <w:lang w:val="ro-RO"/>
        </w:rPr>
        <w:t>r</w:t>
      </w:r>
      <w:r w:rsidR="00370FB7" w:rsidRPr="00B40C82">
        <w:rPr>
          <w:rFonts w:ascii="Arial Narrow" w:eastAsia="Calibri" w:hAnsi="Arial Narrow" w:cs="Calibri"/>
          <w:color w:val="002060"/>
          <w:spacing w:val="-2"/>
          <w:sz w:val="22"/>
          <w:szCs w:val="22"/>
          <w:lang w:val="ro-RO"/>
        </w:rPr>
        <w:t>e</w:t>
      </w:r>
      <w:r w:rsidR="00370FB7" w:rsidRPr="00B40C82">
        <w:rPr>
          <w:rFonts w:ascii="Arial Narrow" w:eastAsia="Calibri" w:hAnsi="Arial Narrow" w:cs="Calibri"/>
          <w:color w:val="002060"/>
          <w:sz w:val="22"/>
          <w:szCs w:val="22"/>
          <w:lang w:val="ro-RO"/>
        </w:rPr>
        <w:t>spectării</w:t>
      </w:r>
      <w:r w:rsidR="00370FB7" w:rsidRPr="00B40C82">
        <w:rPr>
          <w:rFonts w:ascii="Arial Narrow" w:eastAsia="Calibri" w:hAnsi="Arial Narrow" w:cs="Calibri"/>
          <w:color w:val="002060"/>
          <w:spacing w:val="1"/>
          <w:sz w:val="22"/>
          <w:szCs w:val="22"/>
          <w:lang w:val="ro-RO"/>
        </w:rPr>
        <w:t xml:space="preserve"> </w:t>
      </w:r>
      <w:r w:rsidR="00370FB7" w:rsidRPr="00B40C82">
        <w:rPr>
          <w:rFonts w:ascii="Arial Narrow" w:eastAsia="Calibri" w:hAnsi="Arial Narrow" w:cs="Calibri"/>
          <w:color w:val="002060"/>
          <w:spacing w:val="-1"/>
          <w:sz w:val="22"/>
          <w:szCs w:val="22"/>
          <w:lang w:val="ro-RO"/>
        </w:rPr>
        <w:t>p</w:t>
      </w:r>
      <w:r w:rsidR="00370FB7" w:rsidRPr="00B40C82">
        <w:rPr>
          <w:rFonts w:ascii="Arial Narrow" w:eastAsia="Calibri" w:hAnsi="Arial Narrow" w:cs="Calibri"/>
          <w:color w:val="002060"/>
          <w:sz w:val="22"/>
          <w:szCs w:val="22"/>
          <w:lang w:val="ro-RO"/>
        </w:rPr>
        <w:t>ri</w:t>
      </w:r>
      <w:r w:rsidR="00370FB7" w:rsidRPr="00B40C82">
        <w:rPr>
          <w:rFonts w:ascii="Arial Narrow" w:eastAsia="Calibri" w:hAnsi="Arial Narrow" w:cs="Calibri"/>
          <w:color w:val="002060"/>
          <w:spacing w:val="-1"/>
          <w:sz w:val="22"/>
          <w:szCs w:val="22"/>
          <w:lang w:val="ro-RO"/>
        </w:rPr>
        <w:t>n</w:t>
      </w:r>
      <w:r w:rsidR="00370FB7" w:rsidRPr="00B40C82">
        <w:rPr>
          <w:rFonts w:ascii="Arial Narrow" w:eastAsia="Calibri" w:hAnsi="Arial Narrow" w:cs="Calibri"/>
          <w:color w:val="002060"/>
          <w:sz w:val="22"/>
          <w:szCs w:val="22"/>
          <w:lang w:val="ro-RO"/>
        </w:rPr>
        <w:t>ci</w:t>
      </w:r>
      <w:r w:rsidR="00370FB7" w:rsidRPr="00B40C82">
        <w:rPr>
          <w:rFonts w:ascii="Arial Narrow" w:eastAsia="Calibri" w:hAnsi="Arial Narrow" w:cs="Calibri"/>
          <w:color w:val="002060"/>
          <w:spacing w:val="-1"/>
          <w:sz w:val="22"/>
          <w:szCs w:val="22"/>
          <w:lang w:val="ro-RO"/>
        </w:rPr>
        <w:t>p</w:t>
      </w:r>
      <w:r w:rsidR="00370FB7" w:rsidRPr="00B40C82">
        <w:rPr>
          <w:rFonts w:ascii="Arial Narrow" w:eastAsia="Calibri" w:hAnsi="Arial Narrow" w:cs="Calibri"/>
          <w:color w:val="002060"/>
          <w:sz w:val="22"/>
          <w:szCs w:val="22"/>
          <w:lang w:val="ro-RO"/>
        </w:rPr>
        <w:t>i</w:t>
      </w:r>
      <w:r w:rsidR="00370FB7" w:rsidRPr="00B40C82">
        <w:rPr>
          <w:rFonts w:ascii="Arial Narrow" w:eastAsia="Calibri" w:hAnsi="Arial Narrow" w:cs="Calibri"/>
          <w:color w:val="002060"/>
          <w:spacing w:val="-1"/>
          <w:sz w:val="22"/>
          <w:szCs w:val="22"/>
          <w:lang w:val="ro-RO"/>
        </w:rPr>
        <w:t>u</w:t>
      </w:r>
      <w:r w:rsidR="00370FB7" w:rsidRPr="00B40C82">
        <w:rPr>
          <w:rFonts w:ascii="Arial Narrow" w:eastAsia="Calibri" w:hAnsi="Arial Narrow" w:cs="Calibri"/>
          <w:color w:val="002060"/>
          <w:sz w:val="22"/>
          <w:szCs w:val="22"/>
          <w:lang w:val="ro-RO"/>
        </w:rPr>
        <w:t>l</w:t>
      </w:r>
      <w:r w:rsidR="00370FB7" w:rsidRPr="00B40C82">
        <w:rPr>
          <w:rFonts w:ascii="Arial Narrow" w:eastAsia="Calibri" w:hAnsi="Arial Narrow" w:cs="Calibri"/>
          <w:color w:val="002060"/>
          <w:spacing w:val="-1"/>
          <w:sz w:val="22"/>
          <w:szCs w:val="22"/>
          <w:lang w:val="ro-RO"/>
        </w:rPr>
        <w:t>u</w:t>
      </w:r>
      <w:r w:rsidR="00370FB7" w:rsidRPr="00B40C82">
        <w:rPr>
          <w:rFonts w:ascii="Arial Narrow" w:eastAsia="Calibri" w:hAnsi="Arial Narrow" w:cs="Calibri"/>
          <w:color w:val="002060"/>
          <w:sz w:val="22"/>
          <w:szCs w:val="22"/>
          <w:lang w:val="ro-RO"/>
        </w:rPr>
        <w:t>i</w:t>
      </w:r>
      <w:r w:rsidR="00370FB7" w:rsidRPr="00B40C82">
        <w:rPr>
          <w:rFonts w:ascii="Arial Narrow" w:eastAsia="Calibri" w:hAnsi="Arial Narrow" w:cs="Calibri"/>
          <w:color w:val="002060"/>
          <w:spacing w:val="2"/>
          <w:sz w:val="22"/>
          <w:szCs w:val="22"/>
          <w:lang w:val="ro-RO"/>
        </w:rPr>
        <w:t xml:space="preserve"> </w:t>
      </w:r>
      <w:r w:rsidR="00370FB7" w:rsidRPr="00B40C82">
        <w:rPr>
          <w:rFonts w:ascii="Arial Narrow" w:eastAsia="Calibri" w:hAnsi="Arial Narrow" w:cs="Calibri"/>
          <w:color w:val="002060"/>
          <w:spacing w:val="1"/>
          <w:sz w:val="22"/>
          <w:szCs w:val="22"/>
          <w:lang w:val="ro-RO"/>
        </w:rPr>
        <w:t>D</w:t>
      </w:r>
      <w:r w:rsidR="00370FB7" w:rsidRPr="00B40C82">
        <w:rPr>
          <w:rFonts w:ascii="Arial Narrow" w:eastAsia="Calibri" w:hAnsi="Arial Narrow" w:cs="Calibri"/>
          <w:color w:val="002060"/>
          <w:spacing w:val="-1"/>
          <w:sz w:val="22"/>
          <w:szCs w:val="22"/>
          <w:lang w:val="ro-RO"/>
        </w:rPr>
        <w:t>N</w:t>
      </w:r>
      <w:r w:rsidR="00370FB7" w:rsidRPr="00B40C82">
        <w:rPr>
          <w:rFonts w:ascii="Arial Narrow" w:eastAsia="Calibri" w:hAnsi="Arial Narrow" w:cs="Calibri"/>
          <w:color w:val="002060"/>
          <w:sz w:val="22"/>
          <w:szCs w:val="22"/>
          <w:lang w:val="ro-RO"/>
        </w:rPr>
        <w:t>SH</w:t>
      </w:r>
      <w:r w:rsidR="00370FB7" w:rsidRPr="00B40C82">
        <w:rPr>
          <w:rFonts w:ascii="Arial Narrow" w:eastAsia="Calibri" w:hAnsi="Arial Narrow" w:cs="Calibri"/>
          <w:color w:val="002060"/>
          <w:spacing w:val="3"/>
          <w:sz w:val="22"/>
          <w:szCs w:val="22"/>
          <w:lang w:val="ro-RO"/>
        </w:rPr>
        <w:t xml:space="preserve"> </w:t>
      </w:r>
      <w:r w:rsidR="00370FB7" w:rsidRPr="00B40C82">
        <w:rPr>
          <w:rFonts w:ascii="Arial Narrow" w:eastAsia="Calibri" w:hAnsi="Arial Narrow" w:cs="Calibri"/>
          <w:color w:val="002060"/>
          <w:spacing w:val="-1"/>
          <w:sz w:val="22"/>
          <w:szCs w:val="22"/>
          <w:lang w:val="ro-RO"/>
        </w:rPr>
        <w:t>p</w:t>
      </w:r>
      <w:r w:rsidR="00370FB7" w:rsidRPr="00B40C82">
        <w:rPr>
          <w:rFonts w:ascii="Arial Narrow" w:eastAsia="Calibri" w:hAnsi="Arial Narrow" w:cs="Calibri"/>
          <w:color w:val="002060"/>
          <w:sz w:val="22"/>
          <w:szCs w:val="22"/>
          <w:lang w:val="ro-RO"/>
        </w:rPr>
        <w:t>entru</w:t>
      </w:r>
      <w:r w:rsidR="00370FB7" w:rsidRPr="00B40C82">
        <w:rPr>
          <w:rFonts w:ascii="Arial Narrow" w:eastAsia="Calibri" w:hAnsi="Arial Narrow" w:cs="Calibri"/>
          <w:color w:val="002060"/>
          <w:spacing w:val="1"/>
          <w:sz w:val="22"/>
          <w:szCs w:val="22"/>
          <w:lang w:val="ro-RO"/>
        </w:rPr>
        <w:t xml:space="preserve"> </w:t>
      </w:r>
      <w:r w:rsidR="00370FB7" w:rsidRPr="00B40C82">
        <w:rPr>
          <w:rFonts w:ascii="Arial Narrow" w:eastAsia="Calibri" w:hAnsi="Arial Narrow" w:cs="Calibri"/>
          <w:color w:val="002060"/>
          <w:spacing w:val="-1"/>
          <w:sz w:val="22"/>
          <w:szCs w:val="22"/>
          <w:lang w:val="ro-RO"/>
        </w:rPr>
        <w:t>p</w:t>
      </w:r>
      <w:r w:rsidR="00370FB7" w:rsidRPr="00B40C82">
        <w:rPr>
          <w:rFonts w:ascii="Arial Narrow" w:eastAsia="Calibri" w:hAnsi="Arial Narrow" w:cs="Calibri"/>
          <w:color w:val="002060"/>
          <w:sz w:val="22"/>
          <w:szCs w:val="22"/>
          <w:lang w:val="ro-RO"/>
        </w:rPr>
        <w:t>r</w:t>
      </w:r>
      <w:r w:rsidR="00370FB7" w:rsidRPr="00B40C82">
        <w:rPr>
          <w:rFonts w:ascii="Arial Narrow" w:eastAsia="Calibri" w:hAnsi="Arial Narrow" w:cs="Calibri"/>
          <w:color w:val="002060"/>
          <w:spacing w:val="1"/>
          <w:sz w:val="22"/>
          <w:szCs w:val="22"/>
          <w:lang w:val="ro-RO"/>
        </w:rPr>
        <w:t>o</w:t>
      </w:r>
      <w:r w:rsidR="00370FB7" w:rsidRPr="00B40C82">
        <w:rPr>
          <w:rFonts w:ascii="Arial Narrow" w:eastAsia="Calibri" w:hAnsi="Arial Narrow" w:cs="Calibri"/>
          <w:color w:val="002060"/>
          <w:sz w:val="22"/>
          <w:szCs w:val="22"/>
          <w:lang w:val="ro-RO"/>
        </w:rPr>
        <w:t>iec</w:t>
      </w:r>
      <w:r w:rsidR="00370FB7" w:rsidRPr="00B40C82">
        <w:rPr>
          <w:rFonts w:ascii="Arial Narrow" w:eastAsia="Calibri" w:hAnsi="Arial Narrow" w:cs="Calibri"/>
          <w:color w:val="002060"/>
          <w:spacing w:val="1"/>
          <w:sz w:val="22"/>
          <w:szCs w:val="22"/>
          <w:lang w:val="ro-RO"/>
        </w:rPr>
        <w:t>t</w:t>
      </w:r>
      <w:r w:rsidR="00370FB7" w:rsidRPr="00B40C82">
        <w:rPr>
          <w:rFonts w:ascii="Arial Narrow" w:eastAsia="Calibri" w:hAnsi="Arial Narrow" w:cs="Calibri"/>
          <w:color w:val="002060"/>
          <w:sz w:val="22"/>
          <w:szCs w:val="22"/>
          <w:lang w:val="ro-RO"/>
        </w:rPr>
        <w:t>ul</w:t>
      </w:r>
      <w:r w:rsidR="00370FB7" w:rsidRPr="00B40C82">
        <w:rPr>
          <w:rFonts w:ascii="Arial Narrow" w:eastAsia="Calibri" w:hAnsi="Arial Narrow" w:cs="Calibri"/>
          <w:color w:val="002060"/>
          <w:spacing w:val="2"/>
          <w:sz w:val="22"/>
          <w:szCs w:val="22"/>
          <w:lang w:val="ro-RO"/>
        </w:rPr>
        <w:t xml:space="preserve"> </w:t>
      </w:r>
      <w:r w:rsidR="00CC0648" w:rsidRPr="00B40C82">
        <w:rPr>
          <w:rFonts w:ascii="Arial Narrow" w:eastAsia="Calibri" w:hAnsi="Arial Narrow" w:cs="Calibri"/>
          <w:i/>
          <w:iCs/>
          <w:color w:val="002060"/>
          <w:sz w:val="22"/>
          <w:szCs w:val="22"/>
          <w:highlight w:val="lightGray"/>
          <w:lang w:val="ro-RO"/>
        </w:rPr>
        <w:t>[titlul proiectului]</w:t>
      </w:r>
      <w:r w:rsidRPr="00B40C82">
        <w:rPr>
          <w:rFonts w:ascii="Arial Narrow" w:eastAsia="Calibri" w:hAnsi="Arial Narrow" w:cs="Calibri"/>
          <w:color w:val="002060"/>
          <w:spacing w:val="2"/>
          <w:sz w:val="22"/>
          <w:szCs w:val="22"/>
          <w:lang w:val="ro-RO"/>
        </w:rPr>
        <w:t xml:space="preserve"> </w:t>
      </w:r>
      <w:r w:rsidRPr="00B40C82">
        <w:rPr>
          <w:rFonts w:ascii="Arial Narrow" w:eastAsia="Calibri" w:hAnsi="Arial Narrow" w:cs="Calibri"/>
          <w:color w:val="002060"/>
          <w:spacing w:val="-1"/>
          <w:sz w:val="22"/>
          <w:szCs w:val="22"/>
          <w:lang w:val="ro-RO"/>
        </w:rPr>
        <w:t>d</w:t>
      </w:r>
      <w:r w:rsidRPr="00B40C82">
        <w:rPr>
          <w:rFonts w:ascii="Arial Narrow" w:eastAsia="Calibri" w:hAnsi="Arial Narrow" w:cs="Calibri"/>
          <w:color w:val="002060"/>
          <w:sz w:val="22"/>
          <w:szCs w:val="22"/>
          <w:lang w:val="ro-RO"/>
        </w:rPr>
        <w:t>in</w:t>
      </w:r>
      <w:r w:rsidRPr="00B40C82">
        <w:rPr>
          <w:rFonts w:ascii="Arial Narrow" w:eastAsia="Calibri" w:hAnsi="Arial Narrow" w:cs="Calibri"/>
          <w:color w:val="002060"/>
          <w:spacing w:val="1"/>
          <w:sz w:val="22"/>
          <w:szCs w:val="22"/>
          <w:lang w:val="ro-RO"/>
        </w:rPr>
        <w:t xml:space="preserve"> </w:t>
      </w:r>
      <w:r w:rsidRPr="00B40C82">
        <w:rPr>
          <w:rFonts w:ascii="Arial Narrow" w:eastAsia="Calibri" w:hAnsi="Arial Narrow" w:cs="Calibri"/>
          <w:color w:val="002060"/>
          <w:sz w:val="22"/>
          <w:szCs w:val="22"/>
          <w:lang w:val="ro-RO"/>
        </w:rPr>
        <w:t>A</w:t>
      </w:r>
      <w:r w:rsidRPr="00B40C82">
        <w:rPr>
          <w:rFonts w:ascii="Arial Narrow" w:eastAsia="Calibri" w:hAnsi="Arial Narrow" w:cs="Calibri"/>
          <w:color w:val="002060"/>
          <w:spacing w:val="-1"/>
          <w:sz w:val="22"/>
          <w:szCs w:val="22"/>
          <w:lang w:val="ro-RO"/>
        </w:rPr>
        <w:t>n</w:t>
      </w:r>
      <w:r w:rsidRPr="00B40C82">
        <w:rPr>
          <w:rFonts w:ascii="Arial Narrow" w:eastAsia="Calibri" w:hAnsi="Arial Narrow" w:cs="Calibri"/>
          <w:color w:val="002060"/>
          <w:sz w:val="22"/>
          <w:szCs w:val="22"/>
          <w:lang w:val="ro-RO"/>
        </w:rPr>
        <w:t>e</w:t>
      </w:r>
      <w:r w:rsidRPr="00B40C82">
        <w:rPr>
          <w:rFonts w:ascii="Arial Narrow" w:eastAsia="Calibri" w:hAnsi="Arial Narrow" w:cs="Calibri"/>
          <w:color w:val="002060"/>
          <w:spacing w:val="1"/>
          <w:sz w:val="22"/>
          <w:szCs w:val="22"/>
          <w:lang w:val="ro-RO"/>
        </w:rPr>
        <w:t>x</w:t>
      </w:r>
      <w:r w:rsidRPr="00B40C82">
        <w:rPr>
          <w:rFonts w:ascii="Arial Narrow" w:eastAsia="Calibri" w:hAnsi="Arial Narrow" w:cs="Calibri"/>
          <w:color w:val="002060"/>
          <w:sz w:val="22"/>
          <w:szCs w:val="22"/>
          <w:lang w:val="ro-RO"/>
        </w:rPr>
        <w:t>a la</w:t>
      </w:r>
      <w:r w:rsidRPr="00B40C82">
        <w:rPr>
          <w:rFonts w:ascii="Arial Narrow" w:eastAsia="Calibri" w:hAnsi="Arial Narrow" w:cs="Calibri"/>
          <w:color w:val="002060"/>
          <w:spacing w:val="2"/>
          <w:sz w:val="22"/>
          <w:szCs w:val="22"/>
          <w:lang w:val="ro-RO"/>
        </w:rPr>
        <w:t xml:space="preserve"> </w:t>
      </w:r>
      <w:r w:rsidRPr="00B40C82">
        <w:rPr>
          <w:rFonts w:ascii="Arial Narrow" w:eastAsia="Calibri" w:hAnsi="Arial Narrow" w:cs="Calibri"/>
          <w:color w:val="002060"/>
          <w:spacing w:val="-1"/>
          <w:sz w:val="22"/>
          <w:szCs w:val="22"/>
          <w:lang w:val="ro-RO"/>
        </w:rPr>
        <w:t>p</w:t>
      </w:r>
      <w:r w:rsidRPr="00B40C82">
        <w:rPr>
          <w:rFonts w:ascii="Arial Narrow" w:eastAsia="Calibri" w:hAnsi="Arial Narrow" w:cs="Calibri"/>
          <w:color w:val="002060"/>
          <w:sz w:val="22"/>
          <w:szCs w:val="22"/>
          <w:lang w:val="ro-RO"/>
        </w:rPr>
        <w:t>rez</w:t>
      </w:r>
      <w:r w:rsidRPr="00B40C82">
        <w:rPr>
          <w:rFonts w:ascii="Arial Narrow" w:eastAsia="Calibri" w:hAnsi="Arial Narrow" w:cs="Calibri"/>
          <w:color w:val="002060"/>
          <w:spacing w:val="-2"/>
          <w:sz w:val="22"/>
          <w:szCs w:val="22"/>
          <w:lang w:val="ro-RO"/>
        </w:rPr>
        <w:t>e</w:t>
      </w:r>
      <w:r w:rsidRPr="00B40C82">
        <w:rPr>
          <w:rFonts w:ascii="Arial Narrow" w:eastAsia="Calibri" w:hAnsi="Arial Narrow" w:cs="Calibri"/>
          <w:color w:val="002060"/>
          <w:spacing w:val="-1"/>
          <w:sz w:val="22"/>
          <w:szCs w:val="22"/>
          <w:lang w:val="ro-RO"/>
        </w:rPr>
        <w:t>n</w:t>
      </w:r>
      <w:r w:rsidRPr="00B40C82">
        <w:rPr>
          <w:rFonts w:ascii="Arial Narrow" w:eastAsia="Calibri" w:hAnsi="Arial Narrow" w:cs="Calibri"/>
          <w:color w:val="002060"/>
          <w:sz w:val="22"/>
          <w:szCs w:val="22"/>
          <w:lang w:val="ro-RO"/>
        </w:rPr>
        <w:t>ta</w:t>
      </w:r>
      <w:r w:rsidRPr="00B40C82">
        <w:rPr>
          <w:rFonts w:ascii="Arial Narrow" w:eastAsia="Calibri" w:hAnsi="Arial Narrow" w:cs="Calibri"/>
          <w:color w:val="002060"/>
          <w:spacing w:val="3"/>
          <w:sz w:val="22"/>
          <w:szCs w:val="22"/>
          <w:lang w:val="ro-RO"/>
        </w:rPr>
        <w:t xml:space="preserve"> </w:t>
      </w:r>
      <w:r w:rsidR="00CC0648" w:rsidRPr="00B40C82">
        <w:rPr>
          <w:rFonts w:ascii="Arial Narrow" w:eastAsia="Calibri" w:hAnsi="Arial Narrow" w:cs="Calibri"/>
          <w:color w:val="002060"/>
          <w:spacing w:val="-1"/>
          <w:sz w:val="22"/>
          <w:szCs w:val="22"/>
          <w:lang w:val="ro-RO"/>
        </w:rPr>
        <w:t>d</w:t>
      </w:r>
      <w:r w:rsidR="00CC0648" w:rsidRPr="00B40C82">
        <w:rPr>
          <w:rFonts w:ascii="Arial Narrow" w:eastAsia="Calibri" w:hAnsi="Arial Narrow" w:cs="Calibri"/>
          <w:color w:val="002060"/>
          <w:sz w:val="22"/>
          <w:szCs w:val="22"/>
          <w:lang w:val="ro-RO"/>
        </w:rPr>
        <w:t>eclaraț</w:t>
      </w:r>
      <w:r w:rsidR="00CC0648" w:rsidRPr="00B40C82">
        <w:rPr>
          <w:rFonts w:ascii="Arial Narrow" w:eastAsia="Calibri" w:hAnsi="Arial Narrow" w:cs="Calibri"/>
          <w:color w:val="002060"/>
          <w:spacing w:val="-3"/>
          <w:sz w:val="22"/>
          <w:szCs w:val="22"/>
          <w:lang w:val="ro-RO"/>
        </w:rPr>
        <w:t>i</w:t>
      </w:r>
      <w:r w:rsidR="00CC0648" w:rsidRPr="00B40C82">
        <w:rPr>
          <w:rFonts w:ascii="Arial Narrow" w:eastAsia="Calibri" w:hAnsi="Arial Narrow" w:cs="Calibri"/>
          <w:color w:val="002060"/>
          <w:sz w:val="22"/>
          <w:szCs w:val="22"/>
          <w:lang w:val="ro-RO"/>
        </w:rPr>
        <w:t>e</w:t>
      </w:r>
      <w:r w:rsidRPr="00B40C82">
        <w:rPr>
          <w:rFonts w:ascii="Arial Narrow" w:eastAsia="Calibri" w:hAnsi="Arial Narrow" w:cs="Calibri"/>
          <w:color w:val="002060"/>
          <w:spacing w:val="2"/>
          <w:sz w:val="22"/>
          <w:szCs w:val="22"/>
          <w:lang w:val="ro-RO"/>
        </w:rPr>
        <w:t xml:space="preserve"> </w:t>
      </w:r>
      <w:r w:rsidRPr="00B40C82">
        <w:rPr>
          <w:rFonts w:ascii="Arial Narrow" w:eastAsia="Calibri" w:hAnsi="Arial Narrow" w:cs="Calibri"/>
          <w:color w:val="002060"/>
          <w:sz w:val="22"/>
          <w:szCs w:val="22"/>
          <w:lang w:val="ro-RO"/>
        </w:rPr>
        <w:t>e</w:t>
      </w:r>
      <w:r w:rsidRPr="00B40C82">
        <w:rPr>
          <w:rFonts w:ascii="Arial Narrow" w:eastAsia="Calibri" w:hAnsi="Arial Narrow" w:cs="Calibri"/>
          <w:color w:val="002060"/>
          <w:spacing w:val="-2"/>
          <w:sz w:val="22"/>
          <w:szCs w:val="22"/>
          <w:lang w:val="ro-RO"/>
        </w:rPr>
        <w:t>s</w:t>
      </w:r>
      <w:r w:rsidRPr="00B40C82">
        <w:rPr>
          <w:rFonts w:ascii="Arial Narrow" w:eastAsia="Calibri" w:hAnsi="Arial Narrow" w:cs="Calibri"/>
          <w:color w:val="002060"/>
          <w:sz w:val="22"/>
          <w:szCs w:val="22"/>
          <w:lang w:val="ro-RO"/>
        </w:rPr>
        <w:t>te</w:t>
      </w:r>
      <w:r w:rsidRPr="00B40C82">
        <w:rPr>
          <w:rFonts w:ascii="Arial Narrow" w:eastAsia="Calibri" w:hAnsi="Arial Narrow" w:cs="Calibri"/>
          <w:color w:val="002060"/>
          <w:spacing w:val="2"/>
          <w:sz w:val="22"/>
          <w:szCs w:val="22"/>
          <w:lang w:val="ro-RO"/>
        </w:rPr>
        <w:t xml:space="preserve"> </w:t>
      </w:r>
      <w:r w:rsidRPr="00B40C82">
        <w:rPr>
          <w:rFonts w:ascii="Arial Narrow" w:eastAsia="Calibri" w:hAnsi="Arial Narrow" w:cs="Calibri"/>
          <w:color w:val="002060"/>
          <w:spacing w:val="-3"/>
          <w:sz w:val="22"/>
          <w:szCs w:val="22"/>
          <w:lang w:val="ro-RO"/>
        </w:rPr>
        <w:t>r</w:t>
      </w:r>
      <w:r w:rsidRPr="00B40C82">
        <w:rPr>
          <w:rFonts w:ascii="Arial Narrow" w:eastAsia="Calibri" w:hAnsi="Arial Narrow" w:cs="Calibri"/>
          <w:color w:val="002060"/>
          <w:sz w:val="22"/>
          <w:szCs w:val="22"/>
          <w:lang w:val="ro-RO"/>
        </w:rPr>
        <w:t>eali</w:t>
      </w:r>
      <w:r w:rsidRPr="00B40C82">
        <w:rPr>
          <w:rFonts w:ascii="Arial Narrow" w:eastAsia="Calibri" w:hAnsi="Arial Narrow" w:cs="Calibri"/>
          <w:color w:val="002060"/>
          <w:spacing w:val="-1"/>
          <w:sz w:val="22"/>
          <w:szCs w:val="22"/>
          <w:lang w:val="ro-RO"/>
        </w:rPr>
        <w:t>z</w:t>
      </w:r>
      <w:r w:rsidRPr="00B40C82">
        <w:rPr>
          <w:rFonts w:ascii="Arial Narrow" w:eastAsia="Calibri" w:hAnsi="Arial Narrow" w:cs="Calibri"/>
          <w:color w:val="002060"/>
          <w:sz w:val="22"/>
          <w:szCs w:val="22"/>
          <w:lang w:val="ro-RO"/>
        </w:rPr>
        <w:t>a</w:t>
      </w:r>
      <w:r w:rsidRPr="00B40C82">
        <w:rPr>
          <w:rFonts w:ascii="Arial Narrow" w:eastAsia="Calibri" w:hAnsi="Arial Narrow" w:cs="Calibri"/>
          <w:color w:val="002060"/>
          <w:spacing w:val="-2"/>
          <w:sz w:val="22"/>
          <w:szCs w:val="22"/>
          <w:lang w:val="ro-RO"/>
        </w:rPr>
        <w:t>t</w:t>
      </w:r>
      <w:r w:rsidRPr="00B40C82">
        <w:rPr>
          <w:rFonts w:ascii="Arial Narrow" w:eastAsia="Calibri" w:hAnsi="Arial Narrow" w:cs="Calibri"/>
          <w:color w:val="002060"/>
          <w:sz w:val="22"/>
          <w:szCs w:val="22"/>
          <w:lang w:val="ro-RO"/>
        </w:rPr>
        <w:t>ă</w:t>
      </w:r>
      <w:r w:rsidRPr="00B40C82">
        <w:rPr>
          <w:rFonts w:ascii="Arial Narrow" w:eastAsia="Calibri" w:hAnsi="Arial Narrow" w:cs="Calibri"/>
          <w:color w:val="002060"/>
          <w:spacing w:val="2"/>
          <w:sz w:val="22"/>
          <w:szCs w:val="22"/>
          <w:lang w:val="ro-RO"/>
        </w:rPr>
        <w:t xml:space="preserve"> </w:t>
      </w:r>
      <w:r w:rsidRPr="00B40C82">
        <w:rPr>
          <w:rFonts w:ascii="Arial Narrow" w:eastAsia="Calibri" w:hAnsi="Arial Narrow" w:cs="Calibri"/>
          <w:color w:val="002060"/>
          <w:sz w:val="22"/>
          <w:szCs w:val="22"/>
          <w:lang w:val="ro-RO"/>
        </w:rPr>
        <w:t>în</w:t>
      </w:r>
      <w:r w:rsidRPr="00B40C82">
        <w:rPr>
          <w:rFonts w:ascii="Arial Narrow" w:eastAsia="Calibri" w:hAnsi="Arial Narrow" w:cs="Calibri"/>
          <w:color w:val="002060"/>
          <w:spacing w:val="1"/>
          <w:sz w:val="22"/>
          <w:szCs w:val="22"/>
          <w:lang w:val="ro-RO"/>
        </w:rPr>
        <w:t xml:space="preserve"> </w:t>
      </w:r>
      <w:r w:rsidRPr="00B40C82">
        <w:rPr>
          <w:rFonts w:ascii="Arial Narrow" w:eastAsia="Calibri" w:hAnsi="Arial Narrow" w:cs="Calibri"/>
          <w:color w:val="002060"/>
          <w:sz w:val="22"/>
          <w:szCs w:val="22"/>
          <w:lang w:val="ro-RO"/>
        </w:rPr>
        <w:t>c</w:t>
      </w:r>
      <w:r w:rsidRPr="00B40C82">
        <w:rPr>
          <w:rFonts w:ascii="Arial Narrow" w:eastAsia="Calibri" w:hAnsi="Arial Narrow" w:cs="Calibri"/>
          <w:color w:val="002060"/>
          <w:spacing w:val="1"/>
          <w:sz w:val="22"/>
          <w:szCs w:val="22"/>
          <w:lang w:val="ro-RO"/>
        </w:rPr>
        <w:t>o</w:t>
      </w:r>
      <w:r w:rsidRPr="00B40C82">
        <w:rPr>
          <w:rFonts w:ascii="Arial Narrow" w:eastAsia="Calibri" w:hAnsi="Arial Narrow" w:cs="Calibri"/>
          <w:color w:val="002060"/>
          <w:spacing w:val="-1"/>
          <w:sz w:val="22"/>
          <w:szCs w:val="22"/>
          <w:lang w:val="ro-RO"/>
        </w:rPr>
        <w:t>n</w:t>
      </w:r>
      <w:r w:rsidRPr="00B40C82">
        <w:rPr>
          <w:rFonts w:ascii="Arial Narrow" w:eastAsia="Calibri" w:hAnsi="Arial Narrow" w:cs="Calibri"/>
          <w:color w:val="002060"/>
          <w:spacing w:val="-3"/>
          <w:sz w:val="22"/>
          <w:szCs w:val="22"/>
          <w:lang w:val="ro-RO"/>
        </w:rPr>
        <w:t>f</w:t>
      </w:r>
      <w:r w:rsidRPr="00B40C82">
        <w:rPr>
          <w:rFonts w:ascii="Arial Narrow" w:eastAsia="Calibri" w:hAnsi="Arial Narrow" w:cs="Calibri"/>
          <w:color w:val="002060"/>
          <w:spacing w:val="1"/>
          <w:sz w:val="22"/>
          <w:szCs w:val="22"/>
          <w:lang w:val="ro-RO"/>
        </w:rPr>
        <w:t>o</w:t>
      </w:r>
      <w:r w:rsidRPr="00B40C82">
        <w:rPr>
          <w:rFonts w:ascii="Arial Narrow" w:eastAsia="Calibri" w:hAnsi="Arial Narrow" w:cs="Calibri"/>
          <w:color w:val="002060"/>
          <w:spacing w:val="-3"/>
          <w:sz w:val="22"/>
          <w:szCs w:val="22"/>
          <w:lang w:val="ro-RO"/>
        </w:rPr>
        <w:t>r</w:t>
      </w:r>
      <w:r w:rsidRPr="00B40C82">
        <w:rPr>
          <w:rFonts w:ascii="Arial Narrow" w:eastAsia="Calibri" w:hAnsi="Arial Narrow" w:cs="Calibri"/>
          <w:color w:val="002060"/>
          <w:spacing w:val="1"/>
          <w:sz w:val="22"/>
          <w:szCs w:val="22"/>
          <w:lang w:val="ro-RO"/>
        </w:rPr>
        <w:t>m</w:t>
      </w:r>
      <w:r w:rsidRPr="00B40C82">
        <w:rPr>
          <w:rFonts w:ascii="Arial Narrow" w:eastAsia="Calibri" w:hAnsi="Arial Narrow" w:cs="Calibri"/>
          <w:color w:val="002060"/>
          <w:sz w:val="22"/>
          <w:szCs w:val="22"/>
          <w:lang w:val="ro-RO"/>
        </w:rPr>
        <w:t>ita</w:t>
      </w:r>
      <w:r w:rsidRPr="00B40C82">
        <w:rPr>
          <w:rFonts w:ascii="Arial Narrow" w:eastAsia="Calibri" w:hAnsi="Arial Narrow" w:cs="Calibri"/>
          <w:color w:val="002060"/>
          <w:spacing w:val="-2"/>
          <w:sz w:val="22"/>
          <w:szCs w:val="22"/>
          <w:lang w:val="ro-RO"/>
        </w:rPr>
        <w:t>t</w:t>
      </w:r>
      <w:r w:rsidRPr="00B40C82">
        <w:rPr>
          <w:rFonts w:ascii="Arial Narrow" w:eastAsia="Calibri" w:hAnsi="Arial Narrow" w:cs="Calibri"/>
          <w:color w:val="002060"/>
          <w:sz w:val="22"/>
          <w:szCs w:val="22"/>
          <w:lang w:val="ro-RO"/>
        </w:rPr>
        <w:t>e</w:t>
      </w:r>
      <w:r w:rsidRPr="00B40C82">
        <w:rPr>
          <w:rFonts w:ascii="Arial Narrow" w:eastAsia="Calibri" w:hAnsi="Arial Narrow" w:cs="Calibri"/>
          <w:color w:val="002060"/>
          <w:spacing w:val="2"/>
          <w:sz w:val="22"/>
          <w:szCs w:val="22"/>
          <w:lang w:val="ro-RO"/>
        </w:rPr>
        <w:t xml:space="preserve"> </w:t>
      </w:r>
      <w:r w:rsidRPr="00B40C82">
        <w:rPr>
          <w:rFonts w:ascii="Arial Narrow" w:eastAsia="Calibri" w:hAnsi="Arial Narrow" w:cs="Calibri"/>
          <w:color w:val="002060"/>
          <w:sz w:val="22"/>
          <w:szCs w:val="22"/>
          <w:lang w:val="ro-RO"/>
        </w:rPr>
        <w:t>cu</w:t>
      </w:r>
      <w:r w:rsidRPr="00B40C82">
        <w:rPr>
          <w:rFonts w:ascii="Arial Narrow" w:eastAsia="Calibri" w:hAnsi="Arial Narrow" w:cs="Calibri"/>
          <w:color w:val="002060"/>
          <w:spacing w:val="5"/>
          <w:sz w:val="22"/>
          <w:szCs w:val="22"/>
          <w:lang w:val="ro-RO"/>
        </w:rPr>
        <w:t xml:space="preserve"> </w:t>
      </w:r>
      <w:r w:rsidRPr="00B40C82">
        <w:rPr>
          <w:rFonts w:ascii="Arial Narrow" w:eastAsia="Calibri" w:hAnsi="Arial Narrow" w:cs="Calibri"/>
          <w:i/>
          <w:color w:val="002060"/>
          <w:sz w:val="22"/>
          <w:szCs w:val="22"/>
          <w:lang w:val="ro-RO"/>
        </w:rPr>
        <w:t>C</w:t>
      </w:r>
      <w:r w:rsidRPr="00B40C82">
        <w:rPr>
          <w:rFonts w:ascii="Arial Narrow" w:eastAsia="Calibri" w:hAnsi="Arial Narrow" w:cs="Calibri"/>
          <w:i/>
          <w:color w:val="002060"/>
          <w:spacing w:val="-3"/>
          <w:sz w:val="22"/>
          <w:szCs w:val="22"/>
          <w:lang w:val="ro-RO"/>
        </w:rPr>
        <w:t>o</w:t>
      </w:r>
      <w:r w:rsidRPr="00B40C82">
        <w:rPr>
          <w:rFonts w:ascii="Arial Narrow" w:eastAsia="Calibri" w:hAnsi="Arial Narrow" w:cs="Calibri"/>
          <w:i/>
          <w:color w:val="002060"/>
          <w:sz w:val="22"/>
          <w:szCs w:val="22"/>
          <w:lang w:val="ro-RO"/>
        </w:rPr>
        <w:t>m</w:t>
      </w:r>
      <w:r w:rsidRPr="00B40C82">
        <w:rPr>
          <w:rFonts w:ascii="Arial Narrow" w:eastAsia="Calibri" w:hAnsi="Arial Narrow" w:cs="Calibri"/>
          <w:i/>
          <w:color w:val="002060"/>
          <w:spacing w:val="-3"/>
          <w:sz w:val="22"/>
          <w:szCs w:val="22"/>
          <w:lang w:val="ro-RO"/>
        </w:rPr>
        <w:t>u</w:t>
      </w:r>
      <w:r w:rsidRPr="00B40C82">
        <w:rPr>
          <w:rFonts w:ascii="Arial Narrow" w:eastAsia="Calibri" w:hAnsi="Arial Narrow" w:cs="Calibri"/>
          <w:i/>
          <w:color w:val="002060"/>
          <w:spacing w:val="-1"/>
          <w:sz w:val="22"/>
          <w:szCs w:val="22"/>
          <w:lang w:val="ro-RO"/>
        </w:rPr>
        <w:t>n</w:t>
      </w:r>
      <w:r w:rsidRPr="00B40C82">
        <w:rPr>
          <w:rFonts w:ascii="Arial Narrow" w:eastAsia="Calibri" w:hAnsi="Arial Narrow" w:cs="Calibri"/>
          <w:i/>
          <w:color w:val="002060"/>
          <w:sz w:val="22"/>
          <w:szCs w:val="22"/>
          <w:lang w:val="ro-RO"/>
        </w:rPr>
        <w:t>i</w:t>
      </w:r>
      <w:r w:rsidRPr="00B40C82">
        <w:rPr>
          <w:rFonts w:ascii="Arial Narrow" w:eastAsia="Calibri" w:hAnsi="Arial Narrow" w:cs="Calibri"/>
          <w:i/>
          <w:color w:val="002060"/>
          <w:spacing w:val="-1"/>
          <w:sz w:val="22"/>
          <w:szCs w:val="22"/>
          <w:lang w:val="ro-RO"/>
        </w:rPr>
        <w:t>ca</w:t>
      </w:r>
      <w:r w:rsidRPr="00B40C82">
        <w:rPr>
          <w:rFonts w:ascii="Arial Narrow" w:eastAsia="Calibri" w:hAnsi="Arial Narrow" w:cs="Calibri"/>
          <w:i/>
          <w:color w:val="002060"/>
          <w:spacing w:val="1"/>
          <w:sz w:val="22"/>
          <w:szCs w:val="22"/>
          <w:lang w:val="ro-RO"/>
        </w:rPr>
        <w:t>r</w:t>
      </w:r>
      <w:r w:rsidRPr="00B40C82">
        <w:rPr>
          <w:rFonts w:ascii="Arial Narrow" w:eastAsia="Calibri" w:hAnsi="Arial Narrow" w:cs="Calibri"/>
          <w:i/>
          <w:color w:val="002060"/>
          <w:sz w:val="22"/>
          <w:szCs w:val="22"/>
          <w:lang w:val="ro-RO"/>
        </w:rPr>
        <w:t>ea</w:t>
      </w:r>
      <w:r w:rsidRPr="00B40C82">
        <w:rPr>
          <w:rFonts w:ascii="Arial Narrow" w:eastAsia="Calibri" w:hAnsi="Arial Narrow" w:cs="Calibri"/>
          <w:i/>
          <w:color w:val="002060"/>
          <w:spacing w:val="1"/>
          <w:sz w:val="22"/>
          <w:szCs w:val="22"/>
          <w:lang w:val="ro-RO"/>
        </w:rPr>
        <w:t xml:space="preserve"> </w:t>
      </w:r>
      <w:r w:rsidRPr="00B40C82">
        <w:rPr>
          <w:rFonts w:ascii="Arial Narrow" w:eastAsia="Calibri" w:hAnsi="Arial Narrow" w:cs="Calibri"/>
          <w:i/>
          <w:color w:val="002060"/>
          <w:sz w:val="22"/>
          <w:szCs w:val="22"/>
          <w:lang w:val="ro-RO"/>
        </w:rPr>
        <w:t>Comisiei -</w:t>
      </w:r>
      <w:r w:rsidRPr="00B40C82">
        <w:rPr>
          <w:rFonts w:ascii="Arial Narrow" w:eastAsia="Calibri" w:hAnsi="Arial Narrow" w:cs="Calibri"/>
          <w:i/>
          <w:color w:val="002060"/>
          <w:spacing w:val="2"/>
          <w:sz w:val="22"/>
          <w:szCs w:val="22"/>
          <w:lang w:val="ro-RO"/>
        </w:rPr>
        <w:t xml:space="preserve"> </w:t>
      </w:r>
      <w:r w:rsidRPr="00B40C82">
        <w:rPr>
          <w:rFonts w:ascii="Arial Narrow" w:eastAsia="Calibri" w:hAnsi="Arial Narrow" w:cs="Calibri"/>
          <w:i/>
          <w:color w:val="002060"/>
          <w:sz w:val="22"/>
          <w:szCs w:val="22"/>
          <w:lang w:val="ro-RO"/>
        </w:rPr>
        <w:t>Or</w:t>
      </w:r>
      <w:r w:rsidRPr="00B40C82">
        <w:rPr>
          <w:rFonts w:ascii="Arial Narrow" w:eastAsia="Calibri" w:hAnsi="Arial Narrow" w:cs="Calibri"/>
          <w:i/>
          <w:color w:val="002060"/>
          <w:spacing w:val="-3"/>
          <w:sz w:val="22"/>
          <w:szCs w:val="22"/>
          <w:lang w:val="ro-RO"/>
        </w:rPr>
        <w:t>i</w:t>
      </w:r>
      <w:r w:rsidRPr="00B40C82">
        <w:rPr>
          <w:rFonts w:ascii="Arial Narrow" w:eastAsia="Calibri" w:hAnsi="Arial Narrow" w:cs="Calibri"/>
          <w:i/>
          <w:color w:val="002060"/>
          <w:sz w:val="22"/>
          <w:szCs w:val="22"/>
          <w:lang w:val="ro-RO"/>
        </w:rPr>
        <w:t>ent</w:t>
      </w:r>
      <w:r w:rsidRPr="00B40C82">
        <w:rPr>
          <w:rFonts w:ascii="Arial Narrow" w:eastAsia="Calibri" w:hAnsi="Arial Narrow" w:cs="Calibri"/>
          <w:i/>
          <w:color w:val="002060"/>
          <w:spacing w:val="-1"/>
          <w:sz w:val="22"/>
          <w:szCs w:val="22"/>
          <w:lang w:val="ro-RO"/>
        </w:rPr>
        <w:t>ă</w:t>
      </w:r>
      <w:r w:rsidRPr="00B40C82">
        <w:rPr>
          <w:rFonts w:ascii="Arial Narrow" w:eastAsia="Calibri" w:hAnsi="Arial Narrow" w:cs="Calibri"/>
          <w:i/>
          <w:color w:val="002060"/>
          <w:spacing w:val="1"/>
          <w:sz w:val="22"/>
          <w:szCs w:val="22"/>
          <w:lang w:val="ro-RO"/>
        </w:rPr>
        <w:t>r</w:t>
      </w:r>
      <w:r w:rsidRPr="00B40C82">
        <w:rPr>
          <w:rFonts w:ascii="Arial Narrow" w:eastAsia="Calibri" w:hAnsi="Arial Narrow" w:cs="Calibri"/>
          <w:i/>
          <w:color w:val="002060"/>
          <w:sz w:val="22"/>
          <w:szCs w:val="22"/>
          <w:lang w:val="ro-RO"/>
        </w:rPr>
        <w:t>i teh</w:t>
      </w:r>
      <w:r w:rsidRPr="00B40C82">
        <w:rPr>
          <w:rFonts w:ascii="Arial Narrow" w:eastAsia="Calibri" w:hAnsi="Arial Narrow" w:cs="Calibri"/>
          <w:i/>
          <w:color w:val="002060"/>
          <w:spacing w:val="-1"/>
          <w:sz w:val="22"/>
          <w:szCs w:val="22"/>
          <w:lang w:val="ro-RO"/>
        </w:rPr>
        <w:t>n</w:t>
      </w:r>
      <w:r w:rsidRPr="00B40C82">
        <w:rPr>
          <w:rFonts w:ascii="Arial Narrow" w:eastAsia="Calibri" w:hAnsi="Arial Narrow" w:cs="Calibri"/>
          <w:i/>
          <w:color w:val="002060"/>
          <w:sz w:val="22"/>
          <w:szCs w:val="22"/>
          <w:lang w:val="ro-RO"/>
        </w:rPr>
        <w:t>i</w:t>
      </w:r>
      <w:r w:rsidRPr="00B40C82">
        <w:rPr>
          <w:rFonts w:ascii="Arial Narrow" w:eastAsia="Calibri" w:hAnsi="Arial Narrow" w:cs="Calibri"/>
          <w:i/>
          <w:color w:val="002060"/>
          <w:spacing w:val="-1"/>
          <w:sz w:val="22"/>
          <w:szCs w:val="22"/>
          <w:lang w:val="ro-RO"/>
        </w:rPr>
        <w:t>c</w:t>
      </w:r>
      <w:r w:rsidRPr="00B40C82">
        <w:rPr>
          <w:rFonts w:ascii="Arial Narrow" w:eastAsia="Calibri" w:hAnsi="Arial Narrow" w:cs="Calibri"/>
          <w:i/>
          <w:color w:val="002060"/>
          <w:sz w:val="22"/>
          <w:szCs w:val="22"/>
          <w:lang w:val="ro-RO"/>
        </w:rPr>
        <w:t>e</w:t>
      </w:r>
      <w:r w:rsidRPr="00B40C82">
        <w:rPr>
          <w:rFonts w:ascii="Arial Narrow" w:eastAsia="Calibri" w:hAnsi="Arial Narrow" w:cs="Calibri"/>
          <w:i/>
          <w:color w:val="002060"/>
          <w:spacing w:val="3"/>
          <w:sz w:val="22"/>
          <w:szCs w:val="22"/>
          <w:lang w:val="ro-RO"/>
        </w:rPr>
        <w:t xml:space="preserve"> </w:t>
      </w:r>
      <w:r w:rsidRPr="00B40C82">
        <w:rPr>
          <w:rFonts w:ascii="Arial Narrow" w:eastAsia="Calibri" w:hAnsi="Arial Narrow" w:cs="Calibri"/>
          <w:i/>
          <w:color w:val="002060"/>
          <w:spacing w:val="-1"/>
          <w:sz w:val="22"/>
          <w:szCs w:val="22"/>
          <w:lang w:val="ro-RO"/>
        </w:rPr>
        <w:t>p</w:t>
      </w:r>
      <w:r w:rsidRPr="00B40C82">
        <w:rPr>
          <w:rFonts w:ascii="Arial Narrow" w:eastAsia="Calibri" w:hAnsi="Arial Narrow" w:cs="Calibri"/>
          <w:i/>
          <w:color w:val="002060"/>
          <w:spacing w:val="1"/>
          <w:sz w:val="22"/>
          <w:szCs w:val="22"/>
          <w:lang w:val="ro-RO"/>
        </w:rPr>
        <w:t>r</w:t>
      </w:r>
      <w:r w:rsidRPr="00B40C82">
        <w:rPr>
          <w:rFonts w:ascii="Arial Narrow" w:eastAsia="Calibri" w:hAnsi="Arial Narrow" w:cs="Calibri"/>
          <w:i/>
          <w:color w:val="002060"/>
          <w:sz w:val="22"/>
          <w:szCs w:val="22"/>
          <w:lang w:val="ro-RO"/>
        </w:rPr>
        <w:t>iv</w:t>
      </w:r>
      <w:r w:rsidRPr="00B40C82">
        <w:rPr>
          <w:rFonts w:ascii="Arial Narrow" w:eastAsia="Calibri" w:hAnsi="Arial Narrow" w:cs="Calibri"/>
          <w:i/>
          <w:color w:val="002060"/>
          <w:spacing w:val="-1"/>
          <w:sz w:val="22"/>
          <w:szCs w:val="22"/>
          <w:lang w:val="ro-RO"/>
        </w:rPr>
        <w:t>in</w:t>
      </w:r>
      <w:r w:rsidRPr="00B40C82">
        <w:rPr>
          <w:rFonts w:ascii="Arial Narrow" w:eastAsia="Calibri" w:hAnsi="Arial Narrow" w:cs="Calibri"/>
          <w:i/>
          <w:color w:val="002060"/>
          <w:sz w:val="22"/>
          <w:szCs w:val="22"/>
          <w:lang w:val="ro-RO"/>
        </w:rPr>
        <w:t>d</w:t>
      </w:r>
      <w:r w:rsidRPr="00B40C82">
        <w:rPr>
          <w:rFonts w:ascii="Arial Narrow" w:eastAsia="Calibri" w:hAnsi="Arial Narrow" w:cs="Calibri"/>
          <w:i/>
          <w:color w:val="002060"/>
          <w:spacing w:val="2"/>
          <w:sz w:val="22"/>
          <w:szCs w:val="22"/>
          <w:lang w:val="ro-RO"/>
        </w:rPr>
        <w:t xml:space="preserve"> </w:t>
      </w:r>
      <w:r w:rsidRPr="00B40C82">
        <w:rPr>
          <w:rFonts w:ascii="Arial Narrow" w:eastAsia="Calibri" w:hAnsi="Arial Narrow" w:cs="Calibri"/>
          <w:i/>
          <w:color w:val="002060"/>
          <w:spacing w:val="-1"/>
          <w:sz w:val="22"/>
          <w:szCs w:val="22"/>
          <w:lang w:val="ro-RO"/>
        </w:rPr>
        <w:t>ap</w:t>
      </w:r>
      <w:r w:rsidRPr="00B40C82">
        <w:rPr>
          <w:rFonts w:ascii="Arial Narrow" w:eastAsia="Calibri" w:hAnsi="Arial Narrow" w:cs="Calibri"/>
          <w:i/>
          <w:color w:val="002060"/>
          <w:sz w:val="22"/>
          <w:szCs w:val="22"/>
          <w:lang w:val="ro-RO"/>
        </w:rPr>
        <w:t>l</w:t>
      </w:r>
      <w:r w:rsidRPr="00B40C82">
        <w:rPr>
          <w:rFonts w:ascii="Arial Narrow" w:eastAsia="Calibri" w:hAnsi="Arial Narrow" w:cs="Calibri"/>
          <w:i/>
          <w:color w:val="002060"/>
          <w:spacing w:val="-1"/>
          <w:sz w:val="22"/>
          <w:szCs w:val="22"/>
          <w:lang w:val="ro-RO"/>
        </w:rPr>
        <w:t>i</w:t>
      </w:r>
      <w:r w:rsidRPr="00B40C82">
        <w:rPr>
          <w:rFonts w:ascii="Arial Narrow" w:eastAsia="Calibri" w:hAnsi="Arial Narrow" w:cs="Calibri"/>
          <w:i/>
          <w:color w:val="002060"/>
          <w:sz w:val="22"/>
          <w:szCs w:val="22"/>
          <w:lang w:val="ro-RO"/>
        </w:rPr>
        <w:t>c</w:t>
      </w:r>
      <w:r w:rsidRPr="00B40C82">
        <w:rPr>
          <w:rFonts w:ascii="Arial Narrow" w:eastAsia="Calibri" w:hAnsi="Arial Narrow" w:cs="Calibri"/>
          <w:i/>
          <w:color w:val="002060"/>
          <w:spacing w:val="-1"/>
          <w:sz w:val="22"/>
          <w:szCs w:val="22"/>
          <w:lang w:val="ro-RO"/>
        </w:rPr>
        <w:t>a</w:t>
      </w:r>
      <w:r w:rsidRPr="00B40C82">
        <w:rPr>
          <w:rFonts w:ascii="Arial Narrow" w:eastAsia="Calibri" w:hAnsi="Arial Narrow" w:cs="Calibri"/>
          <w:i/>
          <w:color w:val="002060"/>
          <w:spacing w:val="1"/>
          <w:sz w:val="22"/>
          <w:szCs w:val="22"/>
          <w:lang w:val="ro-RO"/>
        </w:rPr>
        <w:t>r</w:t>
      </w:r>
      <w:r w:rsidRPr="00B40C82">
        <w:rPr>
          <w:rFonts w:ascii="Arial Narrow" w:eastAsia="Calibri" w:hAnsi="Arial Narrow" w:cs="Calibri"/>
          <w:i/>
          <w:color w:val="002060"/>
          <w:sz w:val="22"/>
          <w:szCs w:val="22"/>
          <w:lang w:val="ro-RO"/>
        </w:rPr>
        <w:t>ea</w:t>
      </w:r>
      <w:r w:rsidRPr="00B40C82">
        <w:rPr>
          <w:rFonts w:ascii="Arial Narrow" w:eastAsia="Calibri" w:hAnsi="Arial Narrow" w:cs="Calibri"/>
          <w:i/>
          <w:color w:val="002060"/>
          <w:spacing w:val="2"/>
          <w:sz w:val="22"/>
          <w:szCs w:val="22"/>
          <w:lang w:val="ro-RO"/>
        </w:rPr>
        <w:t xml:space="preserve"> </w:t>
      </w:r>
      <w:r w:rsidRPr="00B40C82">
        <w:rPr>
          <w:rFonts w:ascii="Arial Narrow" w:eastAsia="Calibri" w:hAnsi="Arial Narrow" w:cs="Calibri"/>
          <w:i/>
          <w:color w:val="002060"/>
          <w:spacing w:val="-3"/>
          <w:sz w:val="22"/>
          <w:szCs w:val="22"/>
          <w:lang w:val="ro-RO"/>
        </w:rPr>
        <w:t>p</w:t>
      </w:r>
      <w:r w:rsidRPr="00B40C82">
        <w:rPr>
          <w:rFonts w:ascii="Arial Narrow" w:eastAsia="Calibri" w:hAnsi="Arial Narrow" w:cs="Calibri"/>
          <w:i/>
          <w:color w:val="002060"/>
          <w:spacing w:val="1"/>
          <w:sz w:val="22"/>
          <w:szCs w:val="22"/>
          <w:lang w:val="ro-RO"/>
        </w:rPr>
        <w:t>r</w:t>
      </w:r>
      <w:r w:rsidRPr="00B40C82">
        <w:rPr>
          <w:rFonts w:ascii="Arial Narrow" w:eastAsia="Calibri" w:hAnsi="Arial Narrow" w:cs="Calibri"/>
          <w:i/>
          <w:color w:val="002060"/>
          <w:sz w:val="22"/>
          <w:szCs w:val="22"/>
          <w:lang w:val="ro-RO"/>
        </w:rPr>
        <w:t>i</w:t>
      </w:r>
      <w:r w:rsidRPr="00B40C82">
        <w:rPr>
          <w:rFonts w:ascii="Arial Narrow" w:eastAsia="Calibri" w:hAnsi="Arial Narrow" w:cs="Calibri"/>
          <w:i/>
          <w:color w:val="002060"/>
          <w:spacing w:val="-1"/>
          <w:sz w:val="22"/>
          <w:szCs w:val="22"/>
          <w:lang w:val="ro-RO"/>
        </w:rPr>
        <w:t>n</w:t>
      </w:r>
      <w:r w:rsidRPr="00B40C82">
        <w:rPr>
          <w:rFonts w:ascii="Arial Narrow" w:eastAsia="Calibri" w:hAnsi="Arial Narrow" w:cs="Calibri"/>
          <w:i/>
          <w:color w:val="002060"/>
          <w:sz w:val="22"/>
          <w:szCs w:val="22"/>
          <w:lang w:val="ro-RO"/>
        </w:rPr>
        <w:t>c</w:t>
      </w:r>
      <w:r w:rsidRPr="00B40C82">
        <w:rPr>
          <w:rFonts w:ascii="Arial Narrow" w:eastAsia="Calibri" w:hAnsi="Arial Narrow" w:cs="Calibri"/>
          <w:i/>
          <w:color w:val="002060"/>
          <w:spacing w:val="-1"/>
          <w:sz w:val="22"/>
          <w:szCs w:val="22"/>
          <w:lang w:val="ro-RO"/>
        </w:rPr>
        <w:t>ip</w:t>
      </w:r>
      <w:r w:rsidRPr="00B40C82">
        <w:rPr>
          <w:rFonts w:ascii="Arial Narrow" w:eastAsia="Calibri" w:hAnsi="Arial Narrow" w:cs="Calibri"/>
          <w:i/>
          <w:color w:val="002060"/>
          <w:sz w:val="22"/>
          <w:szCs w:val="22"/>
          <w:lang w:val="ro-RO"/>
        </w:rPr>
        <w:t>i</w:t>
      </w:r>
      <w:r w:rsidRPr="00B40C82">
        <w:rPr>
          <w:rFonts w:ascii="Arial Narrow" w:eastAsia="Calibri" w:hAnsi="Arial Narrow" w:cs="Calibri"/>
          <w:i/>
          <w:color w:val="002060"/>
          <w:spacing w:val="-1"/>
          <w:sz w:val="22"/>
          <w:szCs w:val="22"/>
          <w:lang w:val="ro-RO"/>
        </w:rPr>
        <w:t>u</w:t>
      </w:r>
      <w:r w:rsidRPr="00B40C82">
        <w:rPr>
          <w:rFonts w:ascii="Arial Narrow" w:eastAsia="Calibri" w:hAnsi="Arial Narrow" w:cs="Calibri"/>
          <w:i/>
          <w:color w:val="002060"/>
          <w:sz w:val="22"/>
          <w:szCs w:val="22"/>
          <w:lang w:val="ro-RO"/>
        </w:rPr>
        <w:t>l</w:t>
      </w:r>
      <w:r w:rsidRPr="00B40C82">
        <w:rPr>
          <w:rFonts w:ascii="Arial Narrow" w:eastAsia="Calibri" w:hAnsi="Arial Narrow" w:cs="Calibri"/>
          <w:i/>
          <w:color w:val="002060"/>
          <w:spacing w:val="-1"/>
          <w:sz w:val="22"/>
          <w:szCs w:val="22"/>
          <w:lang w:val="ro-RO"/>
        </w:rPr>
        <w:t>u</w:t>
      </w:r>
      <w:r w:rsidRPr="00B40C82">
        <w:rPr>
          <w:rFonts w:ascii="Arial Narrow" w:eastAsia="Calibri" w:hAnsi="Arial Narrow" w:cs="Calibri"/>
          <w:i/>
          <w:color w:val="002060"/>
          <w:sz w:val="22"/>
          <w:szCs w:val="22"/>
          <w:lang w:val="ro-RO"/>
        </w:rPr>
        <w:t>i</w:t>
      </w:r>
      <w:r w:rsidRPr="00B40C82">
        <w:rPr>
          <w:rFonts w:ascii="Arial Narrow" w:eastAsia="Calibri" w:hAnsi="Arial Narrow" w:cs="Calibri"/>
          <w:i/>
          <w:color w:val="002060"/>
          <w:spacing w:val="3"/>
          <w:sz w:val="22"/>
          <w:szCs w:val="22"/>
          <w:lang w:val="ro-RO"/>
        </w:rPr>
        <w:t xml:space="preserve"> </w:t>
      </w:r>
      <w:r w:rsidRPr="00B40C82">
        <w:rPr>
          <w:rFonts w:ascii="Arial Narrow" w:eastAsia="Calibri" w:hAnsi="Arial Narrow" w:cs="Calibri"/>
          <w:i/>
          <w:color w:val="002060"/>
          <w:spacing w:val="-1"/>
          <w:sz w:val="22"/>
          <w:szCs w:val="22"/>
          <w:lang w:val="ro-RO"/>
        </w:rPr>
        <w:t>d</w:t>
      </w:r>
      <w:r w:rsidRPr="00B40C82">
        <w:rPr>
          <w:rFonts w:ascii="Arial Narrow" w:eastAsia="Calibri" w:hAnsi="Arial Narrow" w:cs="Calibri"/>
          <w:i/>
          <w:color w:val="002060"/>
          <w:sz w:val="22"/>
          <w:szCs w:val="22"/>
          <w:lang w:val="ro-RO"/>
        </w:rPr>
        <w:t>e</w:t>
      </w:r>
      <w:r w:rsidRPr="00B40C82">
        <w:rPr>
          <w:rFonts w:ascii="Arial Narrow" w:eastAsia="Calibri" w:hAnsi="Arial Narrow" w:cs="Calibri"/>
          <w:i/>
          <w:color w:val="002060"/>
          <w:spacing w:val="3"/>
          <w:sz w:val="22"/>
          <w:szCs w:val="22"/>
          <w:lang w:val="ro-RO"/>
        </w:rPr>
        <w:t xml:space="preserve"> </w:t>
      </w:r>
      <w:r w:rsidRPr="00B40C82">
        <w:rPr>
          <w:rFonts w:ascii="Arial Narrow" w:eastAsia="Calibri" w:hAnsi="Arial Narrow" w:cs="Calibri"/>
          <w:i/>
          <w:color w:val="002060"/>
          <w:spacing w:val="1"/>
          <w:sz w:val="22"/>
          <w:szCs w:val="22"/>
          <w:lang w:val="ro-RO"/>
        </w:rPr>
        <w:t>„</w:t>
      </w:r>
      <w:r w:rsidRPr="00B40C82">
        <w:rPr>
          <w:rFonts w:ascii="Arial Narrow" w:eastAsia="Calibri" w:hAnsi="Arial Narrow" w:cs="Calibri"/>
          <w:i/>
          <w:color w:val="002060"/>
          <w:sz w:val="22"/>
          <w:szCs w:val="22"/>
          <w:lang w:val="ro-RO"/>
        </w:rPr>
        <w:t>a</w:t>
      </w:r>
      <w:r w:rsidRPr="00B40C82">
        <w:rPr>
          <w:rFonts w:ascii="Arial Narrow" w:eastAsia="Calibri" w:hAnsi="Arial Narrow" w:cs="Calibri"/>
          <w:i/>
          <w:color w:val="002060"/>
          <w:spacing w:val="2"/>
          <w:sz w:val="22"/>
          <w:szCs w:val="22"/>
          <w:lang w:val="ro-RO"/>
        </w:rPr>
        <w:t xml:space="preserve"> </w:t>
      </w:r>
      <w:r w:rsidRPr="00B40C82">
        <w:rPr>
          <w:rFonts w:ascii="Arial Narrow" w:eastAsia="Calibri" w:hAnsi="Arial Narrow" w:cs="Calibri"/>
          <w:i/>
          <w:color w:val="002060"/>
          <w:spacing w:val="-1"/>
          <w:sz w:val="22"/>
          <w:szCs w:val="22"/>
          <w:lang w:val="ro-RO"/>
        </w:rPr>
        <w:t>n</w:t>
      </w:r>
      <w:r w:rsidRPr="00B40C82">
        <w:rPr>
          <w:rFonts w:ascii="Arial Narrow" w:eastAsia="Calibri" w:hAnsi="Arial Narrow" w:cs="Calibri"/>
          <w:i/>
          <w:color w:val="002060"/>
          <w:sz w:val="22"/>
          <w:szCs w:val="22"/>
          <w:lang w:val="ro-RO"/>
        </w:rPr>
        <w:t>u</w:t>
      </w:r>
      <w:r w:rsidRPr="00B40C82">
        <w:rPr>
          <w:rFonts w:ascii="Arial Narrow" w:eastAsia="Calibri" w:hAnsi="Arial Narrow" w:cs="Calibri"/>
          <w:i/>
          <w:color w:val="002060"/>
          <w:spacing w:val="2"/>
          <w:sz w:val="22"/>
          <w:szCs w:val="22"/>
          <w:lang w:val="ro-RO"/>
        </w:rPr>
        <w:t xml:space="preserve"> </w:t>
      </w:r>
      <w:r w:rsidRPr="00B40C82">
        <w:rPr>
          <w:rFonts w:ascii="Arial Narrow" w:eastAsia="Calibri" w:hAnsi="Arial Narrow" w:cs="Calibri"/>
          <w:i/>
          <w:color w:val="002060"/>
          <w:spacing w:val="-3"/>
          <w:sz w:val="22"/>
          <w:szCs w:val="22"/>
          <w:lang w:val="ro-RO"/>
        </w:rPr>
        <w:t>p</w:t>
      </w:r>
      <w:r w:rsidRPr="00B40C82">
        <w:rPr>
          <w:rFonts w:ascii="Arial Narrow" w:eastAsia="Calibri" w:hAnsi="Arial Narrow" w:cs="Calibri"/>
          <w:i/>
          <w:color w:val="002060"/>
          <w:spacing w:val="1"/>
          <w:sz w:val="22"/>
          <w:szCs w:val="22"/>
          <w:lang w:val="ro-RO"/>
        </w:rPr>
        <w:t>r</w:t>
      </w:r>
      <w:r w:rsidRPr="00B40C82">
        <w:rPr>
          <w:rFonts w:ascii="Arial Narrow" w:eastAsia="Calibri" w:hAnsi="Arial Narrow" w:cs="Calibri"/>
          <w:i/>
          <w:color w:val="002060"/>
          <w:sz w:val="22"/>
          <w:szCs w:val="22"/>
          <w:lang w:val="ro-RO"/>
        </w:rPr>
        <w:t>eju</w:t>
      </w:r>
      <w:r w:rsidRPr="00B40C82">
        <w:rPr>
          <w:rFonts w:ascii="Arial Narrow" w:eastAsia="Calibri" w:hAnsi="Arial Narrow" w:cs="Calibri"/>
          <w:i/>
          <w:color w:val="002060"/>
          <w:spacing w:val="-4"/>
          <w:sz w:val="22"/>
          <w:szCs w:val="22"/>
          <w:lang w:val="ro-RO"/>
        </w:rPr>
        <w:t>d</w:t>
      </w:r>
      <w:r w:rsidRPr="00B40C82">
        <w:rPr>
          <w:rFonts w:ascii="Arial Narrow" w:eastAsia="Calibri" w:hAnsi="Arial Narrow" w:cs="Calibri"/>
          <w:i/>
          <w:color w:val="002060"/>
          <w:sz w:val="22"/>
          <w:szCs w:val="22"/>
          <w:lang w:val="ro-RO"/>
        </w:rPr>
        <w:t>i</w:t>
      </w:r>
      <w:r w:rsidRPr="00B40C82">
        <w:rPr>
          <w:rFonts w:ascii="Arial Narrow" w:eastAsia="Calibri" w:hAnsi="Arial Narrow" w:cs="Calibri"/>
          <w:i/>
          <w:color w:val="002060"/>
          <w:spacing w:val="-1"/>
          <w:sz w:val="22"/>
          <w:szCs w:val="22"/>
          <w:lang w:val="ro-RO"/>
        </w:rPr>
        <w:t>c</w:t>
      </w:r>
      <w:r w:rsidRPr="00B40C82">
        <w:rPr>
          <w:rFonts w:ascii="Arial Narrow" w:eastAsia="Calibri" w:hAnsi="Arial Narrow" w:cs="Calibri"/>
          <w:i/>
          <w:color w:val="002060"/>
          <w:sz w:val="22"/>
          <w:szCs w:val="22"/>
          <w:lang w:val="ro-RO"/>
        </w:rPr>
        <w:t>ia</w:t>
      </w:r>
      <w:r w:rsidRPr="00B40C82">
        <w:rPr>
          <w:rFonts w:ascii="Arial Narrow" w:eastAsia="Calibri" w:hAnsi="Arial Narrow" w:cs="Calibri"/>
          <w:i/>
          <w:color w:val="002060"/>
          <w:spacing w:val="2"/>
          <w:sz w:val="22"/>
          <w:szCs w:val="22"/>
          <w:lang w:val="ro-RO"/>
        </w:rPr>
        <w:t xml:space="preserve"> </w:t>
      </w:r>
      <w:r w:rsidRPr="00B40C82">
        <w:rPr>
          <w:rFonts w:ascii="Arial Narrow" w:eastAsia="Calibri" w:hAnsi="Arial Narrow" w:cs="Calibri"/>
          <w:i/>
          <w:color w:val="002060"/>
          <w:sz w:val="22"/>
          <w:szCs w:val="22"/>
          <w:lang w:val="ro-RO"/>
        </w:rPr>
        <w:t>în</w:t>
      </w:r>
      <w:r w:rsidRPr="00B40C82">
        <w:rPr>
          <w:rFonts w:ascii="Arial Narrow" w:eastAsia="Calibri" w:hAnsi="Arial Narrow" w:cs="Calibri"/>
          <w:i/>
          <w:color w:val="002060"/>
          <w:spacing w:val="2"/>
          <w:sz w:val="22"/>
          <w:szCs w:val="22"/>
          <w:lang w:val="ro-RO"/>
        </w:rPr>
        <w:t xml:space="preserve"> </w:t>
      </w:r>
      <w:r w:rsidRPr="00B40C82">
        <w:rPr>
          <w:rFonts w:ascii="Arial Narrow" w:eastAsia="Calibri" w:hAnsi="Arial Narrow" w:cs="Calibri"/>
          <w:i/>
          <w:color w:val="002060"/>
          <w:sz w:val="22"/>
          <w:szCs w:val="22"/>
          <w:lang w:val="ro-RO"/>
        </w:rPr>
        <w:t>mod</w:t>
      </w:r>
      <w:r w:rsidRPr="00B40C82">
        <w:rPr>
          <w:rFonts w:ascii="Arial Narrow" w:eastAsia="Calibri" w:hAnsi="Arial Narrow" w:cs="Calibri"/>
          <w:i/>
          <w:color w:val="002060"/>
          <w:spacing w:val="2"/>
          <w:sz w:val="22"/>
          <w:szCs w:val="22"/>
          <w:lang w:val="ro-RO"/>
        </w:rPr>
        <w:t xml:space="preserve"> </w:t>
      </w:r>
      <w:r w:rsidRPr="00B40C82">
        <w:rPr>
          <w:rFonts w:ascii="Arial Narrow" w:eastAsia="Calibri" w:hAnsi="Arial Narrow" w:cs="Calibri"/>
          <w:i/>
          <w:color w:val="002060"/>
          <w:sz w:val="22"/>
          <w:szCs w:val="22"/>
          <w:lang w:val="ro-RO"/>
        </w:rPr>
        <w:t>s</w:t>
      </w:r>
      <w:r w:rsidRPr="00B40C82">
        <w:rPr>
          <w:rFonts w:ascii="Arial Narrow" w:eastAsia="Calibri" w:hAnsi="Arial Narrow" w:cs="Calibri"/>
          <w:i/>
          <w:color w:val="002060"/>
          <w:spacing w:val="-2"/>
          <w:sz w:val="22"/>
          <w:szCs w:val="22"/>
          <w:lang w:val="ro-RO"/>
        </w:rPr>
        <w:t>e</w:t>
      </w:r>
      <w:r w:rsidRPr="00B40C82">
        <w:rPr>
          <w:rFonts w:ascii="Arial Narrow" w:eastAsia="Calibri" w:hAnsi="Arial Narrow" w:cs="Calibri"/>
          <w:i/>
          <w:color w:val="002060"/>
          <w:sz w:val="22"/>
          <w:szCs w:val="22"/>
          <w:lang w:val="ro-RO"/>
        </w:rPr>
        <w:t>mni</w:t>
      </w:r>
      <w:r w:rsidRPr="00B40C82">
        <w:rPr>
          <w:rFonts w:ascii="Arial Narrow" w:eastAsia="Calibri" w:hAnsi="Arial Narrow" w:cs="Calibri"/>
          <w:i/>
          <w:color w:val="002060"/>
          <w:spacing w:val="3"/>
          <w:sz w:val="22"/>
          <w:szCs w:val="22"/>
          <w:lang w:val="ro-RO"/>
        </w:rPr>
        <w:t>f</w:t>
      </w:r>
      <w:r w:rsidRPr="00B40C82">
        <w:rPr>
          <w:rFonts w:ascii="Arial Narrow" w:eastAsia="Calibri" w:hAnsi="Arial Narrow" w:cs="Calibri"/>
          <w:i/>
          <w:color w:val="002060"/>
          <w:sz w:val="22"/>
          <w:szCs w:val="22"/>
          <w:lang w:val="ro-RO"/>
        </w:rPr>
        <w:t>i</w:t>
      </w:r>
      <w:r w:rsidRPr="00B40C82">
        <w:rPr>
          <w:rFonts w:ascii="Arial Narrow" w:eastAsia="Calibri" w:hAnsi="Arial Narrow" w:cs="Calibri"/>
          <w:i/>
          <w:color w:val="002060"/>
          <w:spacing w:val="-1"/>
          <w:sz w:val="22"/>
          <w:szCs w:val="22"/>
          <w:lang w:val="ro-RO"/>
        </w:rPr>
        <w:t>ca</w:t>
      </w:r>
      <w:r w:rsidRPr="00B40C82">
        <w:rPr>
          <w:rFonts w:ascii="Arial Narrow" w:eastAsia="Calibri" w:hAnsi="Arial Narrow" w:cs="Calibri"/>
          <w:i/>
          <w:color w:val="002060"/>
          <w:sz w:val="22"/>
          <w:szCs w:val="22"/>
          <w:lang w:val="ro-RO"/>
        </w:rPr>
        <w:t>tiv”</w:t>
      </w:r>
      <w:r w:rsidRPr="00B40C82">
        <w:rPr>
          <w:rFonts w:ascii="Arial Narrow" w:eastAsia="Calibri" w:hAnsi="Arial Narrow" w:cs="Calibri"/>
          <w:i/>
          <w:color w:val="002060"/>
          <w:spacing w:val="4"/>
          <w:sz w:val="22"/>
          <w:szCs w:val="22"/>
          <w:lang w:val="ro-RO"/>
        </w:rPr>
        <w:t xml:space="preserve"> </w:t>
      </w:r>
      <w:r w:rsidRPr="00B40C82">
        <w:rPr>
          <w:rFonts w:ascii="Arial Narrow" w:eastAsia="Calibri" w:hAnsi="Arial Narrow" w:cs="Calibri"/>
          <w:i/>
          <w:color w:val="002060"/>
          <w:spacing w:val="-3"/>
          <w:sz w:val="22"/>
          <w:szCs w:val="22"/>
          <w:lang w:val="ro-RO"/>
        </w:rPr>
        <w:t>î</w:t>
      </w:r>
      <w:r w:rsidRPr="00B40C82">
        <w:rPr>
          <w:rFonts w:ascii="Arial Narrow" w:eastAsia="Calibri" w:hAnsi="Arial Narrow" w:cs="Calibri"/>
          <w:i/>
          <w:color w:val="002060"/>
          <w:sz w:val="22"/>
          <w:szCs w:val="22"/>
          <w:lang w:val="ro-RO"/>
        </w:rPr>
        <w:t>n</w:t>
      </w:r>
      <w:r w:rsidRPr="00B40C82">
        <w:rPr>
          <w:rFonts w:ascii="Arial Narrow" w:eastAsia="Calibri" w:hAnsi="Arial Narrow" w:cs="Calibri"/>
          <w:i/>
          <w:color w:val="002060"/>
          <w:spacing w:val="2"/>
          <w:sz w:val="22"/>
          <w:szCs w:val="22"/>
          <w:lang w:val="ro-RO"/>
        </w:rPr>
        <w:t xml:space="preserve"> </w:t>
      </w:r>
      <w:r w:rsidRPr="00B40C82">
        <w:rPr>
          <w:rFonts w:ascii="Arial Narrow" w:eastAsia="Calibri" w:hAnsi="Arial Narrow" w:cs="Calibri"/>
          <w:i/>
          <w:color w:val="002060"/>
          <w:sz w:val="22"/>
          <w:szCs w:val="22"/>
          <w:lang w:val="ro-RO"/>
        </w:rPr>
        <w:t>te</w:t>
      </w:r>
      <w:r w:rsidRPr="00B40C82">
        <w:rPr>
          <w:rFonts w:ascii="Arial Narrow" w:eastAsia="Calibri" w:hAnsi="Arial Narrow" w:cs="Calibri"/>
          <w:i/>
          <w:color w:val="002060"/>
          <w:spacing w:val="1"/>
          <w:sz w:val="22"/>
          <w:szCs w:val="22"/>
          <w:lang w:val="ro-RO"/>
        </w:rPr>
        <w:t>m</w:t>
      </w:r>
      <w:r w:rsidRPr="00B40C82">
        <w:rPr>
          <w:rFonts w:ascii="Arial Narrow" w:eastAsia="Calibri" w:hAnsi="Arial Narrow" w:cs="Calibri"/>
          <w:i/>
          <w:color w:val="002060"/>
          <w:sz w:val="22"/>
          <w:szCs w:val="22"/>
          <w:lang w:val="ro-RO"/>
        </w:rPr>
        <w:t>ei</w:t>
      </w:r>
      <w:r w:rsidRPr="00B40C82">
        <w:rPr>
          <w:rFonts w:ascii="Arial Narrow" w:eastAsia="Calibri" w:hAnsi="Arial Narrow" w:cs="Calibri"/>
          <w:i/>
          <w:color w:val="002060"/>
          <w:spacing w:val="-1"/>
          <w:sz w:val="22"/>
          <w:szCs w:val="22"/>
          <w:lang w:val="ro-RO"/>
        </w:rPr>
        <w:t>u</w:t>
      </w:r>
      <w:r w:rsidRPr="00B40C82">
        <w:rPr>
          <w:rFonts w:ascii="Arial Narrow" w:eastAsia="Calibri" w:hAnsi="Arial Narrow" w:cs="Calibri"/>
          <w:i/>
          <w:color w:val="002060"/>
          <w:sz w:val="22"/>
          <w:szCs w:val="22"/>
          <w:lang w:val="ro-RO"/>
        </w:rPr>
        <w:t>l Reg</w:t>
      </w:r>
      <w:r w:rsidRPr="00B40C82">
        <w:rPr>
          <w:rFonts w:ascii="Arial Narrow" w:eastAsia="Calibri" w:hAnsi="Arial Narrow" w:cs="Calibri"/>
          <w:i/>
          <w:color w:val="002060"/>
          <w:spacing w:val="-1"/>
          <w:sz w:val="22"/>
          <w:szCs w:val="22"/>
          <w:lang w:val="ro-RO"/>
        </w:rPr>
        <w:t>u</w:t>
      </w:r>
      <w:r w:rsidRPr="00B40C82">
        <w:rPr>
          <w:rFonts w:ascii="Arial Narrow" w:eastAsia="Calibri" w:hAnsi="Arial Narrow" w:cs="Calibri"/>
          <w:i/>
          <w:color w:val="002060"/>
          <w:sz w:val="22"/>
          <w:szCs w:val="22"/>
          <w:lang w:val="ro-RO"/>
        </w:rPr>
        <w:t>l</w:t>
      </w:r>
      <w:r w:rsidRPr="00B40C82">
        <w:rPr>
          <w:rFonts w:ascii="Arial Narrow" w:eastAsia="Calibri" w:hAnsi="Arial Narrow" w:cs="Calibri"/>
          <w:i/>
          <w:color w:val="002060"/>
          <w:spacing w:val="-1"/>
          <w:sz w:val="22"/>
          <w:szCs w:val="22"/>
          <w:lang w:val="ro-RO"/>
        </w:rPr>
        <w:t>a</w:t>
      </w:r>
      <w:r w:rsidRPr="00B40C82">
        <w:rPr>
          <w:rFonts w:ascii="Arial Narrow" w:eastAsia="Calibri" w:hAnsi="Arial Narrow" w:cs="Calibri"/>
          <w:i/>
          <w:color w:val="002060"/>
          <w:sz w:val="22"/>
          <w:szCs w:val="22"/>
          <w:lang w:val="ro-RO"/>
        </w:rPr>
        <w:t>mentu</w:t>
      </w:r>
      <w:r w:rsidRPr="00B40C82">
        <w:rPr>
          <w:rFonts w:ascii="Arial Narrow" w:eastAsia="Calibri" w:hAnsi="Arial Narrow" w:cs="Calibri"/>
          <w:i/>
          <w:color w:val="002060"/>
          <w:spacing w:val="-1"/>
          <w:sz w:val="22"/>
          <w:szCs w:val="22"/>
          <w:lang w:val="ro-RO"/>
        </w:rPr>
        <w:t>lu</w:t>
      </w:r>
      <w:r w:rsidRPr="00B40C82">
        <w:rPr>
          <w:rFonts w:ascii="Arial Narrow" w:eastAsia="Calibri" w:hAnsi="Arial Narrow" w:cs="Calibri"/>
          <w:i/>
          <w:color w:val="002060"/>
          <w:sz w:val="22"/>
          <w:szCs w:val="22"/>
          <w:lang w:val="ro-RO"/>
        </w:rPr>
        <w:t xml:space="preserve">i </w:t>
      </w:r>
      <w:r w:rsidRPr="00B40C82">
        <w:rPr>
          <w:rFonts w:ascii="Arial Narrow" w:eastAsia="Calibri" w:hAnsi="Arial Narrow" w:cs="Calibri"/>
          <w:i/>
          <w:color w:val="002060"/>
          <w:spacing w:val="-1"/>
          <w:sz w:val="22"/>
          <w:szCs w:val="22"/>
          <w:lang w:val="ro-RO"/>
        </w:rPr>
        <w:t>p</w:t>
      </w:r>
      <w:r w:rsidRPr="00B40C82">
        <w:rPr>
          <w:rFonts w:ascii="Arial Narrow" w:eastAsia="Calibri" w:hAnsi="Arial Narrow" w:cs="Calibri"/>
          <w:i/>
          <w:color w:val="002060"/>
          <w:spacing w:val="1"/>
          <w:sz w:val="22"/>
          <w:szCs w:val="22"/>
          <w:lang w:val="ro-RO"/>
        </w:rPr>
        <w:t>r</w:t>
      </w:r>
      <w:r w:rsidRPr="00B40C82">
        <w:rPr>
          <w:rFonts w:ascii="Arial Narrow" w:eastAsia="Calibri" w:hAnsi="Arial Narrow" w:cs="Calibri"/>
          <w:i/>
          <w:color w:val="002060"/>
          <w:sz w:val="22"/>
          <w:szCs w:val="22"/>
          <w:lang w:val="ro-RO"/>
        </w:rPr>
        <w:t>iv</w:t>
      </w:r>
      <w:r w:rsidRPr="00B40C82">
        <w:rPr>
          <w:rFonts w:ascii="Arial Narrow" w:eastAsia="Calibri" w:hAnsi="Arial Narrow" w:cs="Calibri"/>
          <w:i/>
          <w:color w:val="002060"/>
          <w:spacing w:val="-1"/>
          <w:sz w:val="22"/>
          <w:szCs w:val="22"/>
          <w:lang w:val="ro-RO"/>
        </w:rPr>
        <w:t>in</w:t>
      </w:r>
      <w:r w:rsidRPr="00B40C82">
        <w:rPr>
          <w:rFonts w:ascii="Arial Narrow" w:eastAsia="Calibri" w:hAnsi="Arial Narrow" w:cs="Calibri"/>
          <w:i/>
          <w:color w:val="002060"/>
          <w:sz w:val="22"/>
          <w:szCs w:val="22"/>
          <w:lang w:val="ro-RO"/>
        </w:rPr>
        <w:t>d</w:t>
      </w:r>
      <w:r w:rsidRPr="00B40C82">
        <w:rPr>
          <w:rFonts w:ascii="Arial Narrow" w:eastAsia="Calibri" w:hAnsi="Arial Narrow" w:cs="Calibri"/>
          <w:i/>
          <w:color w:val="002060"/>
          <w:spacing w:val="2"/>
          <w:sz w:val="22"/>
          <w:szCs w:val="22"/>
          <w:lang w:val="ro-RO"/>
        </w:rPr>
        <w:t xml:space="preserve"> </w:t>
      </w:r>
      <w:r w:rsidRPr="00B40C82">
        <w:rPr>
          <w:rFonts w:ascii="Arial Narrow" w:eastAsia="Calibri" w:hAnsi="Arial Narrow" w:cs="Calibri"/>
          <w:i/>
          <w:color w:val="002060"/>
          <w:spacing w:val="1"/>
          <w:sz w:val="22"/>
          <w:szCs w:val="22"/>
          <w:lang w:val="ro-RO"/>
        </w:rPr>
        <w:t>M</w:t>
      </w:r>
      <w:r w:rsidRPr="00B40C82">
        <w:rPr>
          <w:rFonts w:ascii="Arial Narrow" w:eastAsia="Calibri" w:hAnsi="Arial Narrow" w:cs="Calibri"/>
          <w:i/>
          <w:color w:val="002060"/>
          <w:sz w:val="22"/>
          <w:szCs w:val="22"/>
          <w:lang w:val="ro-RO"/>
        </w:rPr>
        <w:t>ec</w:t>
      </w:r>
      <w:r w:rsidRPr="00B40C82">
        <w:rPr>
          <w:rFonts w:ascii="Arial Narrow" w:eastAsia="Calibri" w:hAnsi="Arial Narrow" w:cs="Calibri"/>
          <w:i/>
          <w:color w:val="002060"/>
          <w:spacing w:val="-1"/>
          <w:sz w:val="22"/>
          <w:szCs w:val="22"/>
          <w:lang w:val="ro-RO"/>
        </w:rPr>
        <w:t>an</w:t>
      </w:r>
      <w:r w:rsidRPr="00B40C82">
        <w:rPr>
          <w:rFonts w:ascii="Arial Narrow" w:eastAsia="Calibri" w:hAnsi="Arial Narrow" w:cs="Calibri"/>
          <w:i/>
          <w:color w:val="002060"/>
          <w:sz w:val="22"/>
          <w:szCs w:val="22"/>
          <w:lang w:val="ro-RO"/>
        </w:rPr>
        <w:t>i</w:t>
      </w:r>
      <w:r w:rsidRPr="00B40C82">
        <w:rPr>
          <w:rFonts w:ascii="Arial Narrow" w:eastAsia="Calibri" w:hAnsi="Arial Narrow" w:cs="Calibri"/>
          <w:i/>
          <w:color w:val="002060"/>
          <w:spacing w:val="-2"/>
          <w:sz w:val="22"/>
          <w:szCs w:val="22"/>
          <w:lang w:val="ro-RO"/>
        </w:rPr>
        <w:t>s</w:t>
      </w:r>
      <w:r w:rsidRPr="00B40C82">
        <w:rPr>
          <w:rFonts w:ascii="Arial Narrow" w:eastAsia="Calibri" w:hAnsi="Arial Narrow" w:cs="Calibri"/>
          <w:i/>
          <w:color w:val="002060"/>
          <w:sz w:val="22"/>
          <w:szCs w:val="22"/>
          <w:lang w:val="ro-RO"/>
        </w:rPr>
        <w:t>mul</w:t>
      </w:r>
      <w:r w:rsidRPr="00B40C82">
        <w:rPr>
          <w:rFonts w:ascii="Arial Narrow" w:eastAsia="Calibri" w:hAnsi="Arial Narrow" w:cs="Calibri"/>
          <w:i/>
          <w:color w:val="002060"/>
          <w:spacing w:val="2"/>
          <w:sz w:val="22"/>
          <w:szCs w:val="22"/>
          <w:lang w:val="ro-RO"/>
        </w:rPr>
        <w:t xml:space="preserve"> </w:t>
      </w:r>
      <w:r w:rsidRPr="00B40C82">
        <w:rPr>
          <w:rFonts w:ascii="Arial Narrow" w:eastAsia="Calibri" w:hAnsi="Arial Narrow" w:cs="Calibri"/>
          <w:i/>
          <w:color w:val="002060"/>
          <w:spacing w:val="-1"/>
          <w:sz w:val="22"/>
          <w:szCs w:val="22"/>
          <w:lang w:val="ro-RO"/>
        </w:rPr>
        <w:t>d</w:t>
      </w:r>
      <w:r w:rsidRPr="00B40C82">
        <w:rPr>
          <w:rFonts w:ascii="Arial Narrow" w:eastAsia="Calibri" w:hAnsi="Arial Narrow" w:cs="Calibri"/>
          <w:i/>
          <w:color w:val="002060"/>
          <w:sz w:val="22"/>
          <w:szCs w:val="22"/>
          <w:lang w:val="ro-RO"/>
        </w:rPr>
        <w:t xml:space="preserve">e </w:t>
      </w:r>
      <w:r w:rsidRPr="00B40C82">
        <w:rPr>
          <w:rFonts w:ascii="Arial Narrow" w:eastAsia="Calibri" w:hAnsi="Arial Narrow" w:cs="Calibri"/>
          <w:i/>
          <w:color w:val="002060"/>
          <w:spacing w:val="1"/>
          <w:sz w:val="22"/>
          <w:szCs w:val="22"/>
          <w:lang w:val="ro-RO"/>
        </w:rPr>
        <w:t>r</w:t>
      </w:r>
      <w:r w:rsidRPr="00B40C82">
        <w:rPr>
          <w:rFonts w:ascii="Arial Narrow" w:eastAsia="Calibri" w:hAnsi="Arial Narrow" w:cs="Calibri"/>
          <w:i/>
          <w:color w:val="002060"/>
          <w:sz w:val="22"/>
          <w:szCs w:val="22"/>
          <w:lang w:val="ro-RO"/>
        </w:rPr>
        <w:t>e</w:t>
      </w:r>
      <w:r w:rsidRPr="00B40C82">
        <w:rPr>
          <w:rFonts w:ascii="Arial Narrow" w:eastAsia="Calibri" w:hAnsi="Arial Narrow" w:cs="Calibri"/>
          <w:i/>
          <w:color w:val="002060"/>
          <w:spacing w:val="-3"/>
          <w:sz w:val="22"/>
          <w:szCs w:val="22"/>
          <w:lang w:val="ro-RO"/>
        </w:rPr>
        <w:t>d</w:t>
      </w:r>
      <w:r w:rsidRPr="00B40C82">
        <w:rPr>
          <w:rFonts w:ascii="Arial Narrow" w:eastAsia="Calibri" w:hAnsi="Arial Narrow" w:cs="Calibri"/>
          <w:i/>
          <w:color w:val="002060"/>
          <w:spacing w:val="1"/>
          <w:sz w:val="22"/>
          <w:szCs w:val="22"/>
          <w:lang w:val="ro-RO"/>
        </w:rPr>
        <w:t>r</w:t>
      </w:r>
      <w:r w:rsidRPr="00B40C82">
        <w:rPr>
          <w:rFonts w:ascii="Arial Narrow" w:eastAsia="Calibri" w:hAnsi="Arial Narrow" w:cs="Calibri"/>
          <w:i/>
          <w:color w:val="002060"/>
          <w:sz w:val="22"/>
          <w:szCs w:val="22"/>
          <w:lang w:val="ro-RO"/>
        </w:rPr>
        <w:t>es</w:t>
      </w:r>
      <w:r w:rsidRPr="00B40C82">
        <w:rPr>
          <w:rFonts w:ascii="Arial Narrow" w:eastAsia="Calibri" w:hAnsi="Arial Narrow" w:cs="Calibri"/>
          <w:i/>
          <w:color w:val="002060"/>
          <w:spacing w:val="-2"/>
          <w:sz w:val="22"/>
          <w:szCs w:val="22"/>
          <w:lang w:val="ro-RO"/>
        </w:rPr>
        <w:t>a</w:t>
      </w:r>
      <w:r w:rsidRPr="00B40C82">
        <w:rPr>
          <w:rFonts w:ascii="Arial Narrow" w:eastAsia="Calibri" w:hAnsi="Arial Narrow" w:cs="Calibri"/>
          <w:i/>
          <w:color w:val="002060"/>
          <w:spacing w:val="1"/>
          <w:sz w:val="22"/>
          <w:szCs w:val="22"/>
          <w:lang w:val="ro-RO"/>
        </w:rPr>
        <w:t>r</w:t>
      </w:r>
      <w:r w:rsidRPr="00B40C82">
        <w:rPr>
          <w:rFonts w:ascii="Arial Narrow" w:eastAsia="Calibri" w:hAnsi="Arial Narrow" w:cs="Calibri"/>
          <w:i/>
          <w:color w:val="002060"/>
          <w:sz w:val="22"/>
          <w:szCs w:val="22"/>
          <w:lang w:val="ro-RO"/>
        </w:rPr>
        <w:t>e</w:t>
      </w:r>
      <w:r w:rsidRPr="00B40C82">
        <w:rPr>
          <w:rFonts w:ascii="Arial Narrow" w:eastAsia="Calibri" w:hAnsi="Arial Narrow" w:cs="Calibri"/>
          <w:i/>
          <w:color w:val="002060"/>
          <w:spacing w:val="3"/>
          <w:sz w:val="22"/>
          <w:szCs w:val="22"/>
          <w:lang w:val="ro-RO"/>
        </w:rPr>
        <w:t xml:space="preserve"> </w:t>
      </w:r>
      <w:r w:rsidRPr="00B40C82">
        <w:rPr>
          <w:rFonts w:ascii="Arial Narrow" w:eastAsia="Calibri" w:hAnsi="Arial Narrow" w:cs="Calibri"/>
          <w:i/>
          <w:color w:val="002060"/>
          <w:sz w:val="22"/>
          <w:szCs w:val="22"/>
          <w:lang w:val="ro-RO"/>
        </w:rPr>
        <w:t xml:space="preserve">și </w:t>
      </w:r>
      <w:r w:rsidRPr="00B40C82">
        <w:rPr>
          <w:rFonts w:ascii="Arial Narrow" w:eastAsia="Calibri" w:hAnsi="Arial Narrow" w:cs="Calibri"/>
          <w:i/>
          <w:color w:val="002060"/>
          <w:spacing w:val="1"/>
          <w:sz w:val="22"/>
          <w:szCs w:val="22"/>
          <w:lang w:val="ro-RO"/>
        </w:rPr>
        <w:t>r</w:t>
      </w:r>
      <w:r w:rsidRPr="00B40C82">
        <w:rPr>
          <w:rFonts w:ascii="Arial Narrow" w:eastAsia="Calibri" w:hAnsi="Arial Narrow" w:cs="Calibri"/>
          <w:i/>
          <w:color w:val="002060"/>
          <w:sz w:val="22"/>
          <w:szCs w:val="22"/>
          <w:lang w:val="ro-RO"/>
        </w:rPr>
        <w:t>e</w:t>
      </w:r>
      <w:r w:rsidRPr="00B40C82">
        <w:rPr>
          <w:rFonts w:ascii="Arial Narrow" w:eastAsia="Calibri" w:hAnsi="Arial Narrow" w:cs="Calibri"/>
          <w:i/>
          <w:color w:val="002060"/>
          <w:spacing w:val="-1"/>
          <w:sz w:val="22"/>
          <w:szCs w:val="22"/>
          <w:lang w:val="ro-RO"/>
        </w:rPr>
        <w:t>z</w:t>
      </w:r>
      <w:r w:rsidRPr="00B40C82">
        <w:rPr>
          <w:rFonts w:ascii="Arial Narrow" w:eastAsia="Calibri" w:hAnsi="Arial Narrow" w:cs="Calibri"/>
          <w:i/>
          <w:color w:val="002060"/>
          <w:sz w:val="22"/>
          <w:szCs w:val="22"/>
          <w:lang w:val="ro-RO"/>
        </w:rPr>
        <w:t>i</w:t>
      </w:r>
      <w:r w:rsidRPr="00B40C82">
        <w:rPr>
          <w:rFonts w:ascii="Arial Narrow" w:eastAsia="Calibri" w:hAnsi="Arial Narrow" w:cs="Calibri"/>
          <w:i/>
          <w:color w:val="002060"/>
          <w:spacing w:val="-1"/>
          <w:sz w:val="22"/>
          <w:szCs w:val="22"/>
          <w:lang w:val="ro-RO"/>
        </w:rPr>
        <w:t>l</w:t>
      </w:r>
      <w:r w:rsidRPr="00B40C82">
        <w:rPr>
          <w:rFonts w:ascii="Arial Narrow" w:eastAsia="Calibri" w:hAnsi="Arial Narrow" w:cs="Calibri"/>
          <w:i/>
          <w:color w:val="002060"/>
          <w:sz w:val="22"/>
          <w:szCs w:val="22"/>
          <w:lang w:val="ro-RO"/>
        </w:rPr>
        <w:t>ie</w:t>
      </w:r>
      <w:r w:rsidRPr="00B40C82">
        <w:rPr>
          <w:rFonts w:ascii="Arial Narrow" w:eastAsia="Calibri" w:hAnsi="Arial Narrow" w:cs="Calibri"/>
          <w:i/>
          <w:color w:val="002060"/>
          <w:spacing w:val="-1"/>
          <w:sz w:val="22"/>
          <w:szCs w:val="22"/>
          <w:lang w:val="ro-RO"/>
        </w:rPr>
        <w:t>n</w:t>
      </w:r>
      <w:r w:rsidRPr="00B40C82">
        <w:rPr>
          <w:rFonts w:ascii="Arial Narrow" w:eastAsia="Calibri" w:hAnsi="Arial Narrow" w:cs="Calibri"/>
          <w:i/>
          <w:color w:val="002060"/>
          <w:sz w:val="22"/>
          <w:szCs w:val="22"/>
          <w:lang w:val="ro-RO"/>
        </w:rPr>
        <w:t>ță (</w:t>
      </w:r>
      <w:r w:rsidRPr="00B40C82">
        <w:rPr>
          <w:rFonts w:ascii="Arial Narrow" w:eastAsia="Calibri" w:hAnsi="Arial Narrow" w:cs="Calibri"/>
          <w:i/>
          <w:color w:val="002060"/>
          <w:spacing w:val="-1"/>
          <w:sz w:val="22"/>
          <w:szCs w:val="22"/>
          <w:lang w:val="ro-RO"/>
        </w:rPr>
        <w:t>2</w:t>
      </w:r>
      <w:r w:rsidRPr="00B40C82">
        <w:rPr>
          <w:rFonts w:ascii="Arial Narrow" w:eastAsia="Calibri" w:hAnsi="Arial Narrow" w:cs="Calibri"/>
          <w:i/>
          <w:color w:val="002060"/>
          <w:spacing w:val="1"/>
          <w:sz w:val="22"/>
          <w:szCs w:val="22"/>
          <w:lang w:val="ro-RO"/>
        </w:rPr>
        <w:t>0</w:t>
      </w:r>
      <w:r w:rsidRPr="00B40C82">
        <w:rPr>
          <w:rFonts w:ascii="Arial Narrow" w:eastAsia="Calibri" w:hAnsi="Arial Narrow" w:cs="Calibri"/>
          <w:i/>
          <w:color w:val="002060"/>
          <w:spacing w:val="-2"/>
          <w:sz w:val="22"/>
          <w:szCs w:val="22"/>
          <w:lang w:val="ro-RO"/>
        </w:rPr>
        <w:t>2</w:t>
      </w:r>
      <w:r w:rsidRPr="00B40C82">
        <w:rPr>
          <w:rFonts w:ascii="Arial Narrow" w:eastAsia="Calibri" w:hAnsi="Arial Narrow" w:cs="Calibri"/>
          <w:i/>
          <w:color w:val="002060"/>
          <w:spacing w:val="1"/>
          <w:sz w:val="22"/>
          <w:szCs w:val="22"/>
          <w:lang w:val="ro-RO"/>
        </w:rPr>
        <w:t>1</w:t>
      </w:r>
      <w:r w:rsidRPr="00B40C82">
        <w:rPr>
          <w:rFonts w:ascii="Arial Narrow" w:eastAsia="Calibri" w:hAnsi="Arial Narrow" w:cs="Calibri"/>
          <w:i/>
          <w:color w:val="002060"/>
          <w:sz w:val="22"/>
          <w:szCs w:val="22"/>
          <w:lang w:val="ro-RO"/>
        </w:rPr>
        <w:t xml:space="preserve">/C </w:t>
      </w:r>
      <w:r w:rsidRPr="00B40C82">
        <w:rPr>
          <w:rFonts w:ascii="Arial Narrow" w:eastAsia="Calibri" w:hAnsi="Arial Narrow" w:cs="Calibri"/>
          <w:i/>
          <w:color w:val="002060"/>
          <w:spacing w:val="1"/>
          <w:sz w:val="22"/>
          <w:szCs w:val="22"/>
          <w:lang w:val="ro-RO"/>
        </w:rPr>
        <w:t>5</w:t>
      </w:r>
      <w:r w:rsidRPr="00B40C82">
        <w:rPr>
          <w:rFonts w:ascii="Arial Narrow" w:eastAsia="Calibri" w:hAnsi="Arial Narrow" w:cs="Calibri"/>
          <w:i/>
          <w:color w:val="002060"/>
          <w:spacing w:val="-2"/>
          <w:sz w:val="22"/>
          <w:szCs w:val="22"/>
          <w:lang w:val="ro-RO"/>
        </w:rPr>
        <w:t>8</w:t>
      </w:r>
      <w:r w:rsidRPr="00B40C82">
        <w:rPr>
          <w:rFonts w:ascii="Arial Narrow" w:eastAsia="Calibri" w:hAnsi="Arial Narrow" w:cs="Calibri"/>
          <w:i/>
          <w:color w:val="002060"/>
          <w:sz w:val="22"/>
          <w:szCs w:val="22"/>
          <w:lang w:val="ro-RO"/>
        </w:rPr>
        <w:t>/</w:t>
      </w:r>
      <w:r w:rsidRPr="00B40C82">
        <w:rPr>
          <w:rFonts w:ascii="Arial Narrow" w:eastAsia="Calibri" w:hAnsi="Arial Narrow" w:cs="Calibri"/>
          <w:i/>
          <w:color w:val="002060"/>
          <w:spacing w:val="-2"/>
          <w:sz w:val="22"/>
          <w:szCs w:val="22"/>
          <w:lang w:val="ro-RO"/>
        </w:rPr>
        <w:t>0</w:t>
      </w:r>
      <w:r w:rsidRPr="00B40C82">
        <w:rPr>
          <w:rFonts w:ascii="Arial Narrow" w:eastAsia="Calibri" w:hAnsi="Arial Narrow" w:cs="Calibri"/>
          <w:i/>
          <w:color w:val="002060"/>
          <w:spacing w:val="1"/>
          <w:sz w:val="22"/>
          <w:szCs w:val="22"/>
          <w:lang w:val="ro-RO"/>
        </w:rPr>
        <w:t>1</w:t>
      </w:r>
      <w:r w:rsidRPr="00B40C82">
        <w:rPr>
          <w:rFonts w:ascii="Arial Narrow" w:eastAsia="Calibri" w:hAnsi="Arial Narrow" w:cs="Calibri"/>
          <w:i/>
          <w:color w:val="002060"/>
          <w:sz w:val="22"/>
          <w:szCs w:val="22"/>
          <w:lang w:val="ro-RO"/>
        </w:rPr>
        <w:t>)</w:t>
      </w:r>
      <w:r w:rsidRPr="00B40C82">
        <w:rPr>
          <w:rFonts w:ascii="Arial Narrow" w:eastAsia="Calibri" w:hAnsi="Arial Narrow" w:cs="Calibri"/>
          <w:i/>
          <w:color w:val="002060"/>
          <w:spacing w:val="8"/>
          <w:sz w:val="22"/>
          <w:szCs w:val="22"/>
          <w:lang w:val="ro-RO"/>
        </w:rPr>
        <w:t xml:space="preserve"> </w:t>
      </w:r>
      <w:r w:rsidRPr="00B40C82">
        <w:rPr>
          <w:rFonts w:ascii="Arial Narrow" w:eastAsia="Calibri" w:hAnsi="Arial Narrow" w:cs="Calibri"/>
          <w:color w:val="002060"/>
          <w:sz w:val="22"/>
          <w:szCs w:val="22"/>
          <w:lang w:val="ro-RO"/>
        </w:rPr>
        <w:t xml:space="preserve">și </w:t>
      </w:r>
      <w:r w:rsidRPr="00B40C82">
        <w:rPr>
          <w:rFonts w:ascii="Arial Narrow" w:eastAsia="Calibri" w:hAnsi="Arial Narrow" w:cs="Calibri"/>
          <w:i/>
          <w:color w:val="002060"/>
          <w:sz w:val="22"/>
          <w:szCs w:val="22"/>
          <w:lang w:val="ro-RO"/>
        </w:rPr>
        <w:t>cu</w:t>
      </w:r>
      <w:r w:rsidRPr="00B40C82">
        <w:rPr>
          <w:rFonts w:ascii="Arial Narrow" w:eastAsia="Calibri" w:hAnsi="Arial Narrow" w:cs="Calibri"/>
          <w:i/>
          <w:color w:val="002060"/>
          <w:spacing w:val="1"/>
          <w:sz w:val="22"/>
          <w:szCs w:val="22"/>
          <w:lang w:val="ro-RO"/>
        </w:rPr>
        <w:t xml:space="preserve"> </w:t>
      </w:r>
      <w:r w:rsidRPr="00B40C82">
        <w:rPr>
          <w:rFonts w:ascii="Arial Narrow" w:eastAsia="Calibri" w:hAnsi="Arial Narrow" w:cs="Calibri"/>
          <w:i/>
          <w:color w:val="002060"/>
          <w:sz w:val="22"/>
          <w:szCs w:val="22"/>
          <w:lang w:val="ro-RO"/>
        </w:rPr>
        <w:t>Reg</w:t>
      </w:r>
      <w:r w:rsidRPr="00B40C82">
        <w:rPr>
          <w:rFonts w:ascii="Arial Narrow" w:eastAsia="Calibri" w:hAnsi="Arial Narrow" w:cs="Calibri"/>
          <w:i/>
          <w:color w:val="002060"/>
          <w:spacing w:val="-1"/>
          <w:sz w:val="22"/>
          <w:szCs w:val="22"/>
          <w:lang w:val="ro-RO"/>
        </w:rPr>
        <w:t>u</w:t>
      </w:r>
      <w:r w:rsidRPr="00B40C82">
        <w:rPr>
          <w:rFonts w:ascii="Arial Narrow" w:eastAsia="Calibri" w:hAnsi="Arial Narrow" w:cs="Calibri"/>
          <w:i/>
          <w:color w:val="002060"/>
          <w:sz w:val="22"/>
          <w:szCs w:val="22"/>
          <w:lang w:val="ro-RO"/>
        </w:rPr>
        <w:t>l</w:t>
      </w:r>
      <w:r w:rsidRPr="00B40C82">
        <w:rPr>
          <w:rFonts w:ascii="Arial Narrow" w:eastAsia="Calibri" w:hAnsi="Arial Narrow" w:cs="Calibri"/>
          <w:i/>
          <w:color w:val="002060"/>
          <w:spacing w:val="-1"/>
          <w:sz w:val="22"/>
          <w:szCs w:val="22"/>
          <w:lang w:val="ro-RO"/>
        </w:rPr>
        <w:t>a</w:t>
      </w:r>
      <w:r w:rsidRPr="00B40C82">
        <w:rPr>
          <w:rFonts w:ascii="Arial Narrow" w:eastAsia="Calibri" w:hAnsi="Arial Narrow" w:cs="Calibri"/>
          <w:i/>
          <w:color w:val="002060"/>
          <w:sz w:val="22"/>
          <w:szCs w:val="22"/>
          <w:lang w:val="ro-RO"/>
        </w:rPr>
        <w:t xml:space="preserve">mentul </w:t>
      </w:r>
      <w:r w:rsidRPr="00B40C82">
        <w:rPr>
          <w:rFonts w:ascii="Arial Narrow" w:eastAsia="Calibri" w:hAnsi="Arial Narrow" w:cs="Calibri"/>
          <w:i/>
          <w:color w:val="002060"/>
          <w:spacing w:val="-1"/>
          <w:sz w:val="22"/>
          <w:szCs w:val="22"/>
          <w:lang w:val="ro-RO"/>
        </w:rPr>
        <w:t>d</w:t>
      </w:r>
      <w:r w:rsidRPr="00B40C82">
        <w:rPr>
          <w:rFonts w:ascii="Arial Narrow" w:eastAsia="Calibri" w:hAnsi="Arial Narrow" w:cs="Calibri"/>
          <w:i/>
          <w:color w:val="002060"/>
          <w:sz w:val="22"/>
          <w:szCs w:val="22"/>
          <w:lang w:val="ro-RO"/>
        </w:rPr>
        <w:t>ele</w:t>
      </w:r>
      <w:r w:rsidRPr="00B40C82">
        <w:rPr>
          <w:rFonts w:ascii="Arial Narrow" w:eastAsia="Calibri" w:hAnsi="Arial Narrow" w:cs="Calibri"/>
          <w:i/>
          <w:color w:val="002060"/>
          <w:spacing w:val="-1"/>
          <w:sz w:val="22"/>
          <w:szCs w:val="22"/>
          <w:lang w:val="ro-RO"/>
        </w:rPr>
        <w:t>ga</w:t>
      </w:r>
      <w:r w:rsidRPr="00B40C82">
        <w:rPr>
          <w:rFonts w:ascii="Arial Narrow" w:eastAsia="Calibri" w:hAnsi="Arial Narrow" w:cs="Calibri"/>
          <w:i/>
          <w:color w:val="002060"/>
          <w:sz w:val="22"/>
          <w:szCs w:val="22"/>
          <w:lang w:val="ro-RO"/>
        </w:rPr>
        <w:t>t</w:t>
      </w:r>
      <w:r w:rsidRPr="00B40C82">
        <w:rPr>
          <w:rFonts w:ascii="Arial Narrow" w:eastAsia="Calibri" w:hAnsi="Arial Narrow" w:cs="Calibri"/>
          <w:i/>
          <w:color w:val="002060"/>
          <w:spacing w:val="3"/>
          <w:sz w:val="22"/>
          <w:szCs w:val="22"/>
          <w:lang w:val="ro-RO"/>
        </w:rPr>
        <w:t xml:space="preserve"> </w:t>
      </w:r>
      <w:r w:rsidRPr="00B40C82">
        <w:rPr>
          <w:rFonts w:ascii="Arial Narrow" w:eastAsia="Calibri" w:hAnsi="Arial Narrow" w:cs="Calibri"/>
          <w:i/>
          <w:color w:val="002060"/>
          <w:sz w:val="22"/>
          <w:szCs w:val="22"/>
          <w:lang w:val="ro-RO"/>
        </w:rPr>
        <w:t>(U</w:t>
      </w:r>
      <w:r w:rsidRPr="00B40C82">
        <w:rPr>
          <w:rFonts w:ascii="Arial Narrow" w:eastAsia="Calibri" w:hAnsi="Arial Narrow" w:cs="Calibri"/>
          <w:i/>
          <w:color w:val="002060"/>
          <w:spacing w:val="-2"/>
          <w:sz w:val="22"/>
          <w:szCs w:val="22"/>
          <w:lang w:val="ro-RO"/>
        </w:rPr>
        <w:t>E</w:t>
      </w:r>
      <w:r w:rsidRPr="00B40C82">
        <w:rPr>
          <w:rFonts w:ascii="Arial Narrow" w:eastAsia="Calibri" w:hAnsi="Arial Narrow" w:cs="Calibri"/>
          <w:i/>
          <w:color w:val="002060"/>
          <w:sz w:val="22"/>
          <w:szCs w:val="22"/>
          <w:lang w:val="ro-RO"/>
        </w:rPr>
        <w:t>)</w:t>
      </w:r>
      <w:r w:rsidRPr="00B40C82">
        <w:rPr>
          <w:rFonts w:ascii="Arial Narrow" w:eastAsia="Calibri" w:hAnsi="Arial Narrow" w:cs="Calibri"/>
          <w:i/>
          <w:color w:val="002060"/>
          <w:spacing w:val="3"/>
          <w:sz w:val="22"/>
          <w:szCs w:val="22"/>
          <w:lang w:val="ro-RO"/>
        </w:rPr>
        <w:t xml:space="preserve"> </w:t>
      </w:r>
      <w:r w:rsidRPr="00B40C82">
        <w:rPr>
          <w:rFonts w:ascii="Arial Narrow" w:eastAsia="Calibri" w:hAnsi="Arial Narrow" w:cs="Calibri"/>
          <w:i/>
          <w:color w:val="002060"/>
          <w:spacing w:val="-1"/>
          <w:sz w:val="22"/>
          <w:szCs w:val="22"/>
          <w:lang w:val="ro-RO"/>
        </w:rPr>
        <w:t>a</w:t>
      </w:r>
      <w:r w:rsidRPr="00B40C82">
        <w:rPr>
          <w:rFonts w:ascii="Arial Narrow" w:eastAsia="Calibri" w:hAnsi="Arial Narrow" w:cs="Calibri"/>
          <w:i/>
          <w:color w:val="002060"/>
          <w:sz w:val="22"/>
          <w:szCs w:val="22"/>
          <w:lang w:val="ro-RO"/>
        </w:rPr>
        <w:t>l</w:t>
      </w:r>
      <w:r w:rsidRPr="00B40C82">
        <w:rPr>
          <w:rFonts w:ascii="Arial Narrow" w:eastAsia="Calibri" w:hAnsi="Arial Narrow" w:cs="Calibri"/>
          <w:i/>
          <w:color w:val="002060"/>
          <w:spacing w:val="2"/>
          <w:sz w:val="22"/>
          <w:szCs w:val="22"/>
          <w:lang w:val="ro-RO"/>
        </w:rPr>
        <w:t xml:space="preserve"> </w:t>
      </w:r>
      <w:r w:rsidRPr="00B40C82">
        <w:rPr>
          <w:rFonts w:ascii="Arial Narrow" w:eastAsia="Calibri" w:hAnsi="Arial Narrow" w:cs="Calibri"/>
          <w:i/>
          <w:color w:val="002060"/>
          <w:sz w:val="22"/>
          <w:szCs w:val="22"/>
          <w:lang w:val="ro-RO"/>
        </w:rPr>
        <w:t>Com</w:t>
      </w:r>
      <w:r w:rsidRPr="00B40C82">
        <w:rPr>
          <w:rFonts w:ascii="Arial Narrow" w:eastAsia="Calibri" w:hAnsi="Arial Narrow" w:cs="Calibri"/>
          <w:i/>
          <w:color w:val="002060"/>
          <w:spacing w:val="-3"/>
          <w:sz w:val="22"/>
          <w:szCs w:val="22"/>
          <w:lang w:val="ro-RO"/>
        </w:rPr>
        <w:t>i</w:t>
      </w:r>
      <w:r w:rsidRPr="00B40C82">
        <w:rPr>
          <w:rFonts w:ascii="Arial Narrow" w:eastAsia="Calibri" w:hAnsi="Arial Narrow" w:cs="Calibri"/>
          <w:i/>
          <w:color w:val="002060"/>
          <w:sz w:val="22"/>
          <w:szCs w:val="22"/>
          <w:lang w:val="ro-RO"/>
        </w:rPr>
        <w:t>siei</w:t>
      </w:r>
      <w:r w:rsidRPr="00B40C82">
        <w:rPr>
          <w:rFonts w:ascii="Arial Narrow" w:eastAsia="Calibri" w:hAnsi="Arial Narrow" w:cs="Calibri"/>
          <w:i/>
          <w:color w:val="002060"/>
          <w:spacing w:val="3"/>
          <w:sz w:val="22"/>
          <w:szCs w:val="22"/>
          <w:lang w:val="ro-RO"/>
        </w:rPr>
        <w:t xml:space="preserve"> </w:t>
      </w:r>
      <w:r w:rsidRPr="00B40C82">
        <w:rPr>
          <w:rFonts w:ascii="Arial Narrow" w:eastAsia="Calibri" w:hAnsi="Arial Narrow" w:cs="Calibri"/>
          <w:i/>
          <w:color w:val="002060"/>
          <w:sz w:val="22"/>
          <w:szCs w:val="22"/>
          <w:lang w:val="ro-RO"/>
        </w:rPr>
        <w:t>[C (</w:t>
      </w:r>
      <w:r w:rsidRPr="00B40C82">
        <w:rPr>
          <w:rFonts w:ascii="Arial Narrow" w:eastAsia="Calibri" w:hAnsi="Arial Narrow" w:cs="Calibri"/>
          <w:i/>
          <w:color w:val="002060"/>
          <w:spacing w:val="1"/>
          <w:sz w:val="22"/>
          <w:szCs w:val="22"/>
          <w:lang w:val="ro-RO"/>
        </w:rPr>
        <w:t>2</w:t>
      </w:r>
      <w:r w:rsidRPr="00B40C82">
        <w:rPr>
          <w:rFonts w:ascii="Arial Narrow" w:eastAsia="Calibri" w:hAnsi="Arial Narrow" w:cs="Calibri"/>
          <w:i/>
          <w:color w:val="002060"/>
          <w:spacing w:val="-2"/>
          <w:sz w:val="22"/>
          <w:szCs w:val="22"/>
          <w:lang w:val="ro-RO"/>
        </w:rPr>
        <w:t>0</w:t>
      </w:r>
      <w:r w:rsidRPr="00B40C82">
        <w:rPr>
          <w:rFonts w:ascii="Arial Narrow" w:eastAsia="Calibri" w:hAnsi="Arial Narrow" w:cs="Calibri"/>
          <w:i/>
          <w:color w:val="002060"/>
          <w:spacing w:val="1"/>
          <w:sz w:val="22"/>
          <w:szCs w:val="22"/>
          <w:lang w:val="ro-RO"/>
        </w:rPr>
        <w:t>2</w:t>
      </w:r>
      <w:r w:rsidRPr="00B40C82">
        <w:rPr>
          <w:rFonts w:ascii="Arial Narrow" w:eastAsia="Calibri" w:hAnsi="Arial Narrow" w:cs="Calibri"/>
          <w:i/>
          <w:color w:val="002060"/>
          <w:spacing w:val="-2"/>
          <w:sz w:val="22"/>
          <w:szCs w:val="22"/>
          <w:lang w:val="ro-RO"/>
        </w:rPr>
        <w:t>1</w:t>
      </w:r>
      <w:r w:rsidRPr="00B40C82">
        <w:rPr>
          <w:rFonts w:ascii="Arial Narrow" w:eastAsia="Calibri" w:hAnsi="Arial Narrow" w:cs="Calibri"/>
          <w:i/>
          <w:color w:val="002060"/>
          <w:sz w:val="22"/>
          <w:szCs w:val="22"/>
          <w:lang w:val="ro-RO"/>
        </w:rPr>
        <w:t>)</w:t>
      </w:r>
      <w:r w:rsidRPr="00B40C82">
        <w:rPr>
          <w:rFonts w:ascii="Arial Narrow" w:eastAsia="Calibri" w:hAnsi="Arial Narrow" w:cs="Calibri"/>
          <w:i/>
          <w:color w:val="002060"/>
          <w:spacing w:val="1"/>
          <w:sz w:val="22"/>
          <w:szCs w:val="22"/>
          <w:lang w:val="ro-RO"/>
        </w:rPr>
        <w:t xml:space="preserve"> </w:t>
      </w:r>
      <w:r w:rsidRPr="00B40C82">
        <w:rPr>
          <w:rFonts w:ascii="Arial Narrow" w:eastAsia="Calibri" w:hAnsi="Arial Narrow" w:cs="Calibri"/>
          <w:i/>
          <w:color w:val="002060"/>
          <w:spacing w:val="-2"/>
          <w:sz w:val="22"/>
          <w:szCs w:val="22"/>
          <w:lang w:val="ro-RO"/>
        </w:rPr>
        <w:t>2</w:t>
      </w:r>
      <w:r w:rsidRPr="00B40C82">
        <w:rPr>
          <w:rFonts w:ascii="Arial Narrow" w:eastAsia="Calibri" w:hAnsi="Arial Narrow" w:cs="Calibri"/>
          <w:i/>
          <w:color w:val="002060"/>
          <w:spacing w:val="1"/>
          <w:sz w:val="22"/>
          <w:szCs w:val="22"/>
          <w:lang w:val="ro-RO"/>
        </w:rPr>
        <w:t>8</w:t>
      </w:r>
      <w:r w:rsidRPr="00B40C82">
        <w:rPr>
          <w:rFonts w:ascii="Arial Narrow" w:eastAsia="Calibri" w:hAnsi="Arial Narrow" w:cs="Calibri"/>
          <w:i/>
          <w:color w:val="002060"/>
          <w:spacing w:val="-2"/>
          <w:sz w:val="22"/>
          <w:szCs w:val="22"/>
          <w:lang w:val="ro-RO"/>
        </w:rPr>
        <w:t>0</w:t>
      </w:r>
      <w:r w:rsidRPr="00B40C82">
        <w:rPr>
          <w:rFonts w:ascii="Arial Narrow" w:eastAsia="Calibri" w:hAnsi="Arial Narrow" w:cs="Calibri"/>
          <w:i/>
          <w:color w:val="002060"/>
          <w:spacing w:val="1"/>
          <w:sz w:val="22"/>
          <w:szCs w:val="22"/>
          <w:lang w:val="ro-RO"/>
        </w:rPr>
        <w:t>0</w:t>
      </w:r>
      <w:r w:rsidRPr="00B40C82">
        <w:rPr>
          <w:rFonts w:ascii="Arial Narrow" w:eastAsia="Calibri" w:hAnsi="Arial Narrow" w:cs="Calibri"/>
          <w:i/>
          <w:color w:val="002060"/>
          <w:spacing w:val="-2"/>
          <w:sz w:val="22"/>
          <w:szCs w:val="22"/>
          <w:lang w:val="ro-RO"/>
        </w:rPr>
        <w:t>/</w:t>
      </w:r>
      <w:r w:rsidRPr="00B40C82">
        <w:rPr>
          <w:rFonts w:ascii="Arial Narrow" w:eastAsia="Calibri" w:hAnsi="Arial Narrow" w:cs="Calibri"/>
          <w:i/>
          <w:color w:val="002060"/>
          <w:spacing w:val="1"/>
          <w:sz w:val="22"/>
          <w:szCs w:val="22"/>
          <w:lang w:val="ro-RO"/>
        </w:rPr>
        <w:t>3</w:t>
      </w:r>
      <w:r w:rsidRPr="00B40C82">
        <w:rPr>
          <w:rFonts w:ascii="Arial Narrow" w:eastAsia="Calibri" w:hAnsi="Arial Narrow" w:cs="Calibri"/>
          <w:i/>
          <w:color w:val="002060"/>
          <w:sz w:val="22"/>
          <w:szCs w:val="22"/>
          <w:lang w:val="ro-RO"/>
        </w:rPr>
        <w:t>], în</w:t>
      </w:r>
      <w:r w:rsidRPr="00B40C82">
        <w:rPr>
          <w:rFonts w:ascii="Arial Narrow" w:eastAsia="Calibri" w:hAnsi="Arial Narrow" w:cs="Calibri"/>
          <w:i/>
          <w:color w:val="002060"/>
          <w:spacing w:val="-3"/>
          <w:sz w:val="22"/>
          <w:szCs w:val="22"/>
          <w:lang w:val="ro-RO"/>
        </w:rPr>
        <w:t xml:space="preserve"> </w:t>
      </w:r>
      <w:r w:rsidRPr="00B40C82">
        <w:rPr>
          <w:rFonts w:ascii="Arial Narrow" w:eastAsia="Calibri" w:hAnsi="Arial Narrow" w:cs="Calibri"/>
          <w:i/>
          <w:color w:val="002060"/>
          <w:sz w:val="22"/>
          <w:szCs w:val="22"/>
          <w:lang w:val="ro-RO"/>
        </w:rPr>
        <w:t>te</w:t>
      </w:r>
      <w:r w:rsidRPr="00B40C82">
        <w:rPr>
          <w:rFonts w:ascii="Arial Narrow" w:eastAsia="Calibri" w:hAnsi="Arial Narrow" w:cs="Calibri"/>
          <w:i/>
          <w:color w:val="002060"/>
          <w:spacing w:val="-1"/>
          <w:sz w:val="22"/>
          <w:szCs w:val="22"/>
          <w:lang w:val="ro-RO"/>
        </w:rPr>
        <w:t>m</w:t>
      </w:r>
      <w:r w:rsidRPr="00B40C82">
        <w:rPr>
          <w:rFonts w:ascii="Arial Narrow" w:eastAsia="Calibri" w:hAnsi="Arial Narrow" w:cs="Calibri"/>
          <w:i/>
          <w:color w:val="002060"/>
          <w:sz w:val="22"/>
          <w:szCs w:val="22"/>
          <w:lang w:val="ro-RO"/>
        </w:rPr>
        <w:t>ei</w:t>
      </w:r>
      <w:r w:rsidRPr="00B40C82">
        <w:rPr>
          <w:rFonts w:ascii="Arial Narrow" w:eastAsia="Calibri" w:hAnsi="Arial Narrow" w:cs="Calibri"/>
          <w:i/>
          <w:color w:val="002060"/>
          <w:spacing w:val="-1"/>
          <w:sz w:val="22"/>
          <w:szCs w:val="22"/>
          <w:lang w:val="ro-RO"/>
        </w:rPr>
        <w:t>u</w:t>
      </w:r>
      <w:r w:rsidRPr="00B40C82">
        <w:rPr>
          <w:rFonts w:ascii="Arial Narrow" w:eastAsia="Calibri" w:hAnsi="Arial Narrow" w:cs="Calibri"/>
          <w:i/>
          <w:color w:val="002060"/>
          <w:sz w:val="22"/>
          <w:szCs w:val="22"/>
          <w:lang w:val="ro-RO"/>
        </w:rPr>
        <w:t>l</w:t>
      </w:r>
      <w:r w:rsidRPr="00B40C82">
        <w:rPr>
          <w:rFonts w:ascii="Arial Narrow" w:eastAsia="Calibri" w:hAnsi="Arial Narrow" w:cs="Calibri"/>
          <w:i/>
          <w:color w:val="002060"/>
          <w:spacing w:val="-2"/>
          <w:sz w:val="22"/>
          <w:szCs w:val="22"/>
          <w:lang w:val="ro-RO"/>
        </w:rPr>
        <w:t xml:space="preserve"> </w:t>
      </w:r>
      <w:r w:rsidRPr="00B40C82">
        <w:rPr>
          <w:rFonts w:ascii="Arial Narrow" w:eastAsia="Calibri" w:hAnsi="Arial Narrow" w:cs="Calibri"/>
          <w:i/>
          <w:color w:val="002060"/>
          <w:sz w:val="22"/>
          <w:szCs w:val="22"/>
          <w:lang w:val="ro-RO"/>
        </w:rPr>
        <w:t>Reg</w:t>
      </w:r>
      <w:r w:rsidRPr="00B40C82">
        <w:rPr>
          <w:rFonts w:ascii="Arial Narrow" w:eastAsia="Calibri" w:hAnsi="Arial Narrow" w:cs="Calibri"/>
          <w:i/>
          <w:color w:val="002060"/>
          <w:spacing w:val="-1"/>
          <w:sz w:val="22"/>
          <w:szCs w:val="22"/>
          <w:lang w:val="ro-RO"/>
        </w:rPr>
        <w:t>u</w:t>
      </w:r>
      <w:r w:rsidRPr="00B40C82">
        <w:rPr>
          <w:rFonts w:ascii="Arial Narrow" w:eastAsia="Calibri" w:hAnsi="Arial Narrow" w:cs="Calibri"/>
          <w:i/>
          <w:color w:val="002060"/>
          <w:sz w:val="22"/>
          <w:szCs w:val="22"/>
          <w:lang w:val="ro-RO"/>
        </w:rPr>
        <w:t>l</w:t>
      </w:r>
      <w:r w:rsidRPr="00B40C82">
        <w:rPr>
          <w:rFonts w:ascii="Arial Narrow" w:eastAsia="Calibri" w:hAnsi="Arial Narrow" w:cs="Calibri"/>
          <w:i/>
          <w:color w:val="002060"/>
          <w:spacing w:val="-1"/>
          <w:sz w:val="22"/>
          <w:szCs w:val="22"/>
          <w:lang w:val="ro-RO"/>
        </w:rPr>
        <w:t>a</w:t>
      </w:r>
      <w:r w:rsidRPr="00B40C82">
        <w:rPr>
          <w:rFonts w:ascii="Arial Narrow" w:eastAsia="Calibri" w:hAnsi="Arial Narrow" w:cs="Calibri"/>
          <w:i/>
          <w:color w:val="002060"/>
          <w:sz w:val="22"/>
          <w:szCs w:val="22"/>
          <w:lang w:val="ro-RO"/>
        </w:rPr>
        <w:t>mentu</w:t>
      </w:r>
      <w:r w:rsidRPr="00B40C82">
        <w:rPr>
          <w:rFonts w:ascii="Arial Narrow" w:eastAsia="Calibri" w:hAnsi="Arial Narrow" w:cs="Calibri"/>
          <w:i/>
          <w:color w:val="002060"/>
          <w:spacing w:val="-1"/>
          <w:sz w:val="22"/>
          <w:szCs w:val="22"/>
          <w:lang w:val="ro-RO"/>
        </w:rPr>
        <w:t>lu</w:t>
      </w:r>
      <w:r w:rsidRPr="00B40C82">
        <w:rPr>
          <w:rFonts w:ascii="Arial Narrow" w:eastAsia="Calibri" w:hAnsi="Arial Narrow" w:cs="Calibri"/>
          <w:i/>
          <w:color w:val="002060"/>
          <w:sz w:val="22"/>
          <w:szCs w:val="22"/>
          <w:lang w:val="ro-RO"/>
        </w:rPr>
        <w:t>i privi</w:t>
      </w:r>
      <w:r w:rsidRPr="00B40C82">
        <w:rPr>
          <w:rFonts w:ascii="Arial Narrow" w:eastAsia="Calibri" w:hAnsi="Arial Narrow" w:cs="Calibri"/>
          <w:i/>
          <w:color w:val="002060"/>
          <w:spacing w:val="-1"/>
          <w:sz w:val="22"/>
          <w:szCs w:val="22"/>
          <w:lang w:val="ro-RO"/>
        </w:rPr>
        <w:t>n</w:t>
      </w:r>
      <w:r w:rsidRPr="00B40C82">
        <w:rPr>
          <w:rFonts w:ascii="Arial Narrow" w:eastAsia="Calibri" w:hAnsi="Arial Narrow" w:cs="Calibri"/>
          <w:i/>
          <w:color w:val="002060"/>
          <w:sz w:val="22"/>
          <w:szCs w:val="22"/>
          <w:lang w:val="ro-RO"/>
        </w:rPr>
        <w:t>d</w:t>
      </w:r>
      <w:r w:rsidRPr="00B40C82">
        <w:rPr>
          <w:rFonts w:ascii="Arial Narrow" w:eastAsia="Calibri" w:hAnsi="Arial Narrow" w:cs="Calibri"/>
          <w:i/>
          <w:color w:val="002060"/>
          <w:spacing w:val="-3"/>
          <w:sz w:val="22"/>
          <w:szCs w:val="22"/>
          <w:lang w:val="ro-RO"/>
        </w:rPr>
        <w:t xml:space="preserve"> </w:t>
      </w:r>
      <w:r w:rsidRPr="00B40C82">
        <w:rPr>
          <w:rFonts w:ascii="Arial Narrow" w:eastAsia="Calibri" w:hAnsi="Arial Narrow" w:cs="Calibri"/>
          <w:i/>
          <w:color w:val="002060"/>
          <w:sz w:val="22"/>
          <w:szCs w:val="22"/>
          <w:lang w:val="ro-RO"/>
        </w:rPr>
        <w:t>ta</w:t>
      </w:r>
      <w:r w:rsidRPr="00B40C82">
        <w:rPr>
          <w:rFonts w:ascii="Arial Narrow" w:eastAsia="Calibri" w:hAnsi="Arial Narrow" w:cs="Calibri"/>
          <w:i/>
          <w:color w:val="002060"/>
          <w:spacing w:val="-2"/>
          <w:sz w:val="22"/>
          <w:szCs w:val="22"/>
          <w:lang w:val="ro-RO"/>
        </w:rPr>
        <w:t>x</w:t>
      </w:r>
      <w:r w:rsidRPr="00B40C82">
        <w:rPr>
          <w:rFonts w:ascii="Arial Narrow" w:eastAsia="Calibri" w:hAnsi="Arial Narrow" w:cs="Calibri"/>
          <w:i/>
          <w:color w:val="002060"/>
          <w:sz w:val="22"/>
          <w:szCs w:val="22"/>
          <w:lang w:val="ro-RO"/>
        </w:rPr>
        <w:t>o</w:t>
      </w:r>
      <w:r w:rsidRPr="00B40C82">
        <w:rPr>
          <w:rFonts w:ascii="Arial Narrow" w:eastAsia="Calibri" w:hAnsi="Arial Narrow" w:cs="Calibri"/>
          <w:i/>
          <w:color w:val="002060"/>
          <w:spacing w:val="-1"/>
          <w:sz w:val="22"/>
          <w:szCs w:val="22"/>
          <w:lang w:val="ro-RO"/>
        </w:rPr>
        <w:t>n</w:t>
      </w:r>
      <w:r w:rsidRPr="00B40C82">
        <w:rPr>
          <w:rFonts w:ascii="Arial Narrow" w:eastAsia="Calibri" w:hAnsi="Arial Narrow" w:cs="Calibri"/>
          <w:i/>
          <w:color w:val="002060"/>
          <w:sz w:val="22"/>
          <w:szCs w:val="22"/>
          <w:lang w:val="ro-RO"/>
        </w:rPr>
        <w:t>omia</w:t>
      </w:r>
      <w:r w:rsidRPr="00B40C82">
        <w:rPr>
          <w:rFonts w:ascii="Arial Narrow" w:eastAsia="Calibri" w:hAnsi="Arial Narrow" w:cs="Calibri"/>
          <w:i/>
          <w:color w:val="002060"/>
          <w:spacing w:val="-1"/>
          <w:sz w:val="22"/>
          <w:szCs w:val="22"/>
          <w:lang w:val="ro-RO"/>
        </w:rPr>
        <w:t xml:space="preserve"> </w:t>
      </w:r>
      <w:r w:rsidRPr="00B40C82">
        <w:rPr>
          <w:rFonts w:ascii="Arial Narrow" w:eastAsia="Calibri" w:hAnsi="Arial Narrow" w:cs="Calibri"/>
          <w:i/>
          <w:color w:val="002060"/>
          <w:spacing w:val="1"/>
          <w:sz w:val="22"/>
          <w:szCs w:val="22"/>
          <w:lang w:val="ro-RO"/>
        </w:rPr>
        <w:t>(</w:t>
      </w:r>
      <w:r w:rsidRPr="00B40C82">
        <w:rPr>
          <w:rFonts w:ascii="Arial Narrow" w:eastAsia="Calibri" w:hAnsi="Arial Narrow" w:cs="Calibri"/>
          <w:i/>
          <w:color w:val="002060"/>
          <w:sz w:val="22"/>
          <w:szCs w:val="22"/>
          <w:lang w:val="ro-RO"/>
        </w:rPr>
        <w:t>UE)</w:t>
      </w:r>
      <w:r w:rsidRPr="00B40C82">
        <w:rPr>
          <w:rFonts w:ascii="Arial Narrow" w:eastAsia="Calibri" w:hAnsi="Arial Narrow" w:cs="Calibri"/>
          <w:i/>
          <w:color w:val="002060"/>
          <w:spacing w:val="-1"/>
          <w:sz w:val="22"/>
          <w:szCs w:val="22"/>
          <w:lang w:val="ro-RO"/>
        </w:rPr>
        <w:t xml:space="preserve"> </w:t>
      </w:r>
      <w:r w:rsidRPr="00B40C82">
        <w:rPr>
          <w:rFonts w:ascii="Arial Narrow" w:eastAsia="Calibri" w:hAnsi="Arial Narrow" w:cs="Calibri"/>
          <w:i/>
          <w:color w:val="002060"/>
          <w:sz w:val="22"/>
          <w:szCs w:val="22"/>
          <w:lang w:val="ro-RO"/>
        </w:rPr>
        <w:t>(</w:t>
      </w:r>
      <w:r w:rsidRPr="00B40C82">
        <w:rPr>
          <w:rFonts w:ascii="Arial Narrow" w:eastAsia="Calibri" w:hAnsi="Arial Narrow" w:cs="Calibri"/>
          <w:i/>
          <w:color w:val="002060"/>
          <w:spacing w:val="-1"/>
          <w:sz w:val="22"/>
          <w:szCs w:val="22"/>
          <w:lang w:val="ro-RO"/>
        </w:rPr>
        <w:t>2</w:t>
      </w:r>
      <w:r w:rsidRPr="00B40C82">
        <w:rPr>
          <w:rFonts w:ascii="Arial Narrow" w:eastAsia="Calibri" w:hAnsi="Arial Narrow" w:cs="Calibri"/>
          <w:i/>
          <w:color w:val="002060"/>
          <w:spacing w:val="1"/>
          <w:sz w:val="22"/>
          <w:szCs w:val="22"/>
          <w:lang w:val="ro-RO"/>
        </w:rPr>
        <w:t>0</w:t>
      </w:r>
      <w:r w:rsidRPr="00B40C82">
        <w:rPr>
          <w:rFonts w:ascii="Arial Narrow" w:eastAsia="Calibri" w:hAnsi="Arial Narrow" w:cs="Calibri"/>
          <w:i/>
          <w:color w:val="002060"/>
          <w:spacing w:val="-2"/>
          <w:sz w:val="22"/>
          <w:szCs w:val="22"/>
          <w:lang w:val="ro-RO"/>
        </w:rPr>
        <w:t>2</w:t>
      </w:r>
      <w:r w:rsidRPr="00B40C82">
        <w:rPr>
          <w:rFonts w:ascii="Arial Narrow" w:eastAsia="Calibri" w:hAnsi="Arial Narrow" w:cs="Calibri"/>
          <w:i/>
          <w:color w:val="002060"/>
          <w:spacing w:val="1"/>
          <w:sz w:val="22"/>
          <w:szCs w:val="22"/>
          <w:lang w:val="ro-RO"/>
        </w:rPr>
        <w:t>0</w:t>
      </w:r>
      <w:r w:rsidRPr="00B40C82">
        <w:rPr>
          <w:rFonts w:ascii="Arial Narrow" w:eastAsia="Calibri" w:hAnsi="Arial Narrow" w:cs="Calibri"/>
          <w:i/>
          <w:color w:val="002060"/>
          <w:spacing w:val="-2"/>
          <w:sz w:val="22"/>
          <w:szCs w:val="22"/>
          <w:lang w:val="ro-RO"/>
        </w:rPr>
        <w:t>/</w:t>
      </w:r>
      <w:r w:rsidRPr="00B40C82">
        <w:rPr>
          <w:rFonts w:ascii="Arial Narrow" w:eastAsia="Calibri" w:hAnsi="Arial Narrow" w:cs="Calibri"/>
          <w:i/>
          <w:color w:val="002060"/>
          <w:spacing w:val="1"/>
          <w:sz w:val="22"/>
          <w:szCs w:val="22"/>
          <w:lang w:val="ro-RO"/>
        </w:rPr>
        <w:t>8</w:t>
      </w:r>
      <w:r w:rsidRPr="00B40C82">
        <w:rPr>
          <w:rFonts w:ascii="Arial Narrow" w:eastAsia="Calibri" w:hAnsi="Arial Narrow" w:cs="Calibri"/>
          <w:i/>
          <w:color w:val="002060"/>
          <w:spacing w:val="-2"/>
          <w:sz w:val="22"/>
          <w:szCs w:val="22"/>
          <w:lang w:val="ro-RO"/>
        </w:rPr>
        <w:t>5</w:t>
      </w:r>
      <w:r w:rsidRPr="00B40C82">
        <w:rPr>
          <w:rFonts w:ascii="Arial Narrow" w:eastAsia="Calibri" w:hAnsi="Arial Narrow" w:cs="Calibri"/>
          <w:i/>
          <w:color w:val="002060"/>
          <w:spacing w:val="1"/>
          <w:sz w:val="22"/>
          <w:szCs w:val="22"/>
          <w:lang w:val="ro-RO"/>
        </w:rPr>
        <w:t>2</w:t>
      </w:r>
      <w:r w:rsidRPr="00B40C82">
        <w:rPr>
          <w:rFonts w:ascii="Arial Narrow" w:eastAsia="Calibri" w:hAnsi="Arial Narrow" w:cs="Calibri"/>
          <w:i/>
          <w:color w:val="002060"/>
          <w:sz w:val="22"/>
          <w:szCs w:val="22"/>
          <w:lang w:val="ro-RO"/>
        </w:rPr>
        <w:t>).</w:t>
      </w:r>
      <w:bookmarkEnd w:id="1"/>
    </w:p>
    <w:p w14:paraId="04F08C0D" w14:textId="77777777" w:rsidR="009A0E20" w:rsidRPr="00B40C82" w:rsidRDefault="009A0E20" w:rsidP="006C51F5">
      <w:pPr>
        <w:ind w:left="360" w:right="770"/>
        <w:jc w:val="both"/>
        <w:rPr>
          <w:rFonts w:ascii="Arial Narrow" w:hAnsi="Arial Narrow"/>
          <w:color w:val="002060"/>
          <w:sz w:val="22"/>
          <w:szCs w:val="22"/>
          <w:lang w:val="ro-RO"/>
        </w:rPr>
      </w:pPr>
      <w:r w:rsidRPr="00B40C82">
        <w:rPr>
          <w:rFonts w:ascii="Arial Narrow" w:hAnsi="Arial Narrow"/>
          <w:color w:val="002060"/>
          <w:sz w:val="22"/>
          <w:szCs w:val="22"/>
          <w:lang w:val="ro-RO"/>
        </w:rPr>
        <w:t>Observații: .............................................................................................................................................................</w:t>
      </w:r>
    </w:p>
    <w:p w14:paraId="4ECB9C7A" w14:textId="77777777" w:rsidR="00BC0B0D" w:rsidRPr="00B40C82" w:rsidRDefault="00BC0B0D" w:rsidP="006C51F5">
      <w:pPr>
        <w:ind w:left="0" w:right="770"/>
        <w:jc w:val="both"/>
        <w:rPr>
          <w:rFonts w:ascii="Arial Narrow" w:hAnsi="Arial Narrow"/>
          <w:color w:val="002060"/>
          <w:sz w:val="22"/>
          <w:szCs w:val="22"/>
          <w:lang w:val="ro-RO"/>
        </w:rPr>
      </w:pPr>
    </w:p>
    <w:p w14:paraId="743EC10B" w14:textId="42CF84AC" w:rsidR="00BC0B0D" w:rsidRPr="00B40C82" w:rsidRDefault="00BD1626" w:rsidP="006C51F5">
      <w:pPr>
        <w:pStyle w:val="ListParagraph"/>
        <w:numPr>
          <w:ilvl w:val="0"/>
          <w:numId w:val="2"/>
        </w:numPr>
        <w:ind w:left="360" w:right="770"/>
        <w:jc w:val="both"/>
        <w:rPr>
          <w:rFonts w:ascii="Arial Narrow" w:eastAsia="Calibri" w:hAnsi="Arial Narrow" w:cs="Calibri"/>
          <w:color w:val="002060"/>
          <w:sz w:val="22"/>
          <w:szCs w:val="22"/>
          <w:lang w:val="ro-RO"/>
        </w:rPr>
      </w:pPr>
      <w:r w:rsidRPr="00B40C82">
        <w:rPr>
          <w:rFonts w:ascii="Arial Narrow" w:eastAsia="Calibri" w:hAnsi="Arial Narrow" w:cs="Calibri"/>
          <w:color w:val="002060"/>
          <w:spacing w:val="-1"/>
          <w:sz w:val="22"/>
          <w:szCs w:val="22"/>
          <w:lang w:val="ro-RO"/>
        </w:rPr>
        <w:t>Au</w:t>
      </w:r>
      <w:r w:rsidRPr="00B40C82">
        <w:rPr>
          <w:rFonts w:ascii="Arial Narrow" w:eastAsia="Calibri" w:hAnsi="Arial Narrow" w:cs="Calibri"/>
          <w:color w:val="002060"/>
          <w:sz w:val="22"/>
          <w:szCs w:val="22"/>
          <w:lang w:val="ro-RO"/>
        </w:rPr>
        <w:t>t</w:t>
      </w:r>
      <w:r w:rsidRPr="00B40C82">
        <w:rPr>
          <w:rFonts w:ascii="Arial Narrow" w:eastAsia="Calibri" w:hAnsi="Arial Narrow" w:cs="Calibri"/>
          <w:color w:val="002060"/>
          <w:spacing w:val="1"/>
          <w:sz w:val="22"/>
          <w:szCs w:val="22"/>
          <w:lang w:val="ro-RO"/>
        </w:rPr>
        <w:t>o</w:t>
      </w:r>
      <w:r w:rsidRPr="00B40C82">
        <w:rPr>
          <w:rFonts w:ascii="Arial Narrow" w:eastAsia="Calibri" w:hAnsi="Arial Narrow" w:cs="Calibri"/>
          <w:color w:val="002060"/>
          <w:spacing w:val="-2"/>
          <w:sz w:val="22"/>
          <w:szCs w:val="22"/>
          <w:lang w:val="ro-RO"/>
        </w:rPr>
        <w:t>e</w:t>
      </w:r>
      <w:r w:rsidRPr="00B40C82">
        <w:rPr>
          <w:rFonts w:ascii="Arial Narrow" w:eastAsia="Calibri" w:hAnsi="Arial Narrow" w:cs="Calibri"/>
          <w:color w:val="002060"/>
          <w:spacing w:val="1"/>
          <w:sz w:val="22"/>
          <w:szCs w:val="22"/>
          <w:lang w:val="ro-RO"/>
        </w:rPr>
        <w:t>v</w:t>
      </w:r>
      <w:r w:rsidRPr="00B40C82">
        <w:rPr>
          <w:rFonts w:ascii="Arial Narrow" w:eastAsia="Calibri" w:hAnsi="Arial Narrow" w:cs="Calibri"/>
          <w:color w:val="002060"/>
          <w:sz w:val="22"/>
          <w:szCs w:val="22"/>
          <w:lang w:val="ro-RO"/>
        </w:rPr>
        <w:t>al</w:t>
      </w:r>
      <w:r w:rsidRPr="00B40C82">
        <w:rPr>
          <w:rFonts w:ascii="Arial Narrow" w:eastAsia="Calibri" w:hAnsi="Arial Narrow" w:cs="Calibri"/>
          <w:color w:val="002060"/>
          <w:spacing w:val="-1"/>
          <w:sz w:val="22"/>
          <w:szCs w:val="22"/>
          <w:lang w:val="ro-RO"/>
        </w:rPr>
        <w:t>u</w:t>
      </w:r>
      <w:r w:rsidRPr="00B40C82">
        <w:rPr>
          <w:rFonts w:ascii="Arial Narrow" w:eastAsia="Calibri" w:hAnsi="Arial Narrow" w:cs="Calibri"/>
          <w:color w:val="002060"/>
          <w:sz w:val="22"/>
          <w:szCs w:val="22"/>
          <w:lang w:val="ro-RO"/>
        </w:rPr>
        <w:t>area</w:t>
      </w:r>
      <w:r w:rsidRPr="00B40C82">
        <w:rPr>
          <w:rFonts w:ascii="Arial Narrow" w:eastAsia="Calibri" w:hAnsi="Arial Narrow" w:cs="Calibri"/>
          <w:color w:val="002060"/>
          <w:spacing w:val="-6"/>
          <w:sz w:val="22"/>
          <w:szCs w:val="22"/>
          <w:lang w:val="ro-RO"/>
        </w:rPr>
        <w:t xml:space="preserve"> </w:t>
      </w:r>
      <w:r w:rsidRPr="00B40C82">
        <w:rPr>
          <w:rFonts w:ascii="Arial Narrow" w:eastAsia="Calibri" w:hAnsi="Arial Narrow" w:cs="Calibri"/>
          <w:color w:val="002060"/>
          <w:spacing w:val="-1"/>
          <w:sz w:val="22"/>
          <w:szCs w:val="22"/>
          <w:lang w:val="ro-RO"/>
        </w:rPr>
        <w:t>d</w:t>
      </w:r>
      <w:r w:rsidRPr="00B40C82">
        <w:rPr>
          <w:rFonts w:ascii="Arial Narrow" w:eastAsia="Calibri" w:hAnsi="Arial Narrow" w:cs="Calibri"/>
          <w:color w:val="002060"/>
          <w:sz w:val="22"/>
          <w:szCs w:val="22"/>
          <w:lang w:val="ro-RO"/>
        </w:rPr>
        <w:t>in</w:t>
      </w:r>
      <w:r w:rsidRPr="00B40C82">
        <w:rPr>
          <w:rFonts w:ascii="Arial Narrow" w:eastAsia="Calibri" w:hAnsi="Arial Narrow" w:cs="Calibri"/>
          <w:color w:val="002060"/>
          <w:spacing w:val="-3"/>
          <w:sz w:val="22"/>
          <w:szCs w:val="22"/>
          <w:lang w:val="ro-RO"/>
        </w:rPr>
        <w:t xml:space="preserve"> </w:t>
      </w:r>
      <w:r w:rsidRPr="00B40C82">
        <w:rPr>
          <w:rFonts w:ascii="Arial Narrow" w:eastAsia="Calibri" w:hAnsi="Arial Narrow" w:cs="Calibri"/>
          <w:color w:val="002060"/>
          <w:sz w:val="22"/>
          <w:szCs w:val="22"/>
          <w:lang w:val="ro-RO"/>
        </w:rPr>
        <w:t>a</w:t>
      </w:r>
      <w:r w:rsidRPr="00B40C82">
        <w:rPr>
          <w:rFonts w:ascii="Arial Narrow" w:eastAsia="Calibri" w:hAnsi="Arial Narrow" w:cs="Calibri"/>
          <w:color w:val="002060"/>
          <w:spacing w:val="-3"/>
          <w:sz w:val="22"/>
          <w:szCs w:val="22"/>
          <w:lang w:val="ro-RO"/>
        </w:rPr>
        <w:t>n</w:t>
      </w:r>
      <w:r w:rsidRPr="00B40C82">
        <w:rPr>
          <w:rFonts w:ascii="Arial Narrow" w:eastAsia="Calibri" w:hAnsi="Arial Narrow" w:cs="Calibri"/>
          <w:color w:val="002060"/>
          <w:sz w:val="22"/>
          <w:szCs w:val="22"/>
          <w:lang w:val="ro-RO"/>
        </w:rPr>
        <w:t>e</w:t>
      </w:r>
      <w:r w:rsidRPr="00B40C82">
        <w:rPr>
          <w:rFonts w:ascii="Arial Narrow" w:eastAsia="Calibri" w:hAnsi="Arial Narrow" w:cs="Calibri"/>
          <w:color w:val="002060"/>
          <w:spacing w:val="1"/>
          <w:sz w:val="22"/>
          <w:szCs w:val="22"/>
          <w:lang w:val="ro-RO"/>
        </w:rPr>
        <w:t>x</w:t>
      </w:r>
      <w:r w:rsidRPr="00B40C82">
        <w:rPr>
          <w:rFonts w:ascii="Arial Narrow" w:eastAsia="Calibri" w:hAnsi="Arial Narrow" w:cs="Calibri"/>
          <w:color w:val="002060"/>
          <w:sz w:val="22"/>
          <w:szCs w:val="22"/>
          <w:lang w:val="ro-RO"/>
        </w:rPr>
        <w:t>a</w:t>
      </w:r>
      <w:r w:rsidRPr="00B40C82">
        <w:rPr>
          <w:rFonts w:ascii="Arial Narrow" w:eastAsia="Calibri" w:hAnsi="Arial Narrow" w:cs="Calibri"/>
          <w:color w:val="002060"/>
          <w:spacing w:val="-4"/>
          <w:sz w:val="22"/>
          <w:szCs w:val="22"/>
          <w:lang w:val="ro-RO"/>
        </w:rPr>
        <w:t xml:space="preserve"> </w:t>
      </w:r>
      <w:r w:rsidRPr="00B40C82">
        <w:rPr>
          <w:rFonts w:ascii="Arial Narrow" w:eastAsia="Calibri" w:hAnsi="Arial Narrow" w:cs="Calibri"/>
          <w:color w:val="002060"/>
          <w:sz w:val="22"/>
          <w:szCs w:val="22"/>
          <w:lang w:val="ro-RO"/>
        </w:rPr>
        <w:t>la</w:t>
      </w:r>
      <w:r w:rsidRPr="00B40C82">
        <w:rPr>
          <w:rFonts w:ascii="Arial Narrow" w:eastAsia="Calibri" w:hAnsi="Arial Narrow" w:cs="Calibri"/>
          <w:color w:val="002060"/>
          <w:spacing w:val="-5"/>
          <w:sz w:val="22"/>
          <w:szCs w:val="22"/>
          <w:lang w:val="ro-RO"/>
        </w:rPr>
        <w:t xml:space="preserve"> </w:t>
      </w:r>
      <w:r w:rsidRPr="00B40C82">
        <w:rPr>
          <w:rFonts w:ascii="Arial Narrow" w:eastAsia="Calibri" w:hAnsi="Arial Narrow" w:cs="Calibri"/>
          <w:color w:val="002060"/>
          <w:spacing w:val="-1"/>
          <w:sz w:val="22"/>
          <w:szCs w:val="22"/>
          <w:lang w:val="ro-RO"/>
        </w:rPr>
        <w:t>p</w:t>
      </w:r>
      <w:r w:rsidRPr="00B40C82">
        <w:rPr>
          <w:rFonts w:ascii="Arial Narrow" w:eastAsia="Calibri" w:hAnsi="Arial Narrow" w:cs="Calibri"/>
          <w:color w:val="002060"/>
          <w:sz w:val="22"/>
          <w:szCs w:val="22"/>
          <w:lang w:val="ro-RO"/>
        </w:rPr>
        <w:t>reze</w:t>
      </w:r>
      <w:r w:rsidRPr="00B40C82">
        <w:rPr>
          <w:rFonts w:ascii="Arial Narrow" w:eastAsia="Calibri" w:hAnsi="Arial Narrow" w:cs="Calibri"/>
          <w:color w:val="002060"/>
          <w:spacing w:val="-1"/>
          <w:sz w:val="22"/>
          <w:szCs w:val="22"/>
          <w:lang w:val="ro-RO"/>
        </w:rPr>
        <w:t>n</w:t>
      </w:r>
      <w:r w:rsidRPr="00B40C82">
        <w:rPr>
          <w:rFonts w:ascii="Arial Narrow" w:eastAsia="Calibri" w:hAnsi="Arial Narrow" w:cs="Calibri"/>
          <w:color w:val="002060"/>
          <w:sz w:val="22"/>
          <w:szCs w:val="22"/>
          <w:lang w:val="ro-RO"/>
        </w:rPr>
        <w:t>ta</w:t>
      </w:r>
      <w:r w:rsidRPr="00B40C82">
        <w:rPr>
          <w:rFonts w:ascii="Arial Narrow" w:eastAsia="Calibri" w:hAnsi="Arial Narrow" w:cs="Calibri"/>
          <w:color w:val="002060"/>
          <w:spacing w:val="-6"/>
          <w:sz w:val="22"/>
          <w:szCs w:val="22"/>
          <w:lang w:val="ro-RO"/>
        </w:rPr>
        <w:t xml:space="preserve"> </w:t>
      </w:r>
      <w:r w:rsidR="00CC0648" w:rsidRPr="00B40C82">
        <w:rPr>
          <w:rFonts w:ascii="Arial Narrow" w:eastAsia="Calibri" w:hAnsi="Arial Narrow" w:cs="Calibri"/>
          <w:color w:val="002060"/>
          <w:spacing w:val="-1"/>
          <w:sz w:val="22"/>
          <w:szCs w:val="22"/>
          <w:lang w:val="ro-RO"/>
        </w:rPr>
        <w:t>d</w:t>
      </w:r>
      <w:r w:rsidR="00CC0648" w:rsidRPr="00B40C82">
        <w:rPr>
          <w:rFonts w:ascii="Arial Narrow" w:eastAsia="Calibri" w:hAnsi="Arial Narrow" w:cs="Calibri"/>
          <w:color w:val="002060"/>
          <w:sz w:val="22"/>
          <w:szCs w:val="22"/>
          <w:lang w:val="ro-RO"/>
        </w:rPr>
        <w:t>eclarație</w:t>
      </w:r>
      <w:r w:rsidRPr="00B40C82">
        <w:rPr>
          <w:rFonts w:ascii="Arial Narrow" w:eastAsia="Calibri" w:hAnsi="Arial Narrow" w:cs="Calibri"/>
          <w:color w:val="002060"/>
          <w:spacing w:val="-4"/>
          <w:sz w:val="22"/>
          <w:szCs w:val="22"/>
          <w:lang w:val="ro-RO"/>
        </w:rPr>
        <w:t xml:space="preserve"> </w:t>
      </w:r>
      <w:r w:rsidR="00370FB7" w:rsidRPr="00B40C82">
        <w:rPr>
          <w:rFonts w:ascii="Arial Narrow" w:eastAsia="Calibri" w:hAnsi="Arial Narrow" w:cs="Calibri"/>
          <w:color w:val="002060"/>
          <w:spacing w:val="-3"/>
          <w:sz w:val="22"/>
          <w:szCs w:val="22"/>
          <w:lang w:val="ro-RO"/>
        </w:rPr>
        <w:t>p</w:t>
      </w:r>
      <w:r w:rsidR="00370FB7" w:rsidRPr="00B40C82">
        <w:rPr>
          <w:rFonts w:ascii="Arial Narrow" w:eastAsia="Calibri" w:hAnsi="Arial Narrow" w:cs="Calibri"/>
          <w:color w:val="002060"/>
          <w:sz w:val="22"/>
          <w:szCs w:val="22"/>
          <w:lang w:val="ro-RO"/>
        </w:rPr>
        <w:t>en</w:t>
      </w:r>
      <w:r w:rsidR="00370FB7" w:rsidRPr="00B40C82">
        <w:rPr>
          <w:rFonts w:ascii="Arial Narrow" w:eastAsia="Calibri" w:hAnsi="Arial Narrow" w:cs="Calibri"/>
          <w:color w:val="002060"/>
          <w:spacing w:val="-2"/>
          <w:sz w:val="22"/>
          <w:szCs w:val="22"/>
          <w:lang w:val="ro-RO"/>
        </w:rPr>
        <w:t>t</w:t>
      </w:r>
      <w:r w:rsidR="00370FB7" w:rsidRPr="00B40C82">
        <w:rPr>
          <w:rFonts w:ascii="Arial Narrow" w:eastAsia="Calibri" w:hAnsi="Arial Narrow" w:cs="Calibri"/>
          <w:color w:val="002060"/>
          <w:sz w:val="22"/>
          <w:szCs w:val="22"/>
          <w:lang w:val="ro-RO"/>
        </w:rPr>
        <w:t>ru</w:t>
      </w:r>
      <w:r w:rsidR="00370FB7" w:rsidRPr="00B40C82">
        <w:rPr>
          <w:rFonts w:ascii="Arial Narrow" w:eastAsia="Calibri" w:hAnsi="Arial Narrow" w:cs="Calibri"/>
          <w:color w:val="002060"/>
          <w:spacing w:val="-3"/>
          <w:sz w:val="22"/>
          <w:szCs w:val="22"/>
          <w:lang w:val="ro-RO"/>
        </w:rPr>
        <w:t xml:space="preserve"> </w:t>
      </w:r>
      <w:r w:rsidR="00370FB7" w:rsidRPr="00B40C82">
        <w:rPr>
          <w:rFonts w:ascii="Arial Narrow" w:eastAsia="Calibri" w:hAnsi="Arial Narrow" w:cs="Calibri"/>
          <w:color w:val="002060"/>
          <w:spacing w:val="-1"/>
          <w:sz w:val="22"/>
          <w:szCs w:val="22"/>
          <w:lang w:val="ro-RO"/>
        </w:rPr>
        <w:t>p</w:t>
      </w:r>
      <w:r w:rsidR="00370FB7" w:rsidRPr="00B40C82">
        <w:rPr>
          <w:rFonts w:ascii="Arial Narrow" w:eastAsia="Calibri" w:hAnsi="Arial Narrow" w:cs="Calibri"/>
          <w:color w:val="002060"/>
          <w:sz w:val="22"/>
          <w:szCs w:val="22"/>
          <w:lang w:val="ro-RO"/>
        </w:rPr>
        <w:t>r</w:t>
      </w:r>
      <w:r w:rsidR="00370FB7" w:rsidRPr="00B40C82">
        <w:rPr>
          <w:rFonts w:ascii="Arial Narrow" w:eastAsia="Calibri" w:hAnsi="Arial Narrow" w:cs="Calibri"/>
          <w:color w:val="002060"/>
          <w:spacing w:val="1"/>
          <w:sz w:val="22"/>
          <w:szCs w:val="22"/>
          <w:lang w:val="ro-RO"/>
        </w:rPr>
        <w:t>o</w:t>
      </w:r>
      <w:r w:rsidR="00370FB7" w:rsidRPr="00B40C82">
        <w:rPr>
          <w:rFonts w:ascii="Arial Narrow" w:eastAsia="Calibri" w:hAnsi="Arial Narrow" w:cs="Calibri"/>
          <w:color w:val="002060"/>
          <w:sz w:val="22"/>
          <w:szCs w:val="22"/>
          <w:lang w:val="ro-RO"/>
        </w:rPr>
        <w:t>i</w:t>
      </w:r>
      <w:r w:rsidR="00370FB7" w:rsidRPr="00B40C82">
        <w:rPr>
          <w:rFonts w:ascii="Arial Narrow" w:eastAsia="Calibri" w:hAnsi="Arial Narrow" w:cs="Calibri"/>
          <w:color w:val="002060"/>
          <w:spacing w:val="-2"/>
          <w:sz w:val="22"/>
          <w:szCs w:val="22"/>
          <w:lang w:val="ro-RO"/>
        </w:rPr>
        <w:t>e</w:t>
      </w:r>
      <w:r w:rsidR="00370FB7" w:rsidRPr="00B40C82">
        <w:rPr>
          <w:rFonts w:ascii="Arial Narrow" w:eastAsia="Calibri" w:hAnsi="Arial Narrow" w:cs="Calibri"/>
          <w:color w:val="002060"/>
          <w:sz w:val="22"/>
          <w:szCs w:val="22"/>
          <w:lang w:val="ro-RO"/>
        </w:rPr>
        <w:t>c</w:t>
      </w:r>
      <w:r w:rsidR="00370FB7" w:rsidRPr="00B40C82">
        <w:rPr>
          <w:rFonts w:ascii="Arial Narrow" w:eastAsia="Calibri" w:hAnsi="Arial Narrow" w:cs="Calibri"/>
          <w:color w:val="002060"/>
          <w:spacing w:val="2"/>
          <w:sz w:val="22"/>
          <w:szCs w:val="22"/>
          <w:lang w:val="ro-RO"/>
        </w:rPr>
        <w:t>t</w:t>
      </w:r>
      <w:r w:rsidR="00370FB7" w:rsidRPr="00B40C82">
        <w:rPr>
          <w:rFonts w:ascii="Arial Narrow" w:eastAsia="Calibri" w:hAnsi="Arial Narrow" w:cs="Calibri"/>
          <w:color w:val="002060"/>
          <w:spacing w:val="-1"/>
          <w:sz w:val="22"/>
          <w:szCs w:val="22"/>
          <w:lang w:val="ro-RO"/>
        </w:rPr>
        <w:t>u</w:t>
      </w:r>
      <w:r w:rsidR="00370FB7" w:rsidRPr="00B40C82">
        <w:rPr>
          <w:rFonts w:ascii="Arial Narrow" w:eastAsia="Calibri" w:hAnsi="Arial Narrow" w:cs="Calibri"/>
          <w:color w:val="002060"/>
          <w:sz w:val="22"/>
          <w:szCs w:val="22"/>
          <w:lang w:val="ro-RO"/>
        </w:rPr>
        <w:t>l</w:t>
      </w:r>
      <w:r w:rsidR="00370FB7" w:rsidRPr="00B40C82">
        <w:rPr>
          <w:rFonts w:ascii="Arial Narrow" w:eastAsia="Calibri" w:hAnsi="Arial Narrow" w:cs="Calibri"/>
          <w:color w:val="002060"/>
          <w:spacing w:val="-5"/>
          <w:sz w:val="22"/>
          <w:szCs w:val="22"/>
          <w:lang w:val="ro-RO"/>
        </w:rPr>
        <w:t xml:space="preserve"> </w:t>
      </w:r>
      <w:r w:rsidR="00370FB7" w:rsidRPr="00B40C82">
        <w:rPr>
          <w:rFonts w:ascii="Arial Narrow" w:eastAsia="Calibri" w:hAnsi="Arial Narrow" w:cs="Calibri"/>
          <w:i/>
          <w:iCs/>
          <w:color w:val="002060"/>
          <w:sz w:val="22"/>
          <w:szCs w:val="22"/>
          <w:lang w:val="ro-RO"/>
        </w:rPr>
        <w:t>[titlul proiectului]</w:t>
      </w:r>
      <w:r w:rsidR="00370FB7" w:rsidRPr="00B40C82">
        <w:rPr>
          <w:rFonts w:ascii="Arial Narrow" w:eastAsia="Calibri" w:hAnsi="Arial Narrow" w:cs="Calibri"/>
          <w:color w:val="002060"/>
          <w:spacing w:val="-3"/>
          <w:sz w:val="22"/>
          <w:szCs w:val="22"/>
          <w:lang w:val="ro-RO"/>
        </w:rPr>
        <w:t xml:space="preserve"> </w:t>
      </w:r>
      <w:r w:rsidRPr="00B40C82">
        <w:rPr>
          <w:rFonts w:ascii="Arial Narrow" w:eastAsia="Calibri" w:hAnsi="Arial Narrow" w:cs="Calibri"/>
          <w:color w:val="002060"/>
          <w:sz w:val="22"/>
          <w:szCs w:val="22"/>
          <w:lang w:val="ro-RO"/>
        </w:rPr>
        <w:t>cu</w:t>
      </w:r>
      <w:r w:rsidRPr="00B40C82">
        <w:rPr>
          <w:rFonts w:ascii="Arial Narrow" w:eastAsia="Calibri" w:hAnsi="Arial Narrow" w:cs="Calibri"/>
          <w:color w:val="002060"/>
          <w:spacing w:val="-1"/>
          <w:sz w:val="22"/>
          <w:szCs w:val="22"/>
          <w:lang w:val="ro-RO"/>
        </w:rPr>
        <w:t>p</w:t>
      </w:r>
      <w:r w:rsidRPr="00B40C82">
        <w:rPr>
          <w:rFonts w:ascii="Arial Narrow" w:eastAsia="Calibri" w:hAnsi="Arial Narrow" w:cs="Calibri"/>
          <w:color w:val="002060"/>
          <w:sz w:val="22"/>
          <w:szCs w:val="22"/>
          <w:lang w:val="ro-RO"/>
        </w:rPr>
        <w:t>ri</w:t>
      </w:r>
      <w:r w:rsidRPr="00B40C82">
        <w:rPr>
          <w:rFonts w:ascii="Arial Narrow" w:eastAsia="Calibri" w:hAnsi="Arial Narrow" w:cs="Calibri"/>
          <w:color w:val="002060"/>
          <w:spacing w:val="-1"/>
          <w:sz w:val="22"/>
          <w:szCs w:val="22"/>
          <w:lang w:val="ro-RO"/>
        </w:rPr>
        <w:t>nd</w:t>
      </w:r>
      <w:r w:rsidRPr="00B40C82">
        <w:rPr>
          <w:rFonts w:ascii="Arial Narrow" w:eastAsia="Calibri" w:hAnsi="Arial Narrow" w:cs="Calibri"/>
          <w:color w:val="002060"/>
          <w:sz w:val="22"/>
          <w:szCs w:val="22"/>
          <w:lang w:val="ro-RO"/>
        </w:rPr>
        <w:t>e</w:t>
      </w:r>
      <w:r w:rsidRPr="00B40C82">
        <w:rPr>
          <w:rFonts w:ascii="Arial Narrow" w:eastAsia="Calibri" w:hAnsi="Arial Narrow" w:cs="Calibri"/>
          <w:color w:val="002060"/>
          <w:spacing w:val="-3"/>
          <w:sz w:val="22"/>
          <w:szCs w:val="22"/>
          <w:lang w:val="ro-RO"/>
        </w:rPr>
        <w:t xml:space="preserve"> </w:t>
      </w:r>
      <w:r w:rsidRPr="00B40C82">
        <w:rPr>
          <w:rFonts w:ascii="Arial Narrow" w:eastAsia="Calibri" w:hAnsi="Arial Narrow" w:cs="Calibri"/>
          <w:color w:val="002060"/>
          <w:spacing w:val="-1"/>
          <w:sz w:val="22"/>
          <w:szCs w:val="22"/>
          <w:lang w:val="ro-RO"/>
        </w:rPr>
        <w:t>d</w:t>
      </w:r>
      <w:r w:rsidRPr="00B40C82">
        <w:rPr>
          <w:rFonts w:ascii="Arial Narrow" w:eastAsia="Calibri" w:hAnsi="Arial Narrow" w:cs="Calibri"/>
          <w:color w:val="002060"/>
          <w:sz w:val="22"/>
          <w:szCs w:val="22"/>
          <w:lang w:val="ro-RO"/>
        </w:rPr>
        <w:t>ate</w:t>
      </w:r>
      <w:r w:rsidRPr="00B40C82">
        <w:rPr>
          <w:rFonts w:ascii="Arial Narrow" w:eastAsia="Calibri" w:hAnsi="Arial Narrow" w:cs="Calibri"/>
          <w:color w:val="002060"/>
          <w:spacing w:val="-4"/>
          <w:sz w:val="22"/>
          <w:szCs w:val="22"/>
          <w:lang w:val="ro-RO"/>
        </w:rPr>
        <w:t xml:space="preserve"> </w:t>
      </w:r>
      <w:r w:rsidRPr="00B40C82">
        <w:rPr>
          <w:rFonts w:ascii="Arial Narrow" w:eastAsia="Calibri" w:hAnsi="Arial Narrow" w:cs="Calibri"/>
          <w:color w:val="002060"/>
          <w:sz w:val="22"/>
          <w:szCs w:val="22"/>
          <w:lang w:val="ro-RO"/>
        </w:rPr>
        <w:t xml:space="preserve">și </w:t>
      </w:r>
      <w:r w:rsidR="00CC0648" w:rsidRPr="00B40C82">
        <w:rPr>
          <w:rFonts w:ascii="Arial Narrow" w:eastAsia="Calibri" w:hAnsi="Arial Narrow" w:cs="Calibri"/>
          <w:color w:val="002060"/>
          <w:sz w:val="22"/>
          <w:szCs w:val="22"/>
          <w:lang w:val="ro-RO"/>
        </w:rPr>
        <w:t>i</w:t>
      </w:r>
      <w:r w:rsidR="00CC0648" w:rsidRPr="00B40C82">
        <w:rPr>
          <w:rFonts w:ascii="Arial Narrow" w:eastAsia="Calibri" w:hAnsi="Arial Narrow" w:cs="Calibri"/>
          <w:color w:val="002060"/>
          <w:spacing w:val="-1"/>
          <w:sz w:val="22"/>
          <w:szCs w:val="22"/>
          <w:lang w:val="ro-RO"/>
        </w:rPr>
        <w:t>n</w:t>
      </w:r>
      <w:r w:rsidR="00CC0648" w:rsidRPr="00B40C82">
        <w:rPr>
          <w:rFonts w:ascii="Arial Narrow" w:eastAsia="Calibri" w:hAnsi="Arial Narrow" w:cs="Calibri"/>
          <w:color w:val="002060"/>
          <w:sz w:val="22"/>
          <w:szCs w:val="22"/>
          <w:lang w:val="ro-RO"/>
        </w:rPr>
        <w:t>f</w:t>
      </w:r>
      <w:r w:rsidR="00CC0648" w:rsidRPr="00B40C82">
        <w:rPr>
          <w:rFonts w:ascii="Arial Narrow" w:eastAsia="Calibri" w:hAnsi="Arial Narrow" w:cs="Calibri"/>
          <w:color w:val="002060"/>
          <w:spacing w:val="1"/>
          <w:sz w:val="22"/>
          <w:szCs w:val="22"/>
          <w:lang w:val="ro-RO"/>
        </w:rPr>
        <w:t>o</w:t>
      </w:r>
      <w:r w:rsidR="00CC0648" w:rsidRPr="00B40C82">
        <w:rPr>
          <w:rFonts w:ascii="Arial Narrow" w:eastAsia="Calibri" w:hAnsi="Arial Narrow" w:cs="Calibri"/>
          <w:color w:val="002060"/>
          <w:sz w:val="22"/>
          <w:szCs w:val="22"/>
          <w:lang w:val="ro-RO"/>
        </w:rPr>
        <w:t>r</w:t>
      </w:r>
      <w:r w:rsidR="00CC0648" w:rsidRPr="00B40C82">
        <w:rPr>
          <w:rFonts w:ascii="Arial Narrow" w:eastAsia="Calibri" w:hAnsi="Arial Narrow" w:cs="Calibri"/>
          <w:color w:val="002060"/>
          <w:spacing w:val="1"/>
          <w:sz w:val="22"/>
          <w:szCs w:val="22"/>
          <w:lang w:val="ro-RO"/>
        </w:rPr>
        <w:t>m</w:t>
      </w:r>
      <w:r w:rsidR="00CC0648" w:rsidRPr="00B40C82">
        <w:rPr>
          <w:rFonts w:ascii="Arial Narrow" w:eastAsia="Calibri" w:hAnsi="Arial Narrow" w:cs="Calibri"/>
          <w:color w:val="002060"/>
          <w:spacing w:val="-3"/>
          <w:sz w:val="22"/>
          <w:szCs w:val="22"/>
          <w:lang w:val="ro-RO"/>
        </w:rPr>
        <w:t>a</w:t>
      </w:r>
      <w:r w:rsidR="00CC0648" w:rsidRPr="00B40C82">
        <w:rPr>
          <w:rFonts w:ascii="Arial Narrow" w:eastAsia="Calibri" w:hAnsi="Arial Narrow" w:cs="Calibri"/>
          <w:color w:val="002060"/>
          <w:sz w:val="22"/>
          <w:szCs w:val="22"/>
          <w:lang w:val="ro-RO"/>
        </w:rPr>
        <w:t>ții</w:t>
      </w:r>
      <w:r w:rsidRPr="00B40C82">
        <w:rPr>
          <w:rFonts w:ascii="Arial Narrow" w:eastAsia="Calibri" w:hAnsi="Arial Narrow" w:cs="Calibri"/>
          <w:color w:val="002060"/>
          <w:spacing w:val="3"/>
          <w:sz w:val="22"/>
          <w:szCs w:val="22"/>
          <w:lang w:val="ro-RO"/>
        </w:rPr>
        <w:t xml:space="preserve"> </w:t>
      </w:r>
      <w:r w:rsidRPr="00B40C82">
        <w:rPr>
          <w:rFonts w:ascii="Arial Narrow" w:eastAsia="Calibri" w:hAnsi="Arial Narrow" w:cs="Calibri"/>
          <w:color w:val="002060"/>
          <w:spacing w:val="-2"/>
          <w:sz w:val="22"/>
          <w:szCs w:val="22"/>
          <w:lang w:val="ro-RO"/>
        </w:rPr>
        <w:t>c</w:t>
      </w:r>
      <w:r w:rsidRPr="00B40C82">
        <w:rPr>
          <w:rFonts w:ascii="Arial Narrow" w:eastAsia="Calibri" w:hAnsi="Arial Narrow" w:cs="Calibri"/>
          <w:color w:val="002060"/>
          <w:spacing w:val="1"/>
          <w:sz w:val="22"/>
          <w:szCs w:val="22"/>
          <w:lang w:val="ro-RO"/>
        </w:rPr>
        <w:t>o</w:t>
      </w:r>
      <w:r w:rsidRPr="00B40C82">
        <w:rPr>
          <w:rFonts w:ascii="Arial Narrow" w:eastAsia="Calibri" w:hAnsi="Arial Narrow" w:cs="Calibri"/>
          <w:color w:val="002060"/>
          <w:sz w:val="22"/>
          <w:szCs w:val="22"/>
          <w:lang w:val="ro-RO"/>
        </w:rPr>
        <w:t>r</w:t>
      </w:r>
      <w:r w:rsidRPr="00B40C82">
        <w:rPr>
          <w:rFonts w:ascii="Arial Narrow" w:eastAsia="Calibri" w:hAnsi="Arial Narrow" w:cs="Calibri"/>
          <w:color w:val="002060"/>
          <w:spacing w:val="-2"/>
          <w:sz w:val="22"/>
          <w:szCs w:val="22"/>
          <w:lang w:val="ro-RO"/>
        </w:rPr>
        <w:t>e</w:t>
      </w:r>
      <w:r w:rsidRPr="00B40C82">
        <w:rPr>
          <w:rFonts w:ascii="Arial Narrow" w:eastAsia="Calibri" w:hAnsi="Arial Narrow" w:cs="Calibri"/>
          <w:color w:val="002060"/>
          <w:sz w:val="22"/>
          <w:szCs w:val="22"/>
          <w:lang w:val="ro-RO"/>
        </w:rPr>
        <w:t>ct</w:t>
      </w:r>
      <w:r w:rsidRPr="00B40C82">
        <w:rPr>
          <w:rFonts w:ascii="Arial Narrow" w:eastAsia="Calibri" w:hAnsi="Arial Narrow" w:cs="Calibri"/>
          <w:color w:val="002060"/>
          <w:spacing w:val="-1"/>
          <w:sz w:val="22"/>
          <w:szCs w:val="22"/>
          <w:lang w:val="ro-RO"/>
        </w:rPr>
        <w:t>e</w:t>
      </w:r>
      <w:r w:rsidRPr="00B40C82">
        <w:rPr>
          <w:rFonts w:ascii="Arial Narrow" w:eastAsia="Calibri" w:hAnsi="Arial Narrow" w:cs="Calibri"/>
          <w:color w:val="002060"/>
          <w:sz w:val="22"/>
          <w:szCs w:val="22"/>
          <w:lang w:val="ro-RO"/>
        </w:rPr>
        <w:t>,</w:t>
      </w:r>
      <w:r w:rsidRPr="00B40C82">
        <w:rPr>
          <w:rFonts w:ascii="Arial Narrow" w:eastAsia="Calibri" w:hAnsi="Arial Narrow" w:cs="Calibri"/>
          <w:color w:val="002060"/>
          <w:spacing w:val="3"/>
          <w:sz w:val="22"/>
          <w:szCs w:val="22"/>
          <w:lang w:val="ro-RO"/>
        </w:rPr>
        <w:t xml:space="preserve"> </w:t>
      </w:r>
      <w:r w:rsidRPr="00B40C82">
        <w:rPr>
          <w:rFonts w:ascii="Arial Narrow" w:eastAsia="Calibri" w:hAnsi="Arial Narrow" w:cs="Calibri"/>
          <w:color w:val="002060"/>
          <w:spacing w:val="-3"/>
          <w:sz w:val="22"/>
          <w:szCs w:val="22"/>
          <w:lang w:val="ro-RO"/>
        </w:rPr>
        <w:t>r</w:t>
      </w:r>
      <w:r w:rsidRPr="00B40C82">
        <w:rPr>
          <w:rFonts w:ascii="Arial Narrow" w:eastAsia="Calibri" w:hAnsi="Arial Narrow" w:cs="Calibri"/>
          <w:color w:val="002060"/>
          <w:sz w:val="22"/>
          <w:szCs w:val="22"/>
          <w:lang w:val="ro-RO"/>
        </w:rPr>
        <w:t>eale</w:t>
      </w:r>
      <w:r w:rsidRPr="00B40C82">
        <w:rPr>
          <w:rFonts w:ascii="Arial Narrow" w:eastAsia="Calibri" w:hAnsi="Arial Narrow" w:cs="Calibri"/>
          <w:color w:val="002060"/>
          <w:spacing w:val="1"/>
          <w:sz w:val="22"/>
          <w:szCs w:val="22"/>
          <w:lang w:val="ro-RO"/>
        </w:rPr>
        <w:t xml:space="preserve"> </w:t>
      </w:r>
      <w:r w:rsidRPr="00B40C82">
        <w:rPr>
          <w:rFonts w:ascii="Arial Narrow" w:eastAsia="Calibri" w:hAnsi="Arial Narrow" w:cs="Calibri"/>
          <w:color w:val="002060"/>
          <w:sz w:val="22"/>
          <w:szCs w:val="22"/>
          <w:lang w:val="ro-RO"/>
        </w:rPr>
        <w:t>și</w:t>
      </w:r>
      <w:r w:rsidRPr="00B40C82">
        <w:rPr>
          <w:rFonts w:ascii="Arial Narrow" w:eastAsia="Calibri" w:hAnsi="Arial Narrow" w:cs="Calibri"/>
          <w:color w:val="002060"/>
          <w:spacing w:val="1"/>
          <w:sz w:val="22"/>
          <w:szCs w:val="22"/>
          <w:lang w:val="ro-RO"/>
        </w:rPr>
        <w:t xml:space="preserve"> </w:t>
      </w:r>
      <w:r w:rsidRPr="00B40C82">
        <w:rPr>
          <w:rFonts w:ascii="Arial Narrow" w:eastAsia="Calibri" w:hAnsi="Arial Narrow" w:cs="Calibri"/>
          <w:color w:val="002060"/>
          <w:sz w:val="22"/>
          <w:szCs w:val="22"/>
          <w:lang w:val="ro-RO"/>
        </w:rPr>
        <w:t>c</w:t>
      </w:r>
      <w:r w:rsidRPr="00B40C82">
        <w:rPr>
          <w:rFonts w:ascii="Arial Narrow" w:eastAsia="Calibri" w:hAnsi="Arial Narrow" w:cs="Calibri"/>
          <w:color w:val="002060"/>
          <w:spacing w:val="1"/>
          <w:sz w:val="22"/>
          <w:szCs w:val="22"/>
          <w:lang w:val="ro-RO"/>
        </w:rPr>
        <w:t>o</w:t>
      </w:r>
      <w:r w:rsidRPr="00B40C82">
        <w:rPr>
          <w:rFonts w:ascii="Arial Narrow" w:eastAsia="Calibri" w:hAnsi="Arial Narrow" w:cs="Calibri"/>
          <w:color w:val="002060"/>
          <w:spacing w:val="-1"/>
          <w:sz w:val="22"/>
          <w:szCs w:val="22"/>
          <w:lang w:val="ro-RO"/>
        </w:rPr>
        <w:t>n</w:t>
      </w:r>
      <w:r w:rsidRPr="00B40C82">
        <w:rPr>
          <w:rFonts w:ascii="Arial Narrow" w:eastAsia="Calibri" w:hAnsi="Arial Narrow" w:cs="Calibri"/>
          <w:color w:val="002060"/>
          <w:sz w:val="22"/>
          <w:szCs w:val="22"/>
          <w:lang w:val="ro-RO"/>
        </w:rPr>
        <w:t>f</w:t>
      </w:r>
      <w:r w:rsidRPr="00B40C82">
        <w:rPr>
          <w:rFonts w:ascii="Arial Narrow" w:eastAsia="Calibri" w:hAnsi="Arial Narrow" w:cs="Calibri"/>
          <w:color w:val="002060"/>
          <w:spacing w:val="1"/>
          <w:sz w:val="22"/>
          <w:szCs w:val="22"/>
          <w:lang w:val="ro-RO"/>
        </w:rPr>
        <w:t>o</w:t>
      </w:r>
      <w:r w:rsidRPr="00B40C82">
        <w:rPr>
          <w:rFonts w:ascii="Arial Narrow" w:eastAsia="Calibri" w:hAnsi="Arial Narrow" w:cs="Calibri"/>
          <w:color w:val="002060"/>
          <w:spacing w:val="-3"/>
          <w:sz w:val="22"/>
          <w:szCs w:val="22"/>
          <w:lang w:val="ro-RO"/>
        </w:rPr>
        <w:t>r</w:t>
      </w:r>
      <w:r w:rsidRPr="00B40C82">
        <w:rPr>
          <w:rFonts w:ascii="Arial Narrow" w:eastAsia="Calibri" w:hAnsi="Arial Narrow" w:cs="Calibri"/>
          <w:color w:val="002060"/>
          <w:spacing w:val="-1"/>
          <w:sz w:val="22"/>
          <w:szCs w:val="22"/>
          <w:lang w:val="ro-RO"/>
        </w:rPr>
        <w:t>m</w:t>
      </w:r>
      <w:r w:rsidRPr="00B40C82">
        <w:rPr>
          <w:rFonts w:ascii="Arial Narrow" w:eastAsia="Calibri" w:hAnsi="Arial Narrow" w:cs="Calibri"/>
          <w:color w:val="002060"/>
          <w:sz w:val="22"/>
          <w:szCs w:val="22"/>
          <w:lang w:val="ro-RO"/>
        </w:rPr>
        <w:t>e</w:t>
      </w:r>
      <w:r w:rsidRPr="00B40C82">
        <w:rPr>
          <w:rFonts w:ascii="Arial Narrow" w:eastAsia="Calibri" w:hAnsi="Arial Narrow" w:cs="Calibri"/>
          <w:color w:val="002060"/>
          <w:spacing w:val="3"/>
          <w:sz w:val="22"/>
          <w:szCs w:val="22"/>
          <w:lang w:val="ro-RO"/>
        </w:rPr>
        <w:t xml:space="preserve"> </w:t>
      </w:r>
      <w:r w:rsidRPr="00B40C82">
        <w:rPr>
          <w:rFonts w:ascii="Arial Narrow" w:eastAsia="Calibri" w:hAnsi="Arial Narrow" w:cs="Calibri"/>
          <w:color w:val="002060"/>
          <w:sz w:val="22"/>
          <w:szCs w:val="22"/>
          <w:lang w:val="ro-RO"/>
        </w:rPr>
        <w:t xml:space="preserve">cu </w:t>
      </w:r>
      <w:r w:rsidR="00CC0648" w:rsidRPr="00B40C82">
        <w:rPr>
          <w:rFonts w:ascii="Arial Narrow" w:eastAsia="Calibri" w:hAnsi="Arial Narrow" w:cs="Calibri"/>
          <w:color w:val="002060"/>
          <w:spacing w:val="-1"/>
          <w:sz w:val="22"/>
          <w:szCs w:val="22"/>
          <w:lang w:val="ro-RO"/>
        </w:rPr>
        <w:t>do</w:t>
      </w:r>
      <w:r w:rsidR="00CC0648" w:rsidRPr="00B40C82">
        <w:rPr>
          <w:rFonts w:ascii="Arial Narrow" w:eastAsia="Calibri" w:hAnsi="Arial Narrow" w:cs="Calibri"/>
          <w:color w:val="002060"/>
          <w:sz w:val="22"/>
          <w:szCs w:val="22"/>
          <w:lang w:val="ro-RO"/>
        </w:rPr>
        <w:t>cu</w:t>
      </w:r>
      <w:r w:rsidR="00CC0648" w:rsidRPr="00B40C82">
        <w:rPr>
          <w:rFonts w:ascii="Arial Narrow" w:eastAsia="Calibri" w:hAnsi="Arial Narrow" w:cs="Calibri"/>
          <w:color w:val="002060"/>
          <w:spacing w:val="-2"/>
          <w:sz w:val="22"/>
          <w:szCs w:val="22"/>
          <w:lang w:val="ro-RO"/>
        </w:rPr>
        <w:t>m</w:t>
      </w:r>
      <w:r w:rsidR="00CC0648" w:rsidRPr="00B40C82">
        <w:rPr>
          <w:rFonts w:ascii="Arial Narrow" w:eastAsia="Calibri" w:hAnsi="Arial Narrow" w:cs="Calibri"/>
          <w:color w:val="002060"/>
          <w:sz w:val="22"/>
          <w:szCs w:val="22"/>
          <w:lang w:val="ro-RO"/>
        </w:rPr>
        <w:t>enta</w:t>
      </w:r>
      <w:r w:rsidR="00CC0648" w:rsidRPr="00B40C82">
        <w:rPr>
          <w:rFonts w:ascii="Arial Narrow" w:eastAsia="Calibri" w:hAnsi="Arial Narrow" w:cs="Calibri"/>
          <w:color w:val="002060"/>
          <w:spacing w:val="2"/>
          <w:sz w:val="22"/>
          <w:szCs w:val="22"/>
          <w:lang w:val="ro-RO"/>
        </w:rPr>
        <w:t>ț</w:t>
      </w:r>
      <w:r w:rsidR="00CC0648" w:rsidRPr="00B40C82">
        <w:rPr>
          <w:rFonts w:ascii="Arial Narrow" w:eastAsia="Calibri" w:hAnsi="Arial Narrow" w:cs="Calibri"/>
          <w:color w:val="002060"/>
          <w:sz w:val="22"/>
          <w:szCs w:val="22"/>
          <w:lang w:val="ro-RO"/>
        </w:rPr>
        <w:t>ia</w:t>
      </w:r>
      <w:r w:rsidRPr="00B40C82">
        <w:rPr>
          <w:rFonts w:ascii="Arial Narrow" w:eastAsia="Calibri" w:hAnsi="Arial Narrow" w:cs="Calibri"/>
          <w:color w:val="002060"/>
          <w:sz w:val="22"/>
          <w:szCs w:val="22"/>
          <w:lang w:val="ro-RO"/>
        </w:rPr>
        <w:t xml:space="preserve"> </w:t>
      </w:r>
      <w:r w:rsidRPr="00B40C82">
        <w:rPr>
          <w:rFonts w:ascii="Arial Narrow" w:eastAsia="Calibri" w:hAnsi="Arial Narrow" w:cs="Calibri"/>
          <w:color w:val="002060"/>
          <w:spacing w:val="-1"/>
          <w:sz w:val="22"/>
          <w:szCs w:val="22"/>
          <w:lang w:val="ro-RO"/>
        </w:rPr>
        <w:t>d</w:t>
      </w:r>
      <w:r w:rsidRPr="00B40C82">
        <w:rPr>
          <w:rFonts w:ascii="Arial Narrow" w:eastAsia="Calibri" w:hAnsi="Arial Narrow" w:cs="Calibri"/>
          <w:color w:val="002060"/>
          <w:sz w:val="22"/>
          <w:szCs w:val="22"/>
          <w:lang w:val="ro-RO"/>
        </w:rPr>
        <w:t>in</w:t>
      </w:r>
      <w:r w:rsidRPr="00B40C82">
        <w:rPr>
          <w:rFonts w:ascii="Arial Narrow" w:eastAsia="Calibri" w:hAnsi="Arial Narrow" w:cs="Calibri"/>
          <w:color w:val="002060"/>
          <w:spacing w:val="3"/>
          <w:sz w:val="22"/>
          <w:szCs w:val="22"/>
          <w:lang w:val="ro-RO"/>
        </w:rPr>
        <w:t xml:space="preserve"> </w:t>
      </w:r>
      <w:r w:rsidRPr="00B40C82">
        <w:rPr>
          <w:rFonts w:ascii="Arial Narrow" w:eastAsia="Calibri" w:hAnsi="Arial Narrow" w:cs="Calibri"/>
          <w:color w:val="002060"/>
          <w:sz w:val="22"/>
          <w:szCs w:val="22"/>
          <w:lang w:val="ro-RO"/>
        </w:rPr>
        <w:t>fa</w:t>
      </w:r>
      <w:r w:rsidRPr="00B40C82">
        <w:rPr>
          <w:rFonts w:ascii="Arial Narrow" w:eastAsia="Calibri" w:hAnsi="Arial Narrow" w:cs="Calibri"/>
          <w:color w:val="002060"/>
          <w:spacing w:val="-1"/>
          <w:sz w:val="22"/>
          <w:szCs w:val="22"/>
          <w:lang w:val="ro-RO"/>
        </w:rPr>
        <w:t>z</w:t>
      </w:r>
      <w:r w:rsidRPr="00B40C82">
        <w:rPr>
          <w:rFonts w:ascii="Arial Narrow" w:eastAsia="Calibri" w:hAnsi="Arial Narrow" w:cs="Calibri"/>
          <w:color w:val="002060"/>
          <w:sz w:val="22"/>
          <w:szCs w:val="22"/>
          <w:lang w:val="ro-RO"/>
        </w:rPr>
        <w:t>e</w:t>
      </w:r>
      <w:r w:rsidRPr="00B40C82">
        <w:rPr>
          <w:rFonts w:ascii="Arial Narrow" w:eastAsia="Calibri" w:hAnsi="Arial Narrow" w:cs="Calibri"/>
          <w:color w:val="002060"/>
          <w:spacing w:val="-2"/>
          <w:sz w:val="22"/>
          <w:szCs w:val="22"/>
          <w:lang w:val="ro-RO"/>
        </w:rPr>
        <w:t>l</w:t>
      </w:r>
      <w:r w:rsidRPr="00B40C82">
        <w:rPr>
          <w:rFonts w:ascii="Arial Narrow" w:eastAsia="Calibri" w:hAnsi="Arial Narrow" w:cs="Calibri"/>
          <w:color w:val="002060"/>
          <w:sz w:val="22"/>
          <w:szCs w:val="22"/>
          <w:lang w:val="ro-RO"/>
        </w:rPr>
        <w:t>e</w:t>
      </w:r>
      <w:r w:rsidRPr="00B40C82">
        <w:rPr>
          <w:rFonts w:ascii="Arial Narrow" w:eastAsia="Calibri" w:hAnsi="Arial Narrow" w:cs="Calibri"/>
          <w:color w:val="002060"/>
          <w:spacing w:val="4"/>
          <w:sz w:val="22"/>
          <w:szCs w:val="22"/>
          <w:lang w:val="ro-RO"/>
        </w:rPr>
        <w:t xml:space="preserve"> </w:t>
      </w:r>
      <w:r w:rsidRPr="00B40C82">
        <w:rPr>
          <w:rFonts w:ascii="Arial Narrow" w:eastAsia="Calibri" w:hAnsi="Arial Narrow" w:cs="Calibri"/>
          <w:color w:val="002060"/>
          <w:spacing w:val="-3"/>
          <w:sz w:val="22"/>
          <w:szCs w:val="22"/>
          <w:lang w:val="ro-RO"/>
        </w:rPr>
        <w:t>d</w:t>
      </w:r>
      <w:r w:rsidRPr="00B40C82">
        <w:rPr>
          <w:rFonts w:ascii="Arial Narrow" w:eastAsia="Calibri" w:hAnsi="Arial Narrow" w:cs="Calibri"/>
          <w:color w:val="002060"/>
          <w:sz w:val="22"/>
          <w:szCs w:val="22"/>
          <w:lang w:val="ro-RO"/>
        </w:rPr>
        <w:t>e</w:t>
      </w:r>
      <w:r w:rsidRPr="00B40C82">
        <w:rPr>
          <w:rFonts w:ascii="Arial Narrow" w:eastAsia="Calibri" w:hAnsi="Arial Narrow" w:cs="Calibri"/>
          <w:color w:val="002060"/>
          <w:spacing w:val="3"/>
          <w:sz w:val="22"/>
          <w:szCs w:val="22"/>
          <w:lang w:val="ro-RO"/>
        </w:rPr>
        <w:t xml:space="preserve"> </w:t>
      </w:r>
      <w:r w:rsidRPr="00B40C82">
        <w:rPr>
          <w:rFonts w:ascii="Arial Narrow" w:eastAsia="Calibri" w:hAnsi="Arial Narrow" w:cs="Calibri"/>
          <w:color w:val="002060"/>
          <w:spacing w:val="-1"/>
          <w:sz w:val="22"/>
          <w:szCs w:val="22"/>
          <w:lang w:val="ro-RO"/>
        </w:rPr>
        <w:t>p</w:t>
      </w:r>
      <w:r w:rsidRPr="00B40C82">
        <w:rPr>
          <w:rFonts w:ascii="Arial Narrow" w:eastAsia="Calibri" w:hAnsi="Arial Narrow" w:cs="Calibri"/>
          <w:color w:val="002060"/>
          <w:spacing w:val="-3"/>
          <w:sz w:val="22"/>
          <w:szCs w:val="22"/>
          <w:lang w:val="ro-RO"/>
        </w:rPr>
        <w:t>r</w:t>
      </w:r>
      <w:r w:rsidRPr="00B40C82">
        <w:rPr>
          <w:rFonts w:ascii="Arial Narrow" w:eastAsia="Calibri" w:hAnsi="Arial Narrow" w:cs="Calibri"/>
          <w:color w:val="002060"/>
          <w:spacing w:val="1"/>
          <w:sz w:val="22"/>
          <w:szCs w:val="22"/>
          <w:lang w:val="ro-RO"/>
        </w:rPr>
        <w:t>o</w:t>
      </w:r>
      <w:r w:rsidRPr="00B40C82">
        <w:rPr>
          <w:rFonts w:ascii="Arial Narrow" w:eastAsia="Calibri" w:hAnsi="Arial Narrow" w:cs="Calibri"/>
          <w:color w:val="002060"/>
          <w:sz w:val="22"/>
          <w:szCs w:val="22"/>
          <w:lang w:val="ro-RO"/>
        </w:rPr>
        <w:t>i</w:t>
      </w:r>
      <w:r w:rsidRPr="00B40C82">
        <w:rPr>
          <w:rFonts w:ascii="Arial Narrow" w:eastAsia="Calibri" w:hAnsi="Arial Narrow" w:cs="Calibri"/>
          <w:color w:val="002060"/>
          <w:spacing w:val="-2"/>
          <w:sz w:val="22"/>
          <w:szCs w:val="22"/>
          <w:lang w:val="ro-RO"/>
        </w:rPr>
        <w:t>e</w:t>
      </w:r>
      <w:r w:rsidRPr="00B40C82">
        <w:rPr>
          <w:rFonts w:ascii="Arial Narrow" w:eastAsia="Calibri" w:hAnsi="Arial Narrow" w:cs="Calibri"/>
          <w:color w:val="002060"/>
          <w:sz w:val="22"/>
          <w:szCs w:val="22"/>
          <w:lang w:val="ro-RO"/>
        </w:rPr>
        <w:t>ctare</w:t>
      </w:r>
      <w:r w:rsidRPr="00B40C82">
        <w:rPr>
          <w:rFonts w:ascii="Arial Narrow" w:eastAsia="Calibri" w:hAnsi="Arial Narrow" w:cs="Calibri"/>
          <w:color w:val="002060"/>
          <w:spacing w:val="3"/>
          <w:sz w:val="22"/>
          <w:szCs w:val="22"/>
          <w:lang w:val="ro-RO"/>
        </w:rPr>
        <w:t xml:space="preserve"> </w:t>
      </w:r>
      <w:r w:rsidRPr="00B40C82">
        <w:rPr>
          <w:rFonts w:ascii="Arial Narrow" w:eastAsia="Calibri" w:hAnsi="Arial Narrow" w:cs="Calibri"/>
          <w:color w:val="002060"/>
          <w:sz w:val="22"/>
          <w:szCs w:val="22"/>
          <w:lang w:val="ro-RO"/>
        </w:rPr>
        <w:t>(S</w:t>
      </w:r>
      <w:r w:rsidRPr="00B40C82">
        <w:rPr>
          <w:rFonts w:ascii="Arial Narrow" w:eastAsia="Calibri" w:hAnsi="Arial Narrow" w:cs="Calibri"/>
          <w:color w:val="002060"/>
          <w:spacing w:val="-1"/>
          <w:sz w:val="22"/>
          <w:szCs w:val="22"/>
          <w:lang w:val="ro-RO"/>
        </w:rPr>
        <w:t>F/</w:t>
      </w:r>
      <w:r w:rsidRPr="00B40C82">
        <w:rPr>
          <w:rFonts w:ascii="Arial Narrow" w:eastAsia="Calibri" w:hAnsi="Arial Narrow" w:cs="Calibri"/>
          <w:color w:val="002060"/>
          <w:spacing w:val="1"/>
          <w:sz w:val="22"/>
          <w:szCs w:val="22"/>
          <w:lang w:val="ro-RO"/>
        </w:rPr>
        <w:t>D</w:t>
      </w:r>
      <w:r w:rsidRPr="00B40C82">
        <w:rPr>
          <w:rFonts w:ascii="Arial Narrow" w:eastAsia="Calibri" w:hAnsi="Arial Narrow" w:cs="Calibri"/>
          <w:color w:val="002060"/>
          <w:sz w:val="22"/>
          <w:szCs w:val="22"/>
          <w:lang w:val="ro-RO"/>
        </w:rPr>
        <w:t xml:space="preserve">ALI, </w:t>
      </w:r>
      <w:r w:rsidRPr="00B40C82">
        <w:rPr>
          <w:rFonts w:ascii="Arial Narrow" w:eastAsia="Calibri" w:hAnsi="Arial Narrow" w:cs="Calibri"/>
          <w:color w:val="002060"/>
          <w:spacing w:val="-1"/>
          <w:sz w:val="22"/>
          <w:szCs w:val="22"/>
          <w:lang w:val="ro-RO"/>
        </w:rPr>
        <w:t>P</w:t>
      </w:r>
      <w:r w:rsidRPr="00B40C82">
        <w:rPr>
          <w:rFonts w:ascii="Arial Narrow" w:eastAsia="Calibri" w:hAnsi="Arial Narrow" w:cs="Calibri"/>
          <w:color w:val="002060"/>
          <w:sz w:val="22"/>
          <w:szCs w:val="22"/>
          <w:lang w:val="ro-RO"/>
        </w:rPr>
        <w:t xml:space="preserve">Th, </w:t>
      </w:r>
      <w:r w:rsidRPr="00B40C82">
        <w:rPr>
          <w:rFonts w:ascii="Arial Narrow" w:eastAsia="Calibri" w:hAnsi="Arial Narrow" w:cs="Calibri"/>
          <w:color w:val="002060"/>
          <w:spacing w:val="1"/>
          <w:sz w:val="22"/>
          <w:szCs w:val="22"/>
          <w:lang w:val="ro-RO"/>
        </w:rPr>
        <w:t>D</w:t>
      </w:r>
      <w:r w:rsidRPr="00B40C82">
        <w:rPr>
          <w:rFonts w:ascii="Arial Narrow" w:eastAsia="Calibri" w:hAnsi="Arial Narrow" w:cs="Calibri"/>
          <w:color w:val="002060"/>
          <w:sz w:val="22"/>
          <w:szCs w:val="22"/>
          <w:lang w:val="ro-RO"/>
        </w:rPr>
        <w:t>TA</w:t>
      </w:r>
      <w:r w:rsidRPr="00B40C82">
        <w:rPr>
          <w:rFonts w:ascii="Arial Narrow" w:eastAsia="Calibri" w:hAnsi="Arial Narrow" w:cs="Calibri"/>
          <w:color w:val="002060"/>
          <w:spacing w:val="-3"/>
          <w:sz w:val="22"/>
          <w:szCs w:val="22"/>
          <w:lang w:val="ro-RO"/>
        </w:rPr>
        <w:t>C</w:t>
      </w:r>
      <w:r w:rsidRPr="00B40C82">
        <w:rPr>
          <w:rFonts w:ascii="Arial Narrow" w:eastAsia="Calibri" w:hAnsi="Arial Narrow" w:cs="Calibri"/>
          <w:color w:val="002060"/>
          <w:spacing w:val="1"/>
          <w:sz w:val="22"/>
          <w:szCs w:val="22"/>
          <w:lang w:val="ro-RO"/>
        </w:rPr>
        <w:t>)</w:t>
      </w:r>
      <w:r w:rsidRPr="00B40C82">
        <w:rPr>
          <w:rFonts w:ascii="Arial Narrow" w:eastAsia="Calibri" w:hAnsi="Arial Narrow" w:cs="Calibri"/>
          <w:color w:val="002060"/>
          <w:sz w:val="22"/>
          <w:szCs w:val="22"/>
          <w:lang w:val="ro-RO"/>
        </w:rPr>
        <w:t xml:space="preserve">, </w:t>
      </w:r>
      <w:r w:rsidRPr="00B40C82">
        <w:rPr>
          <w:rFonts w:ascii="Arial Narrow" w:eastAsia="Calibri" w:hAnsi="Arial Narrow" w:cs="Calibri"/>
          <w:color w:val="002060"/>
          <w:spacing w:val="-1"/>
          <w:sz w:val="22"/>
          <w:szCs w:val="22"/>
          <w:lang w:val="ro-RO"/>
        </w:rPr>
        <w:t>p</w:t>
      </w:r>
      <w:r w:rsidRPr="00B40C82">
        <w:rPr>
          <w:rFonts w:ascii="Arial Narrow" w:eastAsia="Calibri" w:hAnsi="Arial Narrow" w:cs="Calibri"/>
          <w:color w:val="002060"/>
          <w:sz w:val="22"/>
          <w:szCs w:val="22"/>
          <w:lang w:val="ro-RO"/>
        </w:rPr>
        <w:t>recum</w:t>
      </w:r>
      <w:r w:rsidRPr="00B40C82">
        <w:rPr>
          <w:rFonts w:ascii="Arial Narrow" w:eastAsia="Calibri" w:hAnsi="Arial Narrow" w:cs="Calibri"/>
          <w:color w:val="002060"/>
          <w:spacing w:val="4"/>
          <w:sz w:val="22"/>
          <w:szCs w:val="22"/>
          <w:lang w:val="ro-RO"/>
        </w:rPr>
        <w:t xml:space="preserve"> </w:t>
      </w:r>
      <w:r w:rsidRPr="00B40C82">
        <w:rPr>
          <w:rFonts w:ascii="Arial Narrow" w:eastAsia="Calibri" w:hAnsi="Arial Narrow" w:cs="Calibri"/>
          <w:color w:val="002060"/>
          <w:sz w:val="22"/>
          <w:szCs w:val="22"/>
          <w:lang w:val="ro-RO"/>
        </w:rPr>
        <w:t>și</w:t>
      </w:r>
      <w:r w:rsidRPr="00B40C82">
        <w:rPr>
          <w:rFonts w:ascii="Arial Narrow" w:eastAsia="Calibri" w:hAnsi="Arial Narrow" w:cs="Calibri"/>
          <w:color w:val="002060"/>
          <w:spacing w:val="3"/>
          <w:sz w:val="22"/>
          <w:szCs w:val="22"/>
          <w:lang w:val="ro-RO"/>
        </w:rPr>
        <w:t xml:space="preserve"> </w:t>
      </w:r>
      <w:r w:rsidRPr="00B40C82">
        <w:rPr>
          <w:rFonts w:ascii="Arial Narrow" w:eastAsia="Calibri" w:hAnsi="Arial Narrow" w:cs="Calibri"/>
          <w:color w:val="002060"/>
          <w:sz w:val="22"/>
          <w:szCs w:val="22"/>
          <w:lang w:val="ro-RO"/>
        </w:rPr>
        <w:t xml:space="preserve">cu </w:t>
      </w:r>
      <w:r w:rsidRPr="00B40C82">
        <w:rPr>
          <w:rFonts w:ascii="Arial Narrow" w:eastAsia="Calibri" w:hAnsi="Arial Narrow" w:cs="Calibri"/>
          <w:color w:val="002060"/>
          <w:spacing w:val="1"/>
          <w:sz w:val="22"/>
          <w:szCs w:val="22"/>
          <w:lang w:val="ro-RO"/>
        </w:rPr>
        <w:t>mă</w:t>
      </w:r>
      <w:r w:rsidRPr="00B40C82">
        <w:rPr>
          <w:rFonts w:ascii="Arial Narrow" w:eastAsia="Calibri" w:hAnsi="Arial Narrow" w:cs="Calibri"/>
          <w:color w:val="002060"/>
          <w:sz w:val="22"/>
          <w:szCs w:val="22"/>
          <w:lang w:val="ro-RO"/>
        </w:rPr>
        <w:t>su</w:t>
      </w:r>
      <w:r w:rsidRPr="00B40C82">
        <w:rPr>
          <w:rFonts w:ascii="Arial Narrow" w:eastAsia="Calibri" w:hAnsi="Arial Narrow" w:cs="Calibri"/>
          <w:color w:val="002060"/>
          <w:spacing w:val="-1"/>
          <w:sz w:val="22"/>
          <w:szCs w:val="22"/>
          <w:lang w:val="ro-RO"/>
        </w:rPr>
        <w:t>r</w:t>
      </w:r>
      <w:r w:rsidRPr="00B40C82">
        <w:rPr>
          <w:rFonts w:ascii="Arial Narrow" w:eastAsia="Calibri" w:hAnsi="Arial Narrow" w:cs="Calibri"/>
          <w:color w:val="002060"/>
          <w:sz w:val="22"/>
          <w:szCs w:val="22"/>
          <w:lang w:val="ro-RO"/>
        </w:rPr>
        <w:t>ile</w:t>
      </w:r>
      <w:r w:rsidRPr="00B40C82">
        <w:rPr>
          <w:rFonts w:ascii="Arial Narrow" w:eastAsia="Calibri" w:hAnsi="Arial Narrow" w:cs="Calibri"/>
          <w:color w:val="002060"/>
          <w:spacing w:val="4"/>
          <w:sz w:val="22"/>
          <w:szCs w:val="22"/>
          <w:lang w:val="ro-RO"/>
        </w:rPr>
        <w:t xml:space="preserve"> </w:t>
      </w:r>
      <w:r w:rsidRPr="00B40C82">
        <w:rPr>
          <w:rFonts w:ascii="Arial Narrow" w:eastAsia="Calibri" w:hAnsi="Arial Narrow" w:cs="Calibri"/>
          <w:color w:val="002060"/>
          <w:spacing w:val="-2"/>
          <w:sz w:val="22"/>
          <w:szCs w:val="22"/>
          <w:lang w:val="ro-RO"/>
        </w:rPr>
        <w:t>c</w:t>
      </w:r>
      <w:r w:rsidRPr="00B40C82">
        <w:rPr>
          <w:rFonts w:ascii="Arial Narrow" w:eastAsia="Calibri" w:hAnsi="Arial Narrow" w:cs="Calibri"/>
          <w:color w:val="002060"/>
          <w:sz w:val="22"/>
          <w:szCs w:val="22"/>
          <w:lang w:val="ro-RO"/>
        </w:rPr>
        <w:t>e</w:t>
      </w:r>
      <w:r w:rsidRPr="00B40C82">
        <w:rPr>
          <w:rFonts w:ascii="Arial Narrow" w:eastAsia="Calibri" w:hAnsi="Arial Narrow" w:cs="Calibri"/>
          <w:color w:val="002060"/>
          <w:spacing w:val="4"/>
          <w:sz w:val="22"/>
          <w:szCs w:val="22"/>
          <w:lang w:val="ro-RO"/>
        </w:rPr>
        <w:t xml:space="preserve"> </w:t>
      </w:r>
      <w:r w:rsidRPr="00B40C82">
        <w:rPr>
          <w:rFonts w:ascii="Arial Narrow" w:eastAsia="Calibri" w:hAnsi="Arial Narrow" w:cs="Calibri"/>
          <w:color w:val="002060"/>
          <w:spacing w:val="-1"/>
          <w:sz w:val="22"/>
          <w:szCs w:val="22"/>
          <w:lang w:val="ro-RO"/>
        </w:rPr>
        <w:t>v</w:t>
      </w:r>
      <w:r w:rsidRPr="00B40C82">
        <w:rPr>
          <w:rFonts w:ascii="Arial Narrow" w:eastAsia="Calibri" w:hAnsi="Arial Narrow" w:cs="Calibri"/>
          <w:color w:val="002060"/>
          <w:spacing w:val="1"/>
          <w:sz w:val="22"/>
          <w:szCs w:val="22"/>
          <w:lang w:val="ro-RO"/>
        </w:rPr>
        <w:t>o</w:t>
      </w:r>
      <w:r w:rsidRPr="00B40C82">
        <w:rPr>
          <w:rFonts w:ascii="Arial Narrow" w:eastAsia="Calibri" w:hAnsi="Arial Narrow" w:cs="Calibri"/>
          <w:color w:val="002060"/>
          <w:sz w:val="22"/>
          <w:szCs w:val="22"/>
          <w:lang w:val="ro-RO"/>
        </w:rPr>
        <w:t>r</w:t>
      </w:r>
      <w:r w:rsidRPr="00B40C82">
        <w:rPr>
          <w:rFonts w:ascii="Arial Narrow" w:eastAsia="Calibri" w:hAnsi="Arial Narrow" w:cs="Calibri"/>
          <w:color w:val="002060"/>
          <w:spacing w:val="4"/>
          <w:sz w:val="22"/>
          <w:szCs w:val="22"/>
          <w:lang w:val="ro-RO"/>
        </w:rPr>
        <w:t xml:space="preserve"> </w:t>
      </w:r>
      <w:r w:rsidRPr="00B40C82">
        <w:rPr>
          <w:rFonts w:ascii="Arial Narrow" w:eastAsia="Calibri" w:hAnsi="Arial Narrow" w:cs="Calibri"/>
          <w:color w:val="002060"/>
          <w:sz w:val="22"/>
          <w:szCs w:val="22"/>
          <w:lang w:val="ro-RO"/>
        </w:rPr>
        <w:t>fi</w:t>
      </w:r>
      <w:r w:rsidRPr="00B40C82">
        <w:rPr>
          <w:rFonts w:ascii="Arial Narrow" w:eastAsia="Calibri" w:hAnsi="Arial Narrow" w:cs="Calibri"/>
          <w:color w:val="002060"/>
          <w:spacing w:val="3"/>
          <w:sz w:val="22"/>
          <w:szCs w:val="22"/>
          <w:lang w:val="ro-RO"/>
        </w:rPr>
        <w:t xml:space="preserve"> </w:t>
      </w:r>
      <w:r w:rsidRPr="00B40C82">
        <w:rPr>
          <w:rFonts w:ascii="Arial Narrow" w:eastAsia="Calibri" w:hAnsi="Arial Narrow" w:cs="Calibri"/>
          <w:color w:val="002060"/>
          <w:sz w:val="22"/>
          <w:szCs w:val="22"/>
          <w:lang w:val="ro-RO"/>
        </w:rPr>
        <w:t>l</w:t>
      </w:r>
      <w:r w:rsidRPr="00B40C82">
        <w:rPr>
          <w:rFonts w:ascii="Arial Narrow" w:eastAsia="Calibri" w:hAnsi="Arial Narrow" w:cs="Calibri"/>
          <w:color w:val="002060"/>
          <w:spacing w:val="-1"/>
          <w:sz w:val="22"/>
          <w:szCs w:val="22"/>
          <w:lang w:val="ro-RO"/>
        </w:rPr>
        <w:t>u</w:t>
      </w:r>
      <w:r w:rsidRPr="00B40C82">
        <w:rPr>
          <w:rFonts w:ascii="Arial Narrow" w:eastAsia="Calibri" w:hAnsi="Arial Narrow" w:cs="Calibri"/>
          <w:color w:val="002060"/>
          <w:sz w:val="22"/>
          <w:szCs w:val="22"/>
          <w:lang w:val="ro-RO"/>
        </w:rPr>
        <w:t>ate</w:t>
      </w:r>
      <w:r w:rsidRPr="00B40C82">
        <w:rPr>
          <w:rFonts w:ascii="Arial Narrow" w:eastAsia="Calibri" w:hAnsi="Arial Narrow" w:cs="Calibri"/>
          <w:color w:val="002060"/>
          <w:spacing w:val="4"/>
          <w:sz w:val="22"/>
          <w:szCs w:val="22"/>
          <w:lang w:val="ro-RO"/>
        </w:rPr>
        <w:t xml:space="preserve"> </w:t>
      </w:r>
      <w:r w:rsidRPr="00B40C82">
        <w:rPr>
          <w:rFonts w:ascii="Arial Narrow" w:eastAsia="Calibri" w:hAnsi="Arial Narrow" w:cs="Calibri"/>
          <w:color w:val="002060"/>
          <w:spacing w:val="-1"/>
          <w:sz w:val="22"/>
          <w:szCs w:val="22"/>
          <w:lang w:val="ro-RO"/>
        </w:rPr>
        <w:t>p</w:t>
      </w:r>
      <w:r w:rsidRPr="00B40C82">
        <w:rPr>
          <w:rFonts w:ascii="Arial Narrow" w:eastAsia="Calibri" w:hAnsi="Arial Narrow" w:cs="Calibri"/>
          <w:color w:val="002060"/>
          <w:sz w:val="22"/>
          <w:szCs w:val="22"/>
          <w:lang w:val="ro-RO"/>
        </w:rPr>
        <w:t>e</w:t>
      </w:r>
      <w:r w:rsidRPr="00B40C82">
        <w:rPr>
          <w:rFonts w:ascii="Arial Narrow" w:eastAsia="Calibri" w:hAnsi="Arial Narrow" w:cs="Calibri"/>
          <w:color w:val="002060"/>
          <w:spacing w:val="4"/>
          <w:sz w:val="22"/>
          <w:szCs w:val="22"/>
          <w:lang w:val="ro-RO"/>
        </w:rPr>
        <w:t xml:space="preserve"> </w:t>
      </w:r>
      <w:r w:rsidRPr="00B40C82">
        <w:rPr>
          <w:rFonts w:ascii="Arial Narrow" w:eastAsia="Calibri" w:hAnsi="Arial Narrow" w:cs="Calibri"/>
          <w:color w:val="002060"/>
          <w:spacing w:val="-1"/>
          <w:sz w:val="22"/>
          <w:szCs w:val="22"/>
          <w:lang w:val="ro-RO"/>
        </w:rPr>
        <w:t>p</w:t>
      </w:r>
      <w:r w:rsidRPr="00B40C82">
        <w:rPr>
          <w:rFonts w:ascii="Arial Narrow" w:eastAsia="Calibri" w:hAnsi="Arial Narrow" w:cs="Calibri"/>
          <w:color w:val="002060"/>
          <w:sz w:val="22"/>
          <w:szCs w:val="22"/>
          <w:lang w:val="ro-RO"/>
        </w:rPr>
        <w:t>er</w:t>
      </w:r>
      <w:r w:rsidRPr="00B40C82">
        <w:rPr>
          <w:rFonts w:ascii="Arial Narrow" w:eastAsia="Calibri" w:hAnsi="Arial Narrow" w:cs="Calibri"/>
          <w:color w:val="002060"/>
          <w:spacing w:val="-2"/>
          <w:sz w:val="22"/>
          <w:szCs w:val="22"/>
          <w:lang w:val="ro-RO"/>
        </w:rPr>
        <w:t>i</w:t>
      </w:r>
      <w:r w:rsidRPr="00B40C82">
        <w:rPr>
          <w:rFonts w:ascii="Arial Narrow" w:eastAsia="Calibri" w:hAnsi="Arial Narrow" w:cs="Calibri"/>
          <w:color w:val="002060"/>
          <w:spacing w:val="1"/>
          <w:sz w:val="22"/>
          <w:szCs w:val="22"/>
          <w:lang w:val="ro-RO"/>
        </w:rPr>
        <w:t>o</w:t>
      </w:r>
      <w:r w:rsidRPr="00B40C82">
        <w:rPr>
          <w:rFonts w:ascii="Arial Narrow" w:eastAsia="Calibri" w:hAnsi="Arial Narrow" w:cs="Calibri"/>
          <w:color w:val="002060"/>
          <w:sz w:val="22"/>
          <w:szCs w:val="22"/>
          <w:lang w:val="ro-RO"/>
        </w:rPr>
        <w:t>a</w:t>
      </w:r>
      <w:r w:rsidRPr="00B40C82">
        <w:rPr>
          <w:rFonts w:ascii="Arial Narrow" w:eastAsia="Calibri" w:hAnsi="Arial Narrow" w:cs="Calibri"/>
          <w:color w:val="002060"/>
          <w:spacing w:val="-1"/>
          <w:sz w:val="22"/>
          <w:szCs w:val="22"/>
          <w:lang w:val="ro-RO"/>
        </w:rPr>
        <w:t>d</w:t>
      </w:r>
      <w:r w:rsidRPr="00B40C82">
        <w:rPr>
          <w:rFonts w:ascii="Arial Narrow" w:eastAsia="Calibri" w:hAnsi="Arial Narrow" w:cs="Calibri"/>
          <w:color w:val="002060"/>
          <w:sz w:val="22"/>
          <w:szCs w:val="22"/>
          <w:lang w:val="ro-RO"/>
        </w:rPr>
        <w:t>a</w:t>
      </w:r>
      <w:r w:rsidRPr="00B40C82">
        <w:rPr>
          <w:rFonts w:ascii="Arial Narrow" w:eastAsia="Calibri" w:hAnsi="Arial Narrow" w:cs="Calibri"/>
          <w:color w:val="002060"/>
          <w:spacing w:val="3"/>
          <w:sz w:val="22"/>
          <w:szCs w:val="22"/>
          <w:lang w:val="ro-RO"/>
        </w:rPr>
        <w:t xml:space="preserve"> </w:t>
      </w:r>
      <w:r w:rsidRPr="00B40C82">
        <w:rPr>
          <w:rFonts w:ascii="Arial Narrow" w:eastAsia="Calibri" w:hAnsi="Arial Narrow" w:cs="Calibri"/>
          <w:color w:val="002060"/>
          <w:spacing w:val="-1"/>
          <w:sz w:val="22"/>
          <w:szCs w:val="22"/>
          <w:lang w:val="ro-RO"/>
        </w:rPr>
        <w:t>d</w:t>
      </w:r>
      <w:r w:rsidRPr="00B40C82">
        <w:rPr>
          <w:rFonts w:ascii="Arial Narrow" w:eastAsia="Calibri" w:hAnsi="Arial Narrow" w:cs="Calibri"/>
          <w:color w:val="002060"/>
          <w:sz w:val="22"/>
          <w:szCs w:val="22"/>
          <w:lang w:val="ro-RO"/>
        </w:rPr>
        <w:t>e</w:t>
      </w:r>
      <w:r w:rsidRPr="00B40C82">
        <w:rPr>
          <w:rFonts w:ascii="Arial Narrow" w:eastAsia="Calibri" w:hAnsi="Arial Narrow" w:cs="Calibri"/>
          <w:color w:val="002060"/>
          <w:spacing w:val="3"/>
          <w:sz w:val="22"/>
          <w:szCs w:val="22"/>
          <w:lang w:val="ro-RO"/>
        </w:rPr>
        <w:t xml:space="preserve"> </w:t>
      </w:r>
      <w:r w:rsidRPr="00B40C82">
        <w:rPr>
          <w:rFonts w:ascii="Arial Narrow" w:eastAsia="Calibri" w:hAnsi="Arial Narrow" w:cs="Calibri"/>
          <w:color w:val="002060"/>
          <w:sz w:val="22"/>
          <w:szCs w:val="22"/>
          <w:lang w:val="ro-RO"/>
        </w:rPr>
        <w:t>i</w:t>
      </w:r>
      <w:r w:rsidRPr="00B40C82">
        <w:rPr>
          <w:rFonts w:ascii="Arial Narrow" w:eastAsia="Calibri" w:hAnsi="Arial Narrow" w:cs="Calibri"/>
          <w:color w:val="002060"/>
          <w:spacing w:val="1"/>
          <w:sz w:val="22"/>
          <w:szCs w:val="22"/>
          <w:lang w:val="ro-RO"/>
        </w:rPr>
        <w:t>m</w:t>
      </w:r>
      <w:r w:rsidRPr="00B40C82">
        <w:rPr>
          <w:rFonts w:ascii="Arial Narrow" w:eastAsia="Calibri" w:hAnsi="Arial Narrow" w:cs="Calibri"/>
          <w:color w:val="002060"/>
          <w:spacing w:val="-1"/>
          <w:sz w:val="22"/>
          <w:szCs w:val="22"/>
          <w:lang w:val="ro-RO"/>
        </w:rPr>
        <w:t>p</w:t>
      </w:r>
      <w:r w:rsidRPr="00B40C82">
        <w:rPr>
          <w:rFonts w:ascii="Arial Narrow" w:eastAsia="Calibri" w:hAnsi="Arial Narrow" w:cs="Calibri"/>
          <w:color w:val="002060"/>
          <w:sz w:val="22"/>
          <w:szCs w:val="22"/>
          <w:lang w:val="ro-RO"/>
        </w:rPr>
        <w:t>l</w:t>
      </w:r>
      <w:r w:rsidRPr="00B40C82">
        <w:rPr>
          <w:rFonts w:ascii="Arial Narrow" w:eastAsia="Calibri" w:hAnsi="Arial Narrow" w:cs="Calibri"/>
          <w:color w:val="002060"/>
          <w:spacing w:val="-2"/>
          <w:sz w:val="22"/>
          <w:szCs w:val="22"/>
          <w:lang w:val="ro-RO"/>
        </w:rPr>
        <w:t>e</w:t>
      </w:r>
      <w:r w:rsidRPr="00B40C82">
        <w:rPr>
          <w:rFonts w:ascii="Arial Narrow" w:eastAsia="Calibri" w:hAnsi="Arial Narrow" w:cs="Calibri"/>
          <w:color w:val="002060"/>
          <w:spacing w:val="1"/>
          <w:sz w:val="22"/>
          <w:szCs w:val="22"/>
          <w:lang w:val="ro-RO"/>
        </w:rPr>
        <w:t>m</w:t>
      </w:r>
      <w:r w:rsidRPr="00B40C82">
        <w:rPr>
          <w:rFonts w:ascii="Arial Narrow" w:eastAsia="Calibri" w:hAnsi="Arial Narrow" w:cs="Calibri"/>
          <w:color w:val="002060"/>
          <w:sz w:val="22"/>
          <w:szCs w:val="22"/>
          <w:lang w:val="ro-RO"/>
        </w:rPr>
        <w:t>enta</w:t>
      </w:r>
      <w:r w:rsidRPr="00B40C82">
        <w:rPr>
          <w:rFonts w:ascii="Arial Narrow" w:eastAsia="Calibri" w:hAnsi="Arial Narrow" w:cs="Calibri"/>
          <w:color w:val="002060"/>
          <w:spacing w:val="-3"/>
          <w:sz w:val="22"/>
          <w:szCs w:val="22"/>
          <w:lang w:val="ro-RO"/>
        </w:rPr>
        <w:t>r</w:t>
      </w:r>
      <w:r w:rsidRPr="00B40C82">
        <w:rPr>
          <w:rFonts w:ascii="Arial Narrow" w:eastAsia="Calibri" w:hAnsi="Arial Narrow" w:cs="Calibri"/>
          <w:color w:val="002060"/>
          <w:sz w:val="22"/>
          <w:szCs w:val="22"/>
          <w:lang w:val="ro-RO"/>
        </w:rPr>
        <w:t>e</w:t>
      </w:r>
      <w:r w:rsidRPr="00B40C82">
        <w:rPr>
          <w:rFonts w:ascii="Arial Narrow" w:eastAsia="Calibri" w:hAnsi="Arial Narrow" w:cs="Calibri"/>
          <w:color w:val="002060"/>
          <w:spacing w:val="-1"/>
          <w:sz w:val="22"/>
          <w:szCs w:val="22"/>
          <w:lang w:val="ro-RO"/>
        </w:rPr>
        <w:t>/</w:t>
      </w:r>
      <w:r w:rsidR="00CC0648" w:rsidRPr="00B40C82">
        <w:rPr>
          <w:rFonts w:ascii="Arial Narrow" w:eastAsia="Calibri" w:hAnsi="Arial Narrow" w:cs="Calibri"/>
          <w:color w:val="002060"/>
          <w:sz w:val="22"/>
          <w:szCs w:val="22"/>
          <w:lang w:val="ro-RO"/>
        </w:rPr>
        <w:t>e</w:t>
      </w:r>
      <w:r w:rsidR="00CC0648" w:rsidRPr="00B40C82">
        <w:rPr>
          <w:rFonts w:ascii="Arial Narrow" w:eastAsia="Calibri" w:hAnsi="Arial Narrow" w:cs="Calibri"/>
          <w:color w:val="002060"/>
          <w:spacing w:val="1"/>
          <w:sz w:val="22"/>
          <w:szCs w:val="22"/>
          <w:lang w:val="ro-RO"/>
        </w:rPr>
        <w:t>x</w:t>
      </w:r>
      <w:r w:rsidR="00CC0648" w:rsidRPr="00B40C82">
        <w:rPr>
          <w:rFonts w:ascii="Arial Narrow" w:eastAsia="Calibri" w:hAnsi="Arial Narrow" w:cs="Calibri"/>
          <w:color w:val="002060"/>
          <w:spacing w:val="-2"/>
          <w:sz w:val="22"/>
          <w:szCs w:val="22"/>
          <w:lang w:val="ro-RO"/>
        </w:rPr>
        <w:t>e</w:t>
      </w:r>
      <w:r w:rsidR="00CC0648" w:rsidRPr="00B40C82">
        <w:rPr>
          <w:rFonts w:ascii="Arial Narrow" w:eastAsia="Calibri" w:hAnsi="Arial Narrow" w:cs="Calibri"/>
          <w:color w:val="002060"/>
          <w:sz w:val="22"/>
          <w:szCs w:val="22"/>
          <w:lang w:val="ro-RO"/>
        </w:rPr>
        <w:t>cuți</w:t>
      </w:r>
      <w:r w:rsidR="00CC0648" w:rsidRPr="00B40C82">
        <w:rPr>
          <w:rFonts w:ascii="Arial Narrow" w:eastAsia="Calibri" w:hAnsi="Arial Narrow" w:cs="Calibri"/>
          <w:color w:val="002060"/>
          <w:spacing w:val="1"/>
          <w:sz w:val="22"/>
          <w:szCs w:val="22"/>
          <w:lang w:val="ro-RO"/>
        </w:rPr>
        <w:t>e</w:t>
      </w:r>
      <w:r w:rsidRPr="00B40C82">
        <w:rPr>
          <w:rFonts w:ascii="Arial Narrow" w:eastAsia="Calibri" w:hAnsi="Arial Narrow" w:cs="Calibri"/>
          <w:color w:val="002060"/>
          <w:sz w:val="22"/>
          <w:szCs w:val="22"/>
          <w:lang w:val="ro-RO"/>
        </w:rPr>
        <w:t>,</w:t>
      </w:r>
      <w:r w:rsidRPr="00B40C82">
        <w:rPr>
          <w:rFonts w:ascii="Arial Narrow" w:eastAsia="Calibri" w:hAnsi="Arial Narrow" w:cs="Calibri"/>
          <w:color w:val="002060"/>
          <w:spacing w:val="1"/>
          <w:sz w:val="22"/>
          <w:szCs w:val="22"/>
          <w:lang w:val="ro-RO"/>
        </w:rPr>
        <w:t xml:space="preserve"> </w:t>
      </w:r>
      <w:r w:rsidRPr="00B40C82">
        <w:rPr>
          <w:rFonts w:ascii="Arial Narrow" w:eastAsia="Calibri" w:hAnsi="Arial Narrow" w:cs="Calibri"/>
          <w:color w:val="002060"/>
          <w:spacing w:val="-1"/>
          <w:sz w:val="22"/>
          <w:szCs w:val="22"/>
          <w:lang w:val="ro-RO"/>
        </w:rPr>
        <w:t>op</w:t>
      </w:r>
      <w:r w:rsidRPr="00B40C82">
        <w:rPr>
          <w:rFonts w:ascii="Arial Narrow" w:eastAsia="Calibri" w:hAnsi="Arial Narrow" w:cs="Calibri"/>
          <w:color w:val="002060"/>
          <w:sz w:val="22"/>
          <w:szCs w:val="22"/>
          <w:lang w:val="ro-RO"/>
        </w:rPr>
        <w:t>erare</w:t>
      </w:r>
      <w:r w:rsidRPr="00B40C82">
        <w:rPr>
          <w:rFonts w:ascii="Arial Narrow" w:eastAsia="Calibri" w:hAnsi="Arial Narrow" w:cs="Calibri"/>
          <w:color w:val="002060"/>
          <w:spacing w:val="3"/>
          <w:sz w:val="22"/>
          <w:szCs w:val="22"/>
          <w:lang w:val="ro-RO"/>
        </w:rPr>
        <w:t xml:space="preserve"> </w:t>
      </w:r>
      <w:r w:rsidRPr="00B40C82">
        <w:rPr>
          <w:rFonts w:ascii="Arial Narrow" w:eastAsia="Calibri" w:hAnsi="Arial Narrow" w:cs="Calibri"/>
          <w:color w:val="002060"/>
          <w:sz w:val="22"/>
          <w:szCs w:val="22"/>
          <w:lang w:val="ro-RO"/>
        </w:rPr>
        <w:t>și</w:t>
      </w:r>
      <w:r w:rsidRPr="00B40C82">
        <w:rPr>
          <w:rFonts w:ascii="Arial Narrow" w:eastAsia="Calibri" w:hAnsi="Arial Narrow" w:cs="Calibri"/>
          <w:color w:val="002060"/>
          <w:spacing w:val="3"/>
          <w:sz w:val="22"/>
          <w:szCs w:val="22"/>
          <w:lang w:val="ro-RO"/>
        </w:rPr>
        <w:t xml:space="preserve"> </w:t>
      </w:r>
      <w:r w:rsidRPr="00B40C82">
        <w:rPr>
          <w:rFonts w:ascii="Arial Narrow" w:eastAsia="Calibri" w:hAnsi="Arial Narrow" w:cs="Calibri"/>
          <w:color w:val="002060"/>
          <w:sz w:val="22"/>
          <w:szCs w:val="22"/>
          <w:lang w:val="ro-RO"/>
        </w:rPr>
        <w:t>s</w:t>
      </w:r>
      <w:r w:rsidRPr="00B40C82">
        <w:rPr>
          <w:rFonts w:ascii="Arial Narrow" w:eastAsia="Calibri" w:hAnsi="Arial Narrow" w:cs="Calibri"/>
          <w:color w:val="002060"/>
          <w:spacing w:val="-2"/>
          <w:sz w:val="22"/>
          <w:szCs w:val="22"/>
          <w:lang w:val="ro-RO"/>
        </w:rPr>
        <w:t>c</w:t>
      </w:r>
      <w:r w:rsidRPr="00B40C82">
        <w:rPr>
          <w:rFonts w:ascii="Arial Narrow" w:eastAsia="Calibri" w:hAnsi="Arial Narrow" w:cs="Calibri"/>
          <w:color w:val="002060"/>
          <w:spacing w:val="1"/>
          <w:sz w:val="22"/>
          <w:szCs w:val="22"/>
          <w:lang w:val="ro-RO"/>
        </w:rPr>
        <w:t>o</w:t>
      </w:r>
      <w:r w:rsidRPr="00B40C82">
        <w:rPr>
          <w:rFonts w:ascii="Arial Narrow" w:eastAsia="Calibri" w:hAnsi="Arial Narrow" w:cs="Calibri"/>
          <w:color w:val="002060"/>
          <w:sz w:val="22"/>
          <w:szCs w:val="22"/>
          <w:lang w:val="ro-RO"/>
        </w:rPr>
        <w:t>a</w:t>
      </w:r>
      <w:r w:rsidRPr="00B40C82">
        <w:rPr>
          <w:rFonts w:ascii="Arial Narrow" w:eastAsia="Calibri" w:hAnsi="Arial Narrow" w:cs="Calibri"/>
          <w:color w:val="002060"/>
          <w:spacing w:val="-2"/>
          <w:sz w:val="22"/>
          <w:szCs w:val="22"/>
          <w:lang w:val="ro-RO"/>
        </w:rPr>
        <w:t>t</w:t>
      </w:r>
      <w:r w:rsidRPr="00B40C82">
        <w:rPr>
          <w:rFonts w:ascii="Arial Narrow" w:eastAsia="Calibri" w:hAnsi="Arial Narrow" w:cs="Calibri"/>
          <w:color w:val="002060"/>
          <w:sz w:val="22"/>
          <w:szCs w:val="22"/>
          <w:lang w:val="ro-RO"/>
        </w:rPr>
        <w:t>ere</w:t>
      </w:r>
      <w:r w:rsidRPr="00B40C82">
        <w:rPr>
          <w:rFonts w:ascii="Arial Narrow" w:eastAsia="Calibri" w:hAnsi="Arial Narrow" w:cs="Calibri"/>
          <w:color w:val="002060"/>
          <w:spacing w:val="5"/>
          <w:sz w:val="22"/>
          <w:szCs w:val="22"/>
          <w:lang w:val="ro-RO"/>
        </w:rPr>
        <w:t xml:space="preserve"> </w:t>
      </w:r>
      <w:r w:rsidRPr="00B40C82">
        <w:rPr>
          <w:rFonts w:ascii="Arial Narrow" w:eastAsia="Calibri" w:hAnsi="Arial Narrow" w:cs="Calibri"/>
          <w:color w:val="002060"/>
          <w:spacing w:val="-1"/>
          <w:sz w:val="22"/>
          <w:szCs w:val="22"/>
          <w:lang w:val="ro-RO"/>
        </w:rPr>
        <w:t>d</w:t>
      </w:r>
      <w:r w:rsidRPr="00B40C82">
        <w:rPr>
          <w:rFonts w:ascii="Arial Narrow" w:eastAsia="Calibri" w:hAnsi="Arial Narrow" w:cs="Calibri"/>
          <w:color w:val="002060"/>
          <w:sz w:val="22"/>
          <w:szCs w:val="22"/>
          <w:lang w:val="ro-RO"/>
        </w:rPr>
        <w:t>in</w:t>
      </w:r>
      <w:r w:rsidRPr="00B40C82">
        <w:rPr>
          <w:rFonts w:ascii="Arial Narrow" w:eastAsia="Calibri" w:hAnsi="Arial Narrow" w:cs="Calibri"/>
          <w:color w:val="002060"/>
          <w:spacing w:val="2"/>
          <w:sz w:val="22"/>
          <w:szCs w:val="22"/>
          <w:lang w:val="ro-RO"/>
        </w:rPr>
        <w:t xml:space="preserve"> </w:t>
      </w:r>
      <w:r w:rsidRPr="00B40C82">
        <w:rPr>
          <w:rFonts w:ascii="Arial Narrow" w:eastAsia="Calibri" w:hAnsi="Arial Narrow" w:cs="Calibri"/>
          <w:color w:val="002060"/>
          <w:spacing w:val="-1"/>
          <w:sz w:val="22"/>
          <w:szCs w:val="22"/>
          <w:lang w:val="ro-RO"/>
        </w:rPr>
        <w:t>u</w:t>
      </w:r>
      <w:r w:rsidRPr="00B40C82">
        <w:rPr>
          <w:rFonts w:ascii="Arial Narrow" w:eastAsia="Calibri" w:hAnsi="Arial Narrow" w:cs="Calibri"/>
          <w:color w:val="002060"/>
          <w:sz w:val="22"/>
          <w:szCs w:val="22"/>
          <w:lang w:val="ro-RO"/>
        </w:rPr>
        <w:t>z</w:t>
      </w:r>
      <w:r w:rsidRPr="00B40C82">
        <w:rPr>
          <w:rFonts w:ascii="Arial Narrow" w:eastAsia="Calibri" w:hAnsi="Arial Narrow" w:cs="Calibri"/>
          <w:color w:val="002060"/>
          <w:spacing w:val="2"/>
          <w:sz w:val="22"/>
          <w:szCs w:val="22"/>
          <w:lang w:val="ro-RO"/>
        </w:rPr>
        <w:t xml:space="preserve"> </w:t>
      </w:r>
      <w:r w:rsidRPr="00B40C82">
        <w:rPr>
          <w:rFonts w:ascii="Arial Narrow" w:eastAsia="Calibri" w:hAnsi="Arial Narrow" w:cs="Calibri"/>
          <w:color w:val="002060"/>
          <w:sz w:val="22"/>
          <w:szCs w:val="22"/>
          <w:lang w:val="ro-RO"/>
        </w:rPr>
        <w:t>a aces</w:t>
      </w:r>
      <w:r w:rsidRPr="00B40C82">
        <w:rPr>
          <w:rFonts w:ascii="Arial Narrow" w:eastAsia="Calibri" w:hAnsi="Arial Narrow" w:cs="Calibri"/>
          <w:color w:val="002060"/>
          <w:spacing w:val="-1"/>
          <w:sz w:val="22"/>
          <w:szCs w:val="22"/>
          <w:lang w:val="ro-RO"/>
        </w:rPr>
        <w:t>t</w:t>
      </w:r>
      <w:r w:rsidRPr="00B40C82">
        <w:rPr>
          <w:rFonts w:ascii="Arial Narrow" w:eastAsia="Calibri" w:hAnsi="Arial Narrow" w:cs="Calibri"/>
          <w:color w:val="002060"/>
          <w:sz w:val="22"/>
          <w:szCs w:val="22"/>
          <w:lang w:val="ro-RO"/>
        </w:rPr>
        <w:t>eia.</w:t>
      </w:r>
    </w:p>
    <w:p w14:paraId="71A78579" w14:textId="77777777" w:rsidR="009A0E20" w:rsidRPr="00B40C82" w:rsidRDefault="009A0E20" w:rsidP="006C51F5">
      <w:pPr>
        <w:ind w:left="360" w:right="770"/>
        <w:jc w:val="both"/>
        <w:rPr>
          <w:rFonts w:ascii="Arial Narrow" w:hAnsi="Arial Narrow"/>
          <w:color w:val="002060"/>
          <w:sz w:val="22"/>
          <w:szCs w:val="22"/>
          <w:lang w:val="ro-RO"/>
        </w:rPr>
      </w:pPr>
      <w:r w:rsidRPr="00B40C82">
        <w:rPr>
          <w:rFonts w:ascii="Arial Narrow" w:hAnsi="Arial Narrow"/>
          <w:color w:val="002060"/>
          <w:sz w:val="22"/>
          <w:szCs w:val="22"/>
          <w:lang w:val="ro-RO"/>
        </w:rPr>
        <w:t>Observații: .............................................................................................................................................................</w:t>
      </w:r>
    </w:p>
    <w:p w14:paraId="2680C333" w14:textId="3C165A57" w:rsidR="00BC0B0D" w:rsidRPr="00B40C82" w:rsidRDefault="00BC0B0D" w:rsidP="006C51F5">
      <w:pPr>
        <w:ind w:left="0" w:right="770"/>
        <w:jc w:val="both"/>
        <w:rPr>
          <w:rFonts w:ascii="Arial Narrow" w:hAnsi="Arial Narrow"/>
          <w:color w:val="002060"/>
          <w:sz w:val="22"/>
          <w:szCs w:val="22"/>
          <w:highlight w:val="yellow"/>
          <w:lang w:val="ro-RO"/>
        </w:rPr>
      </w:pPr>
    </w:p>
    <w:p w14:paraId="2CFAB7F1" w14:textId="7F4F290E" w:rsidR="00CC0648" w:rsidRPr="00B40C82" w:rsidRDefault="00BD1626" w:rsidP="006C51F5">
      <w:pPr>
        <w:pStyle w:val="ListParagraph"/>
        <w:numPr>
          <w:ilvl w:val="0"/>
          <w:numId w:val="2"/>
        </w:numPr>
        <w:ind w:left="360" w:right="770"/>
        <w:jc w:val="both"/>
        <w:rPr>
          <w:rFonts w:ascii="Arial Narrow" w:eastAsia="Calibri" w:hAnsi="Arial Narrow" w:cs="Calibri"/>
          <w:i/>
          <w:color w:val="002060"/>
          <w:sz w:val="22"/>
          <w:szCs w:val="22"/>
          <w:lang w:val="ro-RO"/>
        </w:rPr>
      </w:pPr>
      <w:r w:rsidRPr="00B40C82">
        <w:rPr>
          <w:rFonts w:ascii="Arial Narrow" w:eastAsia="Calibri" w:hAnsi="Arial Narrow" w:cs="Calibri"/>
          <w:color w:val="002060"/>
          <w:sz w:val="22"/>
          <w:szCs w:val="22"/>
          <w:lang w:val="ro-RO"/>
        </w:rPr>
        <w:t>În</w:t>
      </w:r>
      <w:r w:rsidRPr="00B40C82">
        <w:rPr>
          <w:rFonts w:ascii="Arial Narrow" w:eastAsia="Calibri" w:hAnsi="Arial Narrow" w:cs="Calibri"/>
          <w:color w:val="002060"/>
          <w:spacing w:val="-1"/>
          <w:sz w:val="22"/>
          <w:szCs w:val="22"/>
          <w:lang w:val="ro-RO"/>
        </w:rPr>
        <w:t xml:space="preserve"> </w:t>
      </w:r>
      <w:r w:rsidRPr="00B40C82">
        <w:rPr>
          <w:rFonts w:ascii="Arial Narrow" w:eastAsia="Calibri" w:hAnsi="Arial Narrow" w:cs="Calibri"/>
          <w:color w:val="002060"/>
          <w:sz w:val="22"/>
          <w:szCs w:val="22"/>
          <w:lang w:val="ro-RO"/>
        </w:rPr>
        <w:t>ca</w:t>
      </w:r>
      <w:r w:rsidRPr="00B40C82">
        <w:rPr>
          <w:rFonts w:ascii="Arial Narrow" w:eastAsia="Calibri" w:hAnsi="Arial Narrow" w:cs="Calibri"/>
          <w:color w:val="002060"/>
          <w:spacing w:val="-1"/>
          <w:sz w:val="22"/>
          <w:szCs w:val="22"/>
          <w:lang w:val="ro-RO"/>
        </w:rPr>
        <w:t>d</w:t>
      </w:r>
      <w:r w:rsidRPr="00B40C82">
        <w:rPr>
          <w:rFonts w:ascii="Arial Narrow" w:eastAsia="Calibri" w:hAnsi="Arial Narrow" w:cs="Calibri"/>
          <w:color w:val="002060"/>
          <w:sz w:val="22"/>
          <w:szCs w:val="22"/>
          <w:lang w:val="ro-RO"/>
        </w:rPr>
        <w:t>r</w:t>
      </w:r>
      <w:r w:rsidRPr="00B40C82">
        <w:rPr>
          <w:rFonts w:ascii="Arial Narrow" w:eastAsia="Calibri" w:hAnsi="Arial Narrow" w:cs="Calibri"/>
          <w:color w:val="002060"/>
          <w:spacing w:val="-1"/>
          <w:sz w:val="22"/>
          <w:szCs w:val="22"/>
          <w:lang w:val="ro-RO"/>
        </w:rPr>
        <w:t>u</w:t>
      </w:r>
      <w:r w:rsidRPr="00B40C82">
        <w:rPr>
          <w:rFonts w:ascii="Arial Narrow" w:eastAsia="Calibri" w:hAnsi="Arial Narrow" w:cs="Calibri"/>
          <w:color w:val="002060"/>
          <w:sz w:val="22"/>
          <w:szCs w:val="22"/>
          <w:lang w:val="ro-RO"/>
        </w:rPr>
        <w:t>l p</w:t>
      </w:r>
      <w:r w:rsidRPr="00B40C82">
        <w:rPr>
          <w:rFonts w:ascii="Arial Narrow" w:eastAsia="Calibri" w:hAnsi="Arial Narrow" w:cs="Calibri"/>
          <w:color w:val="002060"/>
          <w:spacing w:val="-1"/>
          <w:sz w:val="22"/>
          <w:szCs w:val="22"/>
          <w:lang w:val="ro-RO"/>
        </w:rPr>
        <w:t>r</w:t>
      </w:r>
      <w:r w:rsidRPr="00B40C82">
        <w:rPr>
          <w:rFonts w:ascii="Arial Narrow" w:eastAsia="Calibri" w:hAnsi="Arial Narrow" w:cs="Calibri"/>
          <w:color w:val="002060"/>
          <w:spacing w:val="1"/>
          <w:sz w:val="22"/>
          <w:szCs w:val="22"/>
          <w:lang w:val="ro-RO"/>
        </w:rPr>
        <w:t>o</w:t>
      </w:r>
      <w:r w:rsidRPr="00B40C82">
        <w:rPr>
          <w:rFonts w:ascii="Arial Narrow" w:eastAsia="Calibri" w:hAnsi="Arial Narrow" w:cs="Calibri"/>
          <w:color w:val="002060"/>
          <w:sz w:val="22"/>
          <w:szCs w:val="22"/>
          <w:lang w:val="ro-RO"/>
        </w:rPr>
        <w:t>ced</w:t>
      </w:r>
      <w:r w:rsidRPr="00B40C82">
        <w:rPr>
          <w:rFonts w:ascii="Arial Narrow" w:eastAsia="Calibri" w:hAnsi="Arial Narrow" w:cs="Calibri"/>
          <w:color w:val="002060"/>
          <w:spacing w:val="-1"/>
          <w:sz w:val="22"/>
          <w:szCs w:val="22"/>
          <w:lang w:val="ro-RO"/>
        </w:rPr>
        <w:t>u</w:t>
      </w:r>
      <w:r w:rsidRPr="00B40C82">
        <w:rPr>
          <w:rFonts w:ascii="Arial Narrow" w:eastAsia="Calibri" w:hAnsi="Arial Narrow" w:cs="Calibri"/>
          <w:color w:val="002060"/>
          <w:sz w:val="22"/>
          <w:szCs w:val="22"/>
          <w:lang w:val="ro-RO"/>
        </w:rPr>
        <w:t>ri</w:t>
      </w:r>
      <w:r w:rsidRPr="00B40C82">
        <w:rPr>
          <w:rFonts w:ascii="Arial Narrow" w:eastAsia="Calibri" w:hAnsi="Arial Narrow" w:cs="Calibri"/>
          <w:color w:val="002060"/>
          <w:spacing w:val="-4"/>
          <w:sz w:val="22"/>
          <w:szCs w:val="22"/>
          <w:lang w:val="ro-RO"/>
        </w:rPr>
        <w:t>l</w:t>
      </w:r>
      <w:r w:rsidRPr="00B40C82">
        <w:rPr>
          <w:rFonts w:ascii="Arial Narrow" w:eastAsia="Calibri" w:hAnsi="Arial Narrow" w:cs="Calibri"/>
          <w:color w:val="002060"/>
          <w:spacing w:val="1"/>
          <w:sz w:val="22"/>
          <w:szCs w:val="22"/>
          <w:lang w:val="ro-RO"/>
        </w:rPr>
        <w:t>o</w:t>
      </w:r>
      <w:r w:rsidRPr="00B40C82">
        <w:rPr>
          <w:rFonts w:ascii="Arial Narrow" w:eastAsia="Calibri" w:hAnsi="Arial Narrow" w:cs="Calibri"/>
          <w:color w:val="002060"/>
          <w:sz w:val="22"/>
          <w:szCs w:val="22"/>
          <w:lang w:val="ro-RO"/>
        </w:rPr>
        <w:t>r de</w:t>
      </w:r>
      <w:r w:rsidRPr="00B40C82">
        <w:rPr>
          <w:rFonts w:ascii="Arial Narrow" w:eastAsia="Calibri" w:hAnsi="Arial Narrow" w:cs="Calibri"/>
          <w:color w:val="002060"/>
          <w:spacing w:val="-2"/>
          <w:sz w:val="22"/>
          <w:szCs w:val="22"/>
          <w:lang w:val="ro-RO"/>
        </w:rPr>
        <w:t xml:space="preserve"> </w:t>
      </w:r>
      <w:r w:rsidR="00CC0648" w:rsidRPr="00B40C82">
        <w:rPr>
          <w:rFonts w:ascii="Arial Narrow" w:eastAsia="Calibri" w:hAnsi="Arial Narrow" w:cs="Calibri"/>
          <w:color w:val="002060"/>
          <w:spacing w:val="-3"/>
          <w:sz w:val="22"/>
          <w:szCs w:val="22"/>
          <w:lang w:val="ro-RO"/>
        </w:rPr>
        <w:t>a</w:t>
      </w:r>
      <w:r w:rsidR="00CC0648" w:rsidRPr="00B40C82">
        <w:rPr>
          <w:rFonts w:ascii="Arial Narrow" w:eastAsia="Calibri" w:hAnsi="Arial Narrow" w:cs="Calibri"/>
          <w:color w:val="002060"/>
          <w:sz w:val="22"/>
          <w:szCs w:val="22"/>
          <w:lang w:val="ro-RO"/>
        </w:rPr>
        <w:t>ch</w:t>
      </w:r>
      <w:r w:rsidR="00CC0648" w:rsidRPr="00B40C82">
        <w:rPr>
          <w:rFonts w:ascii="Arial Narrow" w:eastAsia="Calibri" w:hAnsi="Arial Narrow" w:cs="Calibri"/>
          <w:color w:val="002060"/>
          <w:spacing w:val="-1"/>
          <w:sz w:val="22"/>
          <w:szCs w:val="22"/>
          <w:lang w:val="ro-RO"/>
        </w:rPr>
        <w:t>iz</w:t>
      </w:r>
      <w:r w:rsidR="00CC0648" w:rsidRPr="00B40C82">
        <w:rPr>
          <w:rFonts w:ascii="Arial Narrow" w:eastAsia="Calibri" w:hAnsi="Arial Narrow" w:cs="Calibri"/>
          <w:color w:val="002060"/>
          <w:sz w:val="22"/>
          <w:szCs w:val="22"/>
          <w:lang w:val="ro-RO"/>
        </w:rPr>
        <w:t>iție</w:t>
      </w:r>
      <w:r w:rsidRPr="00B40C82">
        <w:rPr>
          <w:rFonts w:ascii="Arial Narrow" w:eastAsia="Calibri" w:hAnsi="Arial Narrow" w:cs="Calibri"/>
          <w:color w:val="002060"/>
          <w:sz w:val="22"/>
          <w:szCs w:val="22"/>
          <w:lang w:val="ro-RO"/>
        </w:rPr>
        <w:t xml:space="preserve"> pentru</w:t>
      </w:r>
      <w:r w:rsidRPr="00B40C82">
        <w:rPr>
          <w:rFonts w:ascii="Arial Narrow" w:eastAsia="Calibri" w:hAnsi="Arial Narrow" w:cs="Calibri"/>
          <w:color w:val="002060"/>
          <w:spacing w:val="-1"/>
          <w:sz w:val="22"/>
          <w:szCs w:val="22"/>
          <w:lang w:val="ro-RO"/>
        </w:rPr>
        <w:t xml:space="preserve"> </w:t>
      </w:r>
      <w:r w:rsidRPr="00B40C82">
        <w:rPr>
          <w:rFonts w:ascii="Arial Narrow" w:eastAsia="Calibri" w:hAnsi="Arial Narrow" w:cs="Calibri"/>
          <w:color w:val="002060"/>
          <w:sz w:val="22"/>
          <w:szCs w:val="22"/>
          <w:lang w:val="ro-RO"/>
        </w:rPr>
        <w:t>faze</w:t>
      </w:r>
      <w:r w:rsidRPr="00B40C82">
        <w:rPr>
          <w:rFonts w:ascii="Arial Narrow" w:eastAsia="Calibri" w:hAnsi="Arial Narrow" w:cs="Calibri"/>
          <w:color w:val="002060"/>
          <w:spacing w:val="-3"/>
          <w:sz w:val="22"/>
          <w:szCs w:val="22"/>
          <w:lang w:val="ro-RO"/>
        </w:rPr>
        <w:t>l</w:t>
      </w:r>
      <w:r w:rsidRPr="00B40C82">
        <w:rPr>
          <w:rFonts w:ascii="Arial Narrow" w:eastAsia="Calibri" w:hAnsi="Arial Narrow" w:cs="Calibri"/>
          <w:color w:val="002060"/>
          <w:sz w:val="22"/>
          <w:szCs w:val="22"/>
          <w:lang w:val="ro-RO"/>
        </w:rPr>
        <w:t>e</w:t>
      </w:r>
      <w:r w:rsidRPr="00B40C82">
        <w:rPr>
          <w:rFonts w:ascii="Arial Narrow" w:eastAsia="Calibri" w:hAnsi="Arial Narrow" w:cs="Calibri"/>
          <w:color w:val="002060"/>
          <w:spacing w:val="1"/>
          <w:sz w:val="22"/>
          <w:szCs w:val="22"/>
          <w:lang w:val="ro-RO"/>
        </w:rPr>
        <w:t xml:space="preserve"> </w:t>
      </w:r>
      <w:r w:rsidRPr="00B40C82">
        <w:rPr>
          <w:rFonts w:ascii="Arial Narrow" w:eastAsia="Calibri" w:hAnsi="Arial Narrow" w:cs="Calibri"/>
          <w:color w:val="002060"/>
          <w:spacing w:val="-1"/>
          <w:sz w:val="22"/>
          <w:szCs w:val="22"/>
          <w:lang w:val="ro-RO"/>
        </w:rPr>
        <w:t>d</w:t>
      </w:r>
      <w:r w:rsidRPr="00B40C82">
        <w:rPr>
          <w:rFonts w:ascii="Arial Narrow" w:eastAsia="Calibri" w:hAnsi="Arial Narrow" w:cs="Calibri"/>
          <w:color w:val="002060"/>
          <w:sz w:val="22"/>
          <w:szCs w:val="22"/>
          <w:lang w:val="ro-RO"/>
        </w:rPr>
        <w:t>e</w:t>
      </w:r>
      <w:r w:rsidRPr="00B40C82">
        <w:rPr>
          <w:rFonts w:ascii="Arial Narrow" w:eastAsia="Calibri" w:hAnsi="Arial Narrow" w:cs="Calibri"/>
          <w:color w:val="002060"/>
          <w:spacing w:val="-2"/>
          <w:sz w:val="22"/>
          <w:szCs w:val="22"/>
          <w:lang w:val="ro-RO"/>
        </w:rPr>
        <w:t xml:space="preserve"> </w:t>
      </w:r>
      <w:r w:rsidRPr="00B40C82">
        <w:rPr>
          <w:rFonts w:ascii="Arial Narrow" w:eastAsia="Calibri" w:hAnsi="Arial Narrow" w:cs="Calibri"/>
          <w:color w:val="002060"/>
          <w:sz w:val="22"/>
          <w:szCs w:val="22"/>
          <w:lang w:val="ro-RO"/>
        </w:rPr>
        <w:t>proie</w:t>
      </w:r>
      <w:r w:rsidRPr="00B40C82">
        <w:rPr>
          <w:rFonts w:ascii="Arial Narrow" w:eastAsia="Calibri" w:hAnsi="Arial Narrow" w:cs="Calibri"/>
          <w:color w:val="002060"/>
          <w:spacing w:val="-2"/>
          <w:sz w:val="22"/>
          <w:szCs w:val="22"/>
          <w:lang w:val="ro-RO"/>
        </w:rPr>
        <w:t>c</w:t>
      </w:r>
      <w:r w:rsidRPr="00B40C82">
        <w:rPr>
          <w:rFonts w:ascii="Arial Narrow" w:eastAsia="Calibri" w:hAnsi="Arial Narrow" w:cs="Calibri"/>
          <w:color w:val="002060"/>
          <w:sz w:val="22"/>
          <w:szCs w:val="22"/>
          <w:lang w:val="ro-RO"/>
        </w:rPr>
        <w:t>tare</w:t>
      </w:r>
      <w:r w:rsidRPr="00B40C82">
        <w:rPr>
          <w:rFonts w:ascii="Arial Narrow" w:eastAsia="Calibri" w:hAnsi="Arial Narrow" w:cs="Calibri"/>
          <w:color w:val="002060"/>
          <w:spacing w:val="1"/>
          <w:sz w:val="22"/>
          <w:szCs w:val="22"/>
          <w:lang w:val="ro-RO"/>
        </w:rPr>
        <w:t xml:space="preserve"> </w:t>
      </w:r>
      <w:r w:rsidR="00370FB7" w:rsidRPr="00B40C82">
        <w:rPr>
          <w:rFonts w:ascii="Arial Narrow" w:eastAsia="Calibri" w:hAnsi="Arial Narrow" w:cs="Calibri"/>
          <w:color w:val="002060"/>
          <w:sz w:val="22"/>
          <w:szCs w:val="22"/>
          <w:lang w:val="ro-RO"/>
        </w:rPr>
        <w:t>va fi</w:t>
      </w:r>
      <w:r w:rsidRPr="00B40C82">
        <w:rPr>
          <w:rFonts w:ascii="Arial Narrow" w:eastAsia="Calibri" w:hAnsi="Arial Narrow" w:cs="Calibri"/>
          <w:color w:val="002060"/>
          <w:spacing w:val="1"/>
          <w:sz w:val="22"/>
          <w:szCs w:val="22"/>
          <w:lang w:val="ro-RO"/>
        </w:rPr>
        <w:t xml:space="preserve"> </w:t>
      </w:r>
      <w:r w:rsidRPr="00B40C82">
        <w:rPr>
          <w:rFonts w:ascii="Arial Narrow" w:eastAsia="Calibri" w:hAnsi="Arial Narrow" w:cs="Calibri"/>
          <w:color w:val="002060"/>
          <w:sz w:val="22"/>
          <w:szCs w:val="22"/>
          <w:lang w:val="ro-RO"/>
        </w:rPr>
        <w:t>i</w:t>
      </w:r>
      <w:r w:rsidRPr="00B40C82">
        <w:rPr>
          <w:rFonts w:ascii="Arial Narrow" w:eastAsia="Calibri" w:hAnsi="Arial Narrow" w:cs="Calibri"/>
          <w:color w:val="002060"/>
          <w:spacing w:val="-1"/>
          <w:sz w:val="22"/>
          <w:szCs w:val="22"/>
          <w:lang w:val="ro-RO"/>
        </w:rPr>
        <w:t>n</w:t>
      </w:r>
      <w:r w:rsidRPr="00B40C82">
        <w:rPr>
          <w:rFonts w:ascii="Arial Narrow" w:eastAsia="Calibri" w:hAnsi="Arial Narrow" w:cs="Calibri"/>
          <w:color w:val="002060"/>
          <w:sz w:val="22"/>
          <w:szCs w:val="22"/>
          <w:lang w:val="ro-RO"/>
        </w:rPr>
        <w:t>cl</w:t>
      </w:r>
      <w:r w:rsidRPr="00B40C82">
        <w:rPr>
          <w:rFonts w:ascii="Arial Narrow" w:eastAsia="Calibri" w:hAnsi="Arial Narrow" w:cs="Calibri"/>
          <w:color w:val="002060"/>
          <w:spacing w:val="-1"/>
          <w:sz w:val="22"/>
          <w:szCs w:val="22"/>
          <w:lang w:val="ro-RO"/>
        </w:rPr>
        <w:t>u</w:t>
      </w:r>
      <w:r w:rsidRPr="00B40C82">
        <w:rPr>
          <w:rFonts w:ascii="Arial Narrow" w:eastAsia="Calibri" w:hAnsi="Arial Narrow" w:cs="Calibri"/>
          <w:color w:val="002060"/>
          <w:sz w:val="22"/>
          <w:szCs w:val="22"/>
          <w:lang w:val="ro-RO"/>
        </w:rPr>
        <w:t>să</w:t>
      </w:r>
      <w:r w:rsidRPr="00B40C82">
        <w:rPr>
          <w:rFonts w:ascii="Arial Narrow" w:eastAsia="Calibri" w:hAnsi="Arial Narrow" w:cs="Calibri"/>
          <w:color w:val="002060"/>
          <w:spacing w:val="-1"/>
          <w:sz w:val="22"/>
          <w:szCs w:val="22"/>
          <w:lang w:val="ro-RO"/>
        </w:rPr>
        <w:t xml:space="preserve"> </w:t>
      </w:r>
      <w:r w:rsidR="00CC0648" w:rsidRPr="00B40C82">
        <w:rPr>
          <w:rFonts w:ascii="Arial Narrow" w:eastAsia="Calibri" w:hAnsi="Arial Narrow" w:cs="Calibri"/>
          <w:color w:val="002060"/>
          <w:spacing w:val="1"/>
          <w:sz w:val="22"/>
          <w:szCs w:val="22"/>
          <w:lang w:val="ro-RO"/>
        </w:rPr>
        <w:t>o</w:t>
      </w:r>
      <w:r w:rsidR="00CC0648" w:rsidRPr="00B40C82">
        <w:rPr>
          <w:rFonts w:ascii="Arial Narrow" w:eastAsia="Calibri" w:hAnsi="Arial Narrow" w:cs="Calibri"/>
          <w:color w:val="002060"/>
          <w:spacing w:val="-1"/>
          <w:sz w:val="22"/>
          <w:szCs w:val="22"/>
          <w:lang w:val="ro-RO"/>
        </w:rPr>
        <w:t>b</w:t>
      </w:r>
      <w:r w:rsidR="00CC0648" w:rsidRPr="00B40C82">
        <w:rPr>
          <w:rFonts w:ascii="Arial Narrow" w:eastAsia="Calibri" w:hAnsi="Arial Narrow" w:cs="Calibri"/>
          <w:color w:val="002060"/>
          <w:sz w:val="22"/>
          <w:szCs w:val="22"/>
          <w:lang w:val="ro-RO"/>
        </w:rPr>
        <w:t>l</w:t>
      </w:r>
      <w:r w:rsidR="00CC0648" w:rsidRPr="00B40C82">
        <w:rPr>
          <w:rFonts w:ascii="Arial Narrow" w:eastAsia="Calibri" w:hAnsi="Arial Narrow" w:cs="Calibri"/>
          <w:color w:val="002060"/>
          <w:spacing w:val="-1"/>
          <w:sz w:val="22"/>
          <w:szCs w:val="22"/>
          <w:lang w:val="ro-RO"/>
        </w:rPr>
        <w:t>ig</w:t>
      </w:r>
      <w:r w:rsidR="00CC0648" w:rsidRPr="00B40C82">
        <w:rPr>
          <w:rFonts w:ascii="Arial Narrow" w:eastAsia="Calibri" w:hAnsi="Arial Narrow" w:cs="Calibri"/>
          <w:color w:val="002060"/>
          <w:sz w:val="22"/>
          <w:szCs w:val="22"/>
          <w:lang w:val="ro-RO"/>
        </w:rPr>
        <w:t>ația</w:t>
      </w:r>
      <w:r w:rsidRPr="00B40C82">
        <w:rPr>
          <w:rFonts w:ascii="Arial Narrow" w:eastAsia="Calibri" w:hAnsi="Arial Narrow" w:cs="Calibri"/>
          <w:color w:val="002060"/>
          <w:sz w:val="22"/>
          <w:szCs w:val="22"/>
          <w:lang w:val="ro-RO"/>
        </w:rPr>
        <w:t xml:space="preserve"> p</w:t>
      </w:r>
      <w:r w:rsidRPr="00B40C82">
        <w:rPr>
          <w:rFonts w:ascii="Arial Narrow" w:eastAsia="Calibri" w:hAnsi="Arial Narrow" w:cs="Calibri"/>
          <w:color w:val="002060"/>
          <w:spacing w:val="-1"/>
          <w:sz w:val="22"/>
          <w:szCs w:val="22"/>
          <w:lang w:val="ro-RO"/>
        </w:rPr>
        <w:t>r</w:t>
      </w:r>
      <w:r w:rsidRPr="00B40C82">
        <w:rPr>
          <w:rFonts w:ascii="Arial Narrow" w:eastAsia="Calibri" w:hAnsi="Arial Narrow" w:cs="Calibri"/>
          <w:color w:val="002060"/>
          <w:spacing w:val="1"/>
          <w:sz w:val="22"/>
          <w:szCs w:val="22"/>
          <w:lang w:val="ro-RO"/>
        </w:rPr>
        <w:t>o</w:t>
      </w:r>
      <w:r w:rsidRPr="00B40C82">
        <w:rPr>
          <w:rFonts w:ascii="Arial Narrow" w:eastAsia="Calibri" w:hAnsi="Arial Narrow" w:cs="Calibri"/>
          <w:color w:val="002060"/>
          <w:sz w:val="22"/>
          <w:szCs w:val="22"/>
          <w:lang w:val="ro-RO"/>
        </w:rPr>
        <w:t>i</w:t>
      </w:r>
      <w:r w:rsidRPr="00B40C82">
        <w:rPr>
          <w:rFonts w:ascii="Arial Narrow" w:eastAsia="Calibri" w:hAnsi="Arial Narrow" w:cs="Calibri"/>
          <w:color w:val="002060"/>
          <w:spacing w:val="-2"/>
          <w:sz w:val="22"/>
          <w:szCs w:val="22"/>
          <w:lang w:val="ro-RO"/>
        </w:rPr>
        <w:t>e</w:t>
      </w:r>
      <w:r w:rsidRPr="00B40C82">
        <w:rPr>
          <w:rFonts w:ascii="Arial Narrow" w:eastAsia="Calibri" w:hAnsi="Arial Narrow" w:cs="Calibri"/>
          <w:color w:val="002060"/>
          <w:sz w:val="22"/>
          <w:szCs w:val="22"/>
          <w:lang w:val="ro-RO"/>
        </w:rPr>
        <w:t>ctantu</w:t>
      </w:r>
      <w:r w:rsidRPr="00B40C82">
        <w:rPr>
          <w:rFonts w:ascii="Arial Narrow" w:eastAsia="Calibri" w:hAnsi="Arial Narrow" w:cs="Calibri"/>
          <w:color w:val="002060"/>
          <w:spacing w:val="-1"/>
          <w:sz w:val="22"/>
          <w:szCs w:val="22"/>
          <w:lang w:val="ro-RO"/>
        </w:rPr>
        <w:t>lu</w:t>
      </w:r>
      <w:r w:rsidRPr="00B40C82">
        <w:rPr>
          <w:rFonts w:ascii="Arial Narrow" w:eastAsia="Calibri" w:hAnsi="Arial Narrow" w:cs="Calibri"/>
          <w:color w:val="002060"/>
          <w:sz w:val="22"/>
          <w:szCs w:val="22"/>
          <w:lang w:val="ro-RO"/>
        </w:rPr>
        <w:t>i de</w:t>
      </w:r>
      <w:r w:rsidRPr="00B40C82">
        <w:rPr>
          <w:rFonts w:ascii="Arial Narrow" w:eastAsia="Calibri" w:hAnsi="Arial Narrow" w:cs="Calibri"/>
          <w:color w:val="002060"/>
          <w:spacing w:val="-2"/>
          <w:sz w:val="22"/>
          <w:szCs w:val="22"/>
          <w:lang w:val="ro-RO"/>
        </w:rPr>
        <w:t xml:space="preserve"> </w:t>
      </w:r>
      <w:r w:rsidRPr="00B40C82">
        <w:rPr>
          <w:rFonts w:ascii="Arial Narrow" w:eastAsia="Calibri" w:hAnsi="Arial Narrow" w:cs="Calibri"/>
          <w:color w:val="002060"/>
          <w:sz w:val="22"/>
          <w:szCs w:val="22"/>
          <w:lang w:val="ro-RO"/>
        </w:rPr>
        <w:t>a</w:t>
      </w:r>
      <w:r w:rsidRPr="00B40C82">
        <w:rPr>
          <w:rFonts w:ascii="Arial Narrow" w:eastAsia="Calibri" w:hAnsi="Arial Narrow" w:cs="Calibri"/>
          <w:color w:val="002060"/>
          <w:spacing w:val="1"/>
          <w:sz w:val="22"/>
          <w:szCs w:val="22"/>
          <w:lang w:val="ro-RO"/>
        </w:rPr>
        <w:t xml:space="preserve"> </w:t>
      </w:r>
      <w:r w:rsidRPr="00B40C82">
        <w:rPr>
          <w:rFonts w:ascii="Arial Narrow" w:eastAsia="Calibri" w:hAnsi="Arial Narrow" w:cs="Calibri"/>
          <w:color w:val="002060"/>
          <w:sz w:val="22"/>
          <w:szCs w:val="22"/>
          <w:lang w:val="ro-RO"/>
        </w:rPr>
        <w:t>tr</w:t>
      </w:r>
      <w:r w:rsidRPr="00B40C82">
        <w:rPr>
          <w:rFonts w:ascii="Arial Narrow" w:eastAsia="Calibri" w:hAnsi="Arial Narrow" w:cs="Calibri"/>
          <w:color w:val="002060"/>
          <w:spacing w:val="-2"/>
          <w:sz w:val="22"/>
          <w:szCs w:val="22"/>
          <w:lang w:val="ro-RO"/>
        </w:rPr>
        <w:t>a</w:t>
      </w:r>
      <w:r w:rsidRPr="00B40C82">
        <w:rPr>
          <w:rFonts w:ascii="Arial Narrow" w:eastAsia="Calibri" w:hAnsi="Arial Narrow" w:cs="Calibri"/>
          <w:color w:val="002060"/>
          <w:sz w:val="22"/>
          <w:szCs w:val="22"/>
          <w:lang w:val="ro-RO"/>
        </w:rPr>
        <w:t>ta și</w:t>
      </w:r>
      <w:r w:rsidRPr="00B40C82">
        <w:rPr>
          <w:rFonts w:ascii="Arial Narrow" w:eastAsia="Calibri" w:hAnsi="Arial Narrow" w:cs="Calibri"/>
          <w:color w:val="002060"/>
          <w:spacing w:val="4"/>
          <w:sz w:val="22"/>
          <w:szCs w:val="22"/>
          <w:lang w:val="ro-RO"/>
        </w:rPr>
        <w:t xml:space="preserve"> </w:t>
      </w:r>
      <w:r w:rsidRPr="00B40C82">
        <w:rPr>
          <w:rFonts w:ascii="Arial Narrow" w:eastAsia="Calibri" w:hAnsi="Arial Narrow" w:cs="Calibri"/>
          <w:color w:val="002060"/>
          <w:spacing w:val="-1"/>
          <w:sz w:val="22"/>
          <w:szCs w:val="22"/>
          <w:lang w:val="ro-RO"/>
        </w:rPr>
        <w:t>d</w:t>
      </w:r>
      <w:r w:rsidRPr="00B40C82">
        <w:rPr>
          <w:rFonts w:ascii="Arial Narrow" w:eastAsia="Calibri" w:hAnsi="Arial Narrow" w:cs="Calibri"/>
          <w:color w:val="002060"/>
          <w:sz w:val="22"/>
          <w:szCs w:val="22"/>
          <w:lang w:val="ro-RO"/>
        </w:rPr>
        <w:t>e</w:t>
      </w:r>
      <w:r w:rsidRPr="00B40C82">
        <w:rPr>
          <w:rFonts w:ascii="Arial Narrow" w:eastAsia="Calibri" w:hAnsi="Arial Narrow" w:cs="Calibri"/>
          <w:color w:val="002060"/>
          <w:spacing w:val="2"/>
          <w:sz w:val="22"/>
          <w:szCs w:val="22"/>
          <w:lang w:val="ro-RO"/>
        </w:rPr>
        <w:t xml:space="preserve"> </w:t>
      </w:r>
      <w:r w:rsidRPr="00B40C82">
        <w:rPr>
          <w:rFonts w:ascii="Arial Narrow" w:eastAsia="Calibri" w:hAnsi="Arial Narrow" w:cs="Calibri"/>
          <w:color w:val="002060"/>
          <w:sz w:val="22"/>
          <w:szCs w:val="22"/>
          <w:lang w:val="ro-RO"/>
        </w:rPr>
        <w:t>a</w:t>
      </w:r>
      <w:r w:rsidRPr="00B40C82">
        <w:rPr>
          <w:rFonts w:ascii="Arial Narrow" w:eastAsia="Calibri" w:hAnsi="Arial Narrow" w:cs="Calibri"/>
          <w:color w:val="002060"/>
          <w:spacing w:val="1"/>
          <w:sz w:val="22"/>
          <w:szCs w:val="22"/>
          <w:lang w:val="ro-RO"/>
        </w:rPr>
        <w:t xml:space="preserve"> </w:t>
      </w:r>
      <w:r w:rsidRPr="00B40C82">
        <w:rPr>
          <w:rFonts w:ascii="Arial Narrow" w:eastAsia="Calibri" w:hAnsi="Arial Narrow" w:cs="Calibri"/>
          <w:color w:val="002060"/>
          <w:sz w:val="22"/>
          <w:szCs w:val="22"/>
          <w:lang w:val="ro-RO"/>
        </w:rPr>
        <w:t>asi</w:t>
      </w:r>
      <w:r w:rsidRPr="00B40C82">
        <w:rPr>
          <w:rFonts w:ascii="Arial Narrow" w:eastAsia="Calibri" w:hAnsi="Arial Narrow" w:cs="Calibri"/>
          <w:color w:val="002060"/>
          <w:spacing w:val="-1"/>
          <w:sz w:val="22"/>
          <w:szCs w:val="22"/>
          <w:lang w:val="ro-RO"/>
        </w:rPr>
        <w:t>gu</w:t>
      </w:r>
      <w:r w:rsidRPr="00B40C82">
        <w:rPr>
          <w:rFonts w:ascii="Arial Narrow" w:eastAsia="Calibri" w:hAnsi="Arial Narrow" w:cs="Calibri"/>
          <w:color w:val="002060"/>
          <w:sz w:val="22"/>
          <w:szCs w:val="22"/>
          <w:lang w:val="ro-RO"/>
        </w:rPr>
        <w:t>ra</w:t>
      </w:r>
      <w:r w:rsidRPr="00B40C82">
        <w:rPr>
          <w:rFonts w:ascii="Arial Narrow" w:eastAsia="Calibri" w:hAnsi="Arial Narrow" w:cs="Calibri"/>
          <w:color w:val="002060"/>
          <w:spacing w:val="4"/>
          <w:sz w:val="22"/>
          <w:szCs w:val="22"/>
          <w:lang w:val="ro-RO"/>
        </w:rPr>
        <w:t xml:space="preserve"> </w:t>
      </w:r>
      <w:r w:rsidRPr="00B40C82">
        <w:rPr>
          <w:rFonts w:ascii="Arial Narrow" w:eastAsia="Calibri" w:hAnsi="Arial Narrow" w:cs="Calibri"/>
          <w:color w:val="002060"/>
          <w:sz w:val="22"/>
          <w:szCs w:val="22"/>
          <w:lang w:val="ro-RO"/>
        </w:rPr>
        <w:t xml:space="preserve">în </w:t>
      </w:r>
      <w:r w:rsidRPr="00B40C82">
        <w:rPr>
          <w:rFonts w:ascii="Arial Narrow" w:eastAsia="Calibri" w:hAnsi="Arial Narrow" w:cs="Calibri"/>
          <w:color w:val="002060"/>
          <w:spacing w:val="-1"/>
          <w:sz w:val="22"/>
          <w:szCs w:val="22"/>
          <w:lang w:val="ro-RO"/>
        </w:rPr>
        <w:t>m</w:t>
      </w:r>
      <w:r w:rsidRPr="00B40C82">
        <w:rPr>
          <w:rFonts w:ascii="Arial Narrow" w:eastAsia="Calibri" w:hAnsi="Arial Narrow" w:cs="Calibri"/>
          <w:color w:val="002060"/>
          <w:spacing w:val="1"/>
          <w:sz w:val="22"/>
          <w:szCs w:val="22"/>
          <w:lang w:val="ro-RO"/>
        </w:rPr>
        <w:t>o</w:t>
      </w:r>
      <w:r w:rsidRPr="00B40C82">
        <w:rPr>
          <w:rFonts w:ascii="Arial Narrow" w:eastAsia="Calibri" w:hAnsi="Arial Narrow" w:cs="Calibri"/>
          <w:color w:val="002060"/>
          <w:sz w:val="22"/>
          <w:szCs w:val="22"/>
          <w:lang w:val="ro-RO"/>
        </w:rPr>
        <w:t>d</w:t>
      </w:r>
      <w:r w:rsidRPr="00B40C82">
        <w:rPr>
          <w:rFonts w:ascii="Arial Narrow" w:eastAsia="Calibri" w:hAnsi="Arial Narrow" w:cs="Calibri"/>
          <w:color w:val="002060"/>
          <w:spacing w:val="2"/>
          <w:sz w:val="22"/>
          <w:szCs w:val="22"/>
          <w:lang w:val="ro-RO"/>
        </w:rPr>
        <w:t xml:space="preserve"> </w:t>
      </w:r>
      <w:r w:rsidRPr="00B40C82">
        <w:rPr>
          <w:rFonts w:ascii="Arial Narrow" w:eastAsia="Calibri" w:hAnsi="Arial Narrow" w:cs="Calibri"/>
          <w:color w:val="002060"/>
          <w:spacing w:val="-2"/>
          <w:sz w:val="22"/>
          <w:szCs w:val="22"/>
          <w:lang w:val="ro-RO"/>
        </w:rPr>
        <w:t>c</w:t>
      </w:r>
      <w:r w:rsidRPr="00B40C82">
        <w:rPr>
          <w:rFonts w:ascii="Arial Narrow" w:eastAsia="Calibri" w:hAnsi="Arial Narrow" w:cs="Calibri"/>
          <w:color w:val="002060"/>
          <w:spacing w:val="-1"/>
          <w:sz w:val="22"/>
          <w:szCs w:val="22"/>
          <w:lang w:val="ro-RO"/>
        </w:rPr>
        <w:t>o</w:t>
      </w:r>
      <w:r w:rsidRPr="00B40C82">
        <w:rPr>
          <w:rFonts w:ascii="Arial Narrow" w:eastAsia="Calibri" w:hAnsi="Arial Narrow" w:cs="Calibri"/>
          <w:color w:val="002060"/>
          <w:sz w:val="22"/>
          <w:szCs w:val="22"/>
          <w:lang w:val="ro-RO"/>
        </w:rPr>
        <w:t>resp</w:t>
      </w:r>
      <w:r w:rsidRPr="00B40C82">
        <w:rPr>
          <w:rFonts w:ascii="Arial Narrow" w:eastAsia="Calibri" w:hAnsi="Arial Narrow" w:cs="Calibri"/>
          <w:color w:val="002060"/>
          <w:spacing w:val="-1"/>
          <w:sz w:val="22"/>
          <w:szCs w:val="22"/>
          <w:lang w:val="ro-RO"/>
        </w:rPr>
        <w:t>unz</w:t>
      </w:r>
      <w:r w:rsidRPr="00B40C82">
        <w:rPr>
          <w:rFonts w:ascii="Arial Narrow" w:eastAsia="Calibri" w:hAnsi="Arial Narrow" w:cs="Calibri"/>
          <w:color w:val="002060"/>
          <w:sz w:val="22"/>
          <w:szCs w:val="22"/>
          <w:lang w:val="ro-RO"/>
        </w:rPr>
        <w:t>ăt</w:t>
      </w:r>
      <w:r w:rsidRPr="00B40C82">
        <w:rPr>
          <w:rFonts w:ascii="Arial Narrow" w:eastAsia="Calibri" w:hAnsi="Arial Narrow" w:cs="Calibri"/>
          <w:color w:val="002060"/>
          <w:spacing w:val="1"/>
          <w:sz w:val="22"/>
          <w:szCs w:val="22"/>
          <w:lang w:val="ro-RO"/>
        </w:rPr>
        <w:t>o</w:t>
      </w:r>
      <w:r w:rsidRPr="00B40C82">
        <w:rPr>
          <w:rFonts w:ascii="Arial Narrow" w:eastAsia="Calibri" w:hAnsi="Arial Narrow" w:cs="Calibri"/>
          <w:color w:val="002060"/>
          <w:sz w:val="22"/>
          <w:szCs w:val="22"/>
          <w:lang w:val="ro-RO"/>
        </w:rPr>
        <w:t>r</w:t>
      </w:r>
      <w:r w:rsidRPr="00B40C82">
        <w:rPr>
          <w:rFonts w:ascii="Arial Narrow" w:eastAsia="Calibri" w:hAnsi="Arial Narrow" w:cs="Calibri"/>
          <w:color w:val="002060"/>
          <w:spacing w:val="1"/>
          <w:sz w:val="22"/>
          <w:szCs w:val="22"/>
          <w:lang w:val="ro-RO"/>
        </w:rPr>
        <w:t xml:space="preserve"> </w:t>
      </w:r>
      <w:r w:rsidRPr="00B40C82">
        <w:rPr>
          <w:rFonts w:ascii="Arial Narrow" w:eastAsia="Calibri" w:hAnsi="Arial Narrow" w:cs="Calibri"/>
          <w:color w:val="002060"/>
          <w:spacing w:val="-2"/>
          <w:sz w:val="22"/>
          <w:szCs w:val="22"/>
          <w:lang w:val="ro-RO"/>
        </w:rPr>
        <w:t>c</w:t>
      </w:r>
      <w:r w:rsidRPr="00B40C82">
        <w:rPr>
          <w:rFonts w:ascii="Arial Narrow" w:eastAsia="Calibri" w:hAnsi="Arial Narrow" w:cs="Calibri"/>
          <w:color w:val="002060"/>
          <w:spacing w:val="1"/>
          <w:sz w:val="22"/>
          <w:szCs w:val="22"/>
          <w:lang w:val="ro-RO"/>
        </w:rPr>
        <w:t>o</w:t>
      </w:r>
      <w:r w:rsidRPr="00B40C82">
        <w:rPr>
          <w:rFonts w:ascii="Arial Narrow" w:eastAsia="Calibri" w:hAnsi="Arial Narrow" w:cs="Calibri"/>
          <w:color w:val="002060"/>
          <w:spacing w:val="-1"/>
          <w:sz w:val="22"/>
          <w:szCs w:val="22"/>
          <w:lang w:val="ro-RO"/>
        </w:rPr>
        <w:t>n</w:t>
      </w:r>
      <w:r w:rsidRPr="00B40C82">
        <w:rPr>
          <w:rFonts w:ascii="Arial Narrow" w:eastAsia="Calibri" w:hAnsi="Arial Narrow" w:cs="Calibri"/>
          <w:color w:val="002060"/>
          <w:sz w:val="22"/>
          <w:szCs w:val="22"/>
          <w:lang w:val="ro-RO"/>
        </w:rPr>
        <w:t>f</w:t>
      </w:r>
      <w:r w:rsidRPr="00B40C82">
        <w:rPr>
          <w:rFonts w:ascii="Arial Narrow" w:eastAsia="Calibri" w:hAnsi="Arial Narrow" w:cs="Calibri"/>
          <w:color w:val="002060"/>
          <w:spacing w:val="1"/>
          <w:sz w:val="22"/>
          <w:szCs w:val="22"/>
          <w:lang w:val="ro-RO"/>
        </w:rPr>
        <w:t>o</w:t>
      </w:r>
      <w:r w:rsidRPr="00B40C82">
        <w:rPr>
          <w:rFonts w:ascii="Arial Narrow" w:eastAsia="Calibri" w:hAnsi="Arial Narrow" w:cs="Calibri"/>
          <w:color w:val="002060"/>
          <w:spacing w:val="-3"/>
          <w:sz w:val="22"/>
          <w:szCs w:val="22"/>
          <w:lang w:val="ro-RO"/>
        </w:rPr>
        <w:t>r</w:t>
      </w:r>
      <w:r w:rsidRPr="00B40C82">
        <w:rPr>
          <w:rFonts w:ascii="Arial Narrow" w:eastAsia="Calibri" w:hAnsi="Arial Narrow" w:cs="Calibri"/>
          <w:color w:val="002060"/>
          <w:spacing w:val="1"/>
          <w:sz w:val="22"/>
          <w:szCs w:val="22"/>
          <w:lang w:val="ro-RO"/>
        </w:rPr>
        <w:t>m</w:t>
      </w:r>
      <w:r w:rsidRPr="00B40C82">
        <w:rPr>
          <w:rFonts w:ascii="Arial Narrow" w:eastAsia="Calibri" w:hAnsi="Arial Narrow" w:cs="Calibri"/>
          <w:color w:val="002060"/>
          <w:sz w:val="22"/>
          <w:szCs w:val="22"/>
          <w:lang w:val="ro-RO"/>
        </w:rPr>
        <w:t>ita</w:t>
      </w:r>
      <w:r w:rsidRPr="00B40C82">
        <w:rPr>
          <w:rFonts w:ascii="Arial Narrow" w:eastAsia="Calibri" w:hAnsi="Arial Narrow" w:cs="Calibri"/>
          <w:color w:val="002060"/>
          <w:spacing w:val="-2"/>
          <w:sz w:val="22"/>
          <w:szCs w:val="22"/>
          <w:lang w:val="ro-RO"/>
        </w:rPr>
        <w:t>t</w:t>
      </w:r>
      <w:r w:rsidRPr="00B40C82">
        <w:rPr>
          <w:rFonts w:ascii="Arial Narrow" w:eastAsia="Calibri" w:hAnsi="Arial Narrow" w:cs="Calibri"/>
          <w:color w:val="002060"/>
          <w:sz w:val="22"/>
          <w:szCs w:val="22"/>
          <w:lang w:val="ro-RO"/>
        </w:rPr>
        <w:t>ea</w:t>
      </w:r>
      <w:r w:rsidRPr="00B40C82">
        <w:rPr>
          <w:rFonts w:ascii="Arial Narrow" w:eastAsia="Calibri" w:hAnsi="Arial Narrow" w:cs="Calibri"/>
          <w:color w:val="002060"/>
          <w:spacing w:val="1"/>
          <w:sz w:val="22"/>
          <w:szCs w:val="22"/>
          <w:lang w:val="ro-RO"/>
        </w:rPr>
        <w:t xml:space="preserve"> </w:t>
      </w:r>
      <w:r w:rsidR="00CC0648" w:rsidRPr="00B40C82">
        <w:rPr>
          <w:rFonts w:ascii="Arial Narrow" w:eastAsia="Calibri" w:hAnsi="Arial Narrow" w:cs="Calibri"/>
          <w:color w:val="002060"/>
          <w:sz w:val="22"/>
          <w:szCs w:val="22"/>
          <w:lang w:val="ro-RO"/>
        </w:rPr>
        <w:t>i</w:t>
      </w:r>
      <w:r w:rsidR="00CC0648" w:rsidRPr="00B40C82">
        <w:rPr>
          <w:rFonts w:ascii="Arial Narrow" w:eastAsia="Calibri" w:hAnsi="Arial Narrow" w:cs="Calibri"/>
          <w:color w:val="002060"/>
          <w:spacing w:val="-1"/>
          <w:sz w:val="22"/>
          <w:szCs w:val="22"/>
          <w:lang w:val="ro-RO"/>
        </w:rPr>
        <w:t>n</w:t>
      </w:r>
      <w:r w:rsidR="00CC0648" w:rsidRPr="00B40C82">
        <w:rPr>
          <w:rFonts w:ascii="Arial Narrow" w:eastAsia="Calibri" w:hAnsi="Arial Narrow" w:cs="Calibri"/>
          <w:color w:val="002060"/>
          <w:spacing w:val="1"/>
          <w:sz w:val="22"/>
          <w:szCs w:val="22"/>
          <w:lang w:val="ro-RO"/>
        </w:rPr>
        <w:t>v</w:t>
      </w:r>
      <w:r w:rsidR="00CC0648" w:rsidRPr="00B40C82">
        <w:rPr>
          <w:rFonts w:ascii="Arial Narrow" w:eastAsia="Calibri" w:hAnsi="Arial Narrow" w:cs="Calibri"/>
          <w:color w:val="002060"/>
          <w:spacing w:val="-2"/>
          <w:sz w:val="22"/>
          <w:szCs w:val="22"/>
          <w:lang w:val="ro-RO"/>
        </w:rPr>
        <w:t>e</w:t>
      </w:r>
      <w:r w:rsidR="00CC0648" w:rsidRPr="00B40C82">
        <w:rPr>
          <w:rFonts w:ascii="Arial Narrow" w:eastAsia="Calibri" w:hAnsi="Arial Narrow" w:cs="Calibri"/>
          <w:color w:val="002060"/>
          <w:sz w:val="22"/>
          <w:szCs w:val="22"/>
          <w:lang w:val="ro-RO"/>
        </w:rPr>
        <w:t>stiț</w:t>
      </w:r>
      <w:r w:rsidR="00CC0648" w:rsidRPr="00B40C82">
        <w:rPr>
          <w:rFonts w:ascii="Arial Narrow" w:eastAsia="Calibri" w:hAnsi="Arial Narrow" w:cs="Calibri"/>
          <w:color w:val="002060"/>
          <w:spacing w:val="-2"/>
          <w:sz w:val="22"/>
          <w:szCs w:val="22"/>
          <w:lang w:val="ro-RO"/>
        </w:rPr>
        <w:t>i</w:t>
      </w:r>
      <w:r w:rsidR="00CC0648" w:rsidRPr="00B40C82">
        <w:rPr>
          <w:rFonts w:ascii="Arial Narrow" w:eastAsia="Calibri" w:hAnsi="Arial Narrow" w:cs="Calibri"/>
          <w:color w:val="002060"/>
          <w:sz w:val="22"/>
          <w:szCs w:val="22"/>
          <w:lang w:val="ro-RO"/>
        </w:rPr>
        <w:t>ei</w:t>
      </w:r>
      <w:r w:rsidRPr="00B40C82">
        <w:rPr>
          <w:rFonts w:ascii="Arial Narrow" w:eastAsia="Calibri" w:hAnsi="Arial Narrow" w:cs="Calibri"/>
          <w:color w:val="002060"/>
          <w:spacing w:val="4"/>
          <w:sz w:val="22"/>
          <w:szCs w:val="22"/>
          <w:lang w:val="ro-RO"/>
        </w:rPr>
        <w:t xml:space="preserve"> </w:t>
      </w:r>
      <w:r w:rsidRPr="00B40C82">
        <w:rPr>
          <w:rFonts w:ascii="Arial Narrow" w:eastAsia="Calibri" w:hAnsi="Arial Narrow" w:cs="Calibri"/>
          <w:color w:val="002060"/>
          <w:sz w:val="22"/>
          <w:szCs w:val="22"/>
          <w:lang w:val="ro-RO"/>
        </w:rPr>
        <w:t>cu</w:t>
      </w:r>
      <w:r w:rsidRPr="00B40C82">
        <w:rPr>
          <w:rFonts w:ascii="Arial Narrow" w:eastAsia="Calibri" w:hAnsi="Arial Narrow" w:cs="Calibri"/>
          <w:color w:val="002060"/>
          <w:spacing w:val="1"/>
          <w:sz w:val="22"/>
          <w:szCs w:val="22"/>
          <w:lang w:val="ro-RO"/>
        </w:rPr>
        <w:t xml:space="preserve"> </w:t>
      </w:r>
      <w:r w:rsidRPr="00B40C82">
        <w:rPr>
          <w:rFonts w:ascii="Arial Narrow" w:eastAsia="Calibri" w:hAnsi="Arial Narrow" w:cs="Calibri"/>
          <w:color w:val="002060"/>
          <w:spacing w:val="-1"/>
          <w:sz w:val="22"/>
          <w:szCs w:val="22"/>
          <w:lang w:val="ro-RO"/>
        </w:rPr>
        <w:t>p</w:t>
      </w:r>
      <w:r w:rsidRPr="00B40C82">
        <w:rPr>
          <w:rFonts w:ascii="Arial Narrow" w:eastAsia="Calibri" w:hAnsi="Arial Narrow" w:cs="Calibri"/>
          <w:color w:val="002060"/>
          <w:sz w:val="22"/>
          <w:szCs w:val="22"/>
          <w:lang w:val="ro-RO"/>
        </w:rPr>
        <w:t>ri</w:t>
      </w:r>
      <w:r w:rsidRPr="00B40C82">
        <w:rPr>
          <w:rFonts w:ascii="Arial Narrow" w:eastAsia="Calibri" w:hAnsi="Arial Narrow" w:cs="Calibri"/>
          <w:color w:val="002060"/>
          <w:spacing w:val="-1"/>
          <w:sz w:val="22"/>
          <w:szCs w:val="22"/>
          <w:lang w:val="ro-RO"/>
        </w:rPr>
        <w:t>n</w:t>
      </w:r>
      <w:r w:rsidRPr="00B40C82">
        <w:rPr>
          <w:rFonts w:ascii="Arial Narrow" w:eastAsia="Calibri" w:hAnsi="Arial Narrow" w:cs="Calibri"/>
          <w:color w:val="002060"/>
          <w:sz w:val="22"/>
          <w:szCs w:val="22"/>
          <w:lang w:val="ro-RO"/>
        </w:rPr>
        <w:t>ci</w:t>
      </w:r>
      <w:r w:rsidRPr="00B40C82">
        <w:rPr>
          <w:rFonts w:ascii="Arial Narrow" w:eastAsia="Calibri" w:hAnsi="Arial Narrow" w:cs="Calibri"/>
          <w:color w:val="002060"/>
          <w:spacing w:val="-1"/>
          <w:sz w:val="22"/>
          <w:szCs w:val="22"/>
          <w:lang w:val="ro-RO"/>
        </w:rPr>
        <w:t>p</w:t>
      </w:r>
      <w:r w:rsidRPr="00B40C82">
        <w:rPr>
          <w:rFonts w:ascii="Arial Narrow" w:eastAsia="Calibri" w:hAnsi="Arial Narrow" w:cs="Calibri"/>
          <w:color w:val="002060"/>
          <w:sz w:val="22"/>
          <w:szCs w:val="22"/>
          <w:lang w:val="ro-RO"/>
        </w:rPr>
        <w:t>i</w:t>
      </w:r>
      <w:r w:rsidRPr="00B40C82">
        <w:rPr>
          <w:rFonts w:ascii="Arial Narrow" w:eastAsia="Calibri" w:hAnsi="Arial Narrow" w:cs="Calibri"/>
          <w:color w:val="002060"/>
          <w:spacing w:val="-1"/>
          <w:sz w:val="22"/>
          <w:szCs w:val="22"/>
          <w:lang w:val="ro-RO"/>
        </w:rPr>
        <w:t>u</w:t>
      </w:r>
      <w:r w:rsidRPr="00B40C82">
        <w:rPr>
          <w:rFonts w:ascii="Arial Narrow" w:eastAsia="Calibri" w:hAnsi="Arial Narrow" w:cs="Calibri"/>
          <w:color w:val="002060"/>
          <w:sz w:val="22"/>
          <w:szCs w:val="22"/>
          <w:lang w:val="ro-RO"/>
        </w:rPr>
        <w:t>l</w:t>
      </w:r>
      <w:r w:rsidRPr="00B40C82">
        <w:rPr>
          <w:rFonts w:ascii="Arial Narrow" w:eastAsia="Calibri" w:hAnsi="Arial Narrow" w:cs="Calibri"/>
          <w:color w:val="002060"/>
          <w:spacing w:val="3"/>
          <w:sz w:val="22"/>
          <w:szCs w:val="22"/>
          <w:lang w:val="ro-RO"/>
        </w:rPr>
        <w:t xml:space="preserve"> </w:t>
      </w:r>
      <w:r w:rsidRPr="00B40C82">
        <w:rPr>
          <w:rFonts w:ascii="Arial Narrow" w:eastAsia="Calibri" w:hAnsi="Arial Narrow" w:cs="Calibri"/>
          <w:color w:val="002060"/>
          <w:spacing w:val="-3"/>
          <w:sz w:val="22"/>
          <w:szCs w:val="22"/>
          <w:lang w:val="ro-RO"/>
        </w:rPr>
        <w:t>d</w:t>
      </w:r>
      <w:r w:rsidRPr="00B40C82">
        <w:rPr>
          <w:rFonts w:ascii="Arial Narrow" w:eastAsia="Calibri" w:hAnsi="Arial Narrow" w:cs="Calibri"/>
          <w:color w:val="002060"/>
          <w:sz w:val="22"/>
          <w:szCs w:val="22"/>
          <w:lang w:val="ro-RO"/>
        </w:rPr>
        <w:t>e</w:t>
      </w:r>
      <w:r w:rsidRPr="00B40C82">
        <w:rPr>
          <w:rFonts w:ascii="Arial Narrow" w:eastAsia="Calibri" w:hAnsi="Arial Narrow" w:cs="Calibri"/>
          <w:color w:val="002060"/>
          <w:spacing w:val="4"/>
          <w:sz w:val="22"/>
          <w:szCs w:val="22"/>
          <w:lang w:val="ro-RO"/>
        </w:rPr>
        <w:t xml:space="preserve"> </w:t>
      </w:r>
      <w:r w:rsidRPr="00B40C82">
        <w:rPr>
          <w:rFonts w:ascii="Arial Narrow" w:eastAsia="Calibri" w:hAnsi="Arial Narrow" w:cs="Calibri"/>
          <w:color w:val="002060"/>
          <w:spacing w:val="1"/>
          <w:sz w:val="22"/>
          <w:szCs w:val="22"/>
          <w:lang w:val="ro-RO"/>
        </w:rPr>
        <w:t>„</w:t>
      </w:r>
      <w:r w:rsidRPr="00B40C82">
        <w:rPr>
          <w:rFonts w:ascii="Arial Narrow" w:eastAsia="Calibri" w:hAnsi="Arial Narrow" w:cs="Calibri"/>
          <w:color w:val="002060"/>
          <w:sz w:val="22"/>
          <w:szCs w:val="22"/>
          <w:lang w:val="ro-RO"/>
        </w:rPr>
        <w:t>a</w:t>
      </w:r>
      <w:r w:rsidRPr="00B40C82">
        <w:rPr>
          <w:rFonts w:ascii="Arial Narrow" w:eastAsia="Calibri" w:hAnsi="Arial Narrow" w:cs="Calibri"/>
          <w:color w:val="002060"/>
          <w:spacing w:val="1"/>
          <w:sz w:val="22"/>
          <w:szCs w:val="22"/>
          <w:lang w:val="ro-RO"/>
        </w:rPr>
        <w:t xml:space="preserve"> </w:t>
      </w:r>
      <w:r w:rsidRPr="00B40C82">
        <w:rPr>
          <w:rFonts w:ascii="Arial Narrow" w:eastAsia="Calibri" w:hAnsi="Arial Narrow" w:cs="Calibri"/>
          <w:color w:val="002060"/>
          <w:spacing w:val="-1"/>
          <w:sz w:val="22"/>
          <w:szCs w:val="22"/>
          <w:lang w:val="ro-RO"/>
        </w:rPr>
        <w:t>n</w:t>
      </w:r>
      <w:r w:rsidRPr="00B40C82">
        <w:rPr>
          <w:rFonts w:ascii="Arial Narrow" w:eastAsia="Calibri" w:hAnsi="Arial Narrow" w:cs="Calibri"/>
          <w:color w:val="002060"/>
          <w:sz w:val="22"/>
          <w:szCs w:val="22"/>
          <w:lang w:val="ro-RO"/>
        </w:rPr>
        <w:t>u</w:t>
      </w:r>
      <w:r w:rsidRPr="00B40C82">
        <w:rPr>
          <w:rFonts w:ascii="Arial Narrow" w:eastAsia="Calibri" w:hAnsi="Arial Narrow" w:cs="Calibri"/>
          <w:color w:val="002060"/>
          <w:spacing w:val="3"/>
          <w:sz w:val="22"/>
          <w:szCs w:val="22"/>
          <w:lang w:val="ro-RO"/>
        </w:rPr>
        <w:t xml:space="preserve"> </w:t>
      </w:r>
      <w:r w:rsidRPr="00B40C82">
        <w:rPr>
          <w:rFonts w:ascii="Arial Narrow" w:eastAsia="Calibri" w:hAnsi="Arial Narrow" w:cs="Calibri"/>
          <w:color w:val="002060"/>
          <w:spacing w:val="-1"/>
          <w:sz w:val="22"/>
          <w:szCs w:val="22"/>
          <w:lang w:val="ro-RO"/>
        </w:rPr>
        <w:t>p</w:t>
      </w:r>
      <w:r w:rsidRPr="00B40C82">
        <w:rPr>
          <w:rFonts w:ascii="Arial Narrow" w:eastAsia="Calibri" w:hAnsi="Arial Narrow" w:cs="Calibri"/>
          <w:color w:val="002060"/>
          <w:sz w:val="22"/>
          <w:szCs w:val="22"/>
          <w:lang w:val="ro-RO"/>
        </w:rPr>
        <w:t>reju</w:t>
      </w:r>
      <w:r w:rsidRPr="00B40C82">
        <w:rPr>
          <w:rFonts w:ascii="Arial Narrow" w:eastAsia="Calibri" w:hAnsi="Arial Narrow" w:cs="Calibri"/>
          <w:color w:val="002060"/>
          <w:spacing w:val="-1"/>
          <w:sz w:val="22"/>
          <w:szCs w:val="22"/>
          <w:lang w:val="ro-RO"/>
        </w:rPr>
        <w:t>d</w:t>
      </w:r>
      <w:r w:rsidRPr="00B40C82">
        <w:rPr>
          <w:rFonts w:ascii="Arial Narrow" w:eastAsia="Calibri" w:hAnsi="Arial Narrow" w:cs="Calibri"/>
          <w:color w:val="002060"/>
          <w:sz w:val="22"/>
          <w:szCs w:val="22"/>
          <w:lang w:val="ro-RO"/>
        </w:rPr>
        <w:t>icia</w:t>
      </w:r>
      <w:r w:rsidRPr="00B40C82">
        <w:rPr>
          <w:rFonts w:ascii="Arial Narrow" w:eastAsia="Calibri" w:hAnsi="Arial Narrow" w:cs="Calibri"/>
          <w:color w:val="002060"/>
          <w:spacing w:val="1"/>
          <w:sz w:val="22"/>
          <w:szCs w:val="22"/>
          <w:lang w:val="ro-RO"/>
        </w:rPr>
        <w:t xml:space="preserve"> </w:t>
      </w:r>
      <w:r w:rsidRPr="00B40C82">
        <w:rPr>
          <w:rFonts w:ascii="Arial Narrow" w:eastAsia="Calibri" w:hAnsi="Arial Narrow" w:cs="Calibri"/>
          <w:color w:val="002060"/>
          <w:sz w:val="22"/>
          <w:szCs w:val="22"/>
          <w:lang w:val="ro-RO"/>
        </w:rPr>
        <w:t xml:space="preserve">în </w:t>
      </w:r>
      <w:r w:rsidRPr="00B40C82">
        <w:rPr>
          <w:rFonts w:ascii="Arial Narrow" w:eastAsia="Calibri" w:hAnsi="Arial Narrow" w:cs="Calibri"/>
          <w:color w:val="002060"/>
          <w:spacing w:val="-1"/>
          <w:sz w:val="22"/>
          <w:szCs w:val="22"/>
          <w:lang w:val="ro-RO"/>
        </w:rPr>
        <w:t>m</w:t>
      </w:r>
      <w:r w:rsidRPr="00B40C82">
        <w:rPr>
          <w:rFonts w:ascii="Arial Narrow" w:eastAsia="Calibri" w:hAnsi="Arial Narrow" w:cs="Calibri"/>
          <w:color w:val="002060"/>
          <w:spacing w:val="1"/>
          <w:sz w:val="22"/>
          <w:szCs w:val="22"/>
          <w:lang w:val="ro-RO"/>
        </w:rPr>
        <w:t>o</w:t>
      </w:r>
      <w:r w:rsidRPr="00B40C82">
        <w:rPr>
          <w:rFonts w:ascii="Arial Narrow" w:eastAsia="Calibri" w:hAnsi="Arial Narrow" w:cs="Calibri"/>
          <w:color w:val="002060"/>
          <w:sz w:val="22"/>
          <w:szCs w:val="22"/>
          <w:lang w:val="ro-RO"/>
        </w:rPr>
        <w:t>d se</w:t>
      </w:r>
      <w:r w:rsidRPr="00B40C82">
        <w:rPr>
          <w:rFonts w:ascii="Arial Narrow" w:eastAsia="Calibri" w:hAnsi="Arial Narrow" w:cs="Calibri"/>
          <w:color w:val="002060"/>
          <w:spacing w:val="2"/>
          <w:sz w:val="22"/>
          <w:szCs w:val="22"/>
          <w:lang w:val="ro-RO"/>
        </w:rPr>
        <w:t>m</w:t>
      </w:r>
      <w:r w:rsidRPr="00B40C82">
        <w:rPr>
          <w:rFonts w:ascii="Arial Narrow" w:eastAsia="Calibri" w:hAnsi="Arial Narrow" w:cs="Calibri"/>
          <w:color w:val="002060"/>
          <w:spacing w:val="-1"/>
          <w:sz w:val="22"/>
          <w:szCs w:val="22"/>
          <w:lang w:val="ro-RO"/>
        </w:rPr>
        <w:t>n</w:t>
      </w:r>
      <w:r w:rsidRPr="00B40C82">
        <w:rPr>
          <w:rFonts w:ascii="Arial Narrow" w:eastAsia="Calibri" w:hAnsi="Arial Narrow" w:cs="Calibri"/>
          <w:color w:val="002060"/>
          <w:sz w:val="22"/>
          <w:szCs w:val="22"/>
          <w:lang w:val="ro-RO"/>
        </w:rPr>
        <w:t>if</w:t>
      </w:r>
      <w:r w:rsidRPr="00B40C82">
        <w:rPr>
          <w:rFonts w:ascii="Arial Narrow" w:eastAsia="Calibri" w:hAnsi="Arial Narrow" w:cs="Calibri"/>
          <w:color w:val="002060"/>
          <w:spacing w:val="-1"/>
          <w:sz w:val="22"/>
          <w:szCs w:val="22"/>
          <w:lang w:val="ro-RO"/>
        </w:rPr>
        <w:t>i</w:t>
      </w:r>
      <w:r w:rsidRPr="00B40C82">
        <w:rPr>
          <w:rFonts w:ascii="Arial Narrow" w:eastAsia="Calibri" w:hAnsi="Arial Narrow" w:cs="Calibri"/>
          <w:color w:val="002060"/>
          <w:sz w:val="22"/>
          <w:szCs w:val="22"/>
          <w:lang w:val="ro-RO"/>
        </w:rPr>
        <w:t>c</w:t>
      </w:r>
      <w:r w:rsidRPr="00B40C82">
        <w:rPr>
          <w:rFonts w:ascii="Arial Narrow" w:eastAsia="Calibri" w:hAnsi="Arial Narrow" w:cs="Calibri"/>
          <w:color w:val="002060"/>
          <w:spacing w:val="-2"/>
          <w:sz w:val="22"/>
          <w:szCs w:val="22"/>
          <w:lang w:val="ro-RO"/>
        </w:rPr>
        <w:t>a</w:t>
      </w:r>
      <w:r w:rsidRPr="00B40C82">
        <w:rPr>
          <w:rFonts w:ascii="Arial Narrow" w:eastAsia="Calibri" w:hAnsi="Arial Narrow" w:cs="Calibri"/>
          <w:color w:val="002060"/>
          <w:sz w:val="22"/>
          <w:szCs w:val="22"/>
          <w:lang w:val="ro-RO"/>
        </w:rPr>
        <w:t>ti</w:t>
      </w:r>
      <w:r w:rsidRPr="00B40C82">
        <w:rPr>
          <w:rFonts w:ascii="Arial Narrow" w:eastAsia="Calibri" w:hAnsi="Arial Narrow" w:cs="Calibri"/>
          <w:color w:val="002060"/>
          <w:spacing w:val="-1"/>
          <w:sz w:val="22"/>
          <w:szCs w:val="22"/>
          <w:lang w:val="ro-RO"/>
        </w:rPr>
        <w:t>v</w:t>
      </w:r>
      <w:r w:rsidRPr="00B40C82">
        <w:rPr>
          <w:rFonts w:ascii="Arial Narrow" w:eastAsia="Calibri" w:hAnsi="Arial Narrow" w:cs="Calibri"/>
          <w:color w:val="002060"/>
          <w:sz w:val="22"/>
          <w:szCs w:val="22"/>
          <w:lang w:val="ro-RO"/>
        </w:rPr>
        <w:t>”</w:t>
      </w:r>
      <w:r w:rsidRPr="00B40C82">
        <w:rPr>
          <w:rFonts w:ascii="Arial Narrow" w:eastAsia="Calibri" w:hAnsi="Arial Narrow" w:cs="Calibri"/>
          <w:color w:val="002060"/>
          <w:spacing w:val="-10"/>
          <w:sz w:val="22"/>
          <w:szCs w:val="22"/>
          <w:lang w:val="ro-RO"/>
        </w:rPr>
        <w:t xml:space="preserve"> </w:t>
      </w:r>
      <w:r w:rsidRPr="00B40C82">
        <w:rPr>
          <w:rFonts w:ascii="Arial Narrow" w:eastAsia="Calibri" w:hAnsi="Arial Narrow" w:cs="Calibri"/>
          <w:color w:val="002060"/>
          <w:spacing w:val="-2"/>
          <w:sz w:val="22"/>
          <w:szCs w:val="22"/>
          <w:lang w:val="ro-RO"/>
        </w:rPr>
        <w:t>(</w:t>
      </w:r>
      <w:r w:rsidRPr="00B40C82">
        <w:rPr>
          <w:rFonts w:ascii="Arial Narrow" w:eastAsia="Calibri" w:hAnsi="Arial Narrow" w:cs="Calibri"/>
          <w:color w:val="002060"/>
          <w:spacing w:val="1"/>
          <w:sz w:val="22"/>
          <w:szCs w:val="22"/>
          <w:lang w:val="ro-RO"/>
        </w:rPr>
        <w:t>D</w:t>
      </w:r>
      <w:r w:rsidRPr="00B40C82">
        <w:rPr>
          <w:rFonts w:ascii="Arial Narrow" w:eastAsia="Calibri" w:hAnsi="Arial Narrow" w:cs="Calibri"/>
          <w:color w:val="002060"/>
          <w:spacing w:val="-1"/>
          <w:sz w:val="22"/>
          <w:szCs w:val="22"/>
          <w:lang w:val="ro-RO"/>
        </w:rPr>
        <w:t>N</w:t>
      </w:r>
      <w:r w:rsidRPr="00B40C82">
        <w:rPr>
          <w:rFonts w:ascii="Arial Narrow" w:eastAsia="Calibri" w:hAnsi="Arial Narrow" w:cs="Calibri"/>
          <w:color w:val="002060"/>
          <w:sz w:val="22"/>
          <w:szCs w:val="22"/>
          <w:lang w:val="ro-RO"/>
        </w:rPr>
        <w:t>SH</w:t>
      </w:r>
      <w:r w:rsidRPr="00B40C82">
        <w:rPr>
          <w:rFonts w:ascii="Arial Narrow" w:eastAsia="Calibri" w:hAnsi="Arial Narrow" w:cs="Calibri"/>
          <w:color w:val="002060"/>
          <w:spacing w:val="-12"/>
          <w:sz w:val="22"/>
          <w:szCs w:val="22"/>
          <w:lang w:val="ro-RO"/>
        </w:rPr>
        <w:t xml:space="preserve"> </w:t>
      </w:r>
      <w:r w:rsidRPr="00B40C82">
        <w:rPr>
          <w:rFonts w:ascii="Arial Narrow" w:eastAsia="Calibri" w:hAnsi="Arial Narrow" w:cs="Calibri"/>
          <w:color w:val="002060"/>
          <w:sz w:val="22"/>
          <w:szCs w:val="22"/>
          <w:lang w:val="ro-RO"/>
        </w:rPr>
        <w:t>–</w:t>
      </w:r>
      <w:r w:rsidRPr="00B40C82">
        <w:rPr>
          <w:rFonts w:ascii="Arial Narrow" w:eastAsia="Calibri" w:hAnsi="Arial Narrow" w:cs="Calibri"/>
          <w:color w:val="002060"/>
          <w:spacing w:val="-10"/>
          <w:sz w:val="22"/>
          <w:szCs w:val="22"/>
          <w:lang w:val="ro-RO"/>
        </w:rPr>
        <w:t xml:space="preserve"> </w:t>
      </w:r>
      <w:r w:rsidRPr="00B40C82">
        <w:rPr>
          <w:rFonts w:ascii="Arial Narrow" w:eastAsia="Calibri" w:hAnsi="Arial Narrow" w:cs="Calibri"/>
          <w:color w:val="002060"/>
          <w:spacing w:val="1"/>
          <w:sz w:val="22"/>
          <w:szCs w:val="22"/>
          <w:lang w:val="ro-RO"/>
        </w:rPr>
        <w:t>„</w:t>
      </w:r>
      <w:r w:rsidRPr="00B40C82">
        <w:rPr>
          <w:rFonts w:ascii="Arial Narrow" w:eastAsia="Calibri" w:hAnsi="Arial Narrow" w:cs="Calibri"/>
          <w:color w:val="002060"/>
          <w:spacing w:val="-1"/>
          <w:sz w:val="22"/>
          <w:szCs w:val="22"/>
          <w:lang w:val="ro-RO"/>
        </w:rPr>
        <w:t>D</w:t>
      </w:r>
      <w:r w:rsidRPr="00B40C82">
        <w:rPr>
          <w:rFonts w:ascii="Arial Narrow" w:eastAsia="Calibri" w:hAnsi="Arial Narrow" w:cs="Calibri"/>
          <w:color w:val="002060"/>
          <w:sz w:val="22"/>
          <w:szCs w:val="22"/>
          <w:lang w:val="ro-RO"/>
        </w:rPr>
        <w:t>o</w:t>
      </w:r>
      <w:r w:rsidRPr="00B40C82">
        <w:rPr>
          <w:rFonts w:ascii="Arial Narrow" w:eastAsia="Calibri" w:hAnsi="Arial Narrow" w:cs="Calibri"/>
          <w:color w:val="002060"/>
          <w:spacing w:val="-13"/>
          <w:sz w:val="22"/>
          <w:szCs w:val="22"/>
          <w:lang w:val="ro-RO"/>
        </w:rPr>
        <w:t xml:space="preserve"> </w:t>
      </w:r>
      <w:r w:rsidRPr="00B40C82">
        <w:rPr>
          <w:rFonts w:ascii="Arial Narrow" w:eastAsia="Calibri" w:hAnsi="Arial Narrow" w:cs="Calibri"/>
          <w:color w:val="002060"/>
          <w:spacing w:val="-1"/>
          <w:sz w:val="22"/>
          <w:szCs w:val="22"/>
          <w:lang w:val="ro-RO"/>
        </w:rPr>
        <w:t>N</w:t>
      </w:r>
      <w:r w:rsidRPr="00B40C82">
        <w:rPr>
          <w:rFonts w:ascii="Arial Narrow" w:eastAsia="Calibri" w:hAnsi="Arial Narrow" w:cs="Calibri"/>
          <w:color w:val="002060"/>
          <w:sz w:val="22"/>
          <w:szCs w:val="22"/>
          <w:lang w:val="ro-RO"/>
        </w:rPr>
        <w:t>o</w:t>
      </w:r>
      <w:r w:rsidRPr="00B40C82">
        <w:rPr>
          <w:rFonts w:ascii="Arial Narrow" w:eastAsia="Calibri" w:hAnsi="Arial Narrow" w:cs="Calibri"/>
          <w:color w:val="002060"/>
          <w:spacing w:val="-10"/>
          <w:sz w:val="22"/>
          <w:szCs w:val="22"/>
          <w:lang w:val="ro-RO"/>
        </w:rPr>
        <w:t xml:space="preserve"> </w:t>
      </w:r>
      <w:r w:rsidRPr="00B40C82">
        <w:rPr>
          <w:rFonts w:ascii="Arial Narrow" w:eastAsia="Calibri" w:hAnsi="Arial Narrow" w:cs="Calibri"/>
          <w:color w:val="002060"/>
          <w:sz w:val="22"/>
          <w:szCs w:val="22"/>
          <w:lang w:val="ro-RO"/>
        </w:rPr>
        <w:t>S</w:t>
      </w:r>
      <w:r w:rsidRPr="00B40C82">
        <w:rPr>
          <w:rFonts w:ascii="Arial Narrow" w:eastAsia="Calibri" w:hAnsi="Arial Narrow" w:cs="Calibri"/>
          <w:color w:val="002060"/>
          <w:spacing w:val="-1"/>
          <w:sz w:val="22"/>
          <w:szCs w:val="22"/>
          <w:lang w:val="ro-RO"/>
        </w:rPr>
        <w:t>ign</w:t>
      </w:r>
      <w:r w:rsidRPr="00B40C82">
        <w:rPr>
          <w:rFonts w:ascii="Arial Narrow" w:eastAsia="Calibri" w:hAnsi="Arial Narrow" w:cs="Calibri"/>
          <w:color w:val="002060"/>
          <w:sz w:val="22"/>
          <w:szCs w:val="22"/>
          <w:lang w:val="ro-RO"/>
        </w:rPr>
        <w:t>if</w:t>
      </w:r>
      <w:r w:rsidRPr="00B40C82">
        <w:rPr>
          <w:rFonts w:ascii="Arial Narrow" w:eastAsia="Calibri" w:hAnsi="Arial Narrow" w:cs="Calibri"/>
          <w:color w:val="002060"/>
          <w:spacing w:val="-1"/>
          <w:sz w:val="22"/>
          <w:szCs w:val="22"/>
          <w:lang w:val="ro-RO"/>
        </w:rPr>
        <w:t>i</w:t>
      </w:r>
      <w:r w:rsidRPr="00B40C82">
        <w:rPr>
          <w:rFonts w:ascii="Arial Narrow" w:eastAsia="Calibri" w:hAnsi="Arial Narrow" w:cs="Calibri"/>
          <w:color w:val="002060"/>
          <w:sz w:val="22"/>
          <w:szCs w:val="22"/>
          <w:lang w:val="ro-RO"/>
        </w:rPr>
        <w:t>ca</w:t>
      </w:r>
      <w:r w:rsidRPr="00B40C82">
        <w:rPr>
          <w:rFonts w:ascii="Arial Narrow" w:eastAsia="Calibri" w:hAnsi="Arial Narrow" w:cs="Calibri"/>
          <w:color w:val="002060"/>
          <w:spacing w:val="-1"/>
          <w:sz w:val="22"/>
          <w:szCs w:val="22"/>
          <w:lang w:val="ro-RO"/>
        </w:rPr>
        <w:t>n</w:t>
      </w:r>
      <w:r w:rsidRPr="00B40C82">
        <w:rPr>
          <w:rFonts w:ascii="Arial Narrow" w:eastAsia="Calibri" w:hAnsi="Arial Narrow" w:cs="Calibri"/>
          <w:color w:val="002060"/>
          <w:sz w:val="22"/>
          <w:szCs w:val="22"/>
          <w:lang w:val="ro-RO"/>
        </w:rPr>
        <w:t>t</w:t>
      </w:r>
      <w:r w:rsidRPr="00B40C82">
        <w:rPr>
          <w:rFonts w:ascii="Arial Narrow" w:eastAsia="Calibri" w:hAnsi="Arial Narrow" w:cs="Calibri"/>
          <w:color w:val="002060"/>
          <w:spacing w:val="-11"/>
          <w:sz w:val="22"/>
          <w:szCs w:val="22"/>
          <w:lang w:val="ro-RO"/>
        </w:rPr>
        <w:t xml:space="preserve"> </w:t>
      </w:r>
      <w:r w:rsidRPr="00B40C82">
        <w:rPr>
          <w:rFonts w:ascii="Arial Narrow" w:eastAsia="Calibri" w:hAnsi="Arial Narrow" w:cs="Calibri"/>
          <w:color w:val="002060"/>
          <w:spacing w:val="-1"/>
          <w:sz w:val="22"/>
          <w:szCs w:val="22"/>
          <w:lang w:val="ro-RO"/>
        </w:rPr>
        <w:t>H</w:t>
      </w:r>
      <w:r w:rsidRPr="00B40C82">
        <w:rPr>
          <w:rFonts w:ascii="Arial Narrow" w:eastAsia="Calibri" w:hAnsi="Arial Narrow" w:cs="Calibri"/>
          <w:color w:val="002060"/>
          <w:sz w:val="22"/>
          <w:szCs w:val="22"/>
          <w:lang w:val="ro-RO"/>
        </w:rPr>
        <w:t>ar</w:t>
      </w:r>
      <w:r w:rsidRPr="00B40C82">
        <w:rPr>
          <w:rFonts w:ascii="Arial Narrow" w:eastAsia="Calibri" w:hAnsi="Arial Narrow" w:cs="Calibri"/>
          <w:color w:val="002060"/>
          <w:spacing w:val="-2"/>
          <w:sz w:val="22"/>
          <w:szCs w:val="22"/>
          <w:lang w:val="ro-RO"/>
        </w:rPr>
        <w:t>m</w:t>
      </w:r>
      <w:r w:rsidRPr="00B40C82">
        <w:rPr>
          <w:rFonts w:ascii="Arial Narrow" w:eastAsia="Calibri" w:hAnsi="Arial Narrow" w:cs="Calibri"/>
          <w:color w:val="002060"/>
          <w:spacing w:val="1"/>
          <w:sz w:val="22"/>
          <w:szCs w:val="22"/>
          <w:lang w:val="ro-RO"/>
        </w:rPr>
        <w:t>”</w:t>
      </w:r>
      <w:r w:rsidRPr="00B40C82">
        <w:rPr>
          <w:rFonts w:ascii="Arial Narrow" w:eastAsia="Calibri" w:hAnsi="Arial Narrow" w:cs="Calibri"/>
          <w:color w:val="002060"/>
          <w:sz w:val="22"/>
          <w:szCs w:val="22"/>
          <w:lang w:val="ro-RO"/>
        </w:rPr>
        <w:t>),</w:t>
      </w:r>
      <w:r w:rsidRPr="00B40C82">
        <w:rPr>
          <w:rFonts w:ascii="Arial Narrow" w:eastAsia="Calibri" w:hAnsi="Arial Narrow" w:cs="Calibri"/>
          <w:color w:val="002060"/>
          <w:spacing w:val="-11"/>
          <w:sz w:val="22"/>
          <w:szCs w:val="22"/>
          <w:lang w:val="ro-RO"/>
        </w:rPr>
        <w:t xml:space="preserve"> </w:t>
      </w:r>
      <w:r w:rsidRPr="00B40C82">
        <w:rPr>
          <w:rFonts w:ascii="Arial Narrow" w:eastAsia="Calibri" w:hAnsi="Arial Narrow" w:cs="Calibri"/>
          <w:color w:val="002060"/>
          <w:sz w:val="22"/>
          <w:szCs w:val="22"/>
          <w:lang w:val="ro-RO"/>
        </w:rPr>
        <w:t>în</w:t>
      </w:r>
      <w:r w:rsidRPr="00B40C82">
        <w:rPr>
          <w:rFonts w:ascii="Arial Narrow" w:eastAsia="Calibri" w:hAnsi="Arial Narrow" w:cs="Calibri"/>
          <w:color w:val="002060"/>
          <w:spacing w:val="-12"/>
          <w:sz w:val="22"/>
          <w:szCs w:val="22"/>
          <w:lang w:val="ro-RO"/>
        </w:rPr>
        <w:t xml:space="preserve"> </w:t>
      </w:r>
      <w:r w:rsidRPr="00B40C82">
        <w:rPr>
          <w:rFonts w:ascii="Arial Narrow" w:eastAsia="Calibri" w:hAnsi="Arial Narrow" w:cs="Calibri"/>
          <w:color w:val="002060"/>
          <w:sz w:val="22"/>
          <w:szCs w:val="22"/>
          <w:lang w:val="ro-RO"/>
        </w:rPr>
        <w:t>c</w:t>
      </w:r>
      <w:r w:rsidRPr="00B40C82">
        <w:rPr>
          <w:rFonts w:ascii="Arial Narrow" w:eastAsia="Calibri" w:hAnsi="Arial Narrow" w:cs="Calibri"/>
          <w:color w:val="002060"/>
          <w:spacing w:val="-1"/>
          <w:sz w:val="22"/>
          <w:szCs w:val="22"/>
          <w:lang w:val="ro-RO"/>
        </w:rPr>
        <w:t>on</w:t>
      </w:r>
      <w:r w:rsidRPr="00B40C82">
        <w:rPr>
          <w:rFonts w:ascii="Arial Narrow" w:eastAsia="Calibri" w:hAnsi="Arial Narrow" w:cs="Calibri"/>
          <w:color w:val="002060"/>
          <w:sz w:val="22"/>
          <w:szCs w:val="22"/>
          <w:lang w:val="ro-RO"/>
        </w:rPr>
        <w:t>f</w:t>
      </w:r>
      <w:r w:rsidRPr="00B40C82">
        <w:rPr>
          <w:rFonts w:ascii="Arial Narrow" w:eastAsia="Calibri" w:hAnsi="Arial Narrow" w:cs="Calibri"/>
          <w:color w:val="002060"/>
          <w:spacing w:val="1"/>
          <w:sz w:val="22"/>
          <w:szCs w:val="22"/>
          <w:lang w:val="ro-RO"/>
        </w:rPr>
        <w:t>o</w:t>
      </w:r>
      <w:r w:rsidRPr="00B40C82">
        <w:rPr>
          <w:rFonts w:ascii="Arial Narrow" w:eastAsia="Calibri" w:hAnsi="Arial Narrow" w:cs="Calibri"/>
          <w:color w:val="002060"/>
          <w:sz w:val="22"/>
          <w:szCs w:val="22"/>
          <w:lang w:val="ro-RO"/>
        </w:rPr>
        <w:t>r</w:t>
      </w:r>
      <w:r w:rsidRPr="00B40C82">
        <w:rPr>
          <w:rFonts w:ascii="Arial Narrow" w:eastAsia="Calibri" w:hAnsi="Arial Narrow" w:cs="Calibri"/>
          <w:color w:val="002060"/>
          <w:spacing w:val="1"/>
          <w:sz w:val="22"/>
          <w:szCs w:val="22"/>
          <w:lang w:val="ro-RO"/>
        </w:rPr>
        <w:t>m</w:t>
      </w:r>
      <w:r w:rsidRPr="00B40C82">
        <w:rPr>
          <w:rFonts w:ascii="Arial Narrow" w:eastAsia="Calibri" w:hAnsi="Arial Narrow" w:cs="Calibri"/>
          <w:color w:val="002060"/>
          <w:spacing w:val="-3"/>
          <w:sz w:val="22"/>
          <w:szCs w:val="22"/>
          <w:lang w:val="ro-RO"/>
        </w:rPr>
        <w:t>i</w:t>
      </w:r>
      <w:r w:rsidRPr="00B40C82">
        <w:rPr>
          <w:rFonts w:ascii="Arial Narrow" w:eastAsia="Calibri" w:hAnsi="Arial Narrow" w:cs="Calibri"/>
          <w:color w:val="002060"/>
          <w:sz w:val="22"/>
          <w:szCs w:val="22"/>
          <w:lang w:val="ro-RO"/>
        </w:rPr>
        <w:t>tate</w:t>
      </w:r>
      <w:r w:rsidRPr="00B40C82">
        <w:rPr>
          <w:rFonts w:ascii="Arial Narrow" w:eastAsia="Calibri" w:hAnsi="Arial Narrow" w:cs="Calibri"/>
          <w:color w:val="002060"/>
          <w:spacing w:val="-11"/>
          <w:sz w:val="22"/>
          <w:szCs w:val="22"/>
          <w:lang w:val="ro-RO"/>
        </w:rPr>
        <w:t xml:space="preserve"> </w:t>
      </w:r>
      <w:r w:rsidRPr="00B40C82">
        <w:rPr>
          <w:rFonts w:ascii="Arial Narrow" w:eastAsia="Calibri" w:hAnsi="Arial Narrow" w:cs="Calibri"/>
          <w:color w:val="002060"/>
          <w:sz w:val="22"/>
          <w:szCs w:val="22"/>
          <w:lang w:val="ro-RO"/>
        </w:rPr>
        <w:t>cu</w:t>
      </w:r>
      <w:r w:rsidRPr="00B40C82">
        <w:rPr>
          <w:rFonts w:ascii="Arial Narrow" w:eastAsia="Calibri" w:hAnsi="Arial Narrow" w:cs="Calibri"/>
          <w:color w:val="002060"/>
          <w:spacing w:val="-10"/>
          <w:sz w:val="22"/>
          <w:szCs w:val="22"/>
          <w:lang w:val="ro-RO"/>
        </w:rPr>
        <w:t xml:space="preserve"> </w:t>
      </w:r>
      <w:r w:rsidRPr="00B40C82">
        <w:rPr>
          <w:rFonts w:ascii="Arial Narrow" w:eastAsia="Calibri" w:hAnsi="Arial Narrow" w:cs="Calibri"/>
          <w:i/>
          <w:color w:val="002060"/>
          <w:sz w:val="22"/>
          <w:szCs w:val="22"/>
          <w:lang w:val="ro-RO"/>
        </w:rPr>
        <w:t>C</w:t>
      </w:r>
      <w:r w:rsidRPr="00B40C82">
        <w:rPr>
          <w:rFonts w:ascii="Arial Narrow" w:eastAsia="Calibri" w:hAnsi="Arial Narrow" w:cs="Calibri"/>
          <w:i/>
          <w:color w:val="002060"/>
          <w:spacing w:val="-3"/>
          <w:sz w:val="22"/>
          <w:szCs w:val="22"/>
          <w:lang w:val="ro-RO"/>
        </w:rPr>
        <w:t>o</w:t>
      </w:r>
      <w:r w:rsidRPr="00B40C82">
        <w:rPr>
          <w:rFonts w:ascii="Arial Narrow" w:eastAsia="Calibri" w:hAnsi="Arial Narrow" w:cs="Calibri"/>
          <w:i/>
          <w:color w:val="002060"/>
          <w:sz w:val="22"/>
          <w:szCs w:val="22"/>
          <w:lang w:val="ro-RO"/>
        </w:rPr>
        <w:t>mu</w:t>
      </w:r>
      <w:r w:rsidRPr="00B40C82">
        <w:rPr>
          <w:rFonts w:ascii="Arial Narrow" w:eastAsia="Calibri" w:hAnsi="Arial Narrow" w:cs="Calibri"/>
          <w:i/>
          <w:color w:val="002060"/>
          <w:spacing w:val="-1"/>
          <w:sz w:val="22"/>
          <w:szCs w:val="22"/>
          <w:lang w:val="ro-RO"/>
        </w:rPr>
        <w:t>n</w:t>
      </w:r>
      <w:r w:rsidRPr="00B40C82">
        <w:rPr>
          <w:rFonts w:ascii="Arial Narrow" w:eastAsia="Calibri" w:hAnsi="Arial Narrow" w:cs="Calibri"/>
          <w:i/>
          <w:color w:val="002060"/>
          <w:sz w:val="22"/>
          <w:szCs w:val="22"/>
          <w:lang w:val="ro-RO"/>
        </w:rPr>
        <w:t>i</w:t>
      </w:r>
      <w:r w:rsidRPr="00B40C82">
        <w:rPr>
          <w:rFonts w:ascii="Arial Narrow" w:eastAsia="Calibri" w:hAnsi="Arial Narrow" w:cs="Calibri"/>
          <w:i/>
          <w:color w:val="002060"/>
          <w:spacing w:val="-1"/>
          <w:sz w:val="22"/>
          <w:szCs w:val="22"/>
          <w:lang w:val="ro-RO"/>
        </w:rPr>
        <w:t>ca</w:t>
      </w:r>
      <w:r w:rsidRPr="00B40C82">
        <w:rPr>
          <w:rFonts w:ascii="Arial Narrow" w:eastAsia="Calibri" w:hAnsi="Arial Narrow" w:cs="Calibri"/>
          <w:i/>
          <w:color w:val="002060"/>
          <w:spacing w:val="1"/>
          <w:sz w:val="22"/>
          <w:szCs w:val="22"/>
          <w:lang w:val="ro-RO"/>
        </w:rPr>
        <w:t>r</w:t>
      </w:r>
      <w:r w:rsidRPr="00B40C82">
        <w:rPr>
          <w:rFonts w:ascii="Arial Narrow" w:eastAsia="Calibri" w:hAnsi="Arial Narrow" w:cs="Calibri"/>
          <w:i/>
          <w:color w:val="002060"/>
          <w:sz w:val="22"/>
          <w:szCs w:val="22"/>
          <w:lang w:val="ro-RO"/>
        </w:rPr>
        <w:t>ea</w:t>
      </w:r>
      <w:r w:rsidRPr="00B40C82">
        <w:rPr>
          <w:rFonts w:ascii="Arial Narrow" w:eastAsia="Calibri" w:hAnsi="Arial Narrow" w:cs="Calibri"/>
          <w:i/>
          <w:color w:val="002060"/>
          <w:spacing w:val="-14"/>
          <w:sz w:val="22"/>
          <w:szCs w:val="22"/>
          <w:lang w:val="ro-RO"/>
        </w:rPr>
        <w:t xml:space="preserve"> </w:t>
      </w:r>
      <w:r w:rsidRPr="00B40C82">
        <w:rPr>
          <w:rFonts w:ascii="Arial Narrow" w:eastAsia="Calibri" w:hAnsi="Arial Narrow" w:cs="Calibri"/>
          <w:i/>
          <w:color w:val="002060"/>
          <w:sz w:val="22"/>
          <w:szCs w:val="22"/>
          <w:lang w:val="ro-RO"/>
        </w:rPr>
        <w:t>Comisiei</w:t>
      </w:r>
      <w:r w:rsidRPr="00B40C82">
        <w:rPr>
          <w:rFonts w:ascii="Arial Narrow" w:eastAsia="Calibri" w:hAnsi="Arial Narrow" w:cs="Calibri"/>
          <w:i/>
          <w:color w:val="002060"/>
          <w:spacing w:val="-11"/>
          <w:sz w:val="22"/>
          <w:szCs w:val="22"/>
          <w:lang w:val="ro-RO"/>
        </w:rPr>
        <w:t xml:space="preserve"> </w:t>
      </w:r>
      <w:r w:rsidRPr="00B40C82">
        <w:rPr>
          <w:rFonts w:ascii="Arial Narrow" w:eastAsia="Calibri" w:hAnsi="Arial Narrow" w:cs="Calibri"/>
          <w:i/>
          <w:color w:val="002060"/>
          <w:sz w:val="22"/>
          <w:szCs w:val="22"/>
          <w:lang w:val="ro-RO"/>
        </w:rPr>
        <w:t>-</w:t>
      </w:r>
      <w:r w:rsidRPr="00B40C82">
        <w:rPr>
          <w:rFonts w:ascii="Arial Narrow" w:eastAsia="Calibri" w:hAnsi="Arial Narrow" w:cs="Calibri"/>
          <w:i/>
          <w:color w:val="002060"/>
          <w:spacing w:val="-12"/>
          <w:sz w:val="22"/>
          <w:szCs w:val="22"/>
          <w:lang w:val="ro-RO"/>
        </w:rPr>
        <w:t xml:space="preserve"> </w:t>
      </w:r>
      <w:r w:rsidRPr="00B40C82">
        <w:rPr>
          <w:rFonts w:ascii="Arial Narrow" w:eastAsia="Calibri" w:hAnsi="Arial Narrow" w:cs="Calibri"/>
          <w:i/>
          <w:color w:val="002060"/>
          <w:sz w:val="22"/>
          <w:szCs w:val="22"/>
          <w:lang w:val="ro-RO"/>
        </w:rPr>
        <w:t>Orie</w:t>
      </w:r>
      <w:r w:rsidRPr="00B40C82">
        <w:rPr>
          <w:rFonts w:ascii="Arial Narrow" w:eastAsia="Calibri" w:hAnsi="Arial Narrow" w:cs="Calibri"/>
          <w:i/>
          <w:color w:val="002060"/>
          <w:spacing w:val="-1"/>
          <w:sz w:val="22"/>
          <w:szCs w:val="22"/>
          <w:lang w:val="ro-RO"/>
        </w:rPr>
        <w:t>n</w:t>
      </w:r>
      <w:r w:rsidRPr="00B40C82">
        <w:rPr>
          <w:rFonts w:ascii="Arial Narrow" w:eastAsia="Calibri" w:hAnsi="Arial Narrow" w:cs="Calibri"/>
          <w:i/>
          <w:color w:val="002060"/>
          <w:sz w:val="22"/>
          <w:szCs w:val="22"/>
          <w:lang w:val="ro-RO"/>
        </w:rPr>
        <w:t>t</w:t>
      </w:r>
      <w:r w:rsidRPr="00B40C82">
        <w:rPr>
          <w:rFonts w:ascii="Arial Narrow" w:eastAsia="Calibri" w:hAnsi="Arial Narrow" w:cs="Calibri"/>
          <w:i/>
          <w:color w:val="002060"/>
          <w:spacing w:val="-3"/>
          <w:sz w:val="22"/>
          <w:szCs w:val="22"/>
          <w:lang w:val="ro-RO"/>
        </w:rPr>
        <w:t>ă</w:t>
      </w:r>
      <w:r w:rsidRPr="00B40C82">
        <w:rPr>
          <w:rFonts w:ascii="Arial Narrow" w:eastAsia="Calibri" w:hAnsi="Arial Narrow" w:cs="Calibri"/>
          <w:i/>
          <w:color w:val="002060"/>
          <w:spacing w:val="1"/>
          <w:sz w:val="22"/>
          <w:szCs w:val="22"/>
          <w:lang w:val="ro-RO"/>
        </w:rPr>
        <w:t>r</w:t>
      </w:r>
      <w:r w:rsidRPr="00B40C82">
        <w:rPr>
          <w:rFonts w:ascii="Arial Narrow" w:eastAsia="Calibri" w:hAnsi="Arial Narrow" w:cs="Calibri"/>
          <w:i/>
          <w:color w:val="002060"/>
          <w:sz w:val="22"/>
          <w:szCs w:val="22"/>
          <w:lang w:val="ro-RO"/>
        </w:rPr>
        <w:t>i</w:t>
      </w:r>
      <w:r w:rsidRPr="00B40C82">
        <w:rPr>
          <w:rFonts w:ascii="Arial Narrow" w:eastAsia="Calibri" w:hAnsi="Arial Narrow" w:cs="Calibri"/>
          <w:i/>
          <w:color w:val="002060"/>
          <w:spacing w:val="-12"/>
          <w:sz w:val="22"/>
          <w:szCs w:val="22"/>
          <w:lang w:val="ro-RO"/>
        </w:rPr>
        <w:t xml:space="preserve"> </w:t>
      </w:r>
      <w:r w:rsidRPr="00B40C82">
        <w:rPr>
          <w:rFonts w:ascii="Arial Narrow" w:eastAsia="Calibri" w:hAnsi="Arial Narrow" w:cs="Calibri"/>
          <w:i/>
          <w:color w:val="002060"/>
          <w:sz w:val="22"/>
          <w:szCs w:val="22"/>
          <w:lang w:val="ro-RO"/>
        </w:rPr>
        <w:t>teh</w:t>
      </w:r>
      <w:r w:rsidRPr="00B40C82">
        <w:rPr>
          <w:rFonts w:ascii="Arial Narrow" w:eastAsia="Calibri" w:hAnsi="Arial Narrow" w:cs="Calibri"/>
          <w:i/>
          <w:color w:val="002060"/>
          <w:spacing w:val="-1"/>
          <w:sz w:val="22"/>
          <w:szCs w:val="22"/>
          <w:lang w:val="ro-RO"/>
        </w:rPr>
        <w:t>n</w:t>
      </w:r>
      <w:r w:rsidRPr="00B40C82">
        <w:rPr>
          <w:rFonts w:ascii="Arial Narrow" w:eastAsia="Calibri" w:hAnsi="Arial Narrow" w:cs="Calibri"/>
          <w:i/>
          <w:color w:val="002060"/>
          <w:sz w:val="22"/>
          <w:szCs w:val="22"/>
          <w:lang w:val="ro-RO"/>
        </w:rPr>
        <w:t>i</w:t>
      </w:r>
      <w:r w:rsidRPr="00B40C82">
        <w:rPr>
          <w:rFonts w:ascii="Arial Narrow" w:eastAsia="Calibri" w:hAnsi="Arial Narrow" w:cs="Calibri"/>
          <w:i/>
          <w:color w:val="002060"/>
          <w:spacing w:val="-1"/>
          <w:sz w:val="22"/>
          <w:szCs w:val="22"/>
          <w:lang w:val="ro-RO"/>
        </w:rPr>
        <w:t>c</w:t>
      </w:r>
      <w:r w:rsidRPr="00B40C82">
        <w:rPr>
          <w:rFonts w:ascii="Arial Narrow" w:eastAsia="Calibri" w:hAnsi="Arial Narrow" w:cs="Calibri"/>
          <w:i/>
          <w:color w:val="002060"/>
          <w:sz w:val="22"/>
          <w:szCs w:val="22"/>
          <w:lang w:val="ro-RO"/>
        </w:rPr>
        <w:t xml:space="preserve">e </w:t>
      </w:r>
      <w:r w:rsidRPr="00B40C82">
        <w:rPr>
          <w:rFonts w:ascii="Arial Narrow" w:eastAsia="Calibri" w:hAnsi="Arial Narrow" w:cs="Calibri"/>
          <w:i/>
          <w:color w:val="002060"/>
          <w:spacing w:val="-1"/>
          <w:sz w:val="22"/>
          <w:szCs w:val="22"/>
          <w:lang w:val="ro-RO"/>
        </w:rPr>
        <w:t>p</w:t>
      </w:r>
      <w:r w:rsidRPr="00B40C82">
        <w:rPr>
          <w:rFonts w:ascii="Arial Narrow" w:eastAsia="Calibri" w:hAnsi="Arial Narrow" w:cs="Calibri"/>
          <w:i/>
          <w:color w:val="002060"/>
          <w:spacing w:val="1"/>
          <w:sz w:val="22"/>
          <w:szCs w:val="22"/>
          <w:lang w:val="ro-RO"/>
        </w:rPr>
        <w:t>r</w:t>
      </w:r>
      <w:r w:rsidRPr="00B40C82">
        <w:rPr>
          <w:rFonts w:ascii="Arial Narrow" w:eastAsia="Calibri" w:hAnsi="Arial Narrow" w:cs="Calibri"/>
          <w:i/>
          <w:color w:val="002060"/>
          <w:sz w:val="22"/>
          <w:szCs w:val="22"/>
          <w:lang w:val="ro-RO"/>
        </w:rPr>
        <w:t>iv</w:t>
      </w:r>
      <w:r w:rsidRPr="00B40C82">
        <w:rPr>
          <w:rFonts w:ascii="Arial Narrow" w:eastAsia="Calibri" w:hAnsi="Arial Narrow" w:cs="Calibri"/>
          <w:i/>
          <w:color w:val="002060"/>
          <w:spacing w:val="-1"/>
          <w:sz w:val="22"/>
          <w:szCs w:val="22"/>
          <w:lang w:val="ro-RO"/>
        </w:rPr>
        <w:t>in</w:t>
      </w:r>
      <w:r w:rsidRPr="00B40C82">
        <w:rPr>
          <w:rFonts w:ascii="Arial Narrow" w:eastAsia="Calibri" w:hAnsi="Arial Narrow" w:cs="Calibri"/>
          <w:i/>
          <w:color w:val="002060"/>
          <w:sz w:val="22"/>
          <w:szCs w:val="22"/>
          <w:lang w:val="ro-RO"/>
        </w:rPr>
        <w:t>d</w:t>
      </w:r>
      <w:r w:rsidRPr="00B40C82">
        <w:rPr>
          <w:rFonts w:ascii="Arial Narrow" w:eastAsia="Calibri" w:hAnsi="Arial Narrow" w:cs="Calibri"/>
          <w:i/>
          <w:color w:val="002060"/>
          <w:spacing w:val="1"/>
          <w:sz w:val="22"/>
          <w:szCs w:val="22"/>
          <w:lang w:val="ro-RO"/>
        </w:rPr>
        <w:t xml:space="preserve"> </w:t>
      </w:r>
      <w:r w:rsidRPr="00B40C82">
        <w:rPr>
          <w:rFonts w:ascii="Arial Narrow" w:eastAsia="Calibri" w:hAnsi="Arial Narrow" w:cs="Calibri"/>
          <w:i/>
          <w:color w:val="002060"/>
          <w:spacing w:val="-1"/>
          <w:sz w:val="22"/>
          <w:szCs w:val="22"/>
          <w:lang w:val="ro-RO"/>
        </w:rPr>
        <w:t>ap</w:t>
      </w:r>
      <w:r w:rsidRPr="00B40C82">
        <w:rPr>
          <w:rFonts w:ascii="Arial Narrow" w:eastAsia="Calibri" w:hAnsi="Arial Narrow" w:cs="Calibri"/>
          <w:i/>
          <w:color w:val="002060"/>
          <w:sz w:val="22"/>
          <w:szCs w:val="22"/>
          <w:lang w:val="ro-RO"/>
        </w:rPr>
        <w:t>l</w:t>
      </w:r>
      <w:r w:rsidRPr="00B40C82">
        <w:rPr>
          <w:rFonts w:ascii="Arial Narrow" w:eastAsia="Calibri" w:hAnsi="Arial Narrow" w:cs="Calibri"/>
          <w:i/>
          <w:color w:val="002060"/>
          <w:spacing w:val="-1"/>
          <w:sz w:val="22"/>
          <w:szCs w:val="22"/>
          <w:lang w:val="ro-RO"/>
        </w:rPr>
        <w:t>i</w:t>
      </w:r>
      <w:r w:rsidRPr="00B40C82">
        <w:rPr>
          <w:rFonts w:ascii="Arial Narrow" w:eastAsia="Calibri" w:hAnsi="Arial Narrow" w:cs="Calibri"/>
          <w:i/>
          <w:color w:val="002060"/>
          <w:sz w:val="22"/>
          <w:szCs w:val="22"/>
          <w:lang w:val="ro-RO"/>
        </w:rPr>
        <w:t>c</w:t>
      </w:r>
      <w:r w:rsidRPr="00B40C82">
        <w:rPr>
          <w:rFonts w:ascii="Arial Narrow" w:eastAsia="Calibri" w:hAnsi="Arial Narrow" w:cs="Calibri"/>
          <w:i/>
          <w:color w:val="002060"/>
          <w:spacing w:val="-1"/>
          <w:sz w:val="22"/>
          <w:szCs w:val="22"/>
          <w:lang w:val="ro-RO"/>
        </w:rPr>
        <w:t>a</w:t>
      </w:r>
      <w:r w:rsidRPr="00B40C82">
        <w:rPr>
          <w:rFonts w:ascii="Arial Narrow" w:eastAsia="Calibri" w:hAnsi="Arial Narrow" w:cs="Calibri"/>
          <w:i/>
          <w:color w:val="002060"/>
          <w:spacing w:val="1"/>
          <w:sz w:val="22"/>
          <w:szCs w:val="22"/>
          <w:lang w:val="ro-RO"/>
        </w:rPr>
        <w:t>r</w:t>
      </w:r>
      <w:r w:rsidRPr="00B40C82">
        <w:rPr>
          <w:rFonts w:ascii="Arial Narrow" w:eastAsia="Calibri" w:hAnsi="Arial Narrow" w:cs="Calibri"/>
          <w:i/>
          <w:color w:val="002060"/>
          <w:sz w:val="22"/>
          <w:szCs w:val="22"/>
          <w:lang w:val="ro-RO"/>
        </w:rPr>
        <w:t>ea</w:t>
      </w:r>
      <w:r w:rsidRPr="00B40C82">
        <w:rPr>
          <w:rFonts w:ascii="Arial Narrow" w:eastAsia="Calibri" w:hAnsi="Arial Narrow" w:cs="Calibri"/>
          <w:i/>
          <w:color w:val="002060"/>
          <w:spacing w:val="1"/>
          <w:sz w:val="22"/>
          <w:szCs w:val="22"/>
          <w:lang w:val="ro-RO"/>
        </w:rPr>
        <w:t xml:space="preserve"> </w:t>
      </w:r>
      <w:r w:rsidRPr="00B40C82">
        <w:rPr>
          <w:rFonts w:ascii="Arial Narrow" w:eastAsia="Calibri" w:hAnsi="Arial Narrow" w:cs="Calibri"/>
          <w:i/>
          <w:color w:val="002060"/>
          <w:spacing w:val="-1"/>
          <w:sz w:val="22"/>
          <w:szCs w:val="22"/>
          <w:lang w:val="ro-RO"/>
        </w:rPr>
        <w:t>p</w:t>
      </w:r>
      <w:r w:rsidRPr="00B40C82">
        <w:rPr>
          <w:rFonts w:ascii="Arial Narrow" w:eastAsia="Calibri" w:hAnsi="Arial Narrow" w:cs="Calibri"/>
          <w:i/>
          <w:color w:val="002060"/>
          <w:spacing w:val="1"/>
          <w:sz w:val="22"/>
          <w:szCs w:val="22"/>
          <w:lang w:val="ro-RO"/>
        </w:rPr>
        <w:t>r</w:t>
      </w:r>
      <w:r w:rsidRPr="00B40C82">
        <w:rPr>
          <w:rFonts w:ascii="Arial Narrow" w:eastAsia="Calibri" w:hAnsi="Arial Narrow" w:cs="Calibri"/>
          <w:i/>
          <w:color w:val="002060"/>
          <w:sz w:val="22"/>
          <w:szCs w:val="22"/>
          <w:lang w:val="ro-RO"/>
        </w:rPr>
        <w:t>i</w:t>
      </w:r>
      <w:r w:rsidRPr="00B40C82">
        <w:rPr>
          <w:rFonts w:ascii="Arial Narrow" w:eastAsia="Calibri" w:hAnsi="Arial Narrow" w:cs="Calibri"/>
          <w:i/>
          <w:color w:val="002060"/>
          <w:spacing w:val="-1"/>
          <w:sz w:val="22"/>
          <w:szCs w:val="22"/>
          <w:lang w:val="ro-RO"/>
        </w:rPr>
        <w:t>n</w:t>
      </w:r>
      <w:r w:rsidRPr="00B40C82">
        <w:rPr>
          <w:rFonts w:ascii="Arial Narrow" w:eastAsia="Calibri" w:hAnsi="Arial Narrow" w:cs="Calibri"/>
          <w:i/>
          <w:color w:val="002060"/>
          <w:sz w:val="22"/>
          <w:szCs w:val="22"/>
          <w:lang w:val="ro-RO"/>
        </w:rPr>
        <w:t>c</w:t>
      </w:r>
      <w:r w:rsidRPr="00B40C82">
        <w:rPr>
          <w:rFonts w:ascii="Arial Narrow" w:eastAsia="Calibri" w:hAnsi="Arial Narrow" w:cs="Calibri"/>
          <w:i/>
          <w:color w:val="002060"/>
          <w:spacing w:val="-1"/>
          <w:sz w:val="22"/>
          <w:szCs w:val="22"/>
          <w:lang w:val="ro-RO"/>
        </w:rPr>
        <w:t>ip</w:t>
      </w:r>
      <w:r w:rsidRPr="00B40C82">
        <w:rPr>
          <w:rFonts w:ascii="Arial Narrow" w:eastAsia="Calibri" w:hAnsi="Arial Narrow" w:cs="Calibri"/>
          <w:i/>
          <w:color w:val="002060"/>
          <w:sz w:val="22"/>
          <w:szCs w:val="22"/>
          <w:lang w:val="ro-RO"/>
        </w:rPr>
        <w:t>i</w:t>
      </w:r>
      <w:r w:rsidRPr="00B40C82">
        <w:rPr>
          <w:rFonts w:ascii="Arial Narrow" w:eastAsia="Calibri" w:hAnsi="Arial Narrow" w:cs="Calibri"/>
          <w:i/>
          <w:color w:val="002060"/>
          <w:spacing w:val="-1"/>
          <w:sz w:val="22"/>
          <w:szCs w:val="22"/>
          <w:lang w:val="ro-RO"/>
        </w:rPr>
        <w:t>u</w:t>
      </w:r>
      <w:r w:rsidRPr="00B40C82">
        <w:rPr>
          <w:rFonts w:ascii="Arial Narrow" w:eastAsia="Calibri" w:hAnsi="Arial Narrow" w:cs="Calibri"/>
          <w:i/>
          <w:color w:val="002060"/>
          <w:sz w:val="22"/>
          <w:szCs w:val="22"/>
          <w:lang w:val="ro-RO"/>
        </w:rPr>
        <w:t>l</w:t>
      </w:r>
      <w:r w:rsidRPr="00B40C82">
        <w:rPr>
          <w:rFonts w:ascii="Arial Narrow" w:eastAsia="Calibri" w:hAnsi="Arial Narrow" w:cs="Calibri"/>
          <w:i/>
          <w:color w:val="002060"/>
          <w:spacing w:val="-1"/>
          <w:sz w:val="22"/>
          <w:szCs w:val="22"/>
          <w:lang w:val="ro-RO"/>
        </w:rPr>
        <w:t>u</w:t>
      </w:r>
      <w:r w:rsidRPr="00B40C82">
        <w:rPr>
          <w:rFonts w:ascii="Arial Narrow" w:eastAsia="Calibri" w:hAnsi="Arial Narrow" w:cs="Calibri"/>
          <w:i/>
          <w:color w:val="002060"/>
          <w:sz w:val="22"/>
          <w:szCs w:val="22"/>
          <w:lang w:val="ro-RO"/>
        </w:rPr>
        <w:t>i</w:t>
      </w:r>
      <w:r w:rsidRPr="00B40C82">
        <w:rPr>
          <w:rFonts w:ascii="Arial Narrow" w:eastAsia="Calibri" w:hAnsi="Arial Narrow" w:cs="Calibri"/>
          <w:i/>
          <w:color w:val="002060"/>
          <w:spacing w:val="1"/>
          <w:sz w:val="22"/>
          <w:szCs w:val="22"/>
          <w:lang w:val="ro-RO"/>
        </w:rPr>
        <w:t xml:space="preserve"> </w:t>
      </w:r>
      <w:r w:rsidRPr="00B40C82">
        <w:rPr>
          <w:rFonts w:ascii="Arial Narrow" w:eastAsia="Calibri" w:hAnsi="Arial Narrow" w:cs="Calibri"/>
          <w:i/>
          <w:color w:val="002060"/>
          <w:spacing w:val="-1"/>
          <w:sz w:val="22"/>
          <w:szCs w:val="22"/>
          <w:lang w:val="ro-RO"/>
        </w:rPr>
        <w:t>d</w:t>
      </w:r>
      <w:r w:rsidRPr="00B40C82">
        <w:rPr>
          <w:rFonts w:ascii="Arial Narrow" w:eastAsia="Calibri" w:hAnsi="Arial Narrow" w:cs="Calibri"/>
          <w:i/>
          <w:color w:val="002060"/>
          <w:sz w:val="22"/>
          <w:szCs w:val="22"/>
          <w:lang w:val="ro-RO"/>
        </w:rPr>
        <w:t>e</w:t>
      </w:r>
      <w:r w:rsidRPr="00B40C82">
        <w:rPr>
          <w:rFonts w:ascii="Arial Narrow" w:eastAsia="Calibri" w:hAnsi="Arial Narrow" w:cs="Calibri"/>
          <w:i/>
          <w:color w:val="002060"/>
          <w:spacing w:val="1"/>
          <w:sz w:val="22"/>
          <w:szCs w:val="22"/>
          <w:lang w:val="ro-RO"/>
        </w:rPr>
        <w:t xml:space="preserve"> „</w:t>
      </w:r>
      <w:r w:rsidRPr="00B40C82">
        <w:rPr>
          <w:rFonts w:ascii="Arial Narrow" w:eastAsia="Calibri" w:hAnsi="Arial Narrow" w:cs="Calibri"/>
          <w:i/>
          <w:color w:val="002060"/>
          <w:sz w:val="22"/>
          <w:szCs w:val="22"/>
          <w:lang w:val="ro-RO"/>
        </w:rPr>
        <w:t>a</w:t>
      </w:r>
      <w:r w:rsidRPr="00B40C82">
        <w:rPr>
          <w:rFonts w:ascii="Arial Narrow" w:eastAsia="Calibri" w:hAnsi="Arial Narrow" w:cs="Calibri"/>
          <w:i/>
          <w:color w:val="002060"/>
          <w:spacing w:val="1"/>
          <w:sz w:val="22"/>
          <w:szCs w:val="22"/>
          <w:lang w:val="ro-RO"/>
        </w:rPr>
        <w:t xml:space="preserve"> </w:t>
      </w:r>
      <w:r w:rsidRPr="00B40C82">
        <w:rPr>
          <w:rFonts w:ascii="Arial Narrow" w:eastAsia="Calibri" w:hAnsi="Arial Narrow" w:cs="Calibri"/>
          <w:i/>
          <w:color w:val="002060"/>
          <w:spacing w:val="-1"/>
          <w:sz w:val="22"/>
          <w:szCs w:val="22"/>
          <w:lang w:val="ro-RO"/>
        </w:rPr>
        <w:t>n</w:t>
      </w:r>
      <w:r w:rsidRPr="00B40C82">
        <w:rPr>
          <w:rFonts w:ascii="Arial Narrow" w:eastAsia="Calibri" w:hAnsi="Arial Narrow" w:cs="Calibri"/>
          <w:i/>
          <w:color w:val="002060"/>
          <w:sz w:val="22"/>
          <w:szCs w:val="22"/>
          <w:lang w:val="ro-RO"/>
        </w:rPr>
        <w:t>u</w:t>
      </w:r>
      <w:r w:rsidRPr="00B40C82">
        <w:rPr>
          <w:rFonts w:ascii="Arial Narrow" w:eastAsia="Calibri" w:hAnsi="Arial Narrow" w:cs="Calibri"/>
          <w:i/>
          <w:color w:val="002060"/>
          <w:spacing w:val="1"/>
          <w:sz w:val="22"/>
          <w:szCs w:val="22"/>
          <w:lang w:val="ro-RO"/>
        </w:rPr>
        <w:t xml:space="preserve"> </w:t>
      </w:r>
      <w:r w:rsidRPr="00B40C82">
        <w:rPr>
          <w:rFonts w:ascii="Arial Narrow" w:eastAsia="Calibri" w:hAnsi="Arial Narrow" w:cs="Calibri"/>
          <w:i/>
          <w:color w:val="002060"/>
          <w:spacing w:val="-1"/>
          <w:sz w:val="22"/>
          <w:szCs w:val="22"/>
          <w:lang w:val="ro-RO"/>
        </w:rPr>
        <w:t>p</w:t>
      </w:r>
      <w:r w:rsidRPr="00B40C82">
        <w:rPr>
          <w:rFonts w:ascii="Arial Narrow" w:eastAsia="Calibri" w:hAnsi="Arial Narrow" w:cs="Calibri"/>
          <w:i/>
          <w:color w:val="002060"/>
          <w:spacing w:val="1"/>
          <w:sz w:val="22"/>
          <w:szCs w:val="22"/>
          <w:lang w:val="ro-RO"/>
        </w:rPr>
        <w:t>r</w:t>
      </w:r>
      <w:r w:rsidRPr="00B40C82">
        <w:rPr>
          <w:rFonts w:ascii="Arial Narrow" w:eastAsia="Calibri" w:hAnsi="Arial Narrow" w:cs="Calibri"/>
          <w:i/>
          <w:color w:val="002060"/>
          <w:sz w:val="22"/>
          <w:szCs w:val="22"/>
          <w:lang w:val="ro-RO"/>
        </w:rPr>
        <w:t>eju</w:t>
      </w:r>
      <w:r w:rsidRPr="00B40C82">
        <w:rPr>
          <w:rFonts w:ascii="Arial Narrow" w:eastAsia="Calibri" w:hAnsi="Arial Narrow" w:cs="Calibri"/>
          <w:i/>
          <w:color w:val="002060"/>
          <w:spacing w:val="-1"/>
          <w:sz w:val="22"/>
          <w:szCs w:val="22"/>
          <w:lang w:val="ro-RO"/>
        </w:rPr>
        <w:t>d</w:t>
      </w:r>
      <w:r w:rsidRPr="00B40C82">
        <w:rPr>
          <w:rFonts w:ascii="Arial Narrow" w:eastAsia="Calibri" w:hAnsi="Arial Narrow" w:cs="Calibri"/>
          <w:i/>
          <w:color w:val="002060"/>
          <w:sz w:val="22"/>
          <w:szCs w:val="22"/>
          <w:lang w:val="ro-RO"/>
        </w:rPr>
        <w:t>i</w:t>
      </w:r>
      <w:r w:rsidRPr="00B40C82">
        <w:rPr>
          <w:rFonts w:ascii="Arial Narrow" w:eastAsia="Calibri" w:hAnsi="Arial Narrow" w:cs="Calibri"/>
          <w:i/>
          <w:color w:val="002060"/>
          <w:spacing w:val="-1"/>
          <w:sz w:val="22"/>
          <w:szCs w:val="22"/>
          <w:lang w:val="ro-RO"/>
        </w:rPr>
        <w:t>c</w:t>
      </w:r>
      <w:r w:rsidRPr="00B40C82">
        <w:rPr>
          <w:rFonts w:ascii="Arial Narrow" w:eastAsia="Calibri" w:hAnsi="Arial Narrow" w:cs="Calibri"/>
          <w:i/>
          <w:color w:val="002060"/>
          <w:sz w:val="22"/>
          <w:szCs w:val="22"/>
          <w:lang w:val="ro-RO"/>
        </w:rPr>
        <w:t>ia în mod</w:t>
      </w:r>
      <w:r w:rsidRPr="00B40C82">
        <w:rPr>
          <w:rFonts w:ascii="Arial Narrow" w:eastAsia="Calibri" w:hAnsi="Arial Narrow" w:cs="Calibri"/>
          <w:i/>
          <w:color w:val="002060"/>
          <w:spacing w:val="1"/>
          <w:sz w:val="22"/>
          <w:szCs w:val="22"/>
          <w:lang w:val="ro-RO"/>
        </w:rPr>
        <w:t xml:space="preserve"> </w:t>
      </w:r>
      <w:r w:rsidRPr="00B40C82">
        <w:rPr>
          <w:rFonts w:ascii="Arial Narrow" w:eastAsia="Calibri" w:hAnsi="Arial Narrow" w:cs="Calibri"/>
          <w:i/>
          <w:color w:val="002060"/>
          <w:sz w:val="22"/>
          <w:szCs w:val="22"/>
          <w:lang w:val="ro-RO"/>
        </w:rPr>
        <w:t>se</w:t>
      </w:r>
      <w:r w:rsidRPr="00B40C82">
        <w:rPr>
          <w:rFonts w:ascii="Arial Narrow" w:eastAsia="Calibri" w:hAnsi="Arial Narrow" w:cs="Calibri"/>
          <w:i/>
          <w:color w:val="002060"/>
          <w:spacing w:val="1"/>
          <w:sz w:val="22"/>
          <w:szCs w:val="22"/>
          <w:lang w:val="ro-RO"/>
        </w:rPr>
        <w:t>m</w:t>
      </w:r>
      <w:r w:rsidRPr="00B40C82">
        <w:rPr>
          <w:rFonts w:ascii="Arial Narrow" w:eastAsia="Calibri" w:hAnsi="Arial Narrow" w:cs="Calibri"/>
          <w:i/>
          <w:color w:val="002060"/>
          <w:spacing w:val="-1"/>
          <w:sz w:val="22"/>
          <w:szCs w:val="22"/>
          <w:lang w:val="ro-RO"/>
        </w:rPr>
        <w:t>n</w:t>
      </w:r>
      <w:r w:rsidRPr="00B40C82">
        <w:rPr>
          <w:rFonts w:ascii="Arial Narrow" w:eastAsia="Calibri" w:hAnsi="Arial Narrow" w:cs="Calibri"/>
          <w:i/>
          <w:color w:val="002060"/>
          <w:sz w:val="22"/>
          <w:szCs w:val="22"/>
          <w:lang w:val="ro-RO"/>
        </w:rPr>
        <w:t>if</w:t>
      </w:r>
      <w:r w:rsidRPr="00B40C82">
        <w:rPr>
          <w:rFonts w:ascii="Arial Narrow" w:eastAsia="Calibri" w:hAnsi="Arial Narrow" w:cs="Calibri"/>
          <w:i/>
          <w:color w:val="002060"/>
          <w:spacing w:val="-1"/>
          <w:sz w:val="22"/>
          <w:szCs w:val="22"/>
          <w:lang w:val="ro-RO"/>
        </w:rPr>
        <w:t>i</w:t>
      </w:r>
      <w:r w:rsidRPr="00B40C82">
        <w:rPr>
          <w:rFonts w:ascii="Arial Narrow" w:eastAsia="Calibri" w:hAnsi="Arial Narrow" w:cs="Calibri"/>
          <w:i/>
          <w:color w:val="002060"/>
          <w:sz w:val="22"/>
          <w:szCs w:val="22"/>
          <w:lang w:val="ro-RO"/>
        </w:rPr>
        <w:t>c</w:t>
      </w:r>
      <w:r w:rsidRPr="00B40C82">
        <w:rPr>
          <w:rFonts w:ascii="Arial Narrow" w:eastAsia="Calibri" w:hAnsi="Arial Narrow" w:cs="Calibri"/>
          <w:i/>
          <w:color w:val="002060"/>
          <w:spacing w:val="-1"/>
          <w:sz w:val="22"/>
          <w:szCs w:val="22"/>
          <w:lang w:val="ro-RO"/>
        </w:rPr>
        <w:t>a</w:t>
      </w:r>
      <w:r w:rsidRPr="00B40C82">
        <w:rPr>
          <w:rFonts w:ascii="Arial Narrow" w:eastAsia="Calibri" w:hAnsi="Arial Narrow" w:cs="Calibri"/>
          <w:i/>
          <w:color w:val="002060"/>
          <w:sz w:val="22"/>
          <w:szCs w:val="22"/>
          <w:lang w:val="ro-RO"/>
        </w:rPr>
        <w:t>ti</w:t>
      </w:r>
      <w:r w:rsidRPr="00B40C82">
        <w:rPr>
          <w:rFonts w:ascii="Arial Narrow" w:eastAsia="Calibri" w:hAnsi="Arial Narrow" w:cs="Calibri"/>
          <w:i/>
          <w:color w:val="002060"/>
          <w:spacing w:val="-2"/>
          <w:sz w:val="22"/>
          <w:szCs w:val="22"/>
          <w:lang w:val="ro-RO"/>
        </w:rPr>
        <w:t>v</w:t>
      </w:r>
      <w:r w:rsidRPr="00B40C82">
        <w:rPr>
          <w:rFonts w:ascii="Arial Narrow" w:eastAsia="Calibri" w:hAnsi="Arial Narrow" w:cs="Calibri"/>
          <w:i/>
          <w:color w:val="002060"/>
          <w:sz w:val="22"/>
          <w:szCs w:val="22"/>
          <w:lang w:val="ro-RO"/>
        </w:rPr>
        <w:t>”</w:t>
      </w:r>
      <w:r w:rsidRPr="00B40C82">
        <w:rPr>
          <w:rFonts w:ascii="Arial Narrow" w:eastAsia="Calibri" w:hAnsi="Arial Narrow" w:cs="Calibri"/>
          <w:i/>
          <w:color w:val="002060"/>
          <w:spacing w:val="2"/>
          <w:sz w:val="22"/>
          <w:szCs w:val="22"/>
          <w:lang w:val="ro-RO"/>
        </w:rPr>
        <w:t xml:space="preserve"> </w:t>
      </w:r>
      <w:r w:rsidRPr="00B40C82">
        <w:rPr>
          <w:rFonts w:ascii="Arial Narrow" w:eastAsia="Calibri" w:hAnsi="Arial Narrow" w:cs="Calibri"/>
          <w:i/>
          <w:color w:val="002060"/>
          <w:sz w:val="22"/>
          <w:szCs w:val="22"/>
          <w:lang w:val="ro-RO"/>
        </w:rPr>
        <w:t>în t</w:t>
      </w:r>
      <w:r w:rsidRPr="00B40C82">
        <w:rPr>
          <w:rFonts w:ascii="Arial Narrow" w:eastAsia="Calibri" w:hAnsi="Arial Narrow" w:cs="Calibri"/>
          <w:i/>
          <w:color w:val="002060"/>
          <w:spacing w:val="-2"/>
          <w:sz w:val="22"/>
          <w:szCs w:val="22"/>
          <w:lang w:val="ro-RO"/>
        </w:rPr>
        <w:t>e</w:t>
      </w:r>
      <w:r w:rsidRPr="00B40C82">
        <w:rPr>
          <w:rFonts w:ascii="Arial Narrow" w:eastAsia="Calibri" w:hAnsi="Arial Narrow" w:cs="Calibri"/>
          <w:i/>
          <w:color w:val="002060"/>
          <w:sz w:val="22"/>
          <w:szCs w:val="22"/>
          <w:lang w:val="ro-RO"/>
        </w:rPr>
        <w:t>m</w:t>
      </w:r>
      <w:r w:rsidRPr="00B40C82">
        <w:rPr>
          <w:rFonts w:ascii="Arial Narrow" w:eastAsia="Calibri" w:hAnsi="Arial Narrow" w:cs="Calibri"/>
          <w:i/>
          <w:color w:val="002060"/>
          <w:spacing w:val="-2"/>
          <w:sz w:val="22"/>
          <w:szCs w:val="22"/>
          <w:lang w:val="ro-RO"/>
        </w:rPr>
        <w:t>e</w:t>
      </w:r>
      <w:r w:rsidRPr="00B40C82">
        <w:rPr>
          <w:rFonts w:ascii="Arial Narrow" w:eastAsia="Calibri" w:hAnsi="Arial Narrow" w:cs="Calibri"/>
          <w:i/>
          <w:color w:val="002060"/>
          <w:sz w:val="22"/>
          <w:szCs w:val="22"/>
          <w:lang w:val="ro-RO"/>
        </w:rPr>
        <w:t>i</w:t>
      </w:r>
      <w:r w:rsidRPr="00B40C82">
        <w:rPr>
          <w:rFonts w:ascii="Arial Narrow" w:eastAsia="Calibri" w:hAnsi="Arial Narrow" w:cs="Calibri"/>
          <w:i/>
          <w:color w:val="002060"/>
          <w:spacing w:val="-1"/>
          <w:sz w:val="22"/>
          <w:szCs w:val="22"/>
          <w:lang w:val="ro-RO"/>
        </w:rPr>
        <w:t>u</w:t>
      </w:r>
      <w:r w:rsidRPr="00B40C82">
        <w:rPr>
          <w:rFonts w:ascii="Arial Narrow" w:eastAsia="Calibri" w:hAnsi="Arial Narrow" w:cs="Calibri"/>
          <w:i/>
          <w:color w:val="002060"/>
          <w:sz w:val="22"/>
          <w:szCs w:val="22"/>
          <w:lang w:val="ro-RO"/>
        </w:rPr>
        <w:t>l</w:t>
      </w:r>
      <w:r w:rsidRPr="00B40C82">
        <w:rPr>
          <w:rFonts w:ascii="Arial Narrow" w:eastAsia="Calibri" w:hAnsi="Arial Narrow" w:cs="Calibri"/>
          <w:i/>
          <w:color w:val="002060"/>
          <w:spacing w:val="1"/>
          <w:sz w:val="22"/>
          <w:szCs w:val="22"/>
          <w:lang w:val="ro-RO"/>
        </w:rPr>
        <w:t xml:space="preserve"> </w:t>
      </w:r>
      <w:r w:rsidRPr="00B40C82">
        <w:rPr>
          <w:rFonts w:ascii="Arial Narrow" w:eastAsia="Calibri" w:hAnsi="Arial Narrow" w:cs="Calibri"/>
          <w:i/>
          <w:color w:val="002060"/>
          <w:sz w:val="22"/>
          <w:szCs w:val="22"/>
          <w:lang w:val="ro-RO"/>
        </w:rPr>
        <w:t>Reg</w:t>
      </w:r>
      <w:r w:rsidRPr="00B40C82">
        <w:rPr>
          <w:rFonts w:ascii="Arial Narrow" w:eastAsia="Calibri" w:hAnsi="Arial Narrow" w:cs="Calibri"/>
          <w:i/>
          <w:color w:val="002060"/>
          <w:spacing w:val="-1"/>
          <w:sz w:val="22"/>
          <w:szCs w:val="22"/>
          <w:lang w:val="ro-RO"/>
        </w:rPr>
        <w:t>u</w:t>
      </w:r>
      <w:r w:rsidRPr="00B40C82">
        <w:rPr>
          <w:rFonts w:ascii="Arial Narrow" w:eastAsia="Calibri" w:hAnsi="Arial Narrow" w:cs="Calibri"/>
          <w:i/>
          <w:color w:val="002060"/>
          <w:sz w:val="22"/>
          <w:szCs w:val="22"/>
          <w:lang w:val="ro-RO"/>
        </w:rPr>
        <w:t>l</w:t>
      </w:r>
      <w:r w:rsidRPr="00B40C82">
        <w:rPr>
          <w:rFonts w:ascii="Arial Narrow" w:eastAsia="Calibri" w:hAnsi="Arial Narrow" w:cs="Calibri"/>
          <w:i/>
          <w:color w:val="002060"/>
          <w:spacing w:val="-1"/>
          <w:sz w:val="22"/>
          <w:szCs w:val="22"/>
          <w:lang w:val="ro-RO"/>
        </w:rPr>
        <w:t>a</w:t>
      </w:r>
      <w:r w:rsidRPr="00B40C82">
        <w:rPr>
          <w:rFonts w:ascii="Arial Narrow" w:eastAsia="Calibri" w:hAnsi="Arial Narrow" w:cs="Calibri"/>
          <w:i/>
          <w:color w:val="002060"/>
          <w:sz w:val="22"/>
          <w:szCs w:val="22"/>
          <w:lang w:val="ro-RO"/>
        </w:rPr>
        <w:t>mentu</w:t>
      </w:r>
      <w:r w:rsidRPr="00B40C82">
        <w:rPr>
          <w:rFonts w:ascii="Arial Narrow" w:eastAsia="Calibri" w:hAnsi="Arial Narrow" w:cs="Calibri"/>
          <w:i/>
          <w:color w:val="002060"/>
          <w:spacing w:val="-1"/>
          <w:sz w:val="22"/>
          <w:szCs w:val="22"/>
          <w:lang w:val="ro-RO"/>
        </w:rPr>
        <w:t>lu</w:t>
      </w:r>
      <w:r w:rsidRPr="00B40C82">
        <w:rPr>
          <w:rFonts w:ascii="Arial Narrow" w:eastAsia="Calibri" w:hAnsi="Arial Narrow" w:cs="Calibri"/>
          <w:i/>
          <w:color w:val="002060"/>
          <w:sz w:val="22"/>
          <w:szCs w:val="22"/>
          <w:lang w:val="ro-RO"/>
        </w:rPr>
        <w:t>i</w:t>
      </w:r>
      <w:r w:rsidRPr="00B40C82">
        <w:rPr>
          <w:rFonts w:ascii="Arial Narrow" w:eastAsia="Calibri" w:hAnsi="Arial Narrow" w:cs="Calibri"/>
          <w:i/>
          <w:color w:val="002060"/>
          <w:spacing w:val="1"/>
          <w:sz w:val="22"/>
          <w:szCs w:val="22"/>
          <w:lang w:val="ro-RO"/>
        </w:rPr>
        <w:t xml:space="preserve"> </w:t>
      </w:r>
      <w:r w:rsidRPr="00B40C82">
        <w:rPr>
          <w:rFonts w:ascii="Arial Narrow" w:eastAsia="Calibri" w:hAnsi="Arial Narrow" w:cs="Calibri"/>
          <w:i/>
          <w:color w:val="002060"/>
          <w:spacing w:val="-1"/>
          <w:sz w:val="22"/>
          <w:szCs w:val="22"/>
          <w:lang w:val="ro-RO"/>
        </w:rPr>
        <w:t>p</w:t>
      </w:r>
      <w:r w:rsidRPr="00B40C82">
        <w:rPr>
          <w:rFonts w:ascii="Arial Narrow" w:eastAsia="Calibri" w:hAnsi="Arial Narrow" w:cs="Calibri"/>
          <w:i/>
          <w:color w:val="002060"/>
          <w:spacing w:val="1"/>
          <w:sz w:val="22"/>
          <w:szCs w:val="22"/>
          <w:lang w:val="ro-RO"/>
        </w:rPr>
        <w:t>r</w:t>
      </w:r>
      <w:r w:rsidRPr="00B40C82">
        <w:rPr>
          <w:rFonts w:ascii="Arial Narrow" w:eastAsia="Calibri" w:hAnsi="Arial Narrow" w:cs="Calibri"/>
          <w:i/>
          <w:color w:val="002060"/>
          <w:sz w:val="22"/>
          <w:szCs w:val="22"/>
          <w:lang w:val="ro-RO"/>
        </w:rPr>
        <w:t>iv</w:t>
      </w:r>
      <w:r w:rsidRPr="00B40C82">
        <w:rPr>
          <w:rFonts w:ascii="Arial Narrow" w:eastAsia="Calibri" w:hAnsi="Arial Narrow" w:cs="Calibri"/>
          <w:i/>
          <w:color w:val="002060"/>
          <w:spacing w:val="-1"/>
          <w:sz w:val="22"/>
          <w:szCs w:val="22"/>
          <w:lang w:val="ro-RO"/>
        </w:rPr>
        <w:t>in</w:t>
      </w:r>
      <w:r w:rsidRPr="00B40C82">
        <w:rPr>
          <w:rFonts w:ascii="Arial Narrow" w:eastAsia="Calibri" w:hAnsi="Arial Narrow" w:cs="Calibri"/>
          <w:i/>
          <w:color w:val="002060"/>
          <w:sz w:val="22"/>
          <w:szCs w:val="22"/>
          <w:lang w:val="ro-RO"/>
        </w:rPr>
        <w:t xml:space="preserve">d </w:t>
      </w:r>
      <w:r w:rsidRPr="00B40C82">
        <w:rPr>
          <w:rFonts w:ascii="Arial Narrow" w:eastAsia="Calibri" w:hAnsi="Arial Narrow" w:cs="Calibri"/>
          <w:i/>
          <w:color w:val="002060"/>
          <w:spacing w:val="1"/>
          <w:sz w:val="22"/>
          <w:szCs w:val="22"/>
          <w:lang w:val="ro-RO"/>
        </w:rPr>
        <w:t>M</w:t>
      </w:r>
      <w:r w:rsidRPr="00B40C82">
        <w:rPr>
          <w:rFonts w:ascii="Arial Narrow" w:eastAsia="Calibri" w:hAnsi="Arial Narrow" w:cs="Calibri"/>
          <w:i/>
          <w:color w:val="002060"/>
          <w:sz w:val="22"/>
          <w:szCs w:val="22"/>
          <w:lang w:val="ro-RO"/>
        </w:rPr>
        <w:t>ec</w:t>
      </w:r>
      <w:r w:rsidRPr="00B40C82">
        <w:rPr>
          <w:rFonts w:ascii="Arial Narrow" w:eastAsia="Calibri" w:hAnsi="Arial Narrow" w:cs="Calibri"/>
          <w:i/>
          <w:color w:val="002060"/>
          <w:spacing w:val="-1"/>
          <w:sz w:val="22"/>
          <w:szCs w:val="22"/>
          <w:lang w:val="ro-RO"/>
        </w:rPr>
        <w:t>an</w:t>
      </w:r>
      <w:r w:rsidRPr="00B40C82">
        <w:rPr>
          <w:rFonts w:ascii="Arial Narrow" w:eastAsia="Calibri" w:hAnsi="Arial Narrow" w:cs="Calibri"/>
          <w:i/>
          <w:color w:val="002060"/>
          <w:sz w:val="22"/>
          <w:szCs w:val="22"/>
          <w:lang w:val="ro-RO"/>
        </w:rPr>
        <w:t>is</w:t>
      </w:r>
      <w:r w:rsidRPr="00B40C82">
        <w:rPr>
          <w:rFonts w:ascii="Arial Narrow" w:eastAsia="Calibri" w:hAnsi="Arial Narrow" w:cs="Calibri"/>
          <w:i/>
          <w:color w:val="002060"/>
          <w:spacing w:val="1"/>
          <w:sz w:val="22"/>
          <w:szCs w:val="22"/>
          <w:lang w:val="ro-RO"/>
        </w:rPr>
        <w:t>m</w:t>
      </w:r>
      <w:r w:rsidRPr="00B40C82">
        <w:rPr>
          <w:rFonts w:ascii="Arial Narrow" w:eastAsia="Calibri" w:hAnsi="Arial Narrow" w:cs="Calibri"/>
          <w:i/>
          <w:color w:val="002060"/>
          <w:spacing w:val="-1"/>
          <w:sz w:val="22"/>
          <w:szCs w:val="22"/>
          <w:lang w:val="ro-RO"/>
        </w:rPr>
        <w:t>u</w:t>
      </w:r>
      <w:r w:rsidRPr="00B40C82">
        <w:rPr>
          <w:rFonts w:ascii="Arial Narrow" w:eastAsia="Calibri" w:hAnsi="Arial Narrow" w:cs="Calibri"/>
          <w:i/>
          <w:color w:val="002060"/>
          <w:sz w:val="22"/>
          <w:szCs w:val="22"/>
          <w:lang w:val="ro-RO"/>
        </w:rPr>
        <w:t>l</w:t>
      </w:r>
      <w:r w:rsidRPr="00B40C82">
        <w:rPr>
          <w:rFonts w:ascii="Arial Narrow" w:eastAsia="Calibri" w:hAnsi="Arial Narrow" w:cs="Calibri"/>
          <w:i/>
          <w:color w:val="002060"/>
          <w:spacing w:val="10"/>
          <w:sz w:val="22"/>
          <w:szCs w:val="22"/>
          <w:lang w:val="ro-RO"/>
        </w:rPr>
        <w:t xml:space="preserve"> </w:t>
      </w:r>
      <w:r w:rsidRPr="00B40C82">
        <w:rPr>
          <w:rFonts w:ascii="Arial Narrow" w:eastAsia="Calibri" w:hAnsi="Arial Narrow" w:cs="Calibri"/>
          <w:i/>
          <w:color w:val="002060"/>
          <w:spacing w:val="-1"/>
          <w:sz w:val="22"/>
          <w:szCs w:val="22"/>
          <w:lang w:val="ro-RO"/>
        </w:rPr>
        <w:t>d</w:t>
      </w:r>
      <w:r w:rsidRPr="00B40C82">
        <w:rPr>
          <w:rFonts w:ascii="Arial Narrow" w:eastAsia="Calibri" w:hAnsi="Arial Narrow" w:cs="Calibri"/>
          <w:i/>
          <w:color w:val="002060"/>
          <w:sz w:val="22"/>
          <w:szCs w:val="22"/>
          <w:lang w:val="ro-RO"/>
        </w:rPr>
        <w:t>e</w:t>
      </w:r>
      <w:r w:rsidRPr="00B40C82">
        <w:rPr>
          <w:rFonts w:ascii="Arial Narrow" w:eastAsia="Calibri" w:hAnsi="Arial Narrow" w:cs="Calibri"/>
          <w:i/>
          <w:color w:val="002060"/>
          <w:spacing w:val="8"/>
          <w:sz w:val="22"/>
          <w:szCs w:val="22"/>
          <w:lang w:val="ro-RO"/>
        </w:rPr>
        <w:t xml:space="preserve"> </w:t>
      </w:r>
      <w:r w:rsidRPr="00B40C82">
        <w:rPr>
          <w:rFonts w:ascii="Arial Narrow" w:eastAsia="Calibri" w:hAnsi="Arial Narrow" w:cs="Calibri"/>
          <w:i/>
          <w:color w:val="002060"/>
          <w:spacing w:val="1"/>
          <w:sz w:val="22"/>
          <w:szCs w:val="22"/>
          <w:lang w:val="ro-RO"/>
        </w:rPr>
        <w:t>r</w:t>
      </w:r>
      <w:r w:rsidRPr="00B40C82">
        <w:rPr>
          <w:rFonts w:ascii="Arial Narrow" w:eastAsia="Calibri" w:hAnsi="Arial Narrow" w:cs="Calibri"/>
          <w:i/>
          <w:color w:val="002060"/>
          <w:sz w:val="22"/>
          <w:szCs w:val="22"/>
          <w:lang w:val="ro-RO"/>
        </w:rPr>
        <w:t>e</w:t>
      </w:r>
      <w:r w:rsidRPr="00B40C82">
        <w:rPr>
          <w:rFonts w:ascii="Arial Narrow" w:eastAsia="Calibri" w:hAnsi="Arial Narrow" w:cs="Calibri"/>
          <w:i/>
          <w:color w:val="002060"/>
          <w:spacing w:val="-2"/>
          <w:sz w:val="22"/>
          <w:szCs w:val="22"/>
          <w:lang w:val="ro-RO"/>
        </w:rPr>
        <w:t>d</w:t>
      </w:r>
      <w:r w:rsidRPr="00B40C82">
        <w:rPr>
          <w:rFonts w:ascii="Arial Narrow" w:eastAsia="Calibri" w:hAnsi="Arial Narrow" w:cs="Calibri"/>
          <w:i/>
          <w:color w:val="002060"/>
          <w:spacing w:val="1"/>
          <w:sz w:val="22"/>
          <w:szCs w:val="22"/>
          <w:lang w:val="ro-RO"/>
        </w:rPr>
        <w:t>r</w:t>
      </w:r>
      <w:r w:rsidRPr="00B40C82">
        <w:rPr>
          <w:rFonts w:ascii="Arial Narrow" w:eastAsia="Calibri" w:hAnsi="Arial Narrow" w:cs="Calibri"/>
          <w:i/>
          <w:color w:val="002060"/>
          <w:sz w:val="22"/>
          <w:szCs w:val="22"/>
          <w:lang w:val="ro-RO"/>
        </w:rPr>
        <w:t>es</w:t>
      </w:r>
      <w:r w:rsidRPr="00B40C82">
        <w:rPr>
          <w:rFonts w:ascii="Arial Narrow" w:eastAsia="Calibri" w:hAnsi="Arial Narrow" w:cs="Calibri"/>
          <w:i/>
          <w:color w:val="002060"/>
          <w:spacing w:val="-2"/>
          <w:sz w:val="22"/>
          <w:szCs w:val="22"/>
          <w:lang w:val="ro-RO"/>
        </w:rPr>
        <w:t>a</w:t>
      </w:r>
      <w:r w:rsidRPr="00B40C82">
        <w:rPr>
          <w:rFonts w:ascii="Arial Narrow" w:eastAsia="Calibri" w:hAnsi="Arial Narrow" w:cs="Calibri"/>
          <w:i/>
          <w:color w:val="002060"/>
          <w:spacing w:val="1"/>
          <w:sz w:val="22"/>
          <w:szCs w:val="22"/>
          <w:lang w:val="ro-RO"/>
        </w:rPr>
        <w:t>r</w:t>
      </w:r>
      <w:r w:rsidRPr="00B40C82">
        <w:rPr>
          <w:rFonts w:ascii="Arial Narrow" w:eastAsia="Calibri" w:hAnsi="Arial Narrow" w:cs="Calibri"/>
          <w:i/>
          <w:color w:val="002060"/>
          <w:sz w:val="22"/>
          <w:szCs w:val="22"/>
          <w:lang w:val="ro-RO"/>
        </w:rPr>
        <w:t>e</w:t>
      </w:r>
      <w:r w:rsidRPr="00B40C82">
        <w:rPr>
          <w:rFonts w:ascii="Arial Narrow" w:eastAsia="Calibri" w:hAnsi="Arial Narrow" w:cs="Calibri"/>
          <w:i/>
          <w:color w:val="002060"/>
          <w:spacing w:val="8"/>
          <w:sz w:val="22"/>
          <w:szCs w:val="22"/>
          <w:lang w:val="ro-RO"/>
        </w:rPr>
        <w:t xml:space="preserve"> </w:t>
      </w:r>
      <w:r w:rsidRPr="00B40C82">
        <w:rPr>
          <w:rFonts w:ascii="Arial Narrow" w:eastAsia="Calibri" w:hAnsi="Arial Narrow" w:cs="Calibri"/>
          <w:i/>
          <w:color w:val="002060"/>
          <w:spacing w:val="-2"/>
          <w:sz w:val="22"/>
          <w:szCs w:val="22"/>
          <w:lang w:val="ro-RO"/>
        </w:rPr>
        <w:t>ș</w:t>
      </w:r>
      <w:r w:rsidRPr="00B40C82">
        <w:rPr>
          <w:rFonts w:ascii="Arial Narrow" w:eastAsia="Calibri" w:hAnsi="Arial Narrow" w:cs="Calibri"/>
          <w:i/>
          <w:color w:val="002060"/>
          <w:sz w:val="22"/>
          <w:szCs w:val="22"/>
          <w:lang w:val="ro-RO"/>
        </w:rPr>
        <w:t>i</w:t>
      </w:r>
      <w:r w:rsidRPr="00B40C82">
        <w:rPr>
          <w:rFonts w:ascii="Arial Narrow" w:eastAsia="Calibri" w:hAnsi="Arial Narrow" w:cs="Calibri"/>
          <w:i/>
          <w:color w:val="002060"/>
          <w:spacing w:val="10"/>
          <w:sz w:val="22"/>
          <w:szCs w:val="22"/>
          <w:lang w:val="ro-RO"/>
        </w:rPr>
        <w:t xml:space="preserve"> </w:t>
      </w:r>
      <w:r w:rsidRPr="00B40C82">
        <w:rPr>
          <w:rFonts w:ascii="Arial Narrow" w:eastAsia="Calibri" w:hAnsi="Arial Narrow" w:cs="Calibri"/>
          <w:i/>
          <w:color w:val="002060"/>
          <w:spacing w:val="1"/>
          <w:sz w:val="22"/>
          <w:szCs w:val="22"/>
          <w:lang w:val="ro-RO"/>
        </w:rPr>
        <w:t>r</w:t>
      </w:r>
      <w:r w:rsidRPr="00B40C82">
        <w:rPr>
          <w:rFonts w:ascii="Arial Narrow" w:eastAsia="Calibri" w:hAnsi="Arial Narrow" w:cs="Calibri"/>
          <w:i/>
          <w:color w:val="002060"/>
          <w:sz w:val="22"/>
          <w:szCs w:val="22"/>
          <w:lang w:val="ro-RO"/>
        </w:rPr>
        <w:t>e</w:t>
      </w:r>
      <w:r w:rsidRPr="00B40C82">
        <w:rPr>
          <w:rFonts w:ascii="Arial Narrow" w:eastAsia="Calibri" w:hAnsi="Arial Narrow" w:cs="Calibri"/>
          <w:i/>
          <w:color w:val="002060"/>
          <w:spacing w:val="-1"/>
          <w:sz w:val="22"/>
          <w:szCs w:val="22"/>
          <w:lang w:val="ro-RO"/>
        </w:rPr>
        <w:t>z</w:t>
      </w:r>
      <w:r w:rsidRPr="00B40C82">
        <w:rPr>
          <w:rFonts w:ascii="Arial Narrow" w:eastAsia="Calibri" w:hAnsi="Arial Narrow" w:cs="Calibri"/>
          <w:i/>
          <w:color w:val="002060"/>
          <w:sz w:val="22"/>
          <w:szCs w:val="22"/>
          <w:lang w:val="ro-RO"/>
        </w:rPr>
        <w:t>i</w:t>
      </w:r>
      <w:r w:rsidRPr="00B40C82">
        <w:rPr>
          <w:rFonts w:ascii="Arial Narrow" w:eastAsia="Calibri" w:hAnsi="Arial Narrow" w:cs="Calibri"/>
          <w:i/>
          <w:color w:val="002060"/>
          <w:spacing w:val="-1"/>
          <w:sz w:val="22"/>
          <w:szCs w:val="22"/>
          <w:lang w:val="ro-RO"/>
        </w:rPr>
        <w:t>l</w:t>
      </w:r>
      <w:r w:rsidRPr="00B40C82">
        <w:rPr>
          <w:rFonts w:ascii="Arial Narrow" w:eastAsia="Calibri" w:hAnsi="Arial Narrow" w:cs="Calibri"/>
          <w:i/>
          <w:color w:val="002060"/>
          <w:sz w:val="22"/>
          <w:szCs w:val="22"/>
          <w:lang w:val="ro-RO"/>
        </w:rPr>
        <w:t>ie</w:t>
      </w:r>
      <w:r w:rsidRPr="00B40C82">
        <w:rPr>
          <w:rFonts w:ascii="Arial Narrow" w:eastAsia="Calibri" w:hAnsi="Arial Narrow" w:cs="Calibri"/>
          <w:i/>
          <w:color w:val="002060"/>
          <w:spacing w:val="-1"/>
          <w:sz w:val="22"/>
          <w:szCs w:val="22"/>
          <w:lang w:val="ro-RO"/>
        </w:rPr>
        <w:t>n</w:t>
      </w:r>
      <w:r w:rsidRPr="00B40C82">
        <w:rPr>
          <w:rFonts w:ascii="Arial Narrow" w:eastAsia="Calibri" w:hAnsi="Arial Narrow" w:cs="Calibri"/>
          <w:i/>
          <w:color w:val="002060"/>
          <w:sz w:val="22"/>
          <w:szCs w:val="22"/>
          <w:lang w:val="ro-RO"/>
        </w:rPr>
        <w:t>ță</w:t>
      </w:r>
      <w:r w:rsidRPr="00B40C82">
        <w:rPr>
          <w:rFonts w:ascii="Arial Narrow" w:eastAsia="Calibri" w:hAnsi="Arial Narrow" w:cs="Calibri"/>
          <w:i/>
          <w:color w:val="002060"/>
          <w:spacing w:val="10"/>
          <w:sz w:val="22"/>
          <w:szCs w:val="22"/>
          <w:lang w:val="ro-RO"/>
        </w:rPr>
        <w:t xml:space="preserve"> </w:t>
      </w:r>
      <w:r w:rsidRPr="00B40C82">
        <w:rPr>
          <w:rFonts w:ascii="Arial Narrow" w:eastAsia="Calibri" w:hAnsi="Arial Narrow" w:cs="Calibri"/>
          <w:i/>
          <w:color w:val="002060"/>
          <w:spacing w:val="-2"/>
          <w:sz w:val="22"/>
          <w:szCs w:val="22"/>
          <w:lang w:val="ro-RO"/>
        </w:rPr>
        <w:t>(</w:t>
      </w:r>
      <w:r w:rsidRPr="00B40C82">
        <w:rPr>
          <w:rFonts w:ascii="Arial Narrow" w:eastAsia="Calibri" w:hAnsi="Arial Narrow" w:cs="Calibri"/>
          <w:i/>
          <w:color w:val="002060"/>
          <w:spacing w:val="1"/>
          <w:sz w:val="22"/>
          <w:szCs w:val="22"/>
          <w:lang w:val="ro-RO"/>
        </w:rPr>
        <w:t>2</w:t>
      </w:r>
      <w:r w:rsidRPr="00B40C82">
        <w:rPr>
          <w:rFonts w:ascii="Arial Narrow" w:eastAsia="Calibri" w:hAnsi="Arial Narrow" w:cs="Calibri"/>
          <w:i/>
          <w:color w:val="002060"/>
          <w:spacing w:val="-2"/>
          <w:sz w:val="22"/>
          <w:szCs w:val="22"/>
          <w:lang w:val="ro-RO"/>
        </w:rPr>
        <w:t>02</w:t>
      </w:r>
      <w:r w:rsidRPr="00B40C82">
        <w:rPr>
          <w:rFonts w:ascii="Arial Narrow" w:eastAsia="Calibri" w:hAnsi="Arial Narrow" w:cs="Calibri"/>
          <w:i/>
          <w:color w:val="002060"/>
          <w:spacing w:val="1"/>
          <w:sz w:val="22"/>
          <w:szCs w:val="22"/>
          <w:lang w:val="ro-RO"/>
        </w:rPr>
        <w:t>1</w:t>
      </w:r>
      <w:r w:rsidRPr="00B40C82">
        <w:rPr>
          <w:rFonts w:ascii="Arial Narrow" w:eastAsia="Calibri" w:hAnsi="Arial Narrow" w:cs="Calibri"/>
          <w:i/>
          <w:color w:val="002060"/>
          <w:sz w:val="22"/>
          <w:szCs w:val="22"/>
          <w:lang w:val="ro-RO"/>
        </w:rPr>
        <w:t>/C</w:t>
      </w:r>
      <w:r w:rsidRPr="00B40C82">
        <w:rPr>
          <w:rFonts w:ascii="Arial Narrow" w:eastAsia="Calibri" w:hAnsi="Arial Narrow" w:cs="Calibri"/>
          <w:i/>
          <w:color w:val="002060"/>
          <w:spacing w:val="8"/>
          <w:sz w:val="22"/>
          <w:szCs w:val="22"/>
          <w:lang w:val="ro-RO"/>
        </w:rPr>
        <w:t xml:space="preserve"> </w:t>
      </w:r>
      <w:r w:rsidRPr="00B40C82">
        <w:rPr>
          <w:rFonts w:ascii="Arial Narrow" w:eastAsia="Calibri" w:hAnsi="Arial Narrow" w:cs="Calibri"/>
          <w:i/>
          <w:color w:val="002060"/>
          <w:spacing w:val="1"/>
          <w:sz w:val="22"/>
          <w:szCs w:val="22"/>
          <w:lang w:val="ro-RO"/>
        </w:rPr>
        <w:t>5</w:t>
      </w:r>
      <w:r w:rsidRPr="00B40C82">
        <w:rPr>
          <w:rFonts w:ascii="Arial Narrow" w:eastAsia="Calibri" w:hAnsi="Arial Narrow" w:cs="Calibri"/>
          <w:i/>
          <w:color w:val="002060"/>
          <w:spacing w:val="-2"/>
          <w:sz w:val="22"/>
          <w:szCs w:val="22"/>
          <w:lang w:val="ro-RO"/>
        </w:rPr>
        <w:t>8</w:t>
      </w:r>
      <w:r w:rsidRPr="00B40C82">
        <w:rPr>
          <w:rFonts w:ascii="Arial Narrow" w:eastAsia="Calibri" w:hAnsi="Arial Narrow" w:cs="Calibri"/>
          <w:i/>
          <w:color w:val="002060"/>
          <w:sz w:val="22"/>
          <w:szCs w:val="22"/>
          <w:lang w:val="ro-RO"/>
        </w:rPr>
        <w:t>/</w:t>
      </w:r>
      <w:r w:rsidRPr="00B40C82">
        <w:rPr>
          <w:rFonts w:ascii="Arial Narrow" w:eastAsia="Calibri" w:hAnsi="Arial Narrow" w:cs="Calibri"/>
          <w:i/>
          <w:color w:val="002060"/>
          <w:spacing w:val="-2"/>
          <w:sz w:val="22"/>
          <w:szCs w:val="22"/>
          <w:lang w:val="ro-RO"/>
        </w:rPr>
        <w:t>0</w:t>
      </w:r>
      <w:r w:rsidRPr="00B40C82">
        <w:rPr>
          <w:rFonts w:ascii="Arial Narrow" w:eastAsia="Calibri" w:hAnsi="Arial Narrow" w:cs="Calibri"/>
          <w:i/>
          <w:color w:val="002060"/>
          <w:spacing w:val="1"/>
          <w:sz w:val="22"/>
          <w:szCs w:val="22"/>
          <w:lang w:val="ro-RO"/>
        </w:rPr>
        <w:t>1</w:t>
      </w:r>
      <w:r w:rsidRPr="00B40C82">
        <w:rPr>
          <w:rFonts w:ascii="Arial Narrow" w:eastAsia="Calibri" w:hAnsi="Arial Narrow" w:cs="Calibri"/>
          <w:i/>
          <w:color w:val="002060"/>
          <w:sz w:val="22"/>
          <w:szCs w:val="22"/>
          <w:lang w:val="ro-RO"/>
        </w:rPr>
        <w:t>)</w:t>
      </w:r>
      <w:r w:rsidRPr="00B40C82">
        <w:rPr>
          <w:rFonts w:ascii="Arial Narrow" w:eastAsia="Calibri" w:hAnsi="Arial Narrow" w:cs="Calibri"/>
          <w:i/>
          <w:color w:val="002060"/>
          <w:spacing w:val="12"/>
          <w:sz w:val="22"/>
          <w:szCs w:val="22"/>
          <w:lang w:val="ro-RO"/>
        </w:rPr>
        <w:t xml:space="preserve"> </w:t>
      </w:r>
      <w:r w:rsidRPr="00B40C82">
        <w:rPr>
          <w:rFonts w:ascii="Arial Narrow" w:eastAsia="Calibri" w:hAnsi="Arial Narrow" w:cs="Calibri"/>
          <w:color w:val="002060"/>
          <w:sz w:val="22"/>
          <w:szCs w:val="22"/>
          <w:lang w:val="ro-RO"/>
        </w:rPr>
        <w:t>și</w:t>
      </w:r>
      <w:r w:rsidRPr="00B40C82">
        <w:rPr>
          <w:rFonts w:ascii="Arial Narrow" w:eastAsia="Calibri" w:hAnsi="Arial Narrow" w:cs="Calibri"/>
          <w:color w:val="002060"/>
          <w:spacing w:val="10"/>
          <w:sz w:val="22"/>
          <w:szCs w:val="22"/>
          <w:lang w:val="ro-RO"/>
        </w:rPr>
        <w:t xml:space="preserve"> </w:t>
      </w:r>
      <w:r w:rsidRPr="00B40C82">
        <w:rPr>
          <w:rFonts w:ascii="Arial Narrow" w:eastAsia="Calibri" w:hAnsi="Arial Narrow" w:cs="Calibri"/>
          <w:i/>
          <w:color w:val="002060"/>
          <w:sz w:val="22"/>
          <w:szCs w:val="22"/>
          <w:lang w:val="ro-RO"/>
        </w:rPr>
        <w:t>cu</w:t>
      </w:r>
      <w:r w:rsidRPr="00B40C82">
        <w:rPr>
          <w:rFonts w:ascii="Arial Narrow" w:eastAsia="Calibri" w:hAnsi="Arial Narrow" w:cs="Calibri"/>
          <w:i/>
          <w:color w:val="002060"/>
          <w:spacing w:val="9"/>
          <w:sz w:val="22"/>
          <w:szCs w:val="22"/>
          <w:lang w:val="ro-RO"/>
        </w:rPr>
        <w:t xml:space="preserve"> </w:t>
      </w:r>
      <w:r w:rsidRPr="00B40C82">
        <w:rPr>
          <w:rFonts w:ascii="Arial Narrow" w:eastAsia="Calibri" w:hAnsi="Arial Narrow" w:cs="Calibri"/>
          <w:i/>
          <w:color w:val="002060"/>
          <w:sz w:val="22"/>
          <w:szCs w:val="22"/>
          <w:lang w:val="ro-RO"/>
        </w:rPr>
        <w:t>Reg</w:t>
      </w:r>
      <w:r w:rsidRPr="00B40C82">
        <w:rPr>
          <w:rFonts w:ascii="Arial Narrow" w:eastAsia="Calibri" w:hAnsi="Arial Narrow" w:cs="Calibri"/>
          <w:i/>
          <w:color w:val="002060"/>
          <w:spacing w:val="-1"/>
          <w:sz w:val="22"/>
          <w:szCs w:val="22"/>
          <w:lang w:val="ro-RO"/>
        </w:rPr>
        <w:t>u</w:t>
      </w:r>
      <w:r w:rsidRPr="00B40C82">
        <w:rPr>
          <w:rFonts w:ascii="Arial Narrow" w:eastAsia="Calibri" w:hAnsi="Arial Narrow" w:cs="Calibri"/>
          <w:i/>
          <w:color w:val="002060"/>
          <w:sz w:val="22"/>
          <w:szCs w:val="22"/>
          <w:lang w:val="ro-RO"/>
        </w:rPr>
        <w:t>l</w:t>
      </w:r>
      <w:r w:rsidRPr="00B40C82">
        <w:rPr>
          <w:rFonts w:ascii="Arial Narrow" w:eastAsia="Calibri" w:hAnsi="Arial Narrow" w:cs="Calibri"/>
          <w:i/>
          <w:color w:val="002060"/>
          <w:spacing w:val="-1"/>
          <w:sz w:val="22"/>
          <w:szCs w:val="22"/>
          <w:lang w:val="ro-RO"/>
        </w:rPr>
        <w:t>a</w:t>
      </w:r>
      <w:r w:rsidRPr="00B40C82">
        <w:rPr>
          <w:rFonts w:ascii="Arial Narrow" w:eastAsia="Calibri" w:hAnsi="Arial Narrow" w:cs="Calibri"/>
          <w:i/>
          <w:color w:val="002060"/>
          <w:sz w:val="22"/>
          <w:szCs w:val="22"/>
          <w:lang w:val="ro-RO"/>
        </w:rPr>
        <w:t>mentul</w:t>
      </w:r>
      <w:r w:rsidRPr="00B40C82">
        <w:rPr>
          <w:rFonts w:ascii="Arial Narrow" w:eastAsia="Calibri" w:hAnsi="Arial Narrow" w:cs="Calibri"/>
          <w:i/>
          <w:color w:val="002060"/>
          <w:spacing w:val="10"/>
          <w:sz w:val="22"/>
          <w:szCs w:val="22"/>
          <w:lang w:val="ro-RO"/>
        </w:rPr>
        <w:t xml:space="preserve"> </w:t>
      </w:r>
      <w:r w:rsidRPr="00B40C82">
        <w:rPr>
          <w:rFonts w:ascii="Arial Narrow" w:eastAsia="Calibri" w:hAnsi="Arial Narrow" w:cs="Calibri"/>
          <w:i/>
          <w:color w:val="002060"/>
          <w:spacing w:val="-1"/>
          <w:sz w:val="22"/>
          <w:szCs w:val="22"/>
          <w:lang w:val="ro-RO"/>
        </w:rPr>
        <w:t>d</w:t>
      </w:r>
      <w:r w:rsidRPr="00B40C82">
        <w:rPr>
          <w:rFonts w:ascii="Arial Narrow" w:eastAsia="Calibri" w:hAnsi="Arial Narrow" w:cs="Calibri"/>
          <w:i/>
          <w:color w:val="002060"/>
          <w:sz w:val="22"/>
          <w:szCs w:val="22"/>
          <w:lang w:val="ro-RO"/>
        </w:rPr>
        <w:t>e</w:t>
      </w:r>
      <w:r w:rsidRPr="00B40C82">
        <w:rPr>
          <w:rFonts w:ascii="Arial Narrow" w:eastAsia="Calibri" w:hAnsi="Arial Narrow" w:cs="Calibri"/>
          <w:i/>
          <w:color w:val="002060"/>
          <w:spacing w:val="-2"/>
          <w:sz w:val="22"/>
          <w:szCs w:val="22"/>
          <w:lang w:val="ro-RO"/>
        </w:rPr>
        <w:t>l</w:t>
      </w:r>
      <w:r w:rsidRPr="00B40C82">
        <w:rPr>
          <w:rFonts w:ascii="Arial Narrow" w:eastAsia="Calibri" w:hAnsi="Arial Narrow" w:cs="Calibri"/>
          <w:i/>
          <w:color w:val="002060"/>
          <w:sz w:val="22"/>
          <w:szCs w:val="22"/>
          <w:lang w:val="ro-RO"/>
        </w:rPr>
        <w:t>eg</w:t>
      </w:r>
      <w:r w:rsidRPr="00B40C82">
        <w:rPr>
          <w:rFonts w:ascii="Arial Narrow" w:eastAsia="Calibri" w:hAnsi="Arial Narrow" w:cs="Calibri"/>
          <w:i/>
          <w:color w:val="002060"/>
          <w:spacing w:val="-1"/>
          <w:sz w:val="22"/>
          <w:szCs w:val="22"/>
          <w:lang w:val="ro-RO"/>
        </w:rPr>
        <w:t>a</w:t>
      </w:r>
      <w:r w:rsidRPr="00B40C82">
        <w:rPr>
          <w:rFonts w:ascii="Arial Narrow" w:eastAsia="Calibri" w:hAnsi="Arial Narrow" w:cs="Calibri"/>
          <w:i/>
          <w:color w:val="002060"/>
          <w:sz w:val="22"/>
          <w:szCs w:val="22"/>
          <w:lang w:val="ro-RO"/>
        </w:rPr>
        <w:t>t</w:t>
      </w:r>
      <w:r w:rsidRPr="00B40C82">
        <w:rPr>
          <w:rFonts w:ascii="Arial Narrow" w:eastAsia="Calibri" w:hAnsi="Arial Narrow" w:cs="Calibri"/>
          <w:i/>
          <w:color w:val="002060"/>
          <w:spacing w:val="8"/>
          <w:sz w:val="22"/>
          <w:szCs w:val="22"/>
          <w:lang w:val="ro-RO"/>
        </w:rPr>
        <w:t xml:space="preserve"> </w:t>
      </w:r>
      <w:r w:rsidRPr="00B40C82">
        <w:rPr>
          <w:rFonts w:ascii="Arial Narrow" w:eastAsia="Calibri" w:hAnsi="Arial Narrow" w:cs="Calibri"/>
          <w:i/>
          <w:color w:val="002060"/>
          <w:sz w:val="22"/>
          <w:szCs w:val="22"/>
          <w:lang w:val="ro-RO"/>
        </w:rPr>
        <w:t>(UE)</w:t>
      </w:r>
      <w:r w:rsidRPr="00B40C82">
        <w:rPr>
          <w:rFonts w:ascii="Arial Narrow" w:eastAsia="Calibri" w:hAnsi="Arial Narrow" w:cs="Calibri"/>
          <w:i/>
          <w:color w:val="002060"/>
          <w:spacing w:val="10"/>
          <w:sz w:val="22"/>
          <w:szCs w:val="22"/>
          <w:lang w:val="ro-RO"/>
        </w:rPr>
        <w:t xml:space="preserve"> </w:t>
      </w:r>
      <w:r w:rsidRPr="00B40C82">
        <w:rPr>
          <w:rFonts w:ascii="Arial Narrow" w:eastAsia="Calibri" w:hAnsi="Arial Narrow" w:cs="Calibri"/>
          <w:i/>
          <w:color w:val="002060"/>
          <w:spacing w:val="-1"/>
          <w:sz w:val="22"/>
          <w:szCs w:val="22"/>
          <w:lang w:val="ro-RO"/>
        </w:rPr>
        <w:t>a</w:t>
      </w:r>
      <w:r w:rsidRPr="00B40C82">
        <w:rPr>
          <w:rFonts w:ascii="Arial Narrow" w:eastAsia="Calibri" w:hAnsi="Arial Narrow" w:cs="Calibri"/>
          <w:i/>
          <w:color w:val="002060"/>
          <w:sz w:val="22"/>
          <w:szCs w:val="22"/>
          <w:lang w:val="ro-RO"/>
        </w:rPr>
        <w:t>l</w:t>
      </w:r>
      <w:r w:rsidRPr="00B40C82">
        <w:rPr>
          <w:rFonts w:ascii="Arial Narrow" w:eastAsia="Calibri" w:hAnsi="Arial Narrow" w:cs="Calibri"/>
          <w:i/>
          <w:color w:val="002060"/>
          <w:spacing w:val="7"/>
          <w:sz w:val="22"/>
          <w:szCs w:val="22"/>
          <w:lang w:val="ro-RO"/>
        </w:rPr>
        <w:t xml:space="preserve"> </w:t>
      </w:r>
      <w:r w:rsidRPr="00B40C82">
        <w:rPr>
          <w:rFonts w:ascii="Arial Narrow" w:eastAsia="Calibri" w:hAnsi="Arial Narrow" w:cs="Calibri"/>
          <w:i/>
          <w:color w:val="002060"/>
          <w:sz w:val="22"/>
          <w:szCs w:val="22"/>
          <w:lang w:val="ro-RO"/>
        </w:rPr>
        <w:t>Comisiei</w:t>
      </w:r>
      <w:r w:rsidRPr="00B40C82">
        <w:rPr>
          <w:rFonts w:ascii="Arial Narrow" w:eastAsia="Calibri" w:hAnsi="Arial Narrow" w:cs="Calibri"/>
          <w:i/>
          <w:color w:val="002060"/>
          <w:spacing w:val="8"/>
          <w:sz w:val="22"/>
          <w:szCs w:val="22"/>
          <w:lang w:val="ro-RO"/>
        </w:rPr>
        <w:t xml:space="preserve"> </w:t>
      </w:r>
      <w:r w:rsidRPr="00B40C82">
        <w:rPr>
          <w:rFonts w:ascii="Arial Narrow" w:eastAsia="Calibri" w:hAnsi="Arial Narrow" w:cs="Calibri"/>
          <w:i/>
          <w:color w:val="002060"/>
          <w:sz w:val="22"/>
          <w:szCs w:val="22"/>
          <w:lang w:val="ro-RO"/>
        </w:rPr>
        <w:t>[C</w:t>
      </w:r>
      <w:r w:rsidRPr="00B40C82">
        <w:rPr>
          <w:rFonts w:ascii="Arial Narrow" w:eastAsia="Calibri" w:hAnsi="Arial Narrow" w:cs="Calibri"/>
          <w:i/>
          <w:color w:val="002060"/>
          <w:spacing w:val="9"/>
          <w:sz w:val="22"/>
          <w:szCs w:val="22"/>
          <w:lang w:val="ro-RO"/>
        </w:rPr>
        <w:t xml:space="preserve"> </w:t>
      </w:r>
      <w:r w:rsidRPr="00B40C82">
        <w:rPr>
          <w:rFonts w:ascii="Arial Narrow" w:eastAsia="Calibri" w:hAnsi="Arial Narrow" w:cs="Calibri"/>
          <w:i/>
          <w:color w:val="002060"/>
          <w:spacing w:val="-2"/>
          <w:sz w:val="22"/>
          <w:szCs w:val="22"/>
          <w:lang w:val="ro-RO"/>
        </w:rPr>
        <w:t>(</w:t>
      </w:r>
      <w:r w:rsidRPr="00B40C82">
        <w:rPr>
          <w:rFonts w:ascii="Arial Narrow" w:eastAsia="Calibri" w:hAnsi="Arial Narrow" w:cs="Calibri"/>
          <w:i/>
          <w:color w:val="002060"/>
          <w:spacing w:val="1"/>
          <w:sz w:val="22"/>
          <w:szCs w:val="22"/>
          <w:lang w:val="ro-RO"/>
        </w:rPr>
        <w:t>2</w:t>
      </w:r>
      <w:r w:rsidRPr="00B40C82">
        <w:rPr>
          <w:rFonts w:ascii="Arial Narrow" w:eastAsia="Calibri" w:hAnsi="Arial Narrow" w:cs="Calibri"/>
          <w:i/>
          <w:color w:val="002060"/>
          <w:spacing w:val="-2"/>
          <w:sz w:val="22"/>
          <w:szCs w:val="22"/>
          <w:lang w:val="ro-RO"/>
        </w:rPr>
        <w:t>0</w:t>
      </w:r>
      <w:r w:rsidRPr="00B40C82">
        <w:rPr>
          <w:rFonts w:ascii="Arial Narrow" w:eastAsia="Calibri" w:hAnsi="Arial Narrow" w:cs="Calibri"/>
          <w:i/>
          <w:color w:val="002060"/>
          <w:spacing w:val="1"/>
          <w:sz w:val="22"/>
          <w:szCs w:val="22"/>
          <w:lang w:val="ro-RO"/>
        </w:rPr>
        <w:t>21</w:t>
      </w:r>
      <w:r w:rsidRPr="00B40C82">
        <w:rPr>
          <w:rFonts w:ascii="Arial Narrow" w:eastAsia="Calibri" w:hAnsi="Arial Narrow" w:cs="Calibri"/>
          <w:i/>
          <w:color w:val="002060"/>
          <w:sz w:val="22"/>
          <w:szCs w:val="22"/>
          <w:lang w:val="ro-RO"/>
        </w:rPr>
        <w:t>)</w:t>
      </w:r>
      <w:r w:rsidRPr="00B40C82">
        <w:rPr>
          <w:rFonts w:ascii="Arial Narrow" w:eastAsia="Calibri" w:hAnsi="Arial Narrow" w:cs="Calibri"/>
          <w:i/>
          <w:color w:val="002060"/>
          <w:spacing w:val="1"/>
          <w:sz w:val="22"/>
          <w:szCs w:val="22"/>
          <w:lang w:val="ro-RO"/>
        </w:rPr>
        <w:t>2</w:t>
      </w:r>
      <w:r w:rsidRPr="00B40C82">
        <w:rPr>
          <w:rFonts w:ascii="Arial Narrow" w:eastAsia="Calibri" w:hAnsi="Arial Narrow" w:cs="Calibri"/>
          <w:i/>
          <w:color w:val="002060"/>
          <w:spacing w:val="-2"/>
          <w:sz w:val="22"/>
          <w:szCs w:val="22"/>
          <w:lang w:val="ro-RO"/>
        </w:rPr>
        <w:t>8</w:t>
      </w:r>
      <w:r w:rsidRPr="00B40C82">
        <w:rPr>
          <w:rFonts w:ascii="Arial Narrow" w:eastAsia="Calibri" w:hAnsi="Arial Narrow" w:cs="Calibri"/>
          <w:i/>
          <w:color w:val="002060"/>
          <w:spacing w:val="1"/>
          <w:sz w:val="22"/>
          <w:szCs w:val="22"/>
          <w:lang w:val="ro-RO"/>
        </w:rPr>
        <w:t>0</w:t>
      </w:r>
      <w:r w:rsidRPr="00B40C82">
        <w:rPr>
          <w:rFonts w:ascii="Arial Narrow" w:eastAsia="Calibri" w:hAnsi="Arial Narrow" w:cs="Calibri"/>
          <w:i/>
          <w:color w:val="002060"/>
          <w:spacing w:val="-2"/>
          <w:sz w:val="22"/>
          <w:szCs w:val="22"/>
          <w:lang w:val="ro-RO"/>
        </w:rPr>
        <w:t>0</w:t>
      </w:r>
      <w:r w:rsidRPr="00B40C82">
        <w:rPr>
          <w:rFonts w:ascii="Arial Narrow" w:eastAsia="Calibri" w:hAnsi="Arial Narrow" w:cs="Calibri"/>
          <w:i/>
          <w:color w:val="002060"/>
          <w:spacing w:val="1"/>
          <w:sz w:val="22"/>
          <w:szCs w:val="22"/>
          <w:lang w:val="ro-RO"/>
        </w:rPr>
        <w:t>/3</w:t>
      </w:r>
      <w:r w:rsidRPr="00B40C82">
        <w:rPr>
          <w:rFonts w:ascii="Arial Narrow" w:eastAsia="Calibri" w:hAnsi="Arial Narrow" w:cs="Calibri"/>
          <w:i/>
          <w:color w:val="002060"/>
          <w:sz w:val="22"/>
          <w:szCs w:val="22"/>
          <w:lang w:val="ro-RO"/>
        </w:rPr>
        <w:t>], în</w:t>
      </w:r>
      <w:r w:rsidRPr="00B40C82">
        <w:rPr>
          <w:rFonts w:ascii="Arial Narrow" w:eastAsia="Calibri" w:hAnsi="Arial Narrow" w:cs="Calibri"/>
          <w:i/>
          <w:color w:val="002060"/>
          <w:spacing w:val="-3"/>
          <w:sz w:val="22"/>
          <w:szCs w:val="22"/>
          <w:lang w:val="ro-RO"/>
        </w:rPr>
        <w:t xml:space="preserve"> </w:t>
      </w:r>
      <w:r w:rsidRPr="00B40C82">
        <w:rPr>
          <w:rFonts w:ascii="Arial Narrow" w:eastAsia="Calibri" w:hAnsi="Arial Narrow" w:cs="Calibri"/>
          <w:i/>
          <w:color w:val="002060"/>
          <w:spacing w:val="1"/>
          <w:sz w:val="22"/>
          <w:szCs w:val="22"/>
          <w:lang w:val="ro-RO"/>
        </w:rPr>
        <w:t>t</w:t>
      </w:r>
      <w:r w:rsidRPr="00B40C82">
        <w:rPr>
          <w:rFonts w:ascii="Arial Narrow" w:eastAsia="Calibri" w:hAnsi="Arial Narrow" w:cs="Calibri"/>
          <w:i/>
          <w:color w:val="002060"/>
          <w:spacing w:val="-2"/>
          <w:sz w:val="22"/>
          <w:szCs w:val="22"/>
          <w:lang w:val="ro-RO"/>
        </w:rPr>
        <w:t>e</w:t>
      </w:r>
      <w:r w:rsidRPr="00B40C82">
        <w:rPr>
          <w:rFonts w:ascii="Arial Narrow" w:eastAsia="Calibri" w:hAnsi="Arial Narrow" w:cs="Calibri"/>
          <w:i/>
          <w:color w:val="002060"/>
          <w:sz w:val="22"/>
          <w:szCs w:val="22"/>
          <w:lang w:val="ro-RO"/>
        </w:rPr>
        <w:t>meiul R</w:t>
      </w:r>
      <w:r w:rsidRPr="00B40C82">
        <w:rPr>
          <w:rFonts w:ascii="Arial Narrow" w:eastAsia="Calibri" w:hAnsi="Arial Narrow" w:cs="Calibri"/>
          <w:i/>
          <w:color w:val="002060"/>
          <w:spacing w:val="1"/>
          <w:sz w:val="22"/>
          <w:szCs w:val="22"/>
          <w:lang w:val="ro-RO"/>
        </w:rPr>
        <w:t>e</w:t>
      </w:r>
      <w:r w:rsidRPr="00B40C82">
        <w:rPr>
          <w:rFonts w:ascii="Arial Narrow" w:eastAsia="Calibri" w:hAnsi="Arial Narrow" w:cs="Calibri"/>
          <w:i/>
          <w:color w:val="002060"/>
          <w:spacing w:val="-1"/>
          <w:sz w:val="22"/>
          <w:szCs w:val="22"/>
          <w:lang w:val="ro-RO"/>
        </w:rPr>
        <w:t>gu</w:t>
      </w:r>
      <w:r w:rsidRPr="00B40C82">
        <w:rPr>
          <w:rFonts w:ascii="Arial Narrow" w:eastAsia="Calibri" w:hAnsi="Arial Narrow" w:cs="Calibri"/>
          <w:i/>
          <w:color w:val="002060"/>
          <w:sz w:val="22"/>
          <w:szCs w:val="22"/>
          <w:lang w:val="ro-RO"/>
        </w:rPr>
        <w:t>l</w:t>
      </w:r>
      <w:r w:rsidRPr="00B40C82">
        <w:rPr>
          <w:rFonts w:ascii="Arial Narrow" w:eastAsia="Calibri" w:hAnsi="Arial Narrow" w:cs="Calibri"/>
          <w:i/>
          <w:color w:val="002060"/>
          <w:spacing w:val="-3"/>
          <w:sz w:val="22"/>
          <w:szCs w:val="22"/>
          <w:lang w:val="ro-RO"/>
        </w:rPr>
        <w:t>a</w:t>
      </w:r>
      <w:r w:rsidRPr="00B40C82">
        <w:rPr>
          <w:rFonts w:ascii="Arial Narrow" w:eastAsia="Calibri" w:hAnsi="Arial Narrow" w:cs="Calibri"/>
          <w:i/>
          <w:color w:val="002060"/>
          <w:sz w:val="22"/>
          <w:szCs w:val="22"/>
          <w:lang w:val="ro-RO"/>
        </w:rPr>
        <w:t>mentu</w:t>
      </w:r>
      <w:r w:rsidRPr="00B40C82">
        <w:rPr>
          <w:rFonts w:ascii="Arial Narrow" w:eastAsia="Calibri" w:hAnsi="Arial Narrow" w:cs="Calibri"/>
          <w:i/>
          <w:color w:val="002060"/>
          <w:spacing w:val="-1"/>
          <w:sz w:val="22"/>
          <w:szCs w:val="22"/>
          <w:lang w:val="ro-RO"/>
        </w:rPr>
        <w:t>lu</w:t>
      </w:r>
      <w:r w:rsidRPr="00B40C82">
        <w:rPr>
          <w:rFonts w:ascii="Arial Narrow" w:eastAsia="Calibri" w:hAnsi="Arial Narrow" w:cs="Calibri"/>
          <w:i/>
          <w:color w:val="002060"/>
          <w:sz w:val="22"/>
          <w:szCs w:val="22"/>
          <w:lang w:val="ro-RO"/>
        </w:rPr>
        <w:t>i privi</w:t>
      </w:r>
      <w:r w:rsidRPr="00B40C82">
        <w:rPr>
          <w:rFonts w:ascii="Arial Narrow" w:eastAsia="Calibri" w:hAnsi="Arial Narrow" w:cs="Calibri"/>
          <w:i/>
          <w:color w:val="002060"/>
          <w:spacing w:val="-1"/>
          <w:sz w:val="22"/>
          <w:szCs w:val="22"/>
          <w:lang w:val="ro-RO"/>
        </w:rPr>
        <w:t>n</w:t>
      </w:r>
      <w:r w:rsidRPr="00B40C82">
        <w:rPr>
          <w:rFonts w:ascii="Arial Narrow" w:eastAsia="Calibri" w:hAnsi="Arial Narrow" w:cs="Calibri"/>
          <w:i/>
          <w:color w:val="002060"/>
          <w:sz w:val="22"/>
          <w:szCs w:val="22"/>
          <w:lang w:val="ro-RO"/>
        </w:rPr>
        <w:t>d</w:t>
      </w:r>
      <w:r w:rsidRPr="00B40C82">
        <w:rPr>
          <w:rFonts w:ascii="Arial Narrow" w:eastAsia="Calibri" w:hAnsi="Arial Narrow" w:cs="Calibri"/>
          <w:i/>
          <w:color w:val="002060"/>
          <w:spacing w:val="-3"/>
          <w:sz w:val="22"/>
          <w:szCs w:val="22"/>
          <w:lang w:val="ro-RO"/>
        </w:rPr>
        <w:t xml:space="preserve"> </w:t>
      </w:r>
      <w:r w:rsidRPr="00B40C82">
        <w:rPr>
          <w:rFonts w:ascii="Arial Narrow" w:eastAsia="Calibri" w:hAnsi="Arial Narrow" w:cs="Calibri"/>
          <w:i/>
          <w:color w:val="002060"/>
          <w:sz w:val="22"/>
          <w:szCs w:val="22"/>
          <w:lang w:val="ro-RO"/>
        </w:rPr>
        <w:t>taxo</w:t>
      </w:r>
      <w:r w:rsidRPr="00B40C82">
        <w:rPr>
          <w:rFonts w:ascii="Arial Narrow" w:eastAsia="Calibri" w:hAnsi="Arial Narrow" w:cs="Calibri"/>
          <w:i/>
          <w:color w:val="002060"/>
          <w:spacing w:val="-1"/>
          <w:sz w:val="22"/>
          <w:szCs w:val="22"/>
          <w:lang w:val="ro-RO"/>
        </w:rPr>
        <w:t>n</w:t>
      </w:r>
      <w:r w:rsidRPr="00B40C82">
        <w:rPr>
          <w:rFonts w:ascii="Arial Narrow" w:eastAsia="Calibri" w:hAnsi="Arial Narrow" w:cs="Calibri"/>
          <w:i/>
          <w:color w:val="002060"/>
          <w:sz w:val="22"/>
          <w:szCs w:val="22"/>
          <w:lang w:val="ro-RO"/>
        </w:rPr>
        <w:t>om</w:t>
      </w:r>
      <w:r w:rsidRPr="00B40C82">
        <w:rPr>
          <w:rFonts w:ascii="Arial Narrow" w:eastAsia="Calibri" w:hAnsi="Arial Narrow" w:cs="Calibri"/>
          <w:i/>
          <w:color w:val="002060"/>
          <w:spacing w:val="-3"/>
          <w:sz w:val="22"/>
          <w:szCs w:val="22"/>
          <w:lang w:val="ro-RO"/>
        </w:rPr>
        <w:t>i</w:t>
      </w:r>
      <w:r w:rsidRPr="00B40C82">
        <w:rPr>
          <w:rFonts w:ascii="Arial Narrow" w:eastAsia="Calibri" w:hAnsi="Arial Narrow" w:cs="Calibri"/>
          <w:i/>
          <w:color w:val="002060"/>
          <w:sz w:val="22"/>
          <w:szCs w:val="22"/>
          <w:lang w:val="ro-RO"/>
        </w:rPr>
        <w:t>a</w:t>
      </w:r>
      <w:r w:rsidRPr="00B40C82">
        <w:rPr>
          <w:rFonts w:ascii="Arial Narrow" w:eastAsia="Calibri" w:hAnsi="Arial Narrow" w:cs="Calibri"/>
          <w:i/>
          <w:color w:val="002060"/>
          <w:spacing w:val="-1"/>
          <w:sz w:val="22"/>
          <w:szCs w:val="22"/>
          <w:lang w:val="ro-RO"/>
        </w:rPr>
        <w:t xml:space="preserve"> </w:t>
      </w:r>
      <w:r w:rsidRPr="00B40C82">
        <w:rPr>
          <w:rFonts w:ascii="Arial Narrow" w:eastAsia="Calibri" w:hAnsi="Arial Narrow" w:cs="Calibri"/>
          <w:i/>
          <w:color w:val="002060"/>
          <w:spacing w:val="1"/>
          <w:sz w:val="22"/>
          <w:szCs w:val="22"/>
          <w:lang w:val="ro-RO"/>
        </w:rPr>
        <w:t>(</w:t>
      </w:r>
      <w:r w:rsidRPr="00B40C82">
        <w:rPr>
          <w:rFonts w:ascii="Arial Narrow" w:eastAsia="Calibri" w:hAnsi="Arial Narrow" w:cs="Calibri"/>
          <w:i/>
          <w:color w:val="002060"/>
          <w:sz w:val="22"/>
          <w:szCs w:val="22"/>
          <w:lang w:val="ro-RO"/>
        </w:rPr>
        <w:t>UE)</w:t>
      </w:r>
      <w:r w:rsidRPr="00B40C82">
        <w:rPr>
          <w:rFonts w:ascii="Arial Narrow" w:eastAsia="Calibri" w:hAnsi="Arial Narrow" w:cs="Calibri"/>
          <w:i/>
          <w:color w:val="002060"/>
          <w:spacing w:val="1"/>
          <w:sz w:val="22"/>
          <w:szCs w:val="22"/>
          <w:lang w:val="ro-RO"/>
        </w:rPr>
        <w:t xml:space="preserve"> </w:t>
      </w:r>
      <w:r w:rsidRPr="00B40C82">
        <w:rPr>
          <w:rFonts w:ascii="Arial Narrow" w:eastAsia="Calibri" w:hAnsi="Arial Narrow" w:cs="Calibri"/>
          <w:i/>
          <w:color w:val="002060"/>
          <w:spacing w:val="-2"/>
          <w:sz w:val="22"/>
          <w:szCs w:val="22"/>
          <w:lang w:val="ro-RO"/>
        </w:rPr>
        <w:t>(2</w:t>
      </w:r>
      <w:r w:rsidRPr="00B40C82">
        <w:rPr>
          <w:rFonts w:ascii="Arial Narrow" w:eastAsia="Calibri" w:hAnsi="Arial Narrow" w:cs="Calibri"/>
          <w:i/>
          <w:color w:val="002060"/>
          <w:spacing w:val="1"/>
          <w:sz w:val="22"/>
          <w:szCs w:val="22"/>
          <w:lang w:val="ro-RO"/>
        </w:rPr>
        <w:t>0</w:t>
      </w:r>
      <w:r w:rsidRPr="00B40C82">
        <w:rPr>
          <w:rFonts w:ascii="Arial Narrow" w:eastAsia="Calibri" w:hAnsi="Arial Narrow" w:cs="Calibri"/>
          <w:i/>
          <w:color w:val="002060"/>
          <w:spacing w:val="-2"/>
          <w:sz w:val="22"/>
          <w:szCs w:val="22"/>
          <w:lang w:val="ro-RO"/>
        </w:rPr>
        <w:t>2</w:t>
      </w:r>
      <w:r w:rsidRPr="00B40C82">
        <w:rPr>
          <w:rFonts w:ascii="Arial Narrow" w:eastAsia="Calibri" w:hAnsi="Arial Narrow" w:cs="Calibri"/>
          <w:i/>
          <w:color w:val="002060"/>
          <w:spacing w:val="1"/>
          <w:sz w:val="22"/>
          <w:szCs w:val="22"/>
          <w:lang w:val="ro-RO"/>
        </w:rPr>
        <w:t>0</w:t>
      </w:r>
      <w:r w:rsidRPr="00B40C82">
        <w:rPr>
          <w:rFonts w:ascii="Arial Narrow" w:eastAsia="Calibri" w:hAnsi="Arial Narrow" w:cs="Calibri"/>
          <w:i/>
          <w:color w:val="002060"/>
          <w:spacing w:val="-2"/>
          <w:sz w:val="22"/>
          <w:szCs w:val="22"/>
          <w:lang w:val="ro-RO"/>
        </w:rPr>
        <w:t>/</w:t>
      </w:r>
      <w:r w:rsidRPr="00B40C82">
        <w:rPr>
          <w:rFonts w:ascii="Arial Narrow" w:eastAsia="Calibri" w:hAnsi="Arial Narrow" w:cs="Calibri"/>
          <w:i/>
          <w:color w:val="002060"/>
          <w:spacing w:val="1"/>
          <w:sz w:val="22"/>
          <w:szCs w:val="22"/>
          <w:lang w:val="ro-RO"/>
        </w:rPr>
        <w:t>8</w:t>
      </w:r>
      <w:r w:rsidRPr="00B40C82">
        <w:rPr>
          <w:rFonts w:ascii="Arial Narrow" w:eastAsia="Calibri" w:hAnsi="Arial Narrow" w:cs="Calibri"/>
          <w:i/>
          <w:color w:val="002060"/>
          <w:spacing w:val="-2"/>
          <w:sz w:val="22"/>
          <w:szCs w:val="22"/>
          <w:lang w:val="ro-RO"/>
        </w:rPr>
        <w:t>5</w:t>
      </w:r>
      <w:r w:rsidRPr="00B40C82">
        <w:rPr>
          <w:rFonts w:ascii="Arial Narrow" w:eastAsia="Calibri" w:hAnsi="Arial Narrow" w:cs="Calibri"/>
          <w:i/>
          <w:color w:val="002060"/>
          <w:spacing w:val="1"/>
          <w:sz w:val="22"/>
          <w:szCs w:val="22"/>
          <w:lang w:val="ro-RO"/>
        </w:rPr>
        <w:t>2</w:t>
      </w:r>
      <w:r w:rsidRPr="00B40C82">
        <w:rPr>
          <w:rFonts w:ascii="Arial Narrow" w:eastAsia="Calibri" w:hAnsi="Arial Narrow" w:cs="Calibri"/>
          <w:i/>
          <w:color w:val="002060"/>
          <w:sz w:val="22"/>
          <w:szCs w:val="22"/>
          <w:lang w:val="ro-RO"/>
        </w:rPr>
        <w:t>).</w:t>
      </w:r>
    </w:p>
    <w:p w14:paraId="3E3EBE30" w14:textId="3612BA2E" w:rsidR="009A0E20" w:rsidRPr="00B40C82" w:rsidRDefault="009A0E20" w:rsidP="006C51F5">
      <w:pPr>
        <w:pStyle w:val="ListParagraph"/>
        <w:ind w:left="360" w:right="770"/>
        <w:jc w:val="both"/>
        <w:rPr>
          <w:rFonts w:ascii="Arial Narrow" w:hAnsi="Arial Narrow"/>
          <w:color w:val="002060"/>
          <w:sz w:val="22"/>
          <w:szCs w:val="22"/>
          <w:lang w:val="ro-RO"/>
        </w:rPr>
      </w:pPr>
      <w:r w:rsidRPr="00B40C82">
        <w:rPr>
          <w:rFonts w:ascii="Arial Narrow" w:hAnsi="Arial Narrow"/>
          <w:color w:val="002060"/>
          <w:sz w:val="22"/>
          <w:szCs w:val="22"/>
          <w:lang w:val="ro-RO"/>
        </w:rPr>
        <w:t>Observații: .......................................................................................................................................................</w:t>
      </w:r>
    </w:p>
    <w:p w14:paraId="296F656E" w14:textId="549BD509" w:rsidR="00CC0648" w:rsidRPr="00B40C82" w:rsidRDefault="00CC0648" w:rsidP="006C51F5">
      <w:pPr>
        <w:ind w:left="0"/>
        <w:jc w:val="both"/>
        <w:rPr>
          <w:rFonts w:ascii="Arial Narrow" w:eastAsia="Calibri" w:hAnsi="Arial Narrow" w:cs="Calibri"/>
          <w:color w:val="002060"/>
          <w:sz w:val="22"/>
          <w:szCs w:val="22"/>
          <w:lang w:val="ro-RO"/>
        </w:rPr>
      </w:pPr>
    </w:p>
    <w:p w14:paraId="4711A459" w14:textId="1A31DC30" w:rsidR="00CC0648" w:rsidRPr="00B40C82" w:rsidRDefault="00BD1626" w:rsidP="006C51F5">
      <w:pPr>
        <w:pStyle w:val="ListParagraph"/>
        <w:numPr>
          <w:ilvl w:val="0"/>
          <w:numId w:val="2"/>
        </w:numPr>
        <w:ind w:left="360" w:right="770"/>
        <w:jc w:val="both"/>
        <w:rPr>
          <w:rFonts w:ascii="Arial Narrow" w:eastAsia="Calibri" w:hAnsi="Arial Narrow" w:cs="Calibri"/>
          <w:i/>
          <w:color w:val="002060"/>
          <w:sz w:val="22"/>
          <w:szCs w:val="22"/>
          <w:lang w:val="ro-RO"/>
        </w:rPr>
      </w:pPr>
      <w:r w:rsidRPr="00B40C82">
        <w:rPr>
          <w:rFonts w:ascii="Arial Narrow" w:eastAsia="Calibri" w:hAnsi="Arial Narrow" w:cs="Calibri"/>
          <w:color w:val="002060"/>
          <w:sz w:val="22"/>
          <w:szCs w:val="22"/>
          <w:lang w:val="ro-RO"/>
        </w:rPr>
        <w:t>În</w:t>
      </w:r>
      <w:r w:rsidRPr="00B40C82">
        <w:rPr>
          <w:rFonts w:ascii="Arial Narrow" w:eastAsia="Calibri" w:hAnsi="Arial Narrow" w:cs="Calibri"/>
          <w:color w:val="002060"/>
          <w:spacing w:val="1"/>
          <w:sz w:val="22"/>
          <w:szCs w:val="22"/>
          <w:lang w:val="ro-RO"/>
        </w:rPr>
        <w:t xml:space="preserve"> </w:t>
      </w:r>
      <w:r w:rsidRPr="00B40C82">
        <w:rPr>
          <w:rFonts w:ascii="Arial Narrow" w:eastAsia="Calibri" w:hAnsi="Arial Narrow" w:cs="Calibri"/>
          <w:color w:val="002060"/>
          <w:sz w:val="22"/>
          <w:szCs w:val="22"/>
          <w:lang w:val="ro-RO"/>
        </w:rPr>
        <w:t>ca</w:t>
      </w:r>
      <w:r w:rsidRPr="00B40C82">
        <w:rPr>
          <w:rFonts w:ascii="Arial Narrow" w:eastAsia="Calibri" w:hAnsi="Arial Narrow" w:cs="Calibri"/>
          <w:color w:val="002060"/>
          <w:spacing w:val="-1"/>
          <w:sz w:val="22"/>
          <w:szCs w:val="22"/>
          <w:lang w:val="ro-RO"/>
        </w:rPr>
        <w:t>d</w:t>
      </w:r>
      <w:r w:rsidRPr="00B40C82">
        <w:rPr>
          <w:rFonts w:ascii="Arial Narrow" w:eastAsia="Calibri" w:hAnsi="Arial Narrow" w:cs="Calibri"/>
          <w:color w:val="002060"/>
          <w:sz w:val="22"/>
          <w:szCs w:val="22"/>
          <w:lang w:val="ro-RO"/>
        </w:rPr>
        <w:t>r</w:t>
      </w:r>
      <w:r w:rsidRPr="00B40C82">
        <w:rPr>
          <w:rFonts w:ascii="Arial Narrow" w:eastAsia="Calibri" w:hAnsi="Arial Narrow" w:cs="Calibri"/>
          <w:color w:val="002060"/>
          <w:spacing w:val="-1"/>
          <w:sz w:val="22"/>
          <w:szCs w:val="22"/>
          <w:lang w:val="ro-RO"/>
        </w:rPr>
        <w:t>u</w:t>
      </w:r>
      <w:r w:rsidRPr="00B40C82">
        <w:rPr>
          <w:rFonts w:ascii="Arial Narrow" w:eastAsia="Calibri" w:hAnsi="Arial Narrow" w:cs="Calibri"/>
          <w:color w:val="002060"/>
          <w:sz w:val="22"/>
          <w:szCs w:val="22"/>
          <w:lang w:val="ro-RO"/>
        </w:rPr>
        <w:t>l</w:t>
      </w:r>
      <w:r w:rsidRPr="00B40C82">
        <w:rPr>
          <w:rFonts w:ascii="Arial Narrow" w:eastAsia="Calibri" w:hAnsi="Arial Narrow" w:cs="Calibri"/>
          <w:color w:val="002060"/>
          <w:spacing w:val="2"/>
          <w:sz w:val="22"/>
          <w:szCs w:val="22"/>
          <w:lang w:val="ro-RO"/>
        </w:rPr>
        <w:t xml:space="preserve"> </w:t>
      </w:r>
      <w:r w:rsidRPr="00B40C82">
        <w:rPr>
          <w:rFonts w:ascii="Arial Narrow" w:eastAsia="Calibri" w:hAnsi="Arial Narrow" w:cs="Calibri"/>
          <w:color w:val="002060"/>
          <w:spacing w:val="-1"/>
          <w:sz w:val="22"/>
          <w:szCs w:val="22"/>
          <w:lang w:val="ro-RO"/>
        </w:rPr>
        <w:t>p</w:t>
      </w:r>
      <w:r w:rsidRPr="00B40C82">
        <w:rPr>
          <w:rFonts w:ascii="Arial Narrow" w:eastAsia="Calibri" w:hAnsi="Arial Narrow" w:cs="Calibri"/>
          <w:color w:val="002060"/>
          <w:sz w:val="22"/>
          <w:szCs w:val="22"/>
          <w:lang w:val="ro-RO"/>
        </w:rPr>
        <w:t>r</w:t>
      </w:r>
      <w:r w:rsidRPr="00B40C82">
        <w:rPr>
          <w:rFonts w:ascii="Arial Narrow" w:eastAsia="Calibri" w:hAnsi="Arial Narrow" w:cs="Calibri"/>
          <w:color w:val="002060"/>
          <w:spacing w:val="-1"/>
          <w:sz w:val="22"/>
          <w:szCs w:val="22"/>
          <w:lang w:val="ro-RO"/>
        </w:rPr>
        <w:t>o</w:t>
      </w:r>
      <w:r w:rsidRPr="00B40C82">
        <w:rPr>
          <w:rFonts w:ascii="Arial Narrow" w:eastAsia="Calibri" w:hAnsi="Arial Narrow" w:cs="Calibri"/>
          <w:color w:val="002060"/>
          <w:sz w:val="22"/>
          <w:szCs w:val="22"/>
          <w:lang w:val="ro-RO"/>
        </w:rPr>
        <w:t>ced</w:t>
      </w:r>
      <w:r w:rsidRPr="00B40C82">
        <w:rPr>
          <w:rFonts w:ascii="Arial Narrow" w:eastAsia="Calibri" w:hAnsi="Arial Narrow" w:cs="Calibri"/>
          <w:color w:val="002060"/>
          <w:spacing w:val="-1"/>
          <w:sz w:val="22"/>
          <w:szCs w:val="22"/>
          <w:lang w:val="ro-RO"/>
        </w:rPr>
        <w:t>u</w:t>
      </w:r>
      <w:r w:rsidRPr="00B40C82">
        <w:rPr>
          <w:rFonts w:ascii="Arial Narrow" w:eastAsia="Calibri" w:hAnsi="Arial Narrow" w:cs="Calibri"/>
          <w:color w:val="002060"/>
          <w:sz w:val="22"/>
          <w:szCs w:val="22"/>
          <w:lang w:val="ro-RO"/>
        </w:rPr>
        <w:t>ri</w:t>
      </w:r>
      <w:r w:rsidRPr="00B40C82">
        <w:rPr>
          <w:rFonts w:ascii="Arial Narrow" w:eastAsia="Calibri" w:hAnsi="Arial Narrow" w:cs="Calibri"/>
          <w:color w:val="002060"/>
          <w:spacing w:val="-1"/>
          <w:sz w:val="22"/>
          <w:szCs w:val="22"/>
          <w:lang w:val="ro-RO"/>
        </w:rPr>
        <w:t>l</w:t>
      </w:r>
      <w:r w:rsidRPr="00B40C82">
        <w:rPr>
          <w:rFonts w:ascii="Arial Narrow" w:eastAsia="Calibri" w:hAnsi="Arial Narrow" w:cs="Calibri"/>
          <w:color w:val="002060"/>
          <w:spacing w:val="1"/>
          <w:sz w:val="22"/>
          <w:szCs w:val="22"/>
          <w:lang w:val="ro-RO"/>
        </w:rPr>
        <w:t>o</w:t>
      </w:r>
      <w:r w:rsidRPr="00B40C82">
        <w:rPr>
          <w:rFonts w:ascii="Arial Narrow" w:eastAsia="Calibri" w:hAnsi="Arial Narrow" w:cs="Calibri"/>
          <w:color w:val="002060"/>
          <w:sz w:val="22"/>
          <w:szCs w:val="22"/>
          <w:lang w:val="ro-RO"/>
        </w:rPr>
        <w:t xml:space="preserve">r </w:t>
      </w:r>
      <w:r w:rsidRPr="00B40C82">
        <w:rPr>
          <w:rFonts w:ascii="Arial Narrow" w:eastAsia="Calibri" w:hAnsi="Arial Narrow" w:cs="Calibri"/>
          <w:color w:val="002060"/>
          <w:spacing w:val="-1"/>
          <w:sz w:val="22"/>
          <w:szCs w:val="22"/>
          <w:lang w:val="ro-RO"/>
        </w:rPr>
        <w:t>d</w:t>
      </w:r>
      <w:r w:rsidRPr="00B40C82">
        <w:rPr>
          <w:rFonts w:ascii="Arial Narrow" w:eastAsia="Calibri" w:hAnsi="Arial Narrow" w:cs="Calibri"/>
          <w:color w:val="002060"/>
          <w:sz w:val="22"/>
          <w:szCs w:val="22"/>
          <w:lang w:val="ro-RO"/>
        </w:rPr>
        <w:t xml:space="preserve">e </w:t>
      </w:r>
      <w:r w:rsidR="00CC0648" w:rsidRPr="00B40C82">
        <w:rPr>
          <w:rFonts w:ascii="Arial Narrow" w:eastAsia="Calibri" w:hAnsi="Arial Narrow" w:cs="Calibri"/>
          <w:color w:val="002060"/>
          <w:spacing w:val="-3"/>
          <w:sz w:val="22"/>
          <w:szCs w:val="22"/>
          <w:lang w:val="ro-RO"/>
        </w:rPr>
        <w:t>a</w:t>
      </w:r>
      <w:r w:rsidR="00CC0648" w:rsidRPr="00B40C82">
        <w:rPr>
          <w:rFonts w:ascii="Arial Narrow" w:eastAsia="Calibri" w:hAnsi="Arial Narrow" w:cs="Calibri"/>
          <w:color w:val="002060"/>
          <w:sz w:val="22"/>
          <w:szCs w:val="22"/>
          <w:lang w:val="ro-RO"/>
        </w:rPr>
        <w:t>ch</w:t>
      </w:r>
      <w:r w:rsidR="00CC0648" w:rsidRPr="00B40C82">
        <w:rPr>
          <w:rFonts w:ascii="Arial Narrow" w:eastAsia="Calibri" w:hAnsi="Arial Narrow" w:cs="Calibri"/>
          <w:color w:val="002060"/>
          <w:spacing w:val="-1"/>
          <w:sz w:val="22"/>
          <w:szCs w:val="22"/>
          <w:lang w:val="ro-RO"/>
        </w:rPr>
        <w:t>iz</w:t>
      </w:r>
      <w:r w:rsidR="00CC0648" w:rsidRPr="00B40C82">
        <w:rPr>
          <w:rFonts w:ascii="Arial Narrow" w:eastAsia="Calibri" w:hAnsi="Arial Narrow" w:cs="Calibri"/>
          <w:color w:val="002060"/>
          <w:sz w:val="22"/>
          <w:szCs w:val="22"/>
          <w:lang w:val="ro-RO"/>
        </w:rPr>
        <w:t>iție</w:t>
      </w:r>
      <w:r w:rsidRPr="00B40C82">
        <w:rPr>
          <w:rFonts w:ascii="Arial Narrow" w:eastAsia="Calibri" w:hAnsi="Arial Narrow" w:cs="Calibri"/>
          <w:color w:val="002060"/>
          <w:spacing w:val="2"/>
          <w:sz w:val="22"/>
          <w:szCs w:val="22"/>
          <w:lang w:val="ro-RO"/>
        </w:rPr>
        <w:t xml:space="preserve"> </w:t>
      </w:r>
      <w:r w:rsidRPr="00B40C82">
        <w:rPr>
          <w:rFonts w:ascii="Arial Narrow" w:eastAsia="Calibri" w:hAnsi="Arial Narrow" w:cs="Calibri"/>
          <w:color w:val="002060"/>
          <w:spacing w:val="-1"/>
          <w:sz w:val="22"/>
          <w:szCs w:val="22"/>
          <w:lang w:val="ro-RO"/>
        </w:rPr>
        <w:t>p</w:t>
      </w:r>
      <w:r w:rsidRPr="00B40C82">
        <w:rPr>
          <w:rFonts w:ascii="Arial Narrow" w:eastAsia="Calibri" w:hAnsi="Arial Narrow" w:cs="Calibri"/>
          <w:color w:val="002060"/>
          <w:sz w:val="22"/>
          <w:szCs w:val="22"/>
          <w:lang w:val="ro-RO"/>
        </w:rPr>
        <w:t>entru</w:t>
      </w:r>
      <w:r w:rsidRPr="00B40C82">
        <w:rPr>
          <w:rFonts w:ascii="Arial Narrow" w:eastAsia="Calibri" w:hAnsi="Arial Narrow" w:cs="Calibri"/>
          <w:color w:val="002060"/>
          <w:spacing w:val="1"/>
          <w:sz w:val="22"/>
          <w:szCs w:val="22"/>
          <w:lang w:val="ro-RO"/>
        </w:rPr>
        <w:t xml:space="preserve"> </w:t>
      </w:r>
      <w:r w:rsidRPr="00B40C82">
        <w:rPr>
          <w:rFonts w:ascii="Arial Narrow" w:eastAsia="Calibri" w:hAnsi="Arial Narrow" w:cs="Calibri"/>
          <w:color w:val="002060"/>
          <w:sz w:val="22"/>
          <w:szCs w:val="22"/>
          <w:lang w:val="ro-RO"/>
        </w:rPr>
        <w:t>f</w:t>
      </w:r>
      <w:r w:rsidRPr="00B40C82">
        <w:rPr>
          <w:rFonts w:ascii="Arial Narrow" w:eastAsia="Calibri" w:hAnsi="Arial Narrow" w:cs="Calibri"/>
          <w:color w:val="002060"/>
          <w:spacing w:val="-1"/>
          <w:sz w:val="22"/>
          <w:szCs w:val="22"/>
          <w:lang w:val="ro-RO"/>
        </w:rPr>
        <w:t>u</w:t>
      </w:r>
      <w:r w:rsidRPr="00B40C82">
        <w:rPr>
          <w:rFonts w:ascii="Arial Narrow" w:eastAsia="Calibri" w:hAnsi="Arial Narrow" w:cs="Calibri"/>
          <w:color w:val="002060"/>
          <w:sz w:val="22"/>
          <w:szCs w:val="22"/>
          <w:lang w:val="ro-RO"/>
        </w:rPr>
        <w:t>r</w:t>
      </w:r>
      <w:r w:rsidRPr="00B40C82">
        <w:rPr>
          <w:rFonts w:ascii="Arial Narrow" w:eastAsia="Calibri" w:hAnsi="Arial Narrow" w:cs="Calibri"/>
          <w:color w:val="002060"/>
          <w:spacing w:val="-1"/>
          <w:sz w:val="22"/>
          <w:szCs w:val="22"/>
          <w:lang w:val="ro-RO"/>
        </w:rPr>
        <w:t>n</w:t>
      </w:r>
      <w:r w:rsidRPr="00B40C82">
        <w:rPr>
          <w:rFonts w:ascii="Arial Narrow" w:eastAsia="Calibri" w:hAnsi="Arial Narrow" w:cs="Calibri"/>
          <w:color w:val="002060"/>
          <w:sz w:val="22"/>
          <w:szCs w:val="22"/>
          <w:lang w:val="ro-RO"/>
        </w:rPr>
        <w:t>i</w:t>
      </w:r>
      <w:r w:rsidRPr="00B40C82">
        <w:rPr>
          <w:rFonts w:ascii="Arial Narrow" w:eastAsia="Calibri" w:hAnsi="Arial Narrow" w:cs="Calibri"/>
          <w:color w:val="002060"/>
          <w:spacing w:val="-1"/>
          <w:sz w:val="22"/>
          <w:szCs w:val="22"/>
          <w:lang w:val="ro-RO"/>
        </w:rPr>
        <w:t>z</w:t>
      </w:r>
      <w:r w:rsidRPr="00B40C82">
        <w:rPr>
          <w:rFonts w:ascii="Arial Narrow" w:eastAsia="Calibri" w:hAnsi="Arial Narrow" w:cs="Calibri"/>
          <w:color w:val="002060"/>
          <w:sz w:val="22"/>
          <w:szCs w:val="22"/>
          <w:lang w:val="ro-RO"/>
        </w:rPr>
        <w:t xml:space="preserve">area </w:t>
      </w:r>
      <w:r w:rsidRPr="00B40C82">
        <w:rPr>
          <w:rFonts w:ascii="Arial Narrow" w:eastAsia="Calibri" w:hAnsi="Arial Narrow" w:cs="Calibri"/>
          <w:color w:val="002060"/>
          <w:spacing w:val="-2"/>
          <w:sz w:val="22"/>
          <w:szCs w:val="22"/>
          <w:lang w:val="ro-RO"/>
        </w:rPr>
        <w:t>e</w:t>
      </w:r>
      <w:r w:rsidRPr="00B40C82">
        <w:rPr>
          <w:rFonts w:ascii="Arial Narrow" w:eastAsia="Calibri" w:hAnsi="Arial Narrow" w:cs="Calibri"/>
          <w:color w:val="002060"/>
          <w:sz w:val="22"/>
          <w:szCs w:val="22"/>
          <w:lang w:val="ro-RO"/>
        </w:rPr>
        <w:t>ch</w:t>
      </w:r>
      <w:r w:rsidRPr="00B40C82">
        <w:rPr>
          <w:rFonts w:ascii="Arial Narrow" w:eastAsia="Calibri" w:hAnsi="Arial Narrow" w:cs="Calibri"/>
          <w:color w:val="002060"/>
          <w:spacing w:val="-1"/>
          <w:sz w:val="22"/>
          <w:szCs w:val="22"/>
          <w:lang w:val="ro-RO"/>
        </w:rPr>
        <w:t>ip</w:t>
      </w:r>
      <w:r w:rsidRPr="00B40C82">
        <w:rPr>
          <w:rFonts w:ascii="Arial Narrow" w:eastAsia="Calibri" w:hAnsi="Arial Narrow" w:cs="Calibri"/>
          <w:color w:val="002060"/>
          <w:sz w:val="22"/>
          <w:szCs w:val="22"/>
          <w:lang w:val="ro-RO"/>
        </w:rPr>
        <w:t>a</w:t>
      </w:r>
      <w:r w:rsidRPr="00B40C82">
        <w:rPr>
          <w:rFonts w:ascii="Arial Narrow" w:eastAsia="Calibri" w:hAnsi="Arial Narrow" w:cs="Calibri"/>
          <w:color w:val="002060"/>
          <w:spacing w:val="1"/>
          <w:sz w:val="22"/>
          <w:szCs w:val="22"/>
          <w:lang w:val="ro-RO"/>
        </w:rPr>
        <w:t>m</w:t>
      </w:r>
      <w:r w:rsidRPr="00B40C82">
        <w:rPr>
          <w:rFonts w:ascii="Arial Narrow" w:eastAsia="Calibri" w:hAnsi="Arial Narrow" w:cs="Calibri"/>
          <w:color w:val="002060"/>
          <w:sz w:val="22"/>
          <w:szCs w:val="22"/>
          <w:lang w:val="ro-RO"/>
        </w:rPr>
        <w:t>en</w:t>
      </w:r>
      <w:r w:rsidRPr="00B40C82">
        <w:rPr>
          <w:rFonts w:ascii="Arial Narrow" w:eastAsia="Calibri" w:hAnsi="Arial Narrow" w:cs="Calibri"/>
          <w:color w:val="002060"/>
          <w:spacing w:val="-2"/>
          <w:sz w:val="22"/>
          <w:szCs w:val="22"/>
          <w:lang w:val="ro-RO"/>
        </w:rPr>
        <w:t>t</w:t>
      </w:r>
      <w:r w:rsidRPr="00B40C82">
        <w:rPr>
          <w:rFonts w:ascii="Arial Narrow" w:eastAsia="Calibri" w:hAnsi="Arial Narrow" w:cs="Calibri"/>
          <w:color w:val="002060"/>
          <w:sz w:val="22"/>
          <w:szCs w:val="22"/>
          <w:lang w:val="ro-RO"/>
        </w:rPr>
        <w:t>el</w:t>
      </w:r>
      <w:r w:rsidRPr="00B40C82">
        <w:rPr>
          <w:rFonts w:ascii="Arial Narrow" w:eastAsia="Calibri" w:hAnsi="Arial Narrow" w:cs="Calibri"/>
          <w:color w:val="002060"/>
          <w:spacing w:val="1"/>
          <w:sz w:val="22"/>
          <w:szCs w:val="22"/>
          <w:lang w:val="ro-RO"/>
        </w:rPr>
        <w:t>o</w:t>
      </w:r>
      <w:r w:rsidRPr="00B40C82">
        <w:rPr>
          <w:rFonts w:ascii="Arial Narrow" w:eastAsia="Calibri" w:hAnsi="Arial Narrow" w:cs="Calibri"/>
          <w:color w:val="002060"/>
          <w:spacing w:val="-3"/>
          <w:sz w:val="22"/>
          <w:szCs w:val="22"/>
          <w:lang w:val="ro-RO"/>
        </w:rPr>
        <w:t>r</w:t>
      </w:r>
      <w:r w:rsidRPr="00B40C82">
        <w:rPr>
          <w:rFonts w:ascii="Arial Narrow" w:eastAsia="Calibri" w:hAnsi="Arial Narrow" w:cs="Calibri"/>
          <w:color w:val="002060"/>
          <w:spacing w:val="1"/>
          <w:sz w:val="22"/>
          <w:szCs w:val="22"/>
          <w:lang w:val="ro-RO"/>
        </w:rPr>
        <w:t>/</w:t>
      </w:r>
      <w:r w:rsidR="00CC0648" w:rsidRPr="00B40C82">
        <w:rPr>
          <w:rFonts w:ascii="Arial Narrow" w:eastAsia="Calibri" w:hAnsi="Arial Narrow" w:cs="Calibri"/>
          <w:color w:val="002060"/>
          <w:sz w:val="22"/>
          <w:szCs w:val="22"/>
          <w:lang w:val="ro-RO"/>
        </w:rPr>
        <w:t>i</w:t>
      </w:r>
      <w:r w:rsidR="00CC0648" w:rsidRPr="00B40C82">
        <w:rPr>
          <w:rFonts w:ascii="Arial Narrow" w:eastAsia="Calibri" w:hAnsi="Arial Narrow" w:cs="Calibri"/>
          <w:color w:val="002060"/>
          <w:spacing w:val="-1"/>
          <w:sz w:val="22"/>
          <w:szCs w:val="22"/>
          <w:lang w:val="ro-RO"/>
        </w:rPr>
        <w:t>n</w:t>
      </w:r>
      <w:r w:rsidR="00CC0648" w:rsidRPr="00B40C82">
        <w:rPr>
          <w:rFonts w:ascii="Arial Narrow" w:eastAsia="Calibri" w:hAnsi="Arial Narrow" w:cs="Calibri"/>
          <w:color w:val="002060"/>
          <w:sz w:val="22"/>
          <w:szCs w:val="22"/>
          <w:lang w:val="ro-RO"/>
        </w:rPr>
        <w:t>stal</w:t>
      </w:r>
      <w:r w:rsidR="00CC0648" w:rsidRPr="00B40C82">
        <w:rPr>
          <w:rFonts w:ascii="Arial Narrow" w:eastAsia="Calibri" w:hAnsi="Arial Narrow" w:cs="Calibri"/>
          <w:color w:val="002060"/>
          <w:spacing w:val="-3"/>
          <w:sz w:val="22"/>
          <w:szCs w:val="22"/>
          <w:lang w:val="ro-RO"/>
        </w:rPr>
        <w:t>a</w:t>
      </w:r>
      <w:r w:rsidR="00CC0648" w:rsidRPr="00B40C82">
        <w:rPr>
          <w:rFonts w:ascii="Arial Narrow" w:eastAsia="Calibri" w:hAnsi="Arial Narrow" w:cs="Calibri"/>
          <w:color w:val="002060"/>
          <w:sz w:val="22"/>
          <w:szCs w:val="22"/>
          <w:lang w:val="ro-RO"/>
        </w:rPr>
        <w:t>ții</w:t>
      </w:r>
      <w:r w:rsidR="00CC0648" w:rsidRPr="00B40C82">
        <w:rPr>
          <w:rFonts w:ascii="Arial Narrow" w:eastAsia="Calibri" w:hAnsi="Arial Narrow" w:cs="Calibri"/>
          <w:color w:val="002060"/>
          <w:spacing w:val="-1"/>
          <w:sz w:val="22"/>
          <w:szCs w:val="22"/>
          <w:lang w:val="ro-RO"/>
        </w:rPr>
        <w:t>l</w:t>
      </w:r>
      <w:r w:rsidR="00CC0648" w:rsidRPr="00B40C82">
        <w:rPr>
          <w:rFonts w:ascii="Arial Narrow" w:eastAsia="Calibri" w:hAnsi="Arial Narrow" w:cs="Calibri"/>
          <w:color w:val="002060"/>
          <w:spacing w:val="1"/>
          <w:sz w:val="22"/>
          <w:szCs w:val="22"/>
          <w:lang w:val="ro-RO"/>
        </w:rPr>
        <w:t>o</w:t>
      </w:r>
      <w:r w:rsidR="00CC0648" w:rsidRPr="00B40C82">
        <w:rPr>
          <w:rFonts w:ascii="Arial Narrow" w:eastAsia="Calibri" w:hAnsi="Arial Narrow" w:cs="Calibri"/>
          <w:color w:val="002060"/>
          <w:sz w:val="22"/>
          <w:szCs w:val="22"/>
          <w:lang w:val="ro-RO"/>
        </w:rPr>
        <w:t>r</w:t>
      </w:r>
      <w:r w:rsidRPr="00B40C82">
        <w:rPr>
          <w:rFonts w:ascii="Arial Narrow" w:eastAsia="Calibri" w:hAnsi="Arial Narrow" w:cs="Calibri"/>
          <w:color w:val="002060"/>
          <w:sz w:val="22"/>
          <w:szCs w:val="22"/>
          <w:lang w:val="ro-RO"/>
        </w:rPr>
        <w:t xml:space="preserve"> </w:t>
      </w:r>
      <w:r w:rsidRPr="00B40C82">
        <w:rPr>
          <w:rFonts w:ascii="Arial Narrow" w:eastAsia="Calibri" w:hAnsi="Arial Narrow" w:cs="Calibri"/>
          <w:color w:val="002060"/>
          <w:spacing w:val="2"/>
          <w:sz w:val="22"/>
          <w:szCs w:val="22"/>
          <w:lang w:val="ro-RO"/>
        </w:rPr>
        <w:t>ș</w:t>
      </w:r>
      <w:r w:rsidRPr="00B40C82">
        <w:rPr>
          <w:rFonts w:ascii="Arial Narrow" w:eastAsia="Calibri" w:hAnsi="Arial Narrow" w:cs="Calibri"/>
          <w:color w:val="002060"/>
          <w:sz w:val="22"/>
          <w:szCs w:val="22"/>
          <w:lang w:val="ro-RO"/>
        </w:rPr>
        <w:t xml:space="preserve">i </w:t>
      </w:r>
      <w:r w:rsidR="00CC0648" w:rsidRPr="00B40C82">
        <w:rPr>
          <w:rFonts w:ascii="Arial Narrow" w:eastAsia="Calibri" w:hAnsi="Arial Narrow" w:cs="Calibri"/>
          <w:color w:val="002060"/>
          <w:sz w:val="22"/>
          <w:szCs w:val="22"/>
          <w:lang w:val="ro-RO"/>
        </w:rPr>
        <w:t>e</w:t>
      </w:r>
      <w:r w:rsidR="00CC0648" w:rsidRPr="00B40C82">
        <w:rPr>
          <w:rFonts w:ascii="Arial Narrow" w:eastAsia="Calibri" w:hAnsi="Arial Narrow" w:cs="Calibri"/>
          <w:color w:val="002060"/>
          <w:spacing w:val="1"/>
          <w:sz w:val="22"/>
          <w:szCs w:val="22"/>
          <w:lang w:val="ro-RO"/>
        </w:rPr>
        <w:t>x</w:t>
      </w:r>
      <w:r w:rsidR="00CC0648" w:rsidRPr="00B40C82">
        <w:rPr>
          <w:rFonts w:ascii="Arial Narrow" w:eastAsia="Calibri" w:hAnsi="Arial Narrow" w:cs="Calibri"/>
          <w:color w:val="002060"/>
          <w:sz w:val="22"/>
          <w:szCs w:val="22"/>
          <w:lang w:val="ro-RO"/>
        </w:rPr>
        <w:t>ec</w:t>
      </w:r>
      <w:r w:rsidR="00CC0648" w:rsidRPr="00B40C82">
        <w:rPr>
          <w:rFonts w:ascii="Arial Narrow" w:eastAsia="Calibri" w:hAnsi="Arial Narrow" w:cs="Calibri"/>
          <w:color w:val="002060"/>
          <w:spacing w:val="-2"/>
          <w:sz w:val="22"/>
          <w:szCs w:val="22"/>
          <w:lang w:val="ro-RO"/>
        </w:rPr>
        <w:t>u</w:t>
      </w:r>
      <w:r w:rsidR="00CC0648" w:rsidRPr="00B40C82">
        <w:rPr>
          <w:rFonts w:ascii="Arial Narrow" w:eastAsia="Calibri" w:hAnsi="Arial Narrow" w:cs="Calibri"/>
          <w:color w:val="002060"/>
          <w:sz w:val="22"/>
          <w:szCs w:val="22"/>
          <w:lang w:val="ro-RO"/>
        </w:rPr>
        <w:t>ția</w:t>
      </w:r>
      <w:r w:rsidRPr="00B40C82">
        <w:rPr>
          <w:rFonts w:ascii="Arial Narrow" w:eastAsia="Calibri" w:hAnsi="Arial Narrow" w:cs="Calibri"/>
          <w:color w:val="002060"/>
          <w:spacing w:val="2"/>
          <w:sz w:val="22"/>
          <w:szCs w:val="22"/>
          <w:lang w:val="ro-RO"/>
        </w:rPr>
        <w:t xml:space="preserve"> </w:t>
      </w:r>
      <w:r w:rsidRPr="00B40C82">
        <w:rPr>
          <w:rFonts w:ascii="Arial Narrow" w:eastAsia="Calibri" w:hAnsi="Arial Narrow" w:cs="Calibri"/>
          <w:color w:val="002060"/>
          <w:sz w:val="22"/>
          <w:szCs w:val="22"/>
          <w:lang w:val="ro-RO"/>
        </w:rPr>
        <w:t>l</w:t>
      </w:r>
      <w:r w:rsidRPr="00B40C82">
        <w:rPr>
          <w:rFonts w:ascii="Arial Narrow" w:eastAsia="Calibri" w:hAnsi="Arial Narrow" w:cs="Calibri"/>
          <w:color w:val="002060"/>
          <w:spacing w:val="-1"/>
          <w:sz w:val="22"/>
          <w:szCs w:val="22"/>
          <w:lang w:val="ro-RO"/>
        </w:rPr>
        <w:t>u</w:t>
      </w:r>
      <w:r w:rsidRPr="00B40C82">
        <w:rPr>
          <w:rFonts w:ascii="Arial Narrow" w:eastAsia="Calibri" w:hAnsi="Arial Narrow" w:cs="Calibri"/>
          <w:color w:val="002060"/>
          <w:sz w:val="22"/>
          <w:szCs w:val="22"/>
          <w:lang w:val="ro-RO"/>
        </w:rPr>
        <w:t>crăr</w:t>
      </w:r>
      <w:r w:rsidRPr="00B40C82">
        <w:rPr>
          <w:rFonts w:ascii="Arial Narrow" w:eastAsia="Calibri" w:hAnsi="Arial Narrow" w:cs="Calibri"/>
          <w:color w:val="002060"/>
          <w:spacing w:val="-1"/>
          <w:sz w:val="22"/>
          <w:szCs w:val="22"/>
          <w:lang w:val="ro-RO"/>
        </w:rPr>
        <w:t>i</w:t>
      </w:r>
      <w:r w:rsidRPr="00B40C82">
        <w:rPr>
          <w:rFonts w:ascii="Arial Narrow" w:eastAsia="Calibri" w:hAnsi="Arial Narrow" w:cs="Calibri"/>
          <w:color w:val="002060"/>
          <w:spacing w:val="-3"/>
          <w:sz w:val="22"/>
          <w:szCs w:val="22"/>
          <w:lang w:val="ro-RO"/>
        </w:rPr>
        <w:t>l</w:t>
      </w:r>
      <w:r w:rsidRPr="00B40C82">
        <w:rPr>
          <w:rFonts w:ascii="Arial Narrow" w:eastAsia="Calibri" w:hAnsi="Arial Narrow" w:cs="Calibri"/>
          <w:color w:val="002060"/>
          <w:spacing w:val="1"/>
          <w:sz w:val="22"/>
          <w:szCs w:val="22"/>
          <w:lang w:val="ro-RO"/>
        </w:rPr>
        <w:t>o</w:t>
      </w:r>
      <w:r w:rsidRPr="00B40C82">
        <w:rPr>
          <w:rFonts w:ascii="Arial Narrow" w:eastAsia="Calibri" w:hAnsi="Arial Narrow" w:cs="Calibri"/>
          <w:color w:val="002060"/>
          <w:sz w:val="22"/>
          <w:szCs w:val="22"/>
          <w:lang w:val="ro-RO"/>
        </w:rPr>
        <w:t xml:space="preserve">r </w:t>
      </w:r>
      <w:r w:rsidR="00370FB7" w:rsidRPr="00B40C82">
        <w:rPr>
          <w:rFonts w:ascii="Arial Narrow" w:eastAsia="Calibri" w:hAnsi="Arial Narrow" w:cs="Calibri"/>
          <w:color w:val="002060"/>
          <w:sz w:val="22"/>
          <w:szCs w:val="22"/>
          <w:lang w:val="ro-RO"/>
        </w:rPr>
        <w:t>va fi</w:t>
      </w:r>
      <w:r w:rsidRPr="00B40C82">
        <w:rPr>
          <w:rFonts w:ascii="Arial Narrow" w:eastAsia="Calibri" w:hAnsi="Arial Narrow" w:cs="Calibri"/>
          <w:color w:val="002060"/>
          <w:spacing w:val="-4"/>
          <w:sz w:val="22"/>
          <w:szCs w:val="22"/>
          <w:lang w:val="ro-RO"/>
        </w:rPr>
        <w:t xml:space="preserve"> </w:t>
      </w:r>
      <w:r w:rsidR="00370FB7" w:rsidRPr="00B40C82">
        <w:rPr>
          <w:rFonts w:ascii="Arial Narrow" w:eastAsia="Calibri" w:hAnsi="Arial Narrow" w:cs="Calibri"/>
          <w:color w:val="002060"/>
          <w:spacing w:val="-4"/>
          <w:sz w:val="22"/>
          <w:szCs w:val="22"/>
          <w:lang w:val="ro-RO"/>
        </w:rPr>
        <w:t xml:space="preserve">inclusă </w:t>
      </w:r>
      <w:r w:rsidR="00CC0648" w:rsidRPr="00B40C82">
        <w:rPr>
          <w:rFonts w:ascii="Arial Narrow" w:eastAsia="Calibri" w:hAnsi="Arial Narrow" w:cs="Calibri"/>
          <w:color w:val="002060"/>
          <w:spacing w:val="1"/>
          <w:sz w:val="22"/>
          <w:szCs w:val="22"/>
          <w:lang w:val="ro-RO"/>
        </w:rPr>
        <w:t>o</w:t>
      </w:r>
      <w:r w:rsidR="00CC0648" w:rsidRPr="00B40C82">
        <w:rPr>
          <w:rFonts w:ascii="Arial Narrow" w:eastAsia="Calibri" w:hAnsi="Arial Narrow" w:cs="Calibri"/>
          <w:color w:val="002060"/>
          <w:spacing w:val="-1"/>
          <w:sz w:val="22"/>
          <w:szCs w:val="22"/>
          <w:lang w:val="ro-RO"/>
        </w:rPr>
        <w:t>b</w:t>
      </w:r>
      <w:r w:rsidR="00CC0648" w:rsidRPr="00B40C82">
        <w:rPr>
          <w:rFonts w:ascii="Arial Narrow" w:eastAsia="Calibri" w:hAnsi="Arial Narrow" w:cs="Calibri"/>
          <w:color w:val="002060"/>
          <w:sz w:val="22"/>
          <w:szCs w:val="22"/>
          <w:lang w:val="ro-RO"/>
        </w:rPr>
        <w:t>l</w:t>
      </w:r>
      <w:r w:rsidR="00CC0648" w:rsidRPr="00B40C82">
        <w:rPr>
          <w:rFonts w:ascii="Arial Narrow" w:eastAsia="Calibri" w:hAnsi="Arial Narrow" w:cs="Calibri"/>
          <w:color w:val="002060"/>
          <w:spacing w:val="-1"/>
          <w:sz w:val="22"/>
          <w:szCs w:val="22"/>
          <w:lang w:val="ro-RO"/>
        </w:rPr>
        <w:t>ig</w:t>
      </w:r>
      <w:r w:rsidR="00CC0648" w:rsidRPr="00B40C82">
        <w:rPr>
          <w:rFonts w:ascii="Arial Narrow" w:eastAsia="Calibri" w:hAnsi="Arial Narrow" w:cs="Calibri"/>
          <w:color w:val="002060"/>
          <w:sz w:val="22"/>
          <w:szCs w:val="22"/>
          <w:lang w:val="ro-RO"/>
        </w:rPr>
        <w:t>ația</w:t>
      </w:r>
      <w:r w:rsidRPr="00B40C82">
        <w:rPr>
          <w:rFonts w:ascii="Arial Narrow" w:eastAsia="Calibri" w:hAnsi="Arial Narrow" w:cs="Calibri"/>
          <w:color w:val="002060"/>
          <w:spacing w:val="-7"/>
          <w:sz w:val="22"/>
          <w:szCs w:val="22"/>
          <w:lang w:val="ro-RO"/>
        </w:rPr>
        <w:t xml:space="preserve"> </w:t>
      </w:r>
      <w:r w:rsidRPr="00B40C82">
        <w:rPr>
          <w:rFonts w:ascii="Arial Narrow" w:eastAsia="Calibri" w:hAnsi="Arial Narrow" w:cs="Calibri"/>
          <w:color w:val="002060"/>
          <w:spacing w:val="-2"/>
          <w:sz w:val="22"/>
          <w:szCs w:val="22"/>
          <w:lang w:val="ro-RO"/>
        </w:rPr>
        <w:t>c</w:t>
      </w:r>
      <w:r w:rsidRPr="00B40C82">
        <w:rPr>
          <w:rFonts w:ascii="Arial Narrow" w:eastAsia="Calibri" w:hAnsi="Arial Narrow" w:cs="Calibri"/>
          <w:color w:val="002060"/>
          <w:spacing w:val="1"/>
          <w:sz w:val="22"/>
          <w:szCs w:val="22"/>
          <w:lang w:val="ro-RO"/>
        </w:rPr>
        <w:t>o</w:t>
      </w:r>
      <w:r w:rsidRPr="00B40C82">
        <w:rPr>
          <w:rFonts w:ascii="Arial Narrow" w:eastAsia="Calibri" w:hAnsi="Arial Narrow" w:cs="Calibri"/>
          <w:color w:val="002060"/>
          <w:spacing w:val="-1"/>
          <w:sz w:val="22"/>
          <w:szCs w:val="22"/>
          <w:lang w:val="ro-RO"/>
        </w:rPr>
        <w:t>n</w:t>
      </w:r>
      <w:r w:rsidRPr="00B40C82">
        <w:rPr>
          <w:rFonts w:ascii="Arial Narrow" w:eastAsia="Calibri" w:hAnsi="Arial Narrow" w:cs="Calibri"/>
          <w:color w:val="002060"/>
          <w:sz w:val="22"/>
          <w:szCs w:val="22"/>
          <w:lang w:val="ro-RO"/>
        </w:rPr>
        <w:t>tra</w:t>
      </w:r>
      <w:r w:rsidRPr="00B40C82">
        <w:rPr>
          <w:rFonts w:ascii="Arial Narrow" w:eastAsia="Calibri" w:hAnsi="Arial Narrow" w:cs="Calibri"/>
          <w:color w:val="002060"/>
          <w:spacing w:val="-2"/>
          <w:sz w:val="22"/>
          <w:szCs w:val="22"/>
          <w:lang w:val="ro-RO"/>
        </w:rPr>
        <w:t>c</w:t>
      </w:r>
      <w:r w:rsidRPr="00B40C82">
        <w:rPr>
          <w:rFonts w:ascii="Arial Narrow" w:eastAsia="Calibri" w:hAnsi="Arial Narrow" w:cs="Calibri"/>
          <w:color w:val="002060"/>
          <w:sz w:val="22"/>
          <w:szCs w:val="22"/>
          <w:lang w:val="ro-RO"/>
        </w:rPr>
        <w:t>ta</w:t>
      </w:r>
      <w:r w:rsidRPr="00B40C82">
        <w:rPr>
          <w:rFonts w:ascii="Arial Narrow" w:eastAsia="Calibri" w:hAnsi="Arial Narrow" w:cs="Calibri"/>
          <w:color w:val="002060"/>
          <w:spacing w:val="-3"/>
          <w:sz w:val="22"/>
          <w:szCs w:val="22"/>
          <w:lang w:val="ro-RO"/>
        </w:rPr>
        <w:t>n</w:t>
      </w:r>
      <w:r w:rsidRPr="00B40C82">
        <w:rPr>
          <w:rFonts w:ascii="Arial Narrow" w:eastAsia="Calibri" w:hAnsi="Arial Narrow" w:cs="Calibri"/>
          <w:color w:val="002060"/>
          <w:sz w:val="22"/>
          <w:szCs w:val="22"/>
          <w:lang w:val="ro-RO"/>
        </w:rPr>
        <w:t>tu</w:t>
      </w:r>
      <w:r w:rsidRPr="00B40C82">
        <w:rPr>
          <w:rFonts w:ascii="Arial Narrow" w:eastAsia="Calibri" w:hAnsi="Arial Narrow" w:cs="Calibri"/>
          <w:color w:val="002060"/>
          <w:spacing w:val="-1"/>
          <w:sz w:val="22"/>
          <w:szCs w:val="22"/>
          <w:lang w:val="ro-RO"/>
        </w:rPr>
        <w:t>lu</w:t>
      </w:r>
      <w:r w:rsidRPr="00B40C82">
        <w:rPr>
          <w:rFonts w:ascii="Arial Narrow" w:eastAsia="Calibri" w:hAnsi="Arial Narrow" w:cs="Calibri"/>
          <w:color w:val="002060"/>
          <w:sz w:val="22"/>
          <w:szCs w:val="22"/>
          <w:lang w:val="ro-RO"/>
        </w:rPr>
        <w:t>i</w:t>
      </w:r>
      <w:r w:rsidRPr="00B40C82">
        <w:rPr>
          <w:rFonts w:ascii="Arial Narrow" w:eastAsia="Calibri" w:hAnsi="Arial Narrow" w:cs="Calibri"/>
          <w:color w:val="002060"/>
          <w:spacing w:val="-4"/>
          <w:sz w:val="22"/>
          <w:szCs w:val="22"/>
          <w:lang w:val="ro-RO"/>
        </w:rPr>
        <w:t xml:space="preserve"> </w:t>
      </w:r>
      <w:r w:rsidRPr="00B40C82">
        <w:rPr>
          <w:rFonts w:ascii="Arial Narrow" w:eastAsia="Calibri" w:hAnsi="Arial Narrow" w:cs="Calibri"/>
          <w:color w:val="002060"/>
          <w:spacing w:val="-1"/>
          <w:sz w:val="22"/>
          <w:szCs w:val="22"/>
          <w:lang w:val="ro-RO"/>
        </w:rPr>
        <w:t>d</w:t>
      </w:r>
      <w:r w:rsidRPr="00B40C82">
        <w:rPr>
          <w:rFonts w:ascii="Arial Narrow" w:eastAsia="Calibri" w:hAnsi="Arial Narrow" w:cs="Calibri"/>
          <w:color w:val="002060"/>
          <w:sz w:val="22"/>
          <w:szCs w:val="22"/>
          <w:lang w:val="ro-RO"/>
        </w:rPr>
        <w:t>e</w:t>
      </w:r>
      <w:r w:rsidRPr="00B40C82">
        <w:rPr>
          <w:rFonts w:ascii="Arial Narrow" w:eastAsia="Calibri" w:hAnsi="Arial Narrow" w:cs="Calibri"/>
          <w:color w:val="002060"/>
          <w:spacing w:val="-4"/>
          <w:sz w:val="22"/>
          <w:szCs w:val="22"/>
          <w:lang w:val="ro-RO"/>
        </w:rPr>
        <w:t xml:space="preserve"> </w:t>
      </w:r>
      <w:r w:rsidRPr="00B40C82">
        <w:rPr>
          <w:rFonts w:ascii="Arial Narrow" w:eastAsia="Calibri" w:hAnsi="Arial Narrow" w:cs="Calibri"/>
          <w:color w:val="002060"/>
          <w:sz w:val="22"/>
          <w:szCs w:val="22"/>
          <w:lang w:val="ro-RO"/>
        </w:rPr>
        <w:t>a</w:t>
      </w:r>
      <w:r w:rsidRPr="00B40C82">
        <w:rPr>
          <w:rFonts w:ascii="Arial Narrow" w:eastAsia="Calibri" w:hAnsi="Arial Narrow" w:cs="Calibri"/>
          <w:color w:val="002060"/>
          <w:spacing w:val="-6"/>
          <w:sz w:val="22"/>
          <w:szCs w:val="22"/>
          <w:lang w:val="ro-RO"/>
        </w:rPr>
        <w:t xml:space="preserve"> </w:t>
      </w:r>
      <w:r w:rsidRPr="00B40C82">
        <w:rPr>
          <w:rFonts w:ascii="Arial Narrow" w:eastAsia="Calibri" w:hAnsi="Arial Narrow" w:cs="Calibri"/>
          <w:color w:val="002060"/>
          <w:sz w:val="22"/>
          <w:szCs w:val="22"/>
          <w:lang w:val="ro-RO"/>
        </w:rPr>
        <w:t>r</w:t>
      </w:r>
      <w:r w:rsidRPr="00B40C82">
        <w:rPr>
          <w:rFonts w:ascii="Arial Narrow" w:eastAsia="Calibri" w:hAnsi="Arial Narrow" w:cs="Calibri"/>
          <w:color w:val="002060"/>
          <w:spacing w:val="-2"/>
          <w:sz w:val="22"/>
          <w:szCs w:val="22"/>
          <w:lang w:val="ro-RO"/>
        </w:rPr>
        <w:t>e</w:t>
      </w:r>
      <w:r w:rsidRPr="00B40C82">
        <w:rPr>
          <w:rFonts w:ascii="Arial Narrow" w:eastAsia="Calibri" w:hAnsi="Arial Narrow" w:cs="Calibri"/>
          <w:color w:val="002060"/>
          <w:sz w:val="22"/>
          <w:szCs w:val="22"/>
          <w:lang w:val="ro-RO"/>
        </w:rPr>
        <w:t>specta</w:t>
      </w:r>
      <w:r w:rsidRPr="00B40C82">
        <w:rPr>
          <w:rFonts w:ascii="Arial Narrow" w:eastAsia="Calibri" w:hAnsi="Arial Narrow" w:cs="Calibri"/>
          <w:color w:val="002060"/>
          <w:spacing w:val="-9"/>
          <w:sz w:val="22"/>
          <w:szCs w:val="22"/>
          <w:lang w:val="ro-RO"/>
        </w:rPr>
        <w:t xml:space="preserve"> </w:t>
      </w:r>
      <w:r w:rsidRPr="00B40C82">
        <w:rPr>
          <w:rFonts w:ascii="Arial Narrow" w:eastAsia="Calibri" w:hAnsi="Arial Narrow" w:cs="Calibri"/>
          <w:color w:val="002060"/>
          <w:spacing w:val="1"/>
          <w:sz w:val="22"/>
          <w:szCs w:val="22"/>
          <w:lang w:val="ro-RO"/>
        </w:rPr>
        <w:t>m</w:t>
      </w:r>
      <w:r w:rsidRPr="00B40C82">
        <w:rPr>
          <w:rFonts w:ascii="Arial Narrow" w:eastAsia="Calibri" w:hAnsi="Arial Narrow" w:cs="Calibri"/>
          <w:color w:val="002060"/>
          <w:sz w:val="22"/>
          <w:szCs w:val="22"/>
          <w:lang w:val="ro-RO"/>
        </w:rPr>
        <w:t>ăs</w:t>
      </w:r>
      <w:r w:rsidRPr="00B40C82">
        <w:rPr>
          <w:rFonts w:ascii="Arial Narrow" w:eastAsia="Calibri" w:hAnsi="Arial Narrow" w:cs="Calibri"/>
          <w:color w:val="002060"/>
          <w:spacing w:val="-1"/>
          <w:sz w:val="22"/>
          <w:szCs w:val="22"/>
          <w:lang w:val="ro-RO"/>
        </w:rPr>
        <w:t>u</w:t>
      </w:r>
      <w:r w:rsidRPr="00B40C82">
        <w:rPr>
          <w:rFonts w:ascii="Arial Narrow" w:eastAsia="Calibri" w:hAnsi="Arial Narrow" w:cs="Calibri"/>
          <w:color w:val="002060"/>
          <w:sz w:val="22"/>
          <w:szCs w:val="22"/>
          <w:lang w:val="ro-RO"/>
        </w:rPr>
        <w:t>ri</w:t>
      </w:r>
      <w:r w:rsidRPr="00B40C82">
        <w:rPr>
          <w:rFonts w:ascii="Arial Narrow" w:eastAsia="Calibri" w:hAnsi="Arial Narrow" w:cs="Calibri"/>
          <w:color w:val="002060"/>
          <w:spacing w:val="-1"/>
          <w:sz w:val="22"/>
          <w:szCs w:val="22"/>
          <w:lang w:val="ro-RO"/>
        </w:rPr>
        <w:t>l</w:t>
      </w:r>
      <w:r w:rsidRPr="00B40C82">
        <w:rPr>
          <w:rFonts w:ascii="Arial Narrow" w:eastAsia="Calibri" w:hAnsi="Arial Narrow" w:cs="Calibri"/>
          <w:color w:val="002060"/>
          <w:sz w:val="22"/>
          <w:szCs w:val="22"/>
          <w:lang w:val="ro-RO"/>
        </w:rPr>
        <w:t>e</w:t>
      </w:r>
      <w:r w:rsidRPr="00B40C82">
        <w:rPr>
          <w:rFonts w:ascii="Arial Narrow" w:eastAsia="Calibri" w:hAnsi="Arial Narrow" w:cs="Calibri"/>
          <w:color w:val="002060"/>
          <w:spacing w:val="-6"/>
          <w:sz w:val="22"/>
          <w:szCs w:val="22"/>
          <w:lang w:val="ro-RO"/>
        </w:rPr>
        <w:t xml:space="preserve"> </w:t>
      </w:r>
      <w:r w:rsidRPr="00B40C82">
        <w:rPr>
          <w:rFonts w:ascii="Arial Narrow" w:eastAsia="Calibri" w:hAnsi="Arial Narrow" w:cs="Calibri"/>
          <w:color w:val="002060"/>
          <w:sz w:val="22"/>
          <w:szCs w:val="22"/>
          <w:lang w:val="ro-RO"/>
        </w:rPr>
        <w:t>stab</w:t>
      </w:r>
      <w:r w:rsidRPr="00B40C82">
        <w:rPr>
          <w:rFonts w:ascii="Arial Narrow" w:eastAsia="Calibri" w:hAnsi="Arial Narrow" w:cs="Calibri"/>
          <w:color w:val="002060"/>
          <w:spacing w:val="-1"/>
          <w:sz w:val="22"/>
          <w:szCs w:val="22"/>
          <w:lang w:val="ro-RO"/>
        </w:rPr>
        <w:t>i</w:t>
      </w:r>
      <w:r w:rsidRPr="00B40C82">
        <w:rPr>
          <w:rFonts w:ascii="Arial Narrow" w:eastAsia="Calibri" w:hAnsi="Arial Narrow" w:cs="Calibri"/>
          <w:color w:val="002060"/>
          <w:sz w:val="22"/>
          <w:szCs w:val="22"/>
          <w:lang w:val="ro-RO"/>
        </w:rPr>
        <w:t>l</w:t>
      </w:r>
      <w:r w:rsidRPr="00B40C82">
        <w:rPr>
          <w:rFonts w:ascii="Arial Narrow" w:eastAsia="Calibri" w:hAnsi="Arial Narrow" w:cs="Calibri"/>
          <w:color w:val="002060"/>
          <w:spacing w:val="-1"/>
          <w:sz w:val="22"/>
          <w:szCs w:val="22"/>
          <w:lang w:val="ro-RO"/>
        </w:rPr>
        <w:t>i</w:t>
      </w:r>
      <w:r w:rsidRPr="00B40C82">
        <w:rPr>
          <w:rFonts w:ascii="Arial Narrow" w:eastAsia="Calibri" w:hAnsi="Arial Narrow" w:cs="Calibri"/>
          <w:color w:val="002060"/>
          <w:spacing w:val="-2"/>
          <w:sz w:val="22"/>
          <w:szCs w:val="22"/>
          <w:lang w:val="ro-RO"/>
        </w:rPr>
        <w:t>t</w:t>
      </w:r>
      <w:r w:rsidRPr="00B40C82">
        <w:rPr>
          <w:rFonts w:ascii="Arial Narrow" w:eastAsia="Calibri" w:hAnsi="Arial Narrow" w:cs="Calibri"/>
          <w:color w:val="002060"/>
          <w:sz w:val="22"/>
          <w:szCs w:val="22"/>
          <w:lang w:val="ro-RO"/>
        </w:rPr>
        <w:t>e</w:t>
      </w:r>
      <w:r w:rsidRPr="00B40C82">
        <w:rPr>
          <w:rFonts w:ascii="Arial Narrow" w:eastAsia="Calibri" w:hAnsi="Arial Narrow" w:cs="Calibri"/>
          <w:color w:val="002060"/>
          <w:spacing w:val="-4"/>
          <w:sz w:val="22"/>
          <w:szCs w:val="22"/>
          <w:lang w:val="ro-RO"/>
        </w:rPr>
        <w:t xml:space="preserve"> </w:t>
      </w:r>
      <w:r w:rsidRPr="00B40C82">
        <w:rPr>
          <w:rFonts w:ascii="Arial Narrow" w:eastAsia="Calibri" w:hAnsi="Arial Narrow" w:cs="Calibri"/>
          <w:color w:val="002060"/>
          <w:sz w:val="22"/>
          <w:szCs w:val="22"/>
          <w:lang w:val="ro-RO"/>
        </w:rPr>
        <w:t>în</w:t>
      </w:r>
      <w:r w:rsidRPr="00B40C82">
        <w:rPr>
          <w:rFonts w:ascii="Arial Narrow" w:eastAsia="Calibri" w:hAnsi="Arial Narrow" w:cs="Calibri"/>
          <w:color w:val="002060"/>
          <w:spacing w:val="-5"/>
          <w:sz w:val="22"/>
          <w:szCs w:val="22"/>
          <w:lang w:val="ro-RO"/>
        </w:rPr>
        <w:t xml:space="preserve"> </w:t>
      </w:r>
      <w:r w:rsidRPr="00B40C82">
        <w:rPr>
          <w:rFonts w:ascii="Arial Narrow" w:eastAsia="Calibri" w:hAnsi="Arial Narrow" w:cs="Calibri"/>
          <w:color w:val="002060"/>
          <w:spacing w:val="-3"/>
          <w:sz w:val="22"/>
          <w:szCs w:val="22"/>
          <w:lang w:val="ro-RO"/>
        </w:rPr>
        <w:t>f</w:t>
      </w:r>
      <w:r w:rsidRPr="00B40C82">
        <w:rPr>
          <w:rFonts w:ascii="Arial Narrow" w:eastAsia="Calibri" w:hAnsi="Arial Narrow" w:cs="Calibri"/>
          <w:color w:val="002060"/>
          <w:sz w:val="22"/>
          <w:szCs w:val="22"/>
          <w:lang w:val="ro-RO"/>
        </w:rPr>
        <w:t>a</w:t>
      </w:r>
      <w:r w:rsidRPr="00B40C82">
        <w:rPr>
          <w:rFonts w:ascii="Arial Narrow" w:eastAsia="Calibri" w:hAnsi="Arial Narrow" w:cs="Calibri"/>
          <w:color w:val="002060"/>
          <w:spacing w:val="-1"/>
          <w:sz w:val="22"/>
          <w:szCs w:val="22"/>
          <w:lang w:val="ro-RO"/>
        </w:rPr>
        <w:t>z</w:t>
      </w:r>
      <w:r w:rsidRPr="00B40C82">
        <w:rPr>
          <w:rFonts w:ascii="Arial Narrow" w:eastAsia="Calibri" w:hAnsi="Arial Narrow" w:cs="Calibri"/>
          <w:color w:val="002060"/>
          <w:sz w:val="22"/>
          <w:szCs w:val="22"/>
          <w:lang w:val="ro-RO"/>
        </w:rPr>
        <w:t>ele</w:t>
      </w:r>
      <w:r w:rsidRPr="00B40C82">
        <w:rPr>
          <w:rFonts w:ascii="Arial Narrow" w:eastAsia="Calibri" w:hAnsi="Arial Narrow" w:cs="Calibri"/>
          <w:color w:val="002060"/>
          <w:spacing w:val="-6"/>
          <w:sz w:val="22"/>
          <w:szCs w:val="22"/>
          <w:lang w:val="ro-RO"/>
        </w:rPr>
        <w:t xml:space="preserve"> </w:t>
      </w:r>
      <w:r w:rsidRPr="00B40C82">
        <w:rPr>
          <w:rFonts w:ascii="Arial Narrow" w:eastAsia="Calibri" w:hAnsi="Arial Narrow" w:cs="Calibri"/>
          <w:color w:val="002060"/>
          <w:spacing w:val="-1"/>
          <w:sz w:val="22"/>
          <w:szCs w:val="22"/>
          <w:lang w:val="ro-RO"/>
        </w:rPr>
        <w:t>d</w:t>
      </w:r>
      <w:r w:rsidRPr="00B40C82">
        <w:rPr>
          <w:rFonts w:ascii="Arial Narrow" w:eastAsia="Calibri" w:hAnsi="Arial Narrow" w:cs="Calibri"/>
          <w:color w:val="002060"/>
          <w:sz w:val="22"/>
          <w:szCs w:val="22"/>
          <w:lang w:val="ro-RO"/>
        </w:rPr>
        <w:t>e</w:t>
      </w:r>
      <w:r w:rsidRPr="00B40C82">
        <w:rPr>
          <w:rFonts w:ascii="Arial Narrow" w:eastAsia="Calibri" w:hAnsi="Arial Narrow" w:cs="Calibri"/>
          <w:color w:val="002060"/>
          <w:spacing w:val="-4"/>
          <w:sz w:val="22"/>
          <w:szCs w:val="22"/>
          <w:lang w:val="ro-RO"/>
        </w:rPr>
        <w:t xml:space="preserve"> </w:t>
      </w:r>
      <w:r w:rsidRPr="00B40C82">
        <w:rPr>
          <w:rFonts w:ascii="Arial Narrow" w:eastAsia="Calibri" w:hAnsi="Arial Narrow" w:cs="Calibri"/>
          <w:color w:val="002060"/>
          <w:spacing w:val="-1"/>
          <w:sz w:val="22"/>
          <w:szCs w:val="22"/>
          <w:lang w:val="ro-RO"/>
        </w:rPr>
        <w:t>p</w:t>
      </w:r>
      <w:r w:rsidRPr="00B40C82">
        <w:rPr>
          <w:rFonts w:ascii="Arial Narrow" w:eastAsia="Calibri" w:hAnsi="Arial Narrow" w:cs="Calibri"/>
          <w:color w:val="002060"/>
          <w:spacing w:val="-3"/>
          <w:sz w:val="22"/>
          <w:szCs w:val="22"/>
          <w:lang w:val="ro-RO"/>
        </w:rPr>
        <w:t>r</w:t>
      </w:r>
      <w:r w:rsidRPr="00B40C82">
        <w:rPr>
          <w:rFonts w:ascii="Arial Narrow" w:eastAsia="Calibri" w:hAnsi="Arial Narrow" w:cs="Calibri"/>
          <w:color w:val="002060"/>
          <w:spacing w:val="1"/>
          <w:sz w:val="22"/>
          <w:szCs w:val="22"/>
          <w:lang w:val="ro-RO"/>
        </w:rPr>
        <w:t>o</w:t>
      </w:r>
      <w:r w:rsidRPr="00B40C82">
        <w:rPr>
          <w:rFonts w:ascii="Arial Narrow" w:eastAsia="Calibri" w:hAnsi="Arial Narrow" w:cs="Calibri"/>
          <w:color w:val="002060"/>
          <w:sz w:val="22"/>
          <w:szCs w:val="22"/>
          <w:lang w:val="ro-RO"/>
        </w:rPr>
        <w:t>i</w:t>
      </w:r>
      <w:r w:rsidRPr="00B40C82">
        <w:rPr>
          <w:rFonts w:ascii="Arial Narrow" w:eastAsia="Calibri" w:hAnsi="Arial Narrow" w:cs="Calibri"/>
          <w:color w:val="002060"/>
          <w:spacing w:val="-2"/>
          <w:sz w:val="22"/>
          <w:szCs w:val="22"/>
          <w:lang w:val="ro-RO"/>
        </w:rPr>
        <w:t>ec</w:t>
      </w:r>
      <w:r w:rsidRPr="00B40C82">
        <w:rPr>
          <w:rFonts w:ascii="Arial Narrow" w:eastAsia="Calibri" w:hAnsi="Arial Narrow" w:cs="Calibri"/>
          <w:color w:val="002060"/>
          <w:sz w:val="22"/>
          <w:szCs w:val="22"/>
          <w:lang w:val="ro-RO"/>
        </w:rPr>
        <w:t>tare</w:t>
      </w:r>
      <w:r w:rsidRPr="00B40C82">
        <w:rPr>
          <w:rFonts w:ascii="Arial Narrow" w:eastAsia="Calibri" w:hAnsi="Arial Narrow" w:cs="Calibri"/>
          <w:color w:val="002060"/>
          <w:spacing w:val="-6"/>
          <w:sz w:val="22"/>
          <w:szCs w:val="22"/>
          <w:lang w:val="ro-RO"/>
        </w:rPr>
        <w:t xml:space="preserve"> </w:t>
      </w:r>
      <w:r w:rsidRPr="00B40C82">
        <w:rPr>
          <w:rFonts w:ascii="Arial Narrow" w:eastAsia="Calibri" w:hAnsi="Arial Narrow" w:cs="Calibri"/>
          <w:color w:val="002060"/>
          <w:sz w:val="22"/>
          <w:szCs w:val="22"/>
          <w:lang w:val="ro-RO"/>
        </w:rPr>
        <w:t>și</w:t>
      </w:r>
      <w:r w:rsidRPr="00B40C82">
        <w:rPr>
          <w:rFonts w:ascii="Arial Narrow" w:eastAsia="Calibri" w:hAnsi="Arial Narrow" w:cs="Calibri"/>
          <w:color w:val="002060"/>
          <w:spacing w:val="-4"/>
          <w:sz w:val="22"/>
          <w:szCs w:val="22"/>
          <w:lang w:val="ro-RO"/>
        </w:rPr>
        <w:t xml:space="preserve"> </w:t>
      </w:r>
      <w:r w:rsidRPr="00B40C82">
        <w:rPr>
          <w:rFonts w:ascii="Arial Narrow" w:eastAsia="Calibri" w:hAnsi="Arial Narrow" w:cs="Calibri"/>
          <w:color w:val="002060"/>
          <w:spacing w:val="-1"/>
          <w:sz w:val="22"/>
          <w:szCs w:val="22"/>
          <w:lang w:val="ro-RO"/>
        </w:rPr>
        <w:t>d</w:t>
      </w:r>
      <w:r w:rsidRPr="00B40C82">
        <w:rPr>
          <w:rFonts w:ascii="Arial Narrow" w:eastAsia="Calibri" w:hAnsi="Arial Narrow" w:cs="Calibri"/>
          <w:color w:val="002060"/>
          <w:sz w:val="22"/>
          <w:szCs w:val="22"/>
          <w:lang w:val="ro-RO"/>
        </w:rPr>
        <w:t>e</w:t>
      </w:r>
      <w:r w:rsidRPr="00B40C82">
        <w:rPr>
          <w:rFonts w:ascii="Arial Narrow" w:eastAsia="Calibri" w:hAnsi="Arial Narrow" w:cs="Calibri"/>
          <w:color w:val="002060"/>
          <w:spacing w:val="-6"/>
          <w:sz w:val="22"/>
          <w:szCs w:val="22"/>
          <w:lang w:val="ro-RO"/>
        </w:rPr>
        <w:t xml:space="preserve"> </w:t>
      </w:r>
      <w:r w:rsidRPr="00B40C82">
        <w:rPr>
          <w:rFonts w:ascii="Arial Narrow" w:eastAsia="Calibri" w:hAnsi="Arial Narrow" w:cs="Calibri"/>
          <w:color w:val="002060"/>
          <w:sz w:val="22"/>
          <w:szCs w:val="22"/>
          <w:lang w:val="ro-RO"/>
        </w:rPr>
        <w:t>a</w:t>
      </w:r>
      <w:r w:rsidRPr="00B40C82">
        <w:rPr>
          <w:rFonts w:ascii="Arial Narrow" w:eastAsia="Calibri" w:hAnsi="Arial Narrow" w:cs="Calibri"/>
          <w:color w:val="002060"/>
          <w:spacing w:val="-6"/>
          <w:sz w:val="22"/>
          <w:szCs w:val="22"/>
          <w:lang w:val="ro-RO"/>
        </w:rPr>
        <w:t xml:space="preserve"> </w:t>
      </w:r>
      <w:r w:rsidRPr="00B40C82">
        <w:rPr>
          <w:rFonts w:ascii="Arial Narrow" w:eastAsia="Calibri" w:hAnsi="Arial Narrow" w:cs="Calibri"/>
          <w:color w:val="002060"/>
          <w:sz w:val="22"/>
          <w:szCs w:val="22"/>
          <w:lang w:val="ro-RO"/>
        </w:rPr>
        <w:t>asi</w:t>
      </w:r>
      <w:r w:rsidRPr="00B40C82">
        <w:rPr>
          <w:rFonts w:ascii="Arial Narrow" w:eastAsia="Calibri" w:hAnsi="Arial Narrow" w:cs="Calibri"/>
          <w:color w:val="002060"/>
          <w:spacing w:val="-1"/>
          <w:sz w:val="22"/>
          <w:szCs w:val="22"/>
          <w:lang w:val="ro-RO"/>
        </w:rPr>
        <w:t>gu</w:t>
      </w:r>
      <w:r w:rsidRPr="00B40C82">
        <w:rPr>
          <w:rFonts w:ascii="Arial Narrow" w:eastAsia="Calibri" w:hAnsi="Arial Narrow" w:cs="Calibri"/>
          <w:color w:val="002060"/>
          <w:sz w:val="22"/>
          <w:szCs w:val="22"/>
          <w:lang w:val="ro-RO"/>
        </w:rPr>
        <w:t>ra</w:t>
      </w:r>
      <w:r w:rsidRPr="00B40C82">
        <w:rPr>
          <w:rFonts w:ascii="Arial Narrow" w:eastAsia="Calibri" w:hAnsi="Arial Narrow" w:cs="Calibri"/>
          <w:color w:val="002060"/>
          <w:spacing w:val="-4"/>
          <w:sz w:val="22"/>
          <w:szCs w:val="22"/>
          <w:lang w:val="ro-RO"/>
        </w:rPr>
        <w:t xml:space="preserve"> </w:t>
      </w:r>
      <w:r w:rsidRPr="00B40C82">
        <w:rPr>
          <w:rFonts w:ascii="Arial Narrow" w:eastAsia="Calibri" w:hAnsi="Arial Narrow" w:cs="Calibri"/>
          <w:color w:val="002060"/>
          <w:sz w:val="22"/>
          <w:szCs w:val="22"/>
          <w:lang w:val="ro-RO"/>
        </w:rPr>
        <w:t>în</w:t>
      </w:r>
      <w:r w:rsidRPr="00B40C82">
        <w:rPr>
          <w:rFonts w:ascii="Arial Narrow" w:eastAsia="Calibri" w:hAnsi="Arial Narrow" w:cs="Calibri"/>
          <w:color w:val="002060"/>
          <w:spacing w:val="-8"/>
          <w:sz w:val="22"/>
          <w:szCs w:val="22"/>
          <w:lang w:val="ro-RO"/>
        </w:rPr>
        <w:t xml:space="preserve"> </w:t>
      </w:r>
      <w:r w:rsidRPr="00B40C82">
        <w:rPr>
          <w:rFonts w:ascii="Arial Narrow" w:eastAsia="Calibri" w:hAnsi="Arial Narrow" w:cs="Calibri"/>
          <w:color w:val="002060"/>
          <w:spacing w:val="-1"/>
          <w:sz w:val="22"/>
          <w:szCs w:val="22"/>
          <w:lang w:val="ro-RO"/>
        </w:rPr>
        <w:t>m</w:t>
      </w:r>
      <w:r w:rsidRPr="00B40C82">
        <w:rPr>
          <w:rFonts w:ascii="Arial Narrow" w:eastAsia="Calibri" w:hAnsi="Arial Narrow" w:cs="Calibri"/>
          <w:color w:val="002060"/>
          <w:spacing w:val="1"/>
          <w:sz w:val="22"/>
          <w:szCs w:val="22"/>
          <w:lang w:val="ro-RO"/>
        </w:rPr>
        <w:t>o</w:t>
      </w:r>
      <w:r w:rsidRPr="00B40C82">
        <w:rPr>
          <w:rFonts w:ascii="Arial Narrow" w:eastAsia="Calibri" w:hAnsi="Arial Narrow" w:cs="Calibri"/>
          <w:color w:val="002060"/>
          <w:sz w:val="22"/>
          <w:szCs w:val="22"/>
          <w:lang w:val="ro-RO"/>
        </w:rPr>
        <w:t>d c</w:t>
      </w:r>
      <w:r w:rsidRPr="00B40C82">
        <w:rPr>
          <w:rFonts w:ascii="Arial Narrow" w:eastAsia="Calibri" w:hAnsi="Arial Narrow" w:cs="Calibri"/>
          <w:color w:val="002060"/>
          <w:spacing w:val="1"/>
          <w:sz w:val="22"/>
          <w:szCs w:val="22"/>
          <w:lang w:val="ro-RO"/>
        </w:rPr>
        <w:t>o</w:t>
      </w:r>
      <w:r w:rsidRPr="00B40C82">
        <w:rPr>
          <w:rFonts w:ascii="Arial Narrow" w:eastAsia="Calibri" w:hAnsi="Arial Narrow" w:cs="Calibri"/>
          <w:color w:val="002060"/>
          <w:sz w:val="22"/>
          <w:szCs w:val="22"/>
          <w:lang w:val="ro-RO"/>
        </w:rPr>
        <w:t>resp</w:t>
      </w:r>
      <w:r w:rsidRPr="00B40C82">
        <w:rPr>
          <w:rFonts w:ascii="Arial Narrow" w:eastAsia="Calibri" w:hAnsi="Arial Narrow" w:cs="Calibri"/>
          <w:color w:val="002060"/>
          <w:spacing w:val="-1"/>
          <w:sz w:val="22"/>
          <w:szCs w:val="22"/>
          <w:lang w:val="ro-RO"/>
        </w:rPr>
        <w:t>unz</w:t>
      </w:r>
      <w:r w:rsidRPr="00B40C82">
        <w:rPr>
          <w:rFonts w:ascii="Arial Narrow" w:eastAsia="Calibri" w:hAnsi="Arial Narrow" w:cs="Calibri"/>
          <w:color w:val="002060"/>
          <w:sz w:val="22"/>
          <w:szCs w:val="22"/>
          <w:lang w:val="ro-RO"/>
        </w:rPr>
        <w:t>ă</w:t>
      </w:r>
      <w:r w:rsidRPr="00B40C82">
        <w:rPr>
          <w:rFonts w:ascii="Arial Narrow" w:eastAsia="Calibri" w:hAnsi="Arial Narrow" w:cs="Calibri"/>
          <w:color w:val="002060"/>
          <w:spacing w:val="-2"/>
          <w:sz w:val="22"/>
          <w:szCs w:val="22"/>
          <w:lang w:val="ro-RO"/>
        </w:rPr>
        <w:t>t</w:t>
      </w:r>
      <w:r w:rsidRPr="00B40C82">
        <w:rPr>
          <w:rFonts w:ascii="Arial Narrow" w:eastAsia="Calibri" w:hAnsi="Arial Narrow" w:cs="Calibri"/>
          <w:color w:val="002060"/>
          <w:spacing w:val="1"/>
          <w:sz w:val="22"/>
          <w:szCs w:val="22"/>
          <w:lang w:val="ro-RO"/>
        </w:rPr>
        <w:t>o</w:t>
      </w:r>
      <w:r w:rsidRPr="00B40C82">
        <w:rPr>
          <w:rFonts w:ascii="Arial Narrow" w:eastAsia="Calibri" w:hAnsi="Arial Narrow" w:cs="Calibri"/>
          <w:color w:val="002060"/>
          <w:sz w:val="22"/>
          <w:szCs w:val="22"/>
          <w:lang w:val="ro-RO"/>
        </w:rPr>
        <w:t>r</w:t>
      </w:r>
      <w:r w:rsidRPr="00B40C82">
        <w:rPr>
          <w:rFonts w:ascii="Arial Narrow" w:eastAsia="Calibri" w:hAnsi="Arial Narrow" w:cs="Calibri"/>
          <w:color w:val="002060"/>
          <w:spacing w:val="3"/>
          <w:sz w:val="22"/>
          <w:szCs w:val="22"/>
          <w:lang w:val="ro-RO"/>
        </w:rPr>
        <w:t xml:space="preserve"> </w:t>
      </w:r>
      <w:r w:rsidRPr="00B40C82">
        <w:rPr>
          <w:rFonts w:ascii="Arial Narrow" w:eastAsia="Calibri" w:hAnsi="Arial Narrow" w:cs="Calibri"/>
          <w:color w:val="002060"/>
          <w:spacing w:val="-2"/>
          <w:sz w:val="22"/>
          <w:szCs w:val="22"/>
          <w:lang w:val="ro-RO"/>
        </w:rPr>
        <w:t>c</w:t>
      </w:r>
      <w:r w:rsidRPr="00B40C82">
        <w:rPr>
          <w:rFonts w:ascii="Arial Narrow" w:eastAsia="Calibri" w:hAnsi="Arial Narrow" w:cs="Calibri"/>
          <w:color w:val="002060"/>
          <w:spacing w:val="1"/>
          <w:sz w:val="22"/>
          <w:szCs w:val="22"/>
          <w:lang w:val="ro-RO"/>
        </w:rPr>
        <w:t>o</w:t>
      </w:r>
      <w:r w:rsidRPr="00B40C82">
        <w:rPr>
          <w:rFonts w:ascii="Arial Narrow" w:eastAsia="Calibri" w:hAnsi="Arial Narrow" w:cs="Calibri"/>
          <w:color w:val="002060"/>
          <w:spacing w:val="-1"/>
          <w:sz w:val="22"/>
          <w:szCs w:val="22"/>
          <w:lang w:val="ro-RO"/>
        </w:rPr>
        <w:t>n</w:t>
      </w:r>
      <w:r w:rsidRPr="00B40C82">
        <w:rPr>
          <w:rFonts w:ascii="Arial Narrow" w:eastAsia="Calibri" w:hAnsi="Arial Narrow" w:cs="Calibri"/>
          <w:color w:val="002060"/>
          <w:sz w:val="22"/>
          <w:szCs w:val="22"/>
          <w:lang w:val="ro-RO"/>
        </w:rPr>
        <w:t>f</w:t>
      </w:r>
      <w:r w:rsidRPr="00B40C82">
        <w:rPr>
          <w:rFonts w:ascii="Arial Narrow" w:eastAsia="Calibri" w:hAnsi="Arial Narrow" w:cs="Calibri"/>
          <w:color w:val="002060"/>
          <w:spacing w:val="1"/>
          <w:sz w:val="22"/>
          <w:szCs w:val="22"/>
          <w:lang w:val="ro-RO"/>
        </w:rPr>
        <w:t>o</w:t>
      </w:r>
      <w:r w:rsidRPr="00B40C82">
        <w:rPr>
          <w:rFonts w:ascii="Arial Narrow" w:eastAsia="Calibri" w:hAnsi="Arial Narrow" w:cs="Calibri"/>
          <w:color w:val="002060"/>
          <w:spacing w:val="-3"/>
          <w:sz w:val="22"/>
          <w:szCs w:val="22"/>
          <w:lang w:val="ro-RO"/>
        </w:rPr>
        <w:t>r</w:t>
      </w:r>
      <w:r w:rsidRPr="00B40C82">
        <w:rPr>
          <w:rFonts w:ascii="Arial Narrow" w:eastAsia="Calibri" w:hAnsi="Arial Narrow" w:cs="Calibri"/>
          <w:color w:val="002060"/>
          <w:spacing w:val="1"/>
          <w:sz w:val="22"/>
          <w:szCs w:val="22"/>
          <w:lang w:val="ro-RO"/>
        </w:rPr>
        <w:t>m</w:t>
      </w:r>
      <w:r w:rsidRPr="00B40C82">
        <w:rPr>
          <w:rFonts w:ascii="Arial Narrow" w:eastAsia="Calibri" w:hAnsi="Arial Narrow" w:cs="Calibri"/>
          <w:color w:val="002060"/>
          <w:sz w:val="22"/>
          <w:szCs w:val="22"/>
          <w:lang w:val="ro-RO"/>
        </w:rPr>
        <w:t>i</w:t>
      </w:r>
      <w:r w:rsidRPr="00B40C82">
        <w:rPr>
          <w:rFonts w:ascii="Arial Narrow" w:eastAsia="Calibri" w:hAnsi="Arial Narrow" w:cs="Calibri"/>
          <w:color w:val="002060"/>
          <w:spacing w:val="-2"/>
          <w:sz w:val="22"/>
          <w:szCs w:val="22"/>
          <w:lang w:val="ro-RO"/>
        </w:rPr>
        <w:t>t</w:t>
      </w:r>
      <w:r w:rsidRPr="00B40C82">
        <w:rPr>
          <w:rFonts w:ascii="Arial Narrow" w:eastAsia="Calibri" w:hAnsi="Arial Narrow" w:cs="Calibri"/>
          <w:color w:val="002060"/>
          <w:sz w:val="22"/>
          <w:szCs w:val="22"/>
          <w:lang w:val="ro-RO"/>
        </w:rPr>
        <w:t>a</w:t>
      </w:r>
      <w:r w:rsidRPr="00B40C82">
        <w:rPr>
          <w:rFonts w:ascii="Arial Narrow" w:eastAsia="Calibri" w:hAnsi="Arial Narrow" w:cs="Calibri"/>
          <w:color w:val="002060"/>
          <w:spacing w:val="-2"/>
          <w:sz w:val="22"/>
          <w:szCs w:val="22"/>
          <w:lang w:val="ro-RO"/>
        </w:rPr>
        <w:t>t</w:t>
      </w:r>
      <w:r w:rsidRPr="00B40C82">
        <w:rPr>
          <w:rFonts w:ascii="Arial Narrow" w:eastAsia="Calibri" w:hAnsi="Arial Narrow" w:cs="Calibri"/>
          <w:color w:val="002060"/>
          <w:sz w:val="22"/>
          <w:szCs w:val="22"/>
          <w:lang w:val="ro-RO"/>
        </w:rPr>
        <w:t>ea</w:t>
      </w:r>
      <w:r w:rsidRPr="00B40C82">
        <w:rPr>
          <w:rFonts w:ascii="Arial Narrow" w:eastAsia="Calibri" w:hAnsi="Arial Narrow" w:cs="Calibri"/>
          <w:color w:val="002060"/>
          <w:spacing w:val="3"/>
          <w:sz w:val="22"/>
          <w:szCs w:val="22"/>
          <w:lang w:val="ro-RO"/>
        </w:rPr>
        <w:t xml:space="preserve"> </w:t>
      </w:r>
      <w:r w:rsidR="00CC0648" w:rsidRPr="00B40C82">
        <w:rPr>
          <w:rFonts w:ascii="Arial Narrow" w:eastAsia="Calibri" w:hAnsi="Arial Narrow" w:cs="Calibri"/>
          <w:color w:val="002060"/>
          <w:sz w:val="22"/>
          <w:szCs w:val="22"/>
          <w:lang w:val="ro-RO"/>
        </w:rPr>
        <w:t>i</w:t>
      </w:r>
      <w:r w:rsidR="00CC0648" w:rsidRPr="00B40C82">
        <w:rPr>
          <w:rFonts w:ascii="Arial Narrow" w:eastAsia="Calibri" w:hAnsi="Arial Narrow" w:cs="Calibri"/>
          <w:color w:val="002060"/>
          <w:spacing w:val="-1"/>
          <w:sz w:val="22"/>
          <w:szCs w:val="22"/>
          <w:lang w:val="ro-RO"/>
        </w:rPr>
        <w:t>n</w:t>
      </w:r>
      <w:r w:rsidR="00CC0648" w:rsidRPr="00B40C82">
        <w:rPr>
          <w:rFonts w:ascii="Arial Narrow" w:eastAsia="Calibri" w:hAnsi="Arial Narrow" w:cs="Calibri"/>
          <w:color w:val="002060"/>
          <w:spacing w:val="1"/>
          <w:sz w:val="22"/>
          <w:szCs w:val="22"/>
          <w:lang w:val="ro-RO"/>
        </w:rPr>
        <w:t>v</w:t>
      </w:r>
      <w:r w:rsidR="00CC0648" w:rsidRPr="00B40C82">
        <w:rPr>
          <w:rFonts w:ascii="Arial Narrow" w:eastAsia="Calibri" w:hAnsi="Arial Narrow" w:cs="Calibri"/>
          <w:color w:val="002060"/>
          <w:spacing w:val="-2"/>
          <w:sz w:val="22"/>
          <w:szCs w:val="22"/>
          <w:lang w:val="ro-RO"/>
        </w:rPr>
        <w:t>e</w:t>
      </w:r>
      <w:r w:rsidR="00CC0648" w:rsidRPr="00B40C82">
        <w:rPr>
          <w:rFonts w:ascii="Arial Narrow" w:eastAsia="Calibri" w:hAnsi="Arial Narrow" w:cs="Calibri"/>
          <w:color w:val="002060"/>
          <w:sz w:val="22"/>
          <w:szCs w:val="22"/>
          <w:lang w:val="ro-RO"/>
        </w:rPr>
        <w:t>stiției</w:t>
      </w:r>
      <w:r w:rsidRPr="00B40C82">
        <w:rPr>
          <w:rFonts w:ascii="Arial Narrow" w:eastAsia="Calibri" w:hAnsi="Arial Narrow" w:cs="Calibri"/>
          <w:color w:val="002060"/>
          <w:spacing w:val="1"/>
          <w:sz w:val="22"/>
          <w:szCs w:val="22"/>
          <w:lang w:val="ro-RO"/>
        </w:rPr>
        <w:t xml:space="preserve"> </w:t>
      </w:r>
      <w:r w:rsidRPr="00B40C82">
        <w:rPr>
          <w:rFonts w:ascii="Arial Narrow" w:eastAsia="Calibri" w:hAnsi="Arial Narrow" w:cs="Calibri"/>
          <w:color w:val="002060"/>
          <w:sz w:val="22"/>
          <w:szCs w:val="22"/>
          <w:lang w:val="ro-RO"/>
        </w:rPr>
        <w:t>cu</w:t>
      </w:r>
      <w:r w:rsidRPr="00B40C82">
        <w:rPr>
          <w:rFonts w:ascii="Arial Narrow" w:eastAsia="Calibri" w:hAnsi="Arial Narrow" w:cs="Calibri"/>
          <w:color w:val="002060"/>
          <w:spacing w:val="2"/>
          <w:sz w:val="22"/>
          <w:szCs w:val="22"/>
          <w:lang w:val="ro-RO"/>
        </w:rPr>
        <w:t xml:space="preserve"> </w:t>
      </w:r>
      <w:r w:rsidRPr="00B40C82">
        <w:rPr>
          <w:rFonts w:ascii="Arial Narrow" w:eastAsia="Calibri" w:hAnsi="Arial Narrow" w:cs="Calibri"/>
          <w:color w:val="002060"/>
          <w:spacing w:val="-1"/>
          <w:sz w:val="22"/>
          <w:szCs w:val="22"/>
          <w:lang w:val="ro-RO"/>
        </w:rPr>
        <w:t>p</w:t>
      </w:r>
      <w:r w:rsidRPr="00B40C82">
        <w:rPr>
          <w:rFonts w:ascii="Arial Narrow" w:eastAsia="Calibri" w:hAnsi="Arial Narrow" w:cs="Calibri"/>
          <w:color w:val="002060"/>
          <w:sz w:val="22"/>
          <w:szCs w:val="22"/>
          <w:lang w:val="ro-RO"/>
        </w:rPr>
        <w:t>ri</w:t>
      </w:r>
      <w:r w:rsidRPr="00B40C82">
        <w:rPr>
          <w:rFonts w:ascii="Arial Narrow" w:eastAsia="Calibri" w:hAnsi="Arial Narrow" w:cs="Calibri"/>
          <w:color w:val="002060"/>
          <w:spacing w:val="-1"/>
          <w:sz w:val="22"/>
          <w:szCs w:val="22"/>
          <w:lang w:val="ro-RO"/>
        </w:rPr>
        <w:t>n</w:t>
      </w:r>
      <w:r w:rsidRPr="00B40C82">
        <w:rPr>
          <w:rFonts w:ascii="Arial Narrow" w:eastAsia="Calibri" w:hAnsi="Arial Narrow" w:cs="Calibri"/>
          <w:color w:val="002060"/>
          <w:sz w:val="22"/>
          <w:szCs w:val="22"/>
          <w:lang w:val="ro-RO"/>
        </w:rPr>
        <w:t>ci</w:t>
      </w:r>
      <w:r w:rsidRPr="00B40C82">
        <w:rPr>
          <w:rFonts w:ascii="Arial Narrow" w:eastAsia="Calibri" w:hAnsi="Arial Narrow" w:cs="Calibri"/>
          <w:color w:val="002060"/>
          <w:spacing w:val="-1"/>
          <w:sz w:val="22"/>
          <w:szCs w:val="22"/>
          <w:lang w:val="ro-RO"/>
        </w:rPr>
        <w:t>p</w:t>
      </w:r>
      <w:r w:rsidRPr="00B40C82">
        <w:rPr>
          <w:rFonts w:ascii="Arial Narrow" w:eastAsia="Calibri" w:hAnsi="Arial Narrow" w:cs="Calibri"/>
          <w:color w:val="002060"/>
          <w:sz w:val="22"/>
          <w:szCs w:val="22"/>
          <w:lang w:val="ro-RO"/>
        </w:rPr>
        <w:t>i</w:t>
      </w:r>
      <w:r w:rsidRPr="00B40C82">
        <w:rPr>
          <w:rFonts w:ascii="Arial Narrow" w:eastAsia="Calibri" w:hAnsi="Arial Narrow" w:cs="Calibri"/>
          <w:color w:val="002060"/>
          <w:spacing w:val="-1"/>
          <w:sz w:val="22"/>
          <w:szCs w:val="22"/>
          <w:lang w:val="ro-RO"/>
        </w:rPr>
        <w:t>u</w:t>
      </w:r>
      <w:r w:rsidRPr="00B40C82">
        <w:rPr>
          <w:rFonts w:ascii="Arial Narrow" w:eastAsia="Calibri" w:hAnsi="Arial Narrow" w:cs="Calibri"/>
          <w:color w:val="002060"/>
          <w:sz w:val="22"/>
          <w:szCs w:val="22"/>
          <w:lang w:val="ro-RO"/>
        </w:rPr>
        <w:t>l</w:t>
      </w:r>
      <w:r w:rsidRPr="00B40C82">
        <w:rPr>
          <w:rFonts w:ascii="Arial Narrow" w:eastAsia="Calibri" w:hAnsi="Arial Narrow" w:cs="Calibri"/>
          <w:color w:val="002060"/>
          <w:spacing w:val="3"/>
          <w:sz w:val="22"/>
          <w:szCs w:val="22"/>
          <w:lang w:val="ro-RO"/>
        </w:rPr>
        <w:t xml:space="preserve"> </w:t>
      </w:r>
      <w:r w:rsidRPr="00B40C82">
        <w:rPr>
          <w:rFonts w:ascii="Arial Narrow" w:eastAsia="Calibri" w:hAnsi="Arial Narrow" w:cs="Calibri"/>
          <w:color w:val="002060"/>
          <w:spacing w:val="-1"/>
          <w:sz w:val="22"/>
          <w:szCs w:val="22"/>
          <w:lang w:val="ro-RO"/>
        </w:rPr>
        <w:t>d</w:t>
      </w:r>
      <w:r w:rsidRPr="00B40C82">
        <w:rPr>
          <w:rFonts w:ascii="Arial Narrow" w:eastAsia="Calibri" w:hAnsi="Arial Narrow" w:cs="Calibri"/>
          <w:color w:val="002060"/>
          <w:sz w:val="22"/>
          <w:szCs w:val="22"/>
          <w:lang w:val="ro-RO"/>
        </w:rPr>
        <w:t>e</w:t>
      </w:r>
      <w:r w:rsidRPr="00B40C82">
        <w:rPr>
          <w:rFonts w:ascii="Arial Narrow" w:eastAsia="Calibri" w:hAnsi="Arial Narrow" w:cs="Calibri"/>
          <w:color w:val="002060"/>
          <w:spacing w:val="4"/>
          <w:sz w:val="22"/>
          <w:szCs w:val="22"/>
          <w:lang w:val="ro-RO"/>
        </w:rPr>
        <w:t xml:space="preserve"> </w:t>
      </w:r>
      <w:r w:rsidRPr="00B40C82">
        <w:rPr>
          <w:rFonts w:ascii="Arial Narrow" w:eastAsia="Calibri" w:hAnsi="Arial Narrow" w:cs="Calibri"/>
          <w:color w:val="002060"/>
          <w:spacing w:val="1"/>
          <w:sz w:val="22"/>
          <w:szCs w:val="22"/>
          <w:lang w:val="ro-RO"/>
        </w:rPr>
        <w:t>„</w:t>
      </w:r>
      <w:r w:rsidRPr="00B40C82">
        <w:rPr>
          <w:rFonts w:ascii="Arial Narrow" w:eastAsia="Calibri" w:hAnsi="Arial Narrow" w:cs="Calibri"/>
          <w:color w:val="002060"/>
          <w:sz w:val="22"/>
          <w:szCs w:val="22"/>
          <w:lang w:val="ro-RO"/>
        </w:rPr>
        <w:t>a</w:t>
      </w:r>
      <w:r w:rsidRPr="00B40C82">
        <w:rPr>
          <w:rFonts w:ascii="Arial Narrow" w:eastAsia="Calibri" w:hAnsi="Arial Narrow" w:cs="Calibri"/>
          <w:color w:val="002060"/>
          <w:spacing w:val="3"/>
          <w:sz w:val="22"/>
          <w:szCs w:val="22"/>
          <w:lang w:val="ro-RO"/>
        </w:rPr>
        <w:t xml:space="preserve"> </w:t>
      </w:r>
      <w:r w:rsidRPr="00B40C82">
        <w:rPr>
          <w:rFonts w:ascii="Arial Narrow" w:eastAsia="Calibri" w:hAnsi="Arial Narrow" w:cs="Calibri"/>
          <w:color w:val="002060"/>
          <w:spacing w:val="-1"/>
          <w:sz w:val="22"/>
          <w:szCs w:val="22"/>
          <w:lang w:val="ro-RO"/>
        </w:rPr>
        <w:t>n</w:t>
      </w:r>
      <w:r w:rsidRPr="00B40C82">
        <w:rPr>
          <w:rFonts w:ascii="Arial Narrow" w:eastAsia="Calibri" w:hAnsi="Arial Narrow" w:cs="Calibri"/>
          <w:color w:val="002060"/>
          <w:sz w:val="22"/>
          <w:szCs w:val="22"/>
          <w:lang w:val="ro-RO"/>
        </w:rPr>
        <w:t>u</w:t>
      </w:r>
      <w:r w:rsidRPr="00B40C82">
        <w:rPr>
          <w:rFonts w:ascii="Arial Narrow" w:eastAsia="Calibri" w:hAnsi="Arial Narrow" w:cs="Calibri"/>
          <w:color w:val="002060"/>
          <w:spacing w:val="2"/>
          <w:sz w:val="22"/>
          <w:szCs w:val="22"/>
          <w:lang w:val="ro-RO"/>
        </w:rPr>
        <w:t xml:space="preserve"> </w:t>
      </w:r>
      <w:r w:rsidRPr="00B40C82">
        <w:rPr>
          <w:rFonts w:ascii="Arial Narrow" w:eastAsia="Calibri" w:hAnsi="Arial Narrow" w:cs="Calibri"/>
          <w:color w:val="002060"/>
          <w:spacing w:val="-1"/>
          <w:sz w:val="22"/>
          <w:szCs w:val="22"/>
          <w:lang w:val="ro-RO"/>
        </w:rPr>
        <w:t>p</w:t>
      </w:r>
      <w:r w:rsidRPr="00B40C82">
        <w:rPr>
          <w:rFonts w:ascii="Arial Narrow" w:eastAsia="Calibri" w:hAnsi="Arial Narrow" w:cs="Calibri"/>
          <w:color w:val="002060"/>
          <w:sz w:val="22"/>
          <w:szCs w:val="22"/>
          <w:lang w:val="ro-RO"/>
        </w:rPr>
        <w:t>reju</w:t>
      </w:r>
      <w:r w:rsidRPr="00B40C82">
        <w:rPr>
          <w:rFonts w:ascii="Arial Narrow" w:eastAsia="Calibri" w:hAnsi="Arial Narrow" w:cs="Calibri"/>
          <w:color w:val="002060"/>
          <w:spacing w:val="-1"/>
          <w:sz w:val="22"/>
          <w:szCs w:val="22"/>
          <w:lang w:val="ro-RO"/>
        </w:rPr>
        <w:t>d</w:t>
      </w:r>
      <w:r w:rsidRPr="00B40C82">
        <w:rPr>
          <w:rFonts w:ascii="Arial Narrow" w:eastAsia="Calibri" w:hAnsi="Arial Narrow" w:cs="Calibri"/>
          <w:color w:val="002060"/>
          <w:sz w:val="22"/>
          <w:szCs w:val="22"/>
          <w:lang w:val="ro-RO"/>
        </w:rPr>
        <w:t>icia</w:t>
      </w:r>
      <w:r w:rsidRPr="00B40C82">
        <w:rPr>
          <w:rFonts w:ascii="Arial Narrow" w:eastAsia="Calibri" w:hAnsi="Arial Narrow" w:cs="Calibri"/>
          <w:color w:val="002060"/>
          <w:spacing w:val="2"/>
          <w:sz w:val="22"/>
          <w:szCs w:val="22"/>
          <w:lang w:val="ro-RO"/>
        </w:rPr>
        <w:t xml:space="preserve"> </w:t>
      </w:r>
      <w:r w:rsidRPr="00B40C82">
        <w:rPr>
          <w:rFonts w:ascii="Arial Narrow" w:eastAsia="Calibri" w:hAnsi="Arial Narrow" w:cs="Calibri"/>
          <w:color w:val="002060"/>
          <w:sz w:val="22"/>
          <w:szCs w:val="22"/>
          <w:lang w:val="ro-RO"/>
        </w:rPr>
        <w:t xml:space="preserve">în </w:t>
      </w:r>
      <w:r w:rsidRPr="00B40C82">
        <w:rPr>
          <w:rFonts w:ascii="Arial Narrow" w:eastAsia="Calibri" w:hAnsi="Arial Narrow" w:cs="Calibri"/>
          <w:color w:val="002060"/>
          <w:spacing w:val="-1"/>
          <w:sz w:val="22"/>
          <w:szCs w:val="22"/>
          <w:lang w:val="ro-RO"/>
        </w:rPr>
        <w:t>m</w:t>
      </w:r>
      <w:r w:rsidRPr="00B40C82">
        <w:rPr>
          <w:rFonts w:ascii="Arial Narrow" w:eastAsia="Calibri" w:hAnsi="Arial Narrow" w:cs="Calibri"/>
          <w:color w:val="002060"/>
          <w:spacing w:val="1"/>
          <w:sz w:val="22"/>
          <w:szCs w:val="22"/>
          <w:lang w:val="ro-RO"/>
        </w:rPr>
        <w:t>o</w:t>
      </w:r>
      <w:r w:rsidRPr="00B40C82">
        <w:rPr>
          <w:rFonts w:ascii="Arial Narrow" w:eastAsia="Calibri" w:hAnsi="Arial Narrow" w:cs="Calibri"/>
          <w:color w:val="002060"/>
          <w:sz w:val="22"/>
          <w:szCs w:val="22"/>
          <w:lang w:val="ro-RO"/>
        </w:rPr>
        <w:t>d se</w:t>
      </w:r>
      <w:r w:rsidRPr="00B40C82">
        <w:rPr>
          <w:rFonts w:ascii="Arial Narrow" w:eastAsia="Calibri" w:hAnsi="Arial Narrow" w:cs="Calibri"/>
          <w:color w:val="002060"/>
          <w:spacing w:val="2"/>
          <w:sz w:val="22"/>
          <w:szCs w:val="22"/>
          <w:lang w:val="ro-RO"/>
        </w:rPr>
        <w:t>m</w:t>
      </w:r>
      <w:r w:rsidRPr="00B40C82">
        <w:rPr>
          <w:rFonts w:ascii="Arial Narrow" w:eastAsia="Calibri" w:hAnsi="Arial Narrow" w:cs="Calibri"/>
          <w:color w:val="002060"/>
          <w:spacing w:val="-1"/>
          <w:sz w:val="22"/>
          <w:szCs w:val="22"/>
          <w:lang w:val="ro-RO"/>
        </w:rPr>
        <w:t>n</w:t>
      </w:r>
      <w:r w:rsidRPr="00B40C82">
        <w:rPr>
          <w:rFonts w:ascii="Arial Narrow" w:eastAsia="Calibri" w:hAnsi="Arial Narrow" w:cs="Calibri"/>
          <w:color w:val="002060"/>
          <w:sz w:val="22"/>
          <w:szCs w:val="22"/>
          <w:lang w:val="ro-RO"/>
        </w:rPr>
        <w:t>if</w:t>
      </w:r>
      <w:r w:rsidRPr="00B40C82">
        <w:rPr>
          <w:rFonts w:ascii="Arial Narrow" w:eastAsia="Calibri" w:hAnsi="Arial Narrow" w:cs="Calibri"/>
          <w:color w:val="002060"/>
          <w:spacing w:val="-1"/>
          <w:sz w:val="22"/>
          <w:szCs w:val="22"/>
          <w:lang w:val="ro-RO"/>
        </w:rPr>
        <w:t>i</w:t>
      </w:r>
      <w:r w:rsidRPr="00B40C82">
        <w:rPr>
          <w:rFonts w:ascii="Arial Narrow" w:eastAsia="Calibri" w:hAnsi="Arial Narrow" w:cs="Calibri"/>
          <w:color w:val="002060"/>
          <w:spacing w:val="-2"/>
          <w:sz w:val="22"/>
          <w:szCs w:val="22"/>
          <w:lang w:val="ro-RO"/>
        </w:rPr>
        <w:t>c</w:t>
      </w:r>
      <w:r w:rsidRPr="00B40C82">
        <w:rPr>
          <w:rFonts w:ascii="Arial Narrow" w:eastAsia="Calibri" w:hAnsi="Arial Narrow" w:cs="Calibri"/>
          <w:color w:val="002060"/>
          <w:sz w:val="22"/>
          <w:szCs w:val="22"/>
          <w:lang w:val="ro-RO"/>
        </w:rPr>
        <w:t>ati</w:t>
      </w:r>
      <w:r w:rsidRPr="00B40C82">
        <w:rPr>
          <w:rFonts w:ascii="Arial Narrow" w:eastAsia="Calibri" w:hAnsi="Arial Narrow" w:cs="Calibri"/>
          <w:color w:val="002060"/>
          <w:spacing w:val="-2"/>
          <w:sz w:val="22"/>
          <w:szCs w:val="22"/>
          <w:lang w:val="ro-RO"/>
        </w:rPr>
        <w:t>v</w:t>
      </w:r>
      <w:r w:rsidRPr="00B40C82">
        <w:rPr>
          <w:rFonts w:ascii="Arial Narrow" w:eastAsia="Calibri" w:hAnsi="Arial Narrow" w:cs="Calibri"/>
          <w:color w:val="002060"/>
          <w:sz w:val="22"/>
          <w:szCs w:val="22"/>
          <w:lang w:val="ro-RO"/>
        </w:rPr>
        <w:t>”</w:t>
      </w:r>
      <w:r w:rsidRPr="00B40C82">
        <w:rPr>
          <w:rFonts w:ascii="Arial Narrow" w:eastAsia="Calibri" w:hAnsi="Arial Narrow" w:cs="Calibri"/>
          <w:color w:val="002060"/>
          <w:spacing w:val="4"/>
          <w:sz w:val="22"/>
          <w:szCs w:val="22"/>
          <w:lang w:val="ro-RO"/>
        </w:rPr>
        <w:t xml:space="preserve"> </w:t>
      </w:r>
      <w:r w:rsidRPr="00B40C82">
        <w:rPr>
          <w:rFonts w:ascii="Arial Narrow" w:eastAsia="Calibri" w:hAnsi="Arial Narrow" w:cs="Calibri"/>
          <w:color w:val="002060"/>
          <w:spacing w:val="-2"/>
          <w:sz w:val="22"/>
          <w:szCs w:val="22"/>
          <w:lang w:val="ro-RO"/>
        </w:rPr>
        <w:t>(</w:t>
      </w:r>
      <w:r w:rsidRPr="00B40C82">
        <w:rPr>
          <w:rFonts w:ascii="Arial Narrow" w:eastAsia="Calibri" w:hAnsi="Arial Narrow" w:cs="Calibri"/>
          <w:color w:val="002060"/>
          <w:spacing w:val="1"/>
          <w:sz w:val="22"/>
          <w:szCs w:val="22"/>
          <w:lang w:val="ro-RO"/>
        </w:rPr>
        <w:t>D</w:t>
      </w:r>
      <w:r w:rsidRPr="00B40C82">
        <w:rPr>
          <w:rFonts w:ascii="Arial Narrow" w:eastAsia="Calibri" w:hAnsi="Arial Narrow" w:cs="Calibri"/>
          <w:color w:val="002060"/>
          <w:spacing w:val="-1"/>
          <w:sz w:val="22"/>
          <w:szCs w:val="22"/>
          <w:lang w:val="ro-RO"/>
        </w:rPr>
        <w:t>N</w:t>
      </w:r>
      <w:r w:rsidRPr="00B40C82">
        <w:rPr>
          <w:rFonts w:ascii="Arial Narrow" w:eastAsia="Calibri" w:hAnsi="Arial Narrow" w:cs="Calibri"/>
          <w:color w:val="002060"/>
          <w:sz w:val="22"/>
          <w:szCs w:val="22"/>
          <w:lang w:val="ro-RO"/>
        </w:rPr>
        <w:t>SH</w:t>
      </w:r>
      <w:r w:rsidRPr="00B40C82">
        <w:rPr>
          <w:rFonts w:ascii="Arial Narrow" w:eastAsia="Calibri" w:hAnsi="Arial Narrow" w:cs="Calibri"/>
          <w:color w:val="002060"/>
          <w:spacing w:val="8"/>
          <w:sz w:val="22"/>
          <w:szCs w:val="22"/>
          <w:lang w:val="ro-RO"/>
        </w:rPr>
        <w:t xml:space="preserve"> </w:t>
      </w:r>
      <w:r w:rsidRPr="00B40C82">
        <w:rPr>
          <w:rFonts w:ascii="Arial Narrow" w:eastAsia="Calibri" w:hAnsi="Arial Narrow" w:cs="Calibri"/>
          <w:color w:val="002060"/>
          <w:sz w:val="22"/>
          <w:szCs w:val="22"/>
          <w:lang w:val="ro-RO"/>
        </w:rPr>
        <w:t>–</w:t>
      </w:r>
      <w:r w:rsidRPr="00B40C82">
        <w:rPr>
          <w:rFonts w:ascii="Arial Narrow" w:eastAsia="Calibri" w:hAnsi="Arial Narrow" w:cs="Calibri"/>
          <w:color w:val="002060"/>
          <w:spacing w:val="1"/>
          <w:sz w:val="22"/>
          <w:szCs w:val="22"/>
          <w:lang w:val="ro-RO"/>
        </w:rPr>
        <w:t xml:space="preserve"> „</w:t>
      </w:r>
      <w:r w:rsidRPr="00B40C82">
        <w:rPr>
          <w:rFonts w:ascii="Arial Narrow" w:eastAsia="Calibri" w:hAnsi="Arial Narrow" w:cs="Calibri"/>
          <w:color w:val="002060"/>
          <w:spacing w:val="-1"/>
          <w:sz w:val="22"/>
          <w:szCs w:val="22"/>
          <w:lang w:val="ro-RO"/>
        </w:rPr>
        <w:t>D</w:t>
      </w:r>
      <w:r w:rsidRPr="00B40C82">
        <w:rPr>
          <w:rFonts w:ascii="Arial Narrow" w:eastAsia="Calibri" w:hAnsi="Arial Narrow" w:cs="Calibri"/>
          <w:color w:val="002060"/>
          <w:sz w:val="22"/>
          <w:szCs w:val="22"/>
          <w:lang w:val="ro-RO"/>
        </w:rPr>
        <w:t xml:space="preserve">o </w:t>
      </w:r>
      <w:r w:rsidRPr="00B40C82">
        <w:rPr>
          <w:rFonts w:ascii="Arial Narrow" w:eastAsia="Calibri" w:hAnsi="Arial Narrow" w:cs="Calibri"/>
          <w:color w:val="002060"/>
          <w:spacing w:val="-1"/>
          <w:sz w:val="22"/>
          <w:szCs w:val="22"/>
          <w:lang w:val="ro-RO"/>
        </w:rPr>
        <w:t>N</w:t>
      </w:r>
      <w:r w:rsidRPr="00B40C82">
        <w:rPr>
          <w:rFonts w:ascii="Arial Narrow" w:eastAsia="Calibri" w:hAnsi="Arial Narrow" w:cs="Calibri"/>
          <w:color w:val="002060"/>
          <w:sz w:val="22"/>
          <w:szCs w:val="22"/>
          <w:lang w:val="ro-RO"/>
        </w:rPr>
        <w:t>o</w:t>
      </w:r>
      <w:r w:rsidRPr="00B40C82">
        <w:rPr>
          <w:rFonts w:ascii="Arial Narrow" w:eastAsia="Calibri" w:hAnsi="Arial Narrow" w:cs="Calibri"/>
          <w:color w:val="002060"/>
          <w:spacing w:val="1"/>
          <w:sz w:val="22"/>
          <w:szCs w:val="22"/>
          <w:lang w:val="ro-RO"/>
        </w:rPr>
        <w:t xml:space="preserve"> </w:t>
      </w:r>
      <w:r w:rsidRPr="00B40C82">
        <w:rPr>
          <w:rFonts w:ascii="Arial Narrow" w:eastAsia="Calibri" w:hAnsi="Arial Narrow" w:cs="Calibri"/>
          <w:color w:val="002060"/>
          <w:sz w:val="22"/>
          <w:szCs w:val="22"/>
          <w:lang w:val="ro-RO"/>
        </w:rPr>
        <w:t>Si</w:t>
      </w:r>
      <w:r w:rsidRPr="00B40C82">
        <w:rPr>
          <w:rFonts w:ascii="Arial Narrow" w:eastAsia="Calibri" w:hAnsi="Arial Narrow" w:cs="Calibri"/>
          <w:color w:val="002060"/>
          <w:spacing w:val="-1"/>
          <w:sz w:val="22"/>
          <w:szCs w:val="22"/>
          <w:lang w:val="ro-RO"/>
        </w:rPr>
        <w:t>gn</w:t>
      </w:r>
      <w:r w:rsidRPr="00B40C82">
        <w:rPr>
          <w:rFonts w:ascii="Arial Narrow" w:eastAsia="Calibri" w:hAnsi="Arial Narrow" w:cs="Calibri"/>
          <w:color w:val="002060"/>
          <w:sz w:val="22"/>
          <w:szCs w:val="22"/>
          <w:lang w:val="ro-RO"/>
        </w:rPr>
        <w:t>if</w:t>
      </w:r>
      <w:r w:rsidRPr="00B40C82">
        <w:rPr>
          <w:rFonts w:ascii="Arial Narrow" w:eastAsia="Calibri" w:hAnsi="Arial Narrow" w:cs="Calibri"/>
          <w:color w:val="002060"/>
          <w:spacing w:val="-1"/>
          <w:sz w:val="22"/>
          <w:szCs w:val="22"/>
          <w:lang w:val="ro-RO"/>
        </w:rPr>
        <w:t>i</w:t>
      </w:r>
      <w:r w:rsidRPr="00B40C82">
        <w:rPr>
          <w:rFonts w:ascii="Arial Narrow" w:eastAsia="Calibri" w:hAnsi="Arial Narrow" w:cs="Calibri"/>
          <w:color w:val="002060"/>
          <w:sz w:val="22"/>
          <w:szCs w:val="22"/>
          <w:lang w:val="ro-RO"/>
        </w:rPr>
        <w:t>ca</w:t>
      </w:r>
      <w:r w:rsidRPr="00B40C82">
        <w:rPr>
          <w:rFonts w:ascii="Arial Narrow" w:eastAsia="Calibri" w:hAnsi="Arial Narrow" w:cs="Calibri"/>
          <w:color w:val="002060"/>
          <w:spacing w:val="-1"/>
          <w:sz w:val="22"/>
          <w:szCs w:val="22"/>
          <w:lang w:val="ro-RO"/>
        </w:rPr>
        <w:t>n</w:t>
      </w:r>
      <w:r w:rsidRPr="00B40C82">
        <w:rPr>
          <w:rFonts w:ascii="Arial Narrow" w:eastAsia="Calibri" w:hAnsi="Arial Narrow" w:cs="Calibri"/>
          <w:color w:val="002060"/>
          <w:sz w:val="22"/>
          <w:szCs w:val="22"/>
          <w:lang w:val="ro-RO"/>
        </w:rPr>
        <w:t>t</w:t>
      </w:r>
      <w:r w:rsidRPr="00B40C82">
        <w:rPr>
          <w:rFonts w:ascii="Arial Narrow" w:eastAsia="Calibri" w:hAnsi="Arial Narrow" w:cs="Calibri"/>
          <w:color w:val="002060"/>
          <w:spacing w:val="1"/>
          <w:sz w:val="22"/>
          <w:szCs w:val="22"/>
          <w:lang w:val="ro-RO"/>
        </w:rPr>
        <w:t xml:space="preserve"> </w:t>
      </w:r>
      <w:r w:rsidRPr="00B40C82">
        <w:rPr>
          <w:rFonts w:ascii="Arial Narrow" w:eastAsia="Calibri" w:hAnsi="Arial Narrow" w:cs="Calibri"/>
          <w:color w:val="002060"/>
          <w:spacing w:val="-1"/>
          <w:sz w:val="22"/>
          <w:szCs w:val="22"/>
          <w:lang w:val="ro-RO"/>
        </w:rPr>
        <w:t>H</w:t>
      </w:r>
      <w:r w:rsidRPr="00B40C82">
        <w:rPr>
          <w:rFonts w:ascii="Arial Narrow" w:eastAsia="Calibri" w:hAnsi="Arial Narrow" w:cs="Calibri"/>
          <w:color w:val="002060"/>
          <w:sz w:val="22"/>
          <w:szCs w:val="22"/>
          <w:lang w:val="ro-RO"/>
        </w:rPr>
        <w:t>a</w:t>
      </w:r>
      <w:r w:rsidRPr="00B40C82">
        <w:rPr>
          <w:rFonts w:ascii="Arial Narrow" w:eastAsia="Calibri" w:hAnsi="Arial Narrow" w:cs="Calibri"/>
          <w:color w:val="002060"/>
          <w:spacing w:val="-3"/>
          <w:sz w:val="22"/>
          <w:szCs w:val="22"/>
          <w:lang w:val="ro-RO"/>
        </w:rPr>
        <w:t>r</w:t>
      </w:r>
      <w:r w:rsidRPr="00B40C82">
        <w:rPr>
          <w:rFonts w:ascii="Arial Narrow" w:eastAsia="Calibri" w:hAnsi="Arial Narrow" w:cs="Calibri"/>
          <w:color w:val="002060"/>
          <w:spacing w:val="2"/>
          <w:sz w:val="22"/>
          <w:szCs w:val="22"/>
          <w:lang w:val="ro-RO"/>
        </w:rPr>
        <w:t>m</w:t>
      </w:r>
      <w:r w:rsidRPr="00B40C82">
        <w:rPr>
          <w:rFonts w:ascii="Arial Narrow" w:eastAsia="Calibri" w:hAnsi="Arial Narrow" w:cs="Calibri"/>
          <w:color w:val="002060"/>
          <w:spacing w:val="-1"/>
          <w:sz w:val="22"/>
          <w:szCs w:val="22"/>
          <w:lang w:val="ro-RO"/>
        </w:rPr>
        <w:t>”</w:t>
      </w:r>
      <w:r w:rsidRPr="00B40C82">
        <w:rPr>
          <w:rFonts w:ascii="Arial Narrow" w:eastAsia="Calibri" w:hAnsi="Arial Narrow" w:cs="Calibri"/>
          <w:color w:val="002060"/>
          <w:sz w:val="22"/>
          <w:szCs w:val="22"/>
          <w:lang w:val="ro-RO"/>
        </w:rPr>
        <w:t>),</w:t>
      </w:r>
      <w:r w:rsidRPr="00B40C82">
        <w:rPr>
          <w:rFonts w:ascii="Arial Narrow" w:eastAsia="Calibri" w:hAnsi="Arial Narrow" w:cs="Calibri"/>
          <w:color w:val="002060"/>
          <w:spacing w:val="1"/>
          <w:sz w:val="22"/>
          <w:szCs w:val="22"/>
          <w:lang w:val="ro-RO"/>
        </w:rPr>
        <w:t xml:space="preserve"> </w:t>
      </w:r>
      <w:r w:rsidRPr="00B40C82">
        <w:rPr>
          <w:rFonts w:ascii="Arial Narrow" w:eastAsia="Calibri" w:hAnsi="Arial Narrow" w:cs="Calibri"/>
          <w:color w:val="002060"/>
          <w:sz w:val="22"/>
          <w:szCs w:val="22"/>
          <w:lang w:val="ro-RO"/>
        </w:rPr>
        <w:t>în l</w:t>
      </w:r>
      <w:r w:rsidRPr="00B40C82">
        <w:rPr>
          <w:rFonts w:ascii="Arial Narrow" w:eastAsia="Calibri" w:hAnsi="Arial Narrow" w:cs="Calibri"/>
          <w:color w:val="002060"/>
          <w:spacing w:val="-3"/>
          <w:sz w:val="22"/>
          <w:szCs w:val="22"/>
          <w:lang w:val="ro-RO"/>
        </w:rPr>
        <w:t>i</w:t>
      </w:r>
      <w:r w:rsidRPr="00B40C82">
        <w:rPr>
          <w:rFonts w:ascii="Arial Narrow" w:eastAsia="Calibri" w:hAnsi="Arial Narrow" w:cs="Calibri"/>
          <w:color w:val="002060"/>
          <w:spacing w:val="-1"/>
          <w:sz w:val="22"/>
          <w:szCs w:val="22"/>
          <w:lang w:val="ro-RO"/>
        </w:rPr>
        <w:t>n</w:t>
      </w:r>
      <w:r w:rsidRPr="00B40C82">
        <w:rPr>
          <w:rFonts w:ascii="Arial Narrow" w:eastAsia="Calibri" w:hAnsi="Arial Narrow" w:cs="Calibri"/>
          <w:color w:val="002060"/>
          <w:sz w:val="22"/>
          <w:szCs w:val="22"/>
          <w:lang w:val="ro-RO"/>
        </w:rPr>
        <w:t>ie</w:t>
      </w:r>
      <w:r w:rsidRPr="00B40C82">
        <w:rPr>
          <w:rFonts w:ascii="Arial Narrow" w:eastAsia="Calibri" w:hAnsi="Arial Narrow" w:cs="Calibri"/>
          <w:color w:val="002060"/>
          <w:spacing w:val="1"/>
          <w:sz w:val="22"/>
          <w:szCs w:val="22"/>
          <w:lang w:val="ro-RO"/>
        </w:rPr>
        <w:t xml:space="preserve"> </w:t>
      </w:r>
      <w:r w:rsidRPr="00B40C82">
        <w:rPr>
          <w:rFonts w:ascii="Arial Narrow" w:eastAsia="Calibri" w:hAnsi="Arial Narrow" w:cs="Calibri"/>
          <w:color w:val="002060"/>
          <w:sz w:val="22"/>
          <w:szCs w:val="22"/>
          <w:lang w:val="ro-RO"/>
        </w:rPr>
        <w:t>cu a</w:t>
      </w:r>
      <w:r w:rsidRPr="00B40C82">
        <w:rPr>
          <w:rFonts w:ascii="Arial Narrow" w:eastAsia="Calibri" w:hAnsi="Arial Narrow" w:cs="Calibri"/>
          <w:color w:val="002060"/>
          <w:spacing w:val="-1"/>
          <w:sz w:val="22"/>
          <w:szCs w:val="22"/>
          <w:lang w:val="ro-RO"/>
        </w:rPr>
        <w:t>u</w:t>
      </w:r>
      <w:r w:rsidRPr="00B40C82">
        <w:rPr>
          <w:rFonts w:ascii="Arial Narrow" w:eastAsia="Calibri" w:hAnsi="Arial Narrow" w:cs="Calibri"/>
          <w:color w:val="002060"/>
          <w:spacing w:val="-2"/>
          <w:sz w:val="22"/>
          <w:szCs w:val="22"/>
          <w:lang w:val="ro-RO"/>
        </w:rPr>
        <w:t>t</w:t>
      </w:r>
      <w:r w:rsidRPr="00B40C82">
        <w:rPr>
          <w:rFonts w:ascii="Arial Narrow" w:eastAsia="Calibri" w:hAnsi="Arial Narrow" w:cs="Calibri"/>
          <w:color w:val="002060"/>
          <w:spacing w:val="1"/>
          <w:sz w:val="22"/>
          <w:szCs w:val="22"/>
          <w:lang w:val="ro-RO"/>
        </w:rPr>
        <w:t>o</w:t>
      </w:r>
      <w:r w:rsidRPr="00B40C82">
        <w:rPr>
          <w:rFonts w:ascii="Arial Narrow" w:eastAsia="Calibri" w:hAnsi="Arial Narrow" w:cs="Calibri"/>
          <w:color w:val="002060"/>
          <w:spacing w:val="-2"/>
          <w:sz w:val="22"/>
          <w:szCs w:val="22"/>
          <w:lang w:val="ro-RO"/>
        </w:rPr>
        <w:t>e</w:t>
      </w:r>
      <w:r w:rsidRPr="00B40C82">
        <w:rPr>
          <w:rFonts w:ascii="Arial Narrow" w:eastAsia="Calibri" w:hAnsi="Arial Narrow" w:cs="Calibri"/>
          <w:color w:val="002060"/>
          <w:spacing w:val="1"/>
          <w:sz w:val="22"/>
          <w:szCs w:val="22"/>
          <w:lang w:val="ro-RO"/>
        </w:rPr>
        <w:t>v</w:t>
      </w:r>
      <w:r w:rsidRPr="00B40C82">
        <w:rPr>
          <w:rFonts w:ascii="Arial Narrow" w:eastAsia="Calibri" w:hAnsi="Arial Narrow" w:cs="Calibri"/>
          <w:color w:val="002060"/>
          <w:sz w:val="22"/>
          <w:szCs w:val="22"/>
          <w:lang w:val="ro-RO"/>
        </w:rPr>
        <w:t>al</w:t>
      </w:r>
      <w:r w:rsidRPr="00B40C82">
        <w:rPr>
          <w:rFonts w:ascii="Arial Narrow" w:eastAsia="Calibri" w:hAnsi="Arial Narrow" w:cs="Calibri"/>
          <w:color w:val="002060"/>
          <w:spacing w:val="-1"/>
          <w:sz w:val="22"/>
          <w:szCs w:val="22"/>
          <w:lang w:val="ro-RO"/>
        </w:rPr>
        <w:t>u</w:t>
      </w:r>
      <w:r w:rsidRPr="00B40C82">
        <w:rPr>
          <w:rFonts w:ascii="Arial Narrow" w:eastAsia="Calibri" w:hAnsi="Arial Narrow" w:cs="Calibri"/>
          <w:color w:val="002060"/>
          <w:sz w:val="22"/>
          <w:szCs w:val="22"/>
          <w:lang w:val="ro-RO"/>
        </w:rPr>
        <w:t>area</w:t>
      </w:r>
      <w:r w:rsidRPr="00B40C82">
        <w:rPr>
          <w:rFonts w:ascii="Arial Narrow" w:eastAsia="Calibri" w:hAnsi="Arial Narrow" w:cs="Calibri"/>
          <w:color w:val="002060"/>
          <w:spacing w:val="-1"/>
          <w:sz w:val="22"/>
          <w:szCs w:val="22"/>
          <w:lang w:val="ro-RO"/>
        </w:rPr>
        <w:t xml:space="preserve"> </w:t>
      </w:r>
      <w:r w:rsidRPr="00B40C82">
        <w:rPr>
          <w:rFonts w:ascii="Arial Narrow" w:eastAsia="Calibri" w:hAnsi="Arial Narrow" w:cs="Calibri"/>
          <w:color w:val="002060"/>
          <w:sz w:val="22"/>
          <w:szCs w:val="22"/>
          <w:lang w:val="ro-RO"/>
        </w:rPr>
        <w:t>a</w:t>
      </w:r>
      <w:r w:rsidRPr="00B40C82">
        <w:rPr>
          <w:rFonts w:ascii="Arial Narrow" w:eastAsia="Calibri" w:hAnsi="Arial Narrow" w:cs="Calibri"/>
          <w:color w:val="002060"/>
          <w:spacing w:val="-1"/>
          <w:sz w:val="22"/>
          <w:szCs w:val="22"/>
          <w:lang w:val="ro-RO"/>
        </w:rPr>
        <w:t>n</w:t>
      </w:r>
      <w:r w:rsidRPr="00B40C82">
        <w:rPr>
          <w:rFonts w:ascii="Arial Narrow" w:eastAsia="Calibri" w:hAnsi="Arial Narrow" w:cs="Calibri"/>
          <w:color w:val="002060"/>
          <w:sz w:val="22"/>
          <w:szCs w:val="22"/>
          <w:lang w:val="ro-RO"/>
        </w:rPr>
        <w:t>e</w:t>
      </w:r>
      <w:r w:rsidRPr="00B40C82">
        <w:rPr>
          <w:rFonts w:ascii="Arial Narrow" w:eastAsia="Calibri" w:hAnsi="Arial Narrow" w:cs="Calibri"/>
          <w:color w:val="002060"/>
          <w:spacing w:val="1"/>
          <w:sz w:val="22"/>
          <w:szCs w:val="22"/>
          <w:lang w:val="ro-RO"/>
        </w:rPr>
        <w:t>x</w:t>
      </w:r>
      <w:r w:rsidRPr="00B40C82">
        <w:rPr>
          <w:rFonts w:ascii="Arial Narrow" w:eastAsia="Calibri" w:hAnsi="Arial Narrow" w:cs="Calibri"/>
          <w:color w:val="002060"/>
          <w:spacing w:val="-3"/>
          <w:sz w:val="22"/>
          <w:szCs w:val="22"/>
          <w:lang w:val="ro-RO"/>
        </w:rPr>
        <w:t>a</w:t>
      </w:r>
      <w:r w:rsidRPr="00B40C82">
        <w:rPr>
          <w:rFonts w:ascii="Arial Narrow" w:eastAsia="Calibri" w:hAnsi="Arial Narrow" w:cs="Calibri"/>
          <w:color w:val="002060"/>
          <w:sz w:val="22"/>
          <w:szCs w:val="22"/>
          <w:lang w:val="ro-RO"/>
        </w:rPr>
        <w:t>tă</w:t>
      </w:r>
      <w:r w:rsidRPr="00B40C82">
        <w:rPr>
          <w:rFonts w:ascii="Arial Narrow" w:eastAsia="Calibri" w:hAnsi="Arial Narrow" w:cs="Calibri"/>
          <w:color w:val="002060"/>
          <w:spacing w:val="1"/>
          <w:sz w:val="22"/>
          <w:szCs w:val="22"/>
          <w:lang w:val="ro-RO"/>
        </w:rPr>
        <w:t xml:space="preserve"> </w:t>
      </w:r>
      <w:r w:rsidRPr="00B40C82">
        <w:rPr>
          <w:rFonts w:ascii="Arial Narrow" w:eastAsia="Calibri" w:hAnsi="Arial Narrow" w:cs="Calibri"/>
          <w:color w:val="002060"/>
          <w:sz w:val="22"/>
          <w:szCs w:val="22"/>
          <w:lang w:val="ro-RO"/>
        </w:rPr>
        <w:t>la</w:t>
      </w:r>
      <w:r w:rsidRPr="00B40C82">
        <w:rPr>
          <w:rFonts w:ascii="Arial Narrow" w:eastAsia="Calibri" w:hAnsi="Arial Narrow" w:cs="Calibri"/>
          <w:color w:val="002060"/>
          <w:spacing w:val="1"/>
          <w:sz w:val="22"/>
          <w:szCs w:val="22"/>
          <w:lang w:val="ro-RO"/>
        </w:rPr>
        <w:t xml:space="preserve"> </w:t>
      </w:r>
      <w:r w:rsidRPr="00B40C82">
        <w:rPr>
          <w:rFonts w:ascii="Arial Narrow" w:eastAsia="Calibri" w:hAnsi="Arial Narrow" w:cs="Calibri"/>
          <w:color w:val="002060"/>
          <w:spacing w:val="-1"/>
          <w:sz w:val="22"/>
          <w:szCs w:val="22"/>
          <w:lang w:val="ro-RO"/>
        </w:rPr>
        <w:t>p</w:t>
      </w:r>
      <w:r w:rsidRPr="00B40C82">
        <w:rPr>
          <w:rFonts w:ascii="Arial Narrow" w:eastAsia="Calibri" w:hAnsi="Arial Narrow" w:cs="Calibri"/>
          <w:color w:val="002060"/>
          <w:sz w:val="22"/>
          <w:szCs w:val="22"/>
          <w:lang w:val="ro-RO"/>
        </w:rPr>
        <w:t>reze</w:t>
      </w:r>
      <w:r w:rsidRPr="00B40C82">
        <w:rPr>
          <w:rFonts w:ascii="Arial Narrow" w:eastAsia="Calibri" w:hAnsi="Arial Narrow" w:cs="Calibri"/>
          <w:color w:val="002060"/>
          <w:spacing w:val="-3"/>
          <w:sz w:val="22"/>
          <w:szCs w:val="22"/>
          <w:lang w:val="ro-RO"/>
        </w:rPr>
        <w:t>n</w:t>
      </w:r>
      <w:r w:rsidRPr="00B40C82">
        <w:rPr>
          <w:rFonts w:ascii="Arial Narrow" w:eastAsia="Calibri" w:hAnsi="Arial Narrow" w:cs="Calibri"/>
          <w:color w:val="002060"/>
          <w:sz w:val="22"/>
          <w:szCs w:val="22"/>
          <w:lang w:val="ro-RO"/>
        </w:rPr>
        <w:t>ta</w:t>
      </w:r>
      <w:r w:rsidRPr="00B40C82">
        <w:rPr>
          <w:rFonts w:ascii="Arial Narrow" w:eastAsia="Calibri" w:hAnsi="Arial Narrow" w:cs="Calibri"/>
          <w:color w:val="002060"/>
          <w:spacing w:val="1"/>
          <w:sz w:val="22"/>
          <w:szCs w:val="22"/>
          <w:lang w:val="ro-RO"/>
        </w:rPr>
        <w:t xml:space="preserve"> </w:t>
      </w:r>
      <w:r w:rsidR="00CC0648" w:rsidRPr="00B40C82">
        <w:rPr>
          <w:rFonts w:ascii="Arial Narrow" w:eastAsia="Calibri" w:hAnsi="Arial Narrow" w:cs="Calibri"/>
          <w:color w:val="002060"/>
          <w:spacing w:val="-1"/>
          <w:sz w:val="22"/>
          <w:szCs w:val="22"/>
          <w:lang w:val="ro-RO"/>
        </w:rPr>
        <w:t>d</w:t>
      </w:r>
      <w:r w:rsidR="00CC0648" w:rsidRPr="00B40C82">
        <w:rPr>
          <w:rFonts w:ascii="Arial Narrow" w:eastAsia="Calibri" w:hAnsi="Arial Narrow" w:cs="Calibri"/>
          <w:color w:val="002060"/>
          <w:sz w:val="22"/>
          <w:szCs w:val="22"/>
          <w:lang w:val="ro-RO"/>
        </w:rPr>
        <w:t>ecla</w:t>
      </w:r>
      <w:r w:rsidR="00CC0648" w:rsidRPr="00B40C82">
        <w:rPr>
          <w:rFonts w:ascii="Arial Narrow" w:eastAsia="Calibri" w:hAnsi="Arial Narrow" w:cs="Calibri"/>
          <w:color w:val="002060"/>
          <w:spacing w:val="-3"/>
          <w:sz w:val="22"/>
          <w:szCs w:val="22"/>
          <w:lang w:val="ro-RO"/>
        </w:rPr>
        <w:t>r</w:t>
      </w:r>
      <w:r w:rsidR="00CC0648" w:rsidRPr="00B40C82">
        <w:rPr>
          <w:rFonts w:ascii="Arial Narrow" w:eastAsia="Calibri" w:hAnsi="Arial Narrow" w:cs="Calibri"/>
          <w:color w:val="002060"/>
          <w:sz w:val="22"/>
          <w:szCs w:val="22"/>
          <w:lang w:val="ro-RO"/>
        </w:rPr>
        <w:t>ație</w:t>
      </w:r>
      <w:r w:rsidRPr="00B40C82">
        <w:rPr>
          <w:rFonts w:ascii="Arial Narrow" w:eastAsia="Calibri" w:hAnsi="Arial Narrow" w:cs="Calibri"/>
          <w:color w:val="002060"/>
          <w:sz w:val="22"/>
          <w:szCs w:val="22"/>
          <w:lang w:val="ro-RO"/>
        </w:rPr>
        <w:t>.</w:t>
      </w:r>
    </w:p>
    <w:p w14:paraId="10C6D3F2" w14:textId="77777777" w:rsidR="009A0E20" w:rsidRPr="00B40C82" w:rsidRDefault="009A0E20" w:rsidP="006C51F5">
      <w:pPr>
        <w:pStyle w:val="ListParagraph"/>
        <w:ind w:left="360" w:right="770"/>
        <w:jc w:val="both"/>
        <w:rPr>
          <w:rFonts w:ascii="Arial Narrow" w:hAnsi="Arial Narrow"/>
          <w:color w:val="002060"/>
          <w:sz w:val="22"/>
          <w:szCs w:val="22"/>
          <w:lang w:val="ro-RO"/>
        </w:rPr>
      </w:pPr>
      <w:r w:rsidRPr="00B40C82">
        <w:rPr>
          <w:rFonts w:ascii="Arial Narrow" w:hAnsi="Arial Narrow"/>
          <w:color w:val="002060"/>
          <w:sz w:val="22"/>
          <w:szCs w:val="22"/>
          <w:lang w:val="ro-RO"/>
        </w:rPr>
        <w:t>Observații: .............................................................................................................................................................</w:t>
      </w:r>
    </w:p>
    <w:p w14:paraId="0ADAB603" w14:textId="77777777" w:rsidR="00CC0648" w:rsidRPr="00B40C82" w:rsidRDefault="00CC0648" w:rsidP="006C51F5">
      <w:pPr>
        <w:ind w:left="0"/>
        <w:jc w:val="both"/>
        <w:rPr>
          <w:rFonts w:ascii="Arial Narrow" w:eastAsia="Calibri" w:hAnsi="Arial Narrow" w:cs="Calibri"/>
          <w:color w:val="002060"/>
          <w:spacing w:val="1"/>
          <w:sz w:val="22"/>
          <w:szCs w:val="22"/>
          <w:lang w:val="ro-RO"/>
        </w:rPr>
      </w:pPr>
    </w:p>
    <w:p w14:paraId="7EA42737" w14:textId="6FE35699" w:rsidR="00CC0648" w:rsidRPr="00B40C82" w:rsidRDefault="00BD1626" w:rsidP="006C51F5">
      <w:pPr>
        <w:pStyle w:val="ListParagraph"/>
        <w:numPr>
          <w:ilvl w:val="0"/>
          <w:numId w:val="2"/>
        </w:numPr>
        <w:ind w:left="360" w:right="770"/>
        <w:jc w:val="both"/>
        <w:rPr>
          <w:rFonts w:ascii="Arial Narrow" w:eastAsia="Calibri" w:hAnsi="Arial Narrow" w:cs="Calibri"/>
          <w:i/>
          <w:color w:val="002060"/>
          <w:sz w:val="22"/>
          <w:szCs w:val="22"/>
          <w:lang w:val="ro-RO"/>
        </w:rPr>
      </w:pPr>
      <w:r w:rsidRPr="00B40C82">
        <w:rPr>
          <w:rFonts w:ascii="Arial Narrow" w:eastAsia="Calibri" w:hAnsi="Arial Narrow" w:cs="Calibri"/>
          <w:color w:val="002060"/>
          <w:spacing w:val="1"/>
          <w:sz w:val="22"/>
          <w:szCs w:val="22"/>
          <w:lang w:val="ro-RO"/>
        </w:rPr>
        <w:t>P</w:t>
      </w:r>
      <w:r w:rsidRPr="00B40C82">
        <w:rPr>
          <w:rFonts w:ascii="Arial Narrow" w:eastAsia="Calibri" w:hAnsi="Arial Narrow" w:cs="Calibri"/>
          <w:color w:val="002060"/>
          <w:sz w:val="22"/>
          <w:szCs w:val="22"/>
          <w:lang w:val="ro-RO"/>
        </w:rPr>
        <w:t xml:space="preserve">e </w:t>
      </w:r>
      <w:r w:rsidRPr="00B40C82">
        <w:rPr>
          <w:rFonts w:ascii="Arial Narrow" w:eastAsia="Calibri" w:hAnsi="Arial Narrow" w:cs="Calibri"/>
          <w:color w:val="002060"/>
          <w:spacing w:val="-1"/>
          <w:sz w:val="22"/>
          <w:szCs w:val="22"/>
          <w:lang w:val="ro-RO"/>
        </w:rPr>
        <w:t>p</w:t>
      </w:r>
      <w:r w:rsidRPr="00B40C82">
        <w:rPr>
          <w:rFonts w:ascii="Arial Narrow" w:eastAsia="Calibri" w:hAnsi="Arial Narrow" w:cs="Calibri"/>
          <w:color w:val="002060"/>
          <w:sz w:val="22"/>
          <w:szCs w:val="22"/>
          <w:lang w:val="ro-RO"/>
        </w:rPr>
        <w:t>er</w:t>
      </w:r>
      <w:r w:rsidRPr="00B40C82">
        <w:rPr>
          <w:rFonts w:ascii="Arial Narrow" w:eastAsia="Calibri" w:hAnsi="Arial Narrow" w:cs="Calibri"/>
          <w:color w:val="002060"/>
          <w:spacing w:val="-3"/>
          <w:sz w:val="22"/>
          <w:szCs w:val="22"/>
          <w:lang w:val="ro-RO"/>
        </w:rPr>
        <w:t>i</w:t>
      </w:r>
      <w:r w:rsidRPr="00B40C82">
        <w:rPr>
          <w:rFonts w:ascii="Arial Narrow" w:eastAsia="Calibri" w:hAnsi="Arial Narrow" w:cs="Calibri"/>
          <w:color w:val="002060"/>
          <w:spacing w:val="1"/>
          <w:sz w:val="22"/>
          <w:szCs w:val="22"/>
          <w:lang w:val="ro-RO"/>
        </w:rPr>
        <w:t>o</w:t>
      </w:r>
      <w:r w:rsidRPr="00B40C82">
        <w:rPr>
          <w:rFonts w:ascii="Arial Narrow" w:eastAsia="Calibri" w:hAnsi="Arial Narrow" w:cs="Calibri"/>
          <w:color w:val="002060"/>
          <w:sz w:val="22"/>
          <w:szCs w:val="22"/>
          <w:lang w:val="ro-RO"/>
        </w:rPr>
        <w:t>a</w:t>
      </w:r>
      <w:r w:rsidRPr="00B40C82">
        <w:rPr>
          <w:rFonts w:ascii="Arial Narrow" w:eastAsia="Calibri" w:hAnsi="Arial Narrow" w:cs="Calibri"/>
          <w:color w:val="002060"/>
          <w:spacing w:val="-1"/>
          <w:sz w:val="22"/>
          <w:szCs w:val="22"/>
          <w:lang w:val="ro-RO"/>
        </w:rPr>
        <w:t>d</w:t>
      </w:r>
      <w:r w:rsidRPr="00B40C82">
        <w:rPr>
          <w:rFonts w:ascii="Arial Narrow" w:eastAsia="Calibri" w:hAnsi="Arial Narrow" w:cs="Calibri"/>
          <w:color w:val="002060"/>
          <w:sz w:val="22"/>
          <w:szCs w:val="22"/>
          <w:lang w:val="ro-RO"/>
        </w:rPr>
        <w:t>a</w:t>
      </w:r>
      <w:r w:rsidRPr="00B40C82">
        <w:rPr>
          <w:rFonts w:ascii="Arial Narrow" w:eastAsia="Calibri" w:hAnsi="Arial Narrow" w:cs="Calibri"/>
          <w:color w:val="002060"/>
          <w:spacing w:val="2"/>
          <w:sz w:val="22"/>
          <w:szCs w:val="22"/>
          <w:lang w:val="ro-RO"/>
        </w:rPr>
        <w:t xml:space="preserve"> </w:t>
      </w:r>
      <w:r w:rsidRPr="00B40C82">
        <w:rPr>
          <w:rFonts w:ascii="Arial Narrow" w:eastAsia="Calibri" w:hAnsi="Arial Narrow" w:cs="Calibri"/>
          <w:color w:val="002060"/>
          <w:spacing w:val="-1"/>
          <w:sz w:val="22"/>
          <w:szCs w:val="22"/>
          <w:lang w:val="ro-RO"/>
        </w:rPr>
        <w:t>d</w:t>
      </w:r>
      <w:r w:rsidRPr="00B40C82">
        <w:rPr>
          <w:rFonts w:ascii="Arial Narrow" w:eastAsia="Calibri" w:hAnsi="Arial Narrow" w:cs="Calibri"/>
          <w:color w:val="002060"/>
          <w:sz w:val="22"/>
          <w:szCs w:val="22"/>
          <w:lang w:val="ro-RO"/>
        </w:rPr>
        <w:t xml:space="preserve">e </w:t>
      </w:r>
      <w:r w:rsidRPr="00B40C82">
        <w:rPr>
          <w:rFonts w:ascii="Arial Narrow" w:eastAsia="Calibri" w:hAnsi="Arial Narrow" w:cs="Calibri"/>
          <w:color w:val="002060"/>
          <w:spacing w:val="1"/>
          <w:sz w:val="22"/>
          <w:szCs w:val="22"/>
          <w:lang w:val="ro-RO"/>
        </w:rPr>
        <w:t>o</w:t>
      </w:r>
      <w:r w:rsidRPr="00B40C82">
        <w:rPr>
          <w:rFonts w:ascii="Arial Narrow" w:eastAsia="Calibri" w:hAnsi="Arial Narrow" w:cs="Calibri"/>
          <w:color w:val="002060"/>
          <w:spacing w:val="-1"/>
          <w:sz w:val="22"/>
          <w:szCs w:val="22"/>
          <w:lang w:val="ro-RO"/>
        </w:rPr>
        <w:t>p</w:t>
      </w:r>
      <w:r w:rsidRPr="00B40C82">
        <w:rPr>
          <w:rFonts w:ascii="Arial Narrow" w:eastAsia="Calibri" w:hAnsi="Arial Narrow" w:cs="Calibri"/>
          <w:color w:val="002060"/>
          <w:sz w:val="22"/>
          <w:szCs w:val="22"/>
          <w:lang w:val="ro-RO"/>
        </w:rPr>
        <w:t>e</w:t>
      </w:r>
      <w:r w:rsidRPr="00B40C82">
        <w:rPr>
          <w:rFonts w:ascii="Arial Narrow" w:eastAsia="Calibri" w:hAnsi="Arial Narrow" w:cs="Calibri"/>
          <w:color w:val="002060"/>
          <w:spacing w:val="-2"/>
          <w:sz w:val="22"/>
          <w:szCs w:val="22"/>
          <w:lang w:val="ro-RO"/>
        </w:rPr>
        <w:t>r</w:t>
      </w:r>
      <w:r w:rsidRPr="00B40C82">
        <w:rPr>
          <w:rFonts w:ascii="Arial Narrow" w:eastAsia="Calibri" w:hAnsi="Arial Narrow" w:cs="Calibri"/>
          <w:color w:val="002060"/>
          <w:sz w:val="22"/>
          <w:szCs w:val="22"/>
          <w:lang w:val="ro-RO"/>
        </w:rPr>
        <w:t>are și la fi</w:t>
      </w:r>
      <w:r w:rsidRPr="00B40C82">
        <w:rPr>
          <w:rFonts w:ascii="Arial Narrow" w:eastAsia="Calibri" w:hAnsi="Arial Narrow" w:cs="Calibri"/>
          <w:color w:val="002060"/>
          <w:spacing w:val="-1"/>
          <w:sz w:val="22"/>
          <w:szCs w:val="22"/>
          <w:lang w:val="ro-RO"/>
        </w:rPr>
        <w:t>n</w:t>
      </w:r>
      <w:r w:rsidRPr="00B40C82">
        <w:rPr>
          <w:rFonts w:ascii="Arial Narrow" w:eastAsia="Calibri" w:hAnsi="Arial Narrow" w:cs="Calibri"/>
          <w:color w:val="002060"/>
          <w:sz w:val="22"/>
          <w:szCs w:val="22"/>
          <w:lang w:val="ro-RO"/>
        </w:rPr>
        <w:t>al</w:t>
      </w:r>
      <w:r w:rsidRPr="00B40C82">
        <w:rPr>
          <w:rFonts w:ascii="Arial Narrow" w:eastAsia="Calibri" w:hAnsi="Arial Narrow" w:cs="Calibri"/>
          <w:color w:val="002060"/>
          <w:spacing w:val="-1"/>
          <w:sz w:val="22"/>
          <w:szCs w:val="22"/>
          <w:lang w:val="ro-RO"/>
        </w:rPr>
        <w:t>u</w:t>
      </w:r>
      <w:r w:rsidRPr="00B40C82">
        <w:rPr>
          <w:rFonts w:ascii="Arial Narrow" w:eastAsia="Calibri" w:hAnsi="Arial Narrow" w:cs="Calibri"/>
          <w:color w:val="002060"/>
          <w:sz w:val="22"/>
          <w:szCs w:val="22"/>
          <w:lang w:val="ro-RO"/>
        </w:rPr>
        <w:t>l cicl</w:t>
      </w:r>
      <w:r w:rsidRPr="00B40C82">
        <w:rPr>
          <w:rFonts w:ascii="Arial Narrow" w:eastAsia="Calibri" w:hAnsi="Arial Narrow" w:cs="Calibri"/>
          <w:color w:val="002060"/>
          <w:spacing w:val="-1"/>
          <w:sz w:val="22"/>
          <w:szCs w:val="22"/>
          <w:lang w:val="ro-RO"/>
        </w:rPr>
        <w:t>u</w:t>
      </w:r>
      <w:r w:rsidRPr="00B40C82">
        <w:rPr>
          <w:rFonts w:ascii="Arial Narrow" w:eastAsia="Calibri" w:hAnsi="Arial Narrow" w:cs="Calibri"/>
          <w:color w:val="002060"/>
          <w:sz w:val="22"/>
          <w:szCs w:val="22"/>
          <w:lang w:val="ro-RO"/>
        </w:rPr>
        <w:t>l</w:t>
      </w:r>
      <w:r w:rsidRPr="00B40C82">
        <w:rPr>
          <w:rFonts w:ascii="Arial Narrow" w:eastAsia="Calibri" w:hAnsi="Arial Narrow" w:cs="Calibri"/>
          <w:color w:val="002060"/>
          <w:spacing w:val="-1"/>
          <w:sz w:val="22"/>
          <w:szCs w:val="22"/>
          <w:lang w:val="ro-RO"/>
        </w:rPr>
        <w:t>u</w:t>
      </w:r>
      <w:r w:rsidRPr="00B40C82">
        <w:rPr>
          <w:rFonts w:ascii="Arial Narrow" w:eastAsia="Calibri" w:hAnsi="Arial Narrow" w:cs="Calibri"/>
          <w:color w:val="002060"/>
          <w:sz w:val="22"/>
          <w:szCs w:val="22"/>
          <w:lang w:val="ro-RO"/>
        </w:rPr>
        <w:t xml:space="preserve">i </w:t>
      </w:r>
      <w:r w:rsidRPr="00B40C82">
        <w:rPr>
          <w:rFonts w:ascii="Arial Narrow" w:eastAsia="Calibri" w:hAnsi="Arial Narrow" w:cs="Calibri"/>
          <w:color w:val="002060"/>
          <w:spacing w:val="-1"/>
          <w:sz w:val="22"/>
          <w:szCs w:val="22"/>
          <w:lang w:val="ro-RO"/>
        </w:rPr>
        <w:t>d</w:t>
      </w:r>
      <w:r w:rsidRPr="00B40C82">
        <w:rPr>
          <w:rFonts w:ascii="Arial Narrow" w:eastAsia="Calibri" w:hAnsi="Arial Narrow" w:cs="Calibri"/>
          <w:color w:val="002060"/>
          <w:sz w:val="22"/>
          <w:szCs w:val="22"/>
          <w:lang w:val="ro-RO"/>
        </w:rPr>
        <w:t xml:space="preserve">e </w:t>
      </w:r>
      <w:r w:rsidRPr="00B40C82">
        <w:rPr>
          <w:rFonts w:ascii="Arial Narrow" w:eastAsia="Calibri" w:hAnsi="Arial Narrow" w:cs="Calibri"/>
          <w:color w:val="002060"/>
          <w:spacing w:val="1"/>
          <w:sz w:val="22"/>
          <w:szCs w:val="22"/>
          <w:lang w:val="ro-RO"/>
        </w:rPr>
        <w:t>v</w:t>
      </w:r>
      <w:r w:rsidRPr="00B40C82">
        <w:rPr>
          <w:rFonts w:ascii="Arial Narrow" w:eastAsia="Calibri" w:hAnsi="Arial Narrow" w:cs="Calibri"/>
          <w:color w:val="002060"/>
          <w:spacing w:val="-3"/>
          <w:sz w:val="22"/>
          <w:szCs w:val="22"/>
          <w:lang w:val="ro-RO"/>
        </w:rPr>
        <w:t>i</w:t>
      </w:r>
      <w:r w:rsidRPr="00B40C82">
        <w:rPr>
          <w:rFonts w:ascii="Arial Narrow" w:eastAsia="Calibri" w:hAnsi="Arial Narrow" w:cs="Calibri"/>
          <w:color w:val="002060"/>
          <w:sz w:val="22"/>
          <w:szCs w:val="22"/>
          <w:lang w:val="ro-RO"/>
        </w:rPr>
        <w:t xml:space="preserve">ață a </w:t>
      </w:r>
      <w:r w:rsidR="00CC0648" w:rsidRPr="00B40C82">
        <w:rPr>
          <w:rFonts w:ascii="Arial Narrow" w:eastAsia="Calibri" w:hAnsi="Arial Narrow" w:cs="Calibri"/>
          <w:color w:val="002060"/>
          <w:sz w:val="22"/>
          <w:szCs w:val="22"/>
          <w:lang w:val="ro-RO"/>
        </w:rPr>
        <w:t>i</w:t>
      </w:r>
      <w:r w:rsidR="00CC0648" w:rsidRPr="00B40C82">
        <w:rPr>
          <w:rFonts w:ascii="Arial Narrow" w:eastAsia="Calibri" w:hAnsi="Arial Narrow" w:cs="Calibri"/>
          <w:color w:val="002060"/>
          <w:spacing w:val="-1"/>
          <w:sz w:val="22"/>
          <w:szCs w:val="22"/>
          <w:lang w:val="ro-RO"/>
        </w:rPr>
        <w:t>nv</w:t>
      </w:r>
      <w:r w:rsidR="00CC0648" w:rsidRPr="00B40C82">
        <w:rPr>
          <w:rFonts w:ascii="Arial Narrow" w:eastAsia="Calibri" w:hAnsi="Arial Narrow" w:cs="Calibri"/>
          <w:color w:val="002060"/>
          <w:sz w:val="22"/>
          <w:szCs w:val="22"/>
          <w:lang w:val="ro-RO"/>
        </w:rPr>
        <w:t>es</w:t>
      </w:r>
      <w:r w:rsidR="00CC0648" w:rsidRPr="00B40C82">
        <w:rPr>
          <w:rFonts w:ascii="Arial Narrow" w:eastAsia="Calibri" w:hAnsi="Arial Narrow" w:cs="Calibri"/>
          <w:color w:val="002060"/>
          <w:spacing w:val="1"/>
          <w:sz w:val="22"/>
          <w:szCs w:val="22"/>
          <w:lang w:val="ro-RO"/>
        </w:rPr>
        <w:t>t</w:t>
      </w:r>
      <w:r w:rsidR="00CC0648" w:rsidRPr="00B40C82">
        <w:rPr>
          <w:rFonts w:ascii="Arial Narrow" w:eastAsia="Calibri" w:hAnsi="Arial Narrow" w:cs="Calibri"/>
          <w:color w:val="002060"/>
          <w:sz w:val="22"/>
          <w:szCs w:val="22"/>
          <w:lang w:val="ro-RO"/>
        </w:rPr>
        <w:t>iț</w:t>
      </w:r>
      <w:r w:rsidR="00CC0648" w:rsidRPr="00B40C82">
        <w:rPr>
          <w:rFonts w:ascii="Arial Narrow" w:eastAsia="Calibri" w:hAnsi="Arial Narrow" w:cs="Calibri"/>
          <w:color w:val="002060"/>
          <w:spacing w:val="-3"/>
          <w:sz w:val="22"/>
          <w:szCs w:val="22"/>
          <w:lang w:val="ro-RO"/>
        </w:rPr>
        <w:t>i</w:t>
      </w:r>
      <w:r w:rsidR="00CC0648" w:rsidRPr="00B40C82">
        <w:rPr>
          <w:rFonts w:ascii="Arial Narrow" w:eastAsia="Calibri" w:hAnsi="Arial Narrow" w:cs="Calibri"/>
          <w:color w:val="002060"/>
          <w:sz w:val="22"/>
          <w:szCs w:val="22"/>
          <w:lang w:val="ro-RO"/>
        </w:rPr>
        <w:t>ei</w:t>
      </w:r>
      <w:r w:rsidRPr="00B40C82">
        <w:rPr>
          <w:rFonts w:ascii="Arial Narrow" w:eastAsia="Calibri" w:hAnsi="Arial Narrow" w:cs="Calibri"/>
          <w:color w:val="002060"/>
          <w:sz w:val="22"/>
          <w:szCs w:val="22"/>
          <w:lang w:val="ro-RO"/>
        </w:rPr>
        <w:t xml:space="preserve"> se </w:t>
      </w:r>
      <w:r w:rsidR="00370FB7" w:rsidRPr="00B40C82">
        <w:rPr>
          <w:rFonts w:ascii="Arial Narrow" w:eastAsia="Calibri" w:hAnsi="Arial Narrow" w:cs="Calibri"/>
          <w:color w:val="002060"/>
          <w:sz w:val="22"/>
          <w:szCs w:val="22"/>
          <w:lang w:val="ro-RO"/>
        </w:rPr>
        <w:t xml:space="preserve">va </w:t>
      </w:r>
      <w:r w:rsidRPr="00B40C82">
        <w:rPr>
          <w:rFonts w:ascii="Arial Narrow" w:eastAsia="Calibri" w:hAnsi="Arial Narrow" w:cs="Calibri"/>
          <w:color w:val="002060"/>
          <w:spacing w:val="-3"/>
          <w:sz w:val="22"/>
          <w:szCs w:val="22"/>
          <w:lang w:val="ro-RO"/>
        </w:rPr>
        <w:t>a</w:t>
      </w:r>
      <w:r w:rsidRPr="00B40C82">
        <w:rPr>
          <w:rFonts w:ascii="Arial Narrow" w:eastAsia="Calibri" w:hAnsi="Arial Narrow" w:cs="Calibri"/>
          <w:color w:val="002060"/>
          <w:sz w:val="22"/>
          <w:szCs w:val="22"/>
          <w:lang w:val="ro-RO"/>
        </w:rPr>
        <w:t>si</w:t>
      </w:r>
      <w:r w:rsidRPr="00B40C82">
        <w:rPr>
          <w:rFonts w:ascii="Arial Narrow" w:eastAsia="Calibri" w:hAnsi="Arial Narrow" w:cs="Calibri"/>
          <w:color w:val="002060"/>
          <w:spacing w:val="-1"/>
          <w:sz w:val="22"/>
          <w:szCs w:val="22"/>
          <w:lang w:val="ro-RO"/>
        </w:rPr>
        <w:t>gu</w:t>
      </w:r>
      <w:r w:rsidRPr="00B40C82">
        <w:rPr>
          <w:rFonts w:ascii="Arial Narrow" w:eastAsia="Calibri" w:hAnsi="Arial Narrow" w:cs="Calibri"/>
          <w:color w:val="002060"/>
          <w:sz w:val="22"/>
          <w:szCs w:val="22"/>
          <w:lang w:val="ro-RO"/>
        </w:rPr>
        <w:t>r</w:t>
      </w:r>
      <w:r w:rsidR="00370FB7" w:rsidRPr="00B40C82">
        <w:rPr>
          <w:rFonts w:ascii="Arial Narrow" w:eastAsia="Calibri" w:hAnsi="Arial Narrow" w:cs="Calibri"/>
          <w:color w:val="002060"/>
          <w:sz w:val="22"/>
          <w:szCs w:val="22"/>
          <w:lang w:val="ro-RO"/>
        </w:rPr>
        <w:t>a</w:t>
      </w:r>
      <w:r w:rsidRPr="00B40C82">
        <w:rPr>
          <w:rFonts w:ascii="Arial Narrow" w:eastAsia="Calibri" w:hAnsi="Arial Narrow" w:cs="Calibri"/>
          <w:color w:val="002060"/>
          <w:sz w:val="22"/>
          <w:szCs w:val="22"/>
          <w:lang w:val="ro-RO"/>
        </w:rPr>
        <w:t xml:space="preserve"> în </w:t>
      </w:r>
      <w:r w:rsidRPr="00B40C82">
        <w:rPr>
          <w:rFonts w:ascii="Arial Narrow" w:eastAsia="Calibri" w:hAnsi="Arial Narrow" w:cs="Calibri"/>
          <w:color w:val="002060"/>
          <w:spacing w:val="-1"/>
          <w:sz w:val="22"/>
          <w:szCs w:val="22"/>
          <w:lang w:val="ro-RO"/>
        </w:rPr>
        <w:t>m</w:t>
      </w:r>
      <w:r w:rsidRPr="00B40C82">
        <w:rPr>
          <w:rFonts w:ascii="Arial Narrow" w:eastAsia="Calibri" w:hAnsi="Arial Narrow" w:cs="Calibri"/>
          <w:color w:val="002060"/>
          <w:spacing w:val="1"/>
          <w:sz w:val="22"/>
          <w:szCs w:val="22"/>
          <w:lang w:val="ro-RO"/>
        </w:rPr>
        <w:t>o</w:t>
      </w:r>
      <w:r w:rsidRPr="00B40C82">
        <w:rPr>
          <w:rFonts w:ascii="Arial Narrow" w:eastAsia="Calibri" w:hAnsi="Arial Narrow" w:cs="Calibri"/>
          <w:color w:val="002060"/>
          <w:sz w:val="22"/>
          <w:szCs w:val="22"/>
          <w:lang w:val="ro-RO"/>
        </w:rPr>
        <w:t>d c</w:t>
      </w:r>
      <w:r w:rsidRPr="00B40C82">
        <w:rPr>
          <w:rFonts w:ascii="Arial Narrow" w:eastAsia="Calibri" w:hAnsi="Arial Narrow" w:cs="Calibri"/>
          <w:color w:val="002060"/>
          <w:spacing w:val="-1"/>
          <w:sz w:val="22"/>
          <w:szCs w:val="22"/>
          <w:lang w:val="ro-RO"/>
        </w:rPr>
        <w:t>o</w:t>
      </w:r>
      <w:r w:rsidRPr="00B40C82">
        <w:rPr>
          <w:rFonts w:ascii="Arial Narrow" w:eastAsia="Calibri" w:hAnsi="Arial Narrow" w:cs="Calibri"/>
          <w:color w:val="002060"/>
          <w:sz w:val="22"/>
          <w:szCs w:val="22"/>
          <w:lang w:val="ro-RO"/>
        </w:rPr>
        <w:t>resp</w:t>
      </w:r>
      <w:r w:rsidRPr="00B40C82">
        <w:rPr>
          <w:rFonts w:ascii="Arial Narrow" w:eastAsia="Calibri" w:hAnsi="Arial Narrow" w:cs="Calibri"/>
          <w:color w:val="002060"/>
          <w:spacing w:val="-1"/>
          <w:sz w:val="22"/>
          <w:szCs w:val="22"/>
          <w:lang w:val="ro-RO"/>
        </w:rPr>
        <w:t>unz</w:t>
      </w:r>
      <w:r w:rsidRPr="00B40C82">
        <w:rPr>
          <w:rFonts w:ascii="Arial Narrow" w:eastAsia="Calibri" w:hAnsi="Arial Narrow" w:cs="Calibri"/>
          <w:color w:val="002060"/>
          <w:sz w:val="22"/>
          <w:szCs w:val="22"/>
          <w:lang w:val="ro-RO"/>
        </w:rPr>
        <w:t>ăt</w:t>
      </w:r>
      <w:r w:rsidRPr="00B40C82">
        <w:rPr>
          <w:rFonts w:ascii="Arial Narrow" w:eastAsia="Calibri" w:hAnsi="Arial Narrow" w:cs="Calibri"/>
          <w:color w:val="002060"/>
          <w:spacing w:val="1"/>
          <w:sz w:val="22"/>
          <w:szCs w:val="22"/>
          <w:lang w:val="ro-RO"/>
        </w:rPr>
        <w:t>o</w:t>
      </w:r>
      <w:r w:rsidRPr="00B40C82">
        <w:rPr>
          <w:rFonts w:ascii="Arial Narrow" w:eastAsia="Calibri" w:hAnsi="Arial Narrow" w:cs="Calibri"/>
          <w:color w:val="002060"/>
          <w:sz w:val="22"/>
          <w:szCs w:val="22"/>
          <w:lang w:val="ro-RO"/>
        </w:rPr>
        <w:t>r c</w:t>
      </w:r>
      <w:r w:rsidRPr="00B40C82">
        <w:rPr>
          <w:rFonts w:ascii="Arial Narrow" w:eastAsia="Calibri" w:hAnsi="Arial Narrow" w:cs="Calibri"/>
          <w:color w:val="002060"/>
          <w:spacing w:val="1"/>
          <w:sz w:val="22"/>
          <w:szCs w:val="22"/>
          <w:lang w:val="ro-RO"/>
        </w:rPr>
        <w:t>o</w:t>
      </w:r>
      <w:r w:rsidRPr="00B40C82">
        <w:rPr>
          <w:rFonts w:ascii="Arial Narrow" w:eastAsia="Calibri" w:hAnsi="Arial Narrow" w:cs="Calibri"/>
          <w:color w:val="002060"/>
          <w:spacing w:val="-1"/>
          <w:sz w:val="22"/>
          <w:szCs w:val="22"/>
          <w:lang w:val="ro-RO"/>
        </w:rPr>
        <w:t>n</w:t>
      </w:r>
      <w:r w:rsidRPr="00B40C82">
        <w:rPr>
          <w:rFonts w:ascii="Arial Narrow" w:eastAsia="Calibri" w:hAnsi="Arial Narrow" w:cs="Calibri"/>
          <w:color w:val="002060"/>
          <w:sz w:val="22"/>
          <w:szCs w:val="22"/>
          <w:lang w:val="ro-RO"/>
        </w:rPr>
        <w:t>f</w:t>
      </w:r>
      <w:r w:rsidRPr="00B40C82">
        <w:rPr>
          <w:rFonts w:ascii="Arial Narrow" w:eastAsia="Calibri" w:hAnsi="Arial Narrow" w:cs="Calibri"/>
          <w:color w:val="002060"/>
          <w:spacing w:val="1"/>
          <w:sz w:val="22"/>
          <w:szCs w:val="22"/>
          <w:lang w:val="ro-RO"/>
        </w:rPr>
        <w:t>o</w:t>
      </w:r>
      <w:r w:rsidRPr="00B40C82">
        <w:rPr>
          <w:rFonts w:ascii="Arial Narrow" w:eastAsia="Calibri" w:hAnsi="Arial Narrow" w:cs="Calibri"/>
          <w:color w:val="002060"/>
          <w:spacing w:val="-3"/>
          <w:sz w:val="22"/>
          <w:szCs w:val="22"/>
          <w:lang w:val="ro-RO"/>
        </w:rPr>
        <w:t>r</w:t>
      </w:r>
      <w:r w:rsidRPr="00B40C82">
        <w:rPr>
          <w:rFonts w:ascii="Arial Narrow" w:eastAsia="Calibri" w:hAnsi="Arial Narrow" w:cs="Calibri"/>
          <w:color w:val="002060"/>
          <w:spacing w:val="1"/>
          <w:sz w:val="22"/>
          <w:szCs w:val="22"/>
          <w:lang w:val="ro-RO"/>
        </w:rPr>
        <w:t>m</w:t>
      </w:r>
      <w:r w:rsidRPr="00B40C82">
        <w:rPr>
          <w:rFonts w:ascii="Arial Narrow" w:eastAsia="Calibri" w:hAnsi="Arial Narrow" w:cs="Calibri"/>
          <w:color w:val="002060"/>
          <w:sz w:val="22"/>
          <w:szCs w:val="22"/>
          <w:lang w:val="ro-RO"/>
        </w:rPr>
        <w:t>i</w:t>
      </w:r>
      <w:r w:rsidRPr="00B40C82">
        <w:rPr>
          <w:rFonts w:ascii="Arial Narrow" w:eastAsia="Calibri" w:hAnsi="Arial Narrow" w:cs="Calibri"/>
          <w:color w:val="002060"/>
          <w:spacing w:val="-2"/>
          <w:sz w:val="22"/>
          <w:szCs w:val="22"/>
          <w:lang w:val="ro-RO"/>
        </w:rPr>
        <w:t>t</w:t>
      </w:r>
      <w:r w:rsidRPr="00B40C82">
        <w:rPr>
          <w:rFonts w:ascii="Arial Narrow" w:eastAsia="Calibri" w:hAnsi="Arial Narrow" w:cs="Calibri"/>
          <w:color w:val="002060"/>
          <w:sz w:val="22"/>
          <w:szCs w:val="22"/>
          <w:lang w:val="ro-RO"/>
        </w:rPr>
        <w:t>atea</w:t>
      </w:r>
      <w:r w:rsidRPr="00B40C82">
        <w:rPr>
          <w:rFonts w:ascii="Arial Narrow" w:eastAsia="Calibri" w:hAnsi="Arial Narrow" w:cs="Calibri"/>
          <w:color w:val="002060"/>
          <w:spacing w:val="1"/>
          <w:sz w:val="22"/>
          <w:szCs w:val="22"/>
          <w:lang w:val="ro-RO"/>
        </w:rPr>
        <w:t xml:space="preserve"> </w:t>
      </w:r>
      <w:r w:rsidR="00CC0648" w:rsidRPr="00B40C82">
        <w:rPr>
          <w:rFonts w:ascii="Arial Narrow" w:eastAsia="Calibri" w:hAnsi="Arial Narrow" w:cs="Calibri"/>
          <w:color w:val="002060"/>
          <w:sz w:val="22"/>
          <w:szCs w:val="22"/>
          <w:lang w:val="ro-RO"/>
        </w:rPr>
        <w:t>i</w:t>
      </w:r>
      <w:r w:rsidR="00CC0648" w:rsidRPr="00B40C82">
        <w:rPr>
          <w:rFonts w:ascii="Arial Narrow" w:eastAsia="Calibri" w:hAnsi="Arial Narrow" w:cs="Calibri"/>
          <w:color w:val="002060"/>
          <w:spacing w:val="-4"/>
          <w:sz w:val="22"/>
          <w:szCs w:val="22"/>
          <w:lang w:val="ro-RO"/>
        </w:rPr>
        <w:t>n</w:t>
      </w:r>
      <w:r w:rsidR="00CC0648" w:rsidRPr="00B40C82">
        <w:rPr>
          <w:rFonts w:ascii="Arial Narrow" w:eastAsia="Calibri" w:hAnsi="Arial Narrow" w:cs="Calibri"/>
          <w:color w:val="002060"/>
          <w:spacing w:val="1"/>
          <w:sz w:val="22"/>
          <w:szCs w:val="22"/>
          <w:lang w:val="ro-RO"/>
        </w:rPr>
        <w:t>v</w:t>
      </w:r>
      <w:r w:rsidR="00CC0648" w:rsidRPr="00B40C82">
        <w:rPr>
          <w:rFonts w:ascii="Arial Narrow" w:eastAsia="Calibri" w:hAnsi="Arial Narrow" w:cs="Calibri"/>
          <w:color w:val="002060"/>
          <w:sz w:val="22"/>
          <w:szCs w:val="22"/>
          <w:lang w:val="ro-RO"/>
        </w:rPr>
        <w:t>e</w:t>
      </w:r>
      <w:r w:rsidR="00CC0648" w:rsidRPr="00B40C82">
        <w:rPr>
          <w:rFonts w:ascii="Arial Narrow" w:eastAsia="Calibri" w:hAnsi="Arial Narrow" w:cs="Calibri"/>
          <w:color w:val="002060"/>
          <w:spacing w:val="-2"/>
          <w:sz w:val="22"/>
          <w:szCs w:val="22"/>
          <w:lang w:val="ro-RO"/>
        </w:rPr>
        <w:t>s</w:t>
      </w:r>
      <w:r w:rsidR="00CC0648" w:rsidRPr="00B40C82">
        <w:rPr>
          <w:rFonts w:ascii="Arial Narrow" w:eastAsia="Calibri" w:hAnsi="Arial Narrow" w:cs="Calibri"/>
          <w:color w:val="002060"/>
          <w:sz w:val="22"/>
          <w:szCs w:val="22"/>
          <w:lang w:val="ro-RO"/>
        </w:rPr>
        <w:t>tiției</w:t>
      </w:r>
      <w:r w:rsidRPr="00B40C82">
        <w:rPr>
          <w:rFonts w:ascii="Arial Narrow" w:eastAsia="Calibri" w:hAnsi="Arial Narrow" w:cs="Calibri"/>
          <w:color w:val="002060"/>
          <w:spacing w:val="2"/>
          <w:sz w:val="22"/>
          <w:szCs w:val="22"/>
          <w:lang w:val="ro-RO"/>
        </w:rPr>
        <w:t xml:space="preserve"> </w:t>
      </w:r>
      <w:r w:rsidRPr="00B40C82">
        <w:rPr>
          <w:rFonts w:ascii="Arial Narrow" w:eastAsia="Calibri" w:hAnsi="Arial Narrow" w:cs="Calibri"/>
          <w:color w:val="002060"/>
          <w:spacing w:val="-2"/>
          <w:sz w:val="22"/>
          <w:szCs w:val="22"/>
          <w:lang w:val="ro-RO"/>
        </w:rPr>
        <w:t>c</w:t>
      </w:r>
      <w:r w:rsidRPr="00B40C82">
        <w:rPr>
          <w:rFonts w:ascii="Arial Narrow" w:eastAsia="Calibri" w:hAnsi="Arial Narrow" w:cs="Calibri"/>
          <w:color w:val="002060"/>
          <w:sz w:val="22"/>
          <w:szCs w:val="22"/>
          <w:lang w:val="ro-RO"/>
        </w:rPr>
        <w:t>u</w:t>
      </w:r>
      <w:r w:rsidRPr="00B40C82">
        <w:rPr>
          <w:rFonts w:ascii="Arial Narrow" w:eastAsia="Calibri" w:hAnsi="Arial Narrow" w:cs="Calibri"/>
          <w:color w:val="002060"/>
          <w:spacing w:val="1"/>
          <w:sz w:val="22"/>
          <w:szCs w:val="22"/>
          <w:lang w:val="ro-RO"/>
        </w:rPr>
        <w:t xml:space="preserve"> </w:t>
      </w:r>
      <w:r w:rsidRPr="00B40C82">
        <w:rPr>
          <w:rFonts w:ascii="Arial Narrow" w:eastAsia="Calibri" w:hAnsi="Arial Narrow" w:cs="Calibri"/>
          <w:color w:val="002060"/>
          <w:spacing w:val="-1"/>
          <w:sz w:val="22"/>
          <w:szCs w:val="22"/>
          <w:lang w:val="ro-RO"/>
        </w:rPr>
        <w:t>p</w:t>
      </w:r>
      <w:r w:rsidRPr="00B40C82">
        <w:rPr>
          <w:rFonts w:ascii="Arial Narrow" w:eastAsia="Calibri" w:hAnsi="Arial Narrow" w:cs="Calibri"/>
          <w:color w:val="002060"/>
          <w:sz w:val="22"/>
          <w:szCs w:val="22"/>
          <w:lang w:val="ro-RO"/>
        </w:rPr>
        <w:t>ri</w:t>
      </w:r>
      <w:r w:rsidRPr="00B40C82">
        <w:rPr>
          <w:rFonts w:ascii="Arial Narrow" w:eastAsia="Calibri" w:hAnsi="Arial Narrow" w:cs="Calibri"/>
          <w:color w:val="002060"/>
          <w:spacing w:val="-1"/>
          <w:sz w:val="22"/>
          <w:szCs w:val="22"/>
          <w:lang w:val="ro-RO"/>
        </w:rPr>
        <w:t>n</w:t>
      </w:r>
      <w:r w:rsidRPr="00B40C82">
        <w:rPr>
          <w:rFonts w:ascii="Arial Narrow" w:eastAsia="Calibri" w:hAnsi="Arial Narrow" w:cs="Calibri"/>
          <w:color w:val="002060"/>
          <w:sz w:val="22"/>
          <w:szCs w:val="22"/>
          <w:lang w:val="ro-RO"/>
        </w:rPr>
        <w:t>ci</w:t>
      </w:r>
      <w:r w:rsidRPr="00B40C82">
        <w:rPr>
          <w:rFonts w:ascii="Arial Narrow" w:eastAsia="Calibri" w:hAnsi="Arial Narrow" w:cs="Calibri"/>
          <w:color w:val="002060"/>
          <w:spacing w:val="-1"/>
          <w:sz w:val="22"/>
          <w:szCs w:val="22"/>
          <w:lang w:val="ro-RO"/>
        </w:rPr>
        <w:t>p</w:t>
      </w:r>
      <w:r w:rsidRPr="00B40C82">
        <w:rPr>
          <w:rFonts w:ascii="Arial Narrow" w:eastAsia="Calibri" w:hAnsi="Arial Narrow" w:cs="Calibri"/>
          <w:color w:val="002060"/>
          <w:sz w:val="22"/>
          <w:szCs w:val="22"/>
          <w:lang w:val="ro-RO"/>
        </w:rPr>
        <w:t>i</w:t>
      </w:r>
      <w:r w:rsidRPr="00B40C82">
        <w:rPr>
          <w:rFonts w:ascii="Arial Narrow" w:eastAsia="Calibri" w:hAnsi="Arial Narrow" w:cs="Calibri"/>
          <w:color w:val="002060"/>
          <w:spacing w:val="-1"/>
          <w:sz w:val="22"/>
          <w:szCs w:val="22"/>
          <w:lang w:val="ro-RO"/>
        </w:rPr>
        <w:t>u</w:t>
      </w:r>
      <w:r w:rsidRPr="00B40C82">
        <w:rPr>
          <w:rFonts w:ascii="Arial Narrow" w:eastAsia="Calibri" w:hAnsi="Arial Narrow" w:cs="Calibri"/>
          <w:color w:val="002060"/>
          <w:sz w:val="22"/>
          <w:szCs w:val="22"/>
          <w:lang w:val="ro-RO"/>
        </w:rPr>
        <w:t>l</w:t>
      </w:r>
      <w:r w:rsidRPr="00B40C82">
        <w:rPr>
          <w:rFonts w:ascii="Arial Narrow" w:eastAsia="Calibri" w:hAnsi="Arial Narrow" w:cs="Calibri"/>
          <w:color w:val="002060"/>
          <w:spacing w:val="1"/>
          <w:sz w:val="22"/>
          <w:szCs w:val="22"/>
          <w:lang w:val="ro-RO"/>
        </w:rPr>
        <w:t xml:space="preserve"> </w:t>
      </w:r>
      <w:r w:rsidRPr="00B40C82">
        <w:rPr>
          <w:rFonts w:ascii="Arial Narrow" w:eastAsia="Calibri" w:hAnsi="Arial Narrow" w:cs="Calibri"/>
          <w:color w:val="002060"/>
          <w:spacing w:val="-1"/>
          <w:sz w:val="22"/>
          <w:szCs w:val="22"/>
          <w:lang w:val="ro-RO"/>
        </w:rPr>
        <w:t>d</w:t>
      </w:r>
      <w:r w:rsidRPr="00B40C82">
        <w:rPr>
          <w:rFonts w:ascii="Arial Narrow" w:eastAsia="Calibri" w:hAnsi="Arial Narrow" w:cs="Calibri"/>
          <w:color w:val="002060"/>
          <w:sz w:val="22"/>
          <w:szCs w:val="22"/>
          <w:lang w:val="ro-RO"/>
        </w:rPr>
        <w:t>e</w:t>
      </w:r>
      <w:r w:rsidRPr="00B40C82">
        <w:rPr>
          <w:rFonts w:ascii="Arial Narrow" w:eastAsia="Calibri" w:hAnsi="Arial Narrow" w:cs="Calibri"/>
          <w:color w:val="002060"/>
          <w:spacing w:val="2"/>
          <w:sz w:val="22"/>
          <w:szCs w:val="22"/>
          <w:lang w:val="ro-RO"/>
        </w:rPr>
        <w:t xml:space="preserve"> </w:t>
      </w:r>
      <w:r w:rsidRPr="00B40C82">
        <w:rPr>
          <w:rFonts w:ascii="Arial Narrow" w:eastAsia="Calibri" w:hAnsi="Arial Narrow" w:cs="Calibri"/>
          <w:color w:val="002060"/>
          <w:spacing w:val="1"/>
          <w:sz w:val="22"/>
          <w:szCs w:val="22"/>
          <w:lang w:val="ro-RO"/>
        </w:rPr>
        <w:t>„</w:t>
      </w:r>
      <w:r w:rsidRPr="00B40C82">
        <w:rPr>
          <w:rFonts w:ascii="Arial Narrow" w:eastAsia="Calibri" w:hAnsi="Arial Narrow" w:cs="Calibri"/>
          <w:color w:val="002060"/>
          <w:sz w:val="22"/>
          <w:szCs w:val="22"/>
          <w:lang w:val="ro-RO"/>
        </w:rPr>
        <w:t>a</w:t>
      </w:r>
      <w:r w:rsidRPr="00B40C82">
        <w:rPr>
          <w:rFonts w:ascii="Arial Narrow" w:eastAsia="Calibri" w:hAnsi="Arial Narrow" w:cs="Calibri"/>
          <w:color w:val="002060"/>
          <w:spacing w:val="1"/>
          <w:sz w:val="22"/>
          <w:szCs w:val="22"/>
          <w:lang w:val="ro-RO"/>
        </w:rPr>
        <w:t xml:space="preserve"> </w:t>
      </w:r>
      <w:r w:rsidRPr="00B40C82">
        <w:rPr>
          <w:rFonts w:ascii="Arial Narrow" w:eastAsia="Calibri" w:hAnsi="Arial Narrow" w:cs="Calibri"/>
          <w:color w:val="002060"/>
          <w:spacing w:val="-1"/>
          <w:sz w:val="22"/>
          <w:szCs w:val="22"/>
          <w:lang w:val="ro-RO"/>
        </w:rPr>
        <w:t>n</w:t>
      </w:r>
      <w:r w:rsidRPr="00B40C82">
        <w:rPr>
          <w:rFonts w:ascii="Arial Narrow" w:eastAsia="Calibri" w:hAnsi="Arial Narrow" w:cs="Calibri"/>
          <w:color w:val="002060"/>
          <w:sz w:val="22"/>
          <w:szCs w:val="22"/>
          <w:lang w:val="ro-RO"/>
        </w:rPr>
        <w:t>u</w:t>
      </w:r>
      <w:r w:rsidRPr="00B40C82">
        <w:rPr>
          <w:rFonts w:ascii="Arial Narrow" w:eastAsia="Calibri" w:hAnsi="Arial Narrow" w:cs="Calibri"/>
          <w:color w:val="002060"/>
          <w:spacing w:val="1"/>
          <w:sz w:val="22"/>
          <w:szCs w:val="22"/>
          <w:lang w:val="ro-RO"/>
        </w:rPr>
        <w:t xml:space="preserve"> </w:t>
      </w:r>
      <w:r w:rsidRPr="00B40C82">
        <w:rPr>
          <w:rFonts w:ascii="Arial Narrow" w:eastAsia="Calibri" w:hAnsi="Arial Narrow" w:cs="Calibri"/>
          <w:color w:val="002060"/>
          <w:spacing w:val="-1"/>
          <w:sz w:val="22"/>
          <w:szCs w:val="22"/>
          <w:lang w:val="ro-RO"/>
        </w:rPr>
        <w:t>p</w:t>
      </w:r>
      <w:r w:rsidRPr="00B40C82">
        <w:rPr>
          <w:rFonts w:ascii="Arial Narrow" w:eastAsia="Calibri" w:hAnsi="Arial Narrow" w:cs="Calibri"/>
          <w:color w:val="002060"/>
          <w:sz w:val="22"/>
          <w:szCs w:val="22"/>
          <w:lang w:val="ro-RO"/>
        </w:rPr>
        <w:t>reju</w:t>
      </w:r>
      <w:r w:rsidRPr="00B40C82">
        <w:rPr>
          <w:rFonts w:ascii="Arial Narrow" w:eastAsia="Calibri" w:hAnsi="Arial Narrow" w:cs="Calibri"/>
          <w:color w:val="002060"/>
          <w:spacing w:val="-1"/>
          <w:sz w:val="22"/>
          <w:szCs w:val="22"/>
          <w:lang w:val="ro-RO"/>
        </w:rPr>
        <w:t>d</w:t>
      </w:r>
      <w:r w:rsidRPr="00B40C82">
        <w:rPr>
          <w:rFonts w:ascii="Arial Narrow" w:eastAsia="Calibri" w:hAnsi="Arial Narrow" w:cs="Calibri"/>
          <w:color w:val="002060"/>
          <w:sz w:val="22"/>
          <w:szCs w:val="22"/>
          <w:lang w:val="ro-RO"/>
        </w:rPr>
        <w:t>icia</w:t>
      </w:r>
      <w:r w:rsidRPr="00B40C82">
        <w:rPr>
          <w:rFonts w:ascii="Arial Narrow" w:eastAsia="Calibri" w:hAnsi="Arial Narrow" w:cs="Calibri"/>
          <w:color w:val="002060"/>
          <w:spacing w:val="1"/>
          <w:sz w:val="22"/>
          <w:szCs w:val="22"/>
          <w:lang w:val="ro-RO"/>
        </w:rPr>
        <w:t xml:space="preserve"> </w:t>
      </w:r>
      <w:r w:rsidRPr="00B40C82">
        <w:rPr>
          <w:rFonts w:ascii="Arial Narrow" w:eastAsia="Calibri" w:hAnsi="Arial Narrow" w:cs="Calibri"/>
          <w:color w:val="002060"/>
          <w:sz w:val="22"/>
          <w:szCs w:val="22"/>
          <w:lang w:val="ro-RO"/>
        </w:rPr>
        <w:t xml:space="preserve">în </w:t>
      </w:r>
      <w:r w:rsidRPr="00B40C82">
        <w:rPr>
          <w:rFonts w:ascii="Arial Narrow" w:eastAsia="Calibri" w:hAnsi="Arial Narrow" w:cs="Calibri"/>
          <w:color w:val="002060"/>
          <w:spacing w:val="1"/>
          <w:sz w:val="22"/>
          <w:szCs w:val="22"/>
          <w:lang w:val="ro-RO"/>
        </w:rPr>
        <w:t>mo</w:t>
      </w:r>
      <w:r w:rsidRPr="00B40C82">
        <w:rPr>
          <w:rFonts w:ascii="Arial Narrow" w:eastAsia="Calibri" w:hAnsi="Arial Narrow" w:cs="Calibri"/>
          <w:color w:val="002060"/>
          <w:sz w:val="22"/>
          <w:szCs w:val="22"/>
          <w:lang w:val="ro-RO"/>
        </w:rPr>
        <w:t>d</w:t>
      </w:r>
      <w:r w:rsidRPr="00B40C82">
        <w:rPr>
          <w:rFonts w:ascii="Arial Narrow" w:eastAsia="Calibri" w:hAnsi="Arial Narrow" w:cs="Calibri"/>
          <w:color w:val="002060"/>
          <w:spacing w:val="1"/>
          <w:sz w:val="22"/>
          <w:szCs w:val="22"/>
          <w:lang w:val="ro-RO"/>
        </w:rPr>
        <w:t xml:space="preserve"> </w:t>
      </w:r>
      <w:r w:rsidRPr="00B40C82">
        <w:rPr>
          <w:rFonts w:ascii="Arial Narrow" w:eastAsia="Calibri" w:hAnsi="Arial Narrow" w:cs="Calibri"/>
          <w:color w:val="002060"/>
          <w:spacing w:val="-2"/>
          <w:sz w:val="22"/>
          <w:szCs w:val="22"/>
          <w:lang w:val="ro-RO"/>
        </w:rPr>
        <w:t>s</w:t>
      </w:r>
      <w:r w:rsidRPr="00B40C82">
        <w:rPr>
          <w:rFonts w:ascii="Arial Narrow" w:eastAsia="Calibri" w:hAnsi="Arial Narrow" w:cs="Calibri"/>
          <w:color w:val="002060"/>
          <w:sz w:val="22"/>
          <w:szCs w:val="22"/>
          <w:lang w:val="ro-RO"/>
        </w:rPr>
        <w:t>e</w:t>
      </w:r>
      <w:r w:rsidRPr="00B40C82">
        <w:rPr>
          <w:rFonts w:ascii="Arial Narrow" w:eastAsia="Calibri" w:hAnsi="Arial Narrow" w:cs="Calibri"/>
          <w:color w:val="002060"/>
          <w:spacing w:val="1"/>
          <w:sz w:val="22"/>
          <w:szCs w:val="22"/>
          <w:lang w:val="ro-RO"/>
        </w:rPr>
        <w:t>m</w:t>
      </w:r>
      <w:r w:rsidRPr="00B40C82">
        <w:rPr>
          <w:rFonts w:ascii="Arial Narrow" w:eastAsia="Calibri" w:hAnsi="Arial Narrow" w:cs="Calibri"/>
          <w:color w:val="002060"/>
          <w:spacing w:val="-1"/>
          <w:sz w:val="22"/>
          <w:szCs w:val="22"/>
          <w:lang w:val="ro-RO"/>
        </w:rPr>
        <w:t>n</w:t>
      </w:r>
      <w:r w:rsidRPr="00B40C82">
        <w:rPr>
          <w:rFonts w:ascii="Arial Narrow" w:eastAsia="Calibri" w:hAnsi="Arial Narrow" w:cs="Calibri"/>
          <w:color w:val="002060"/>
          <w:sz w:val="22"/>
          <w:szCs w:val="22"/>
          <w:lang w:val="ro-RO"/>
        </w:rPr>
        <w:t>if</w:t>
      </w:r>
      <w:r w:rsidRPr="00B40C82">
        <w:rPr>
          <w:rFonts w:ascii="Arial Narrow" w:eastAsia="Calibri" w:hAnsi="Arial Narrow" w:cs="Calibri"/>
          <w:color w:val="002060"/>
          <w:spacing w:val="-1"/>
          <w:sz w:val="22"/>
          <w:szCs w:val="22"/>
          <w:lang w:val="ro-RO"/>
        </w:rPr>
        <w:t>i</w:t>
      </w:r>
      <w:r w:rsidRPr="00B40C82">
        <w:rPr>
          <w:rFonts w:ascii="Arial Narrow" w:eastAsia="Calibri" w:hAnsi="Arial Narrow" w:cs="Calibri"/>
          <w:color w:val="002060"/>
          <w:sz w:val="22"/>
          <w:szCs w:val="22"/>
          <w:lang w:val="ro-RO"/>
        </w:rPr>
        <w:t>c</w:t>
      </w:r>
      <w:r w:rsidRPr="00B40C82">
        <w:rPr>
          <w:rFonts w:ascii="Arial Narrow" w:eastAsia="Calibri" w:hAnsi="Arial Narrow" w:cs="Calibri"/>
          <w:color w:val="002060"/>
          <w:spacing w:val="-2"/>
          <w:sz w:val="22"/>
          <w:szCs w:val="22"/>
          <w:lang w:val="ro-RO"/>
        </w:rPr>
        <w:t>a</w:t>
      </w:r>
      <w:r w:rsidRPr="00B40C82">
        <w:rPr>
          <w:rFonts w:ascii="Arial Narrow" w:eastAsia="Calibri" w:hAnsi="Arial Narrow" w:cs="Calibri"/>
          <w:color w:val="002060"/>
          <w:sz w:val="22"/>
          <w:szCs w:val="22"/>
          <w:lang w:val="ro-RO"/>
        </w:rPr>
        <w:t>ti</w:t>
      </w:r>
      <w:r w:rsidRPr="00B40C82">
        <w:rPr>
          <w:rFonts w:ascii="Arial Narrow" w:eastAsia="Calibri" w:hAnsi="Arial Narrow" w:cs="Calibri"/>
          <w:color w:val="002060"/>
          <w:spacing w:val="4"/>
          <w:sz w:val="22"/>
          <w:szCs w:val="22"/>
          <w:lang w:val="ro-RO"/>
        </w:rPr>
        <w:t>v</w:t>
      </w:r>
      <w:r w:rsidRPr="00B40C82">
        <w:rPr>
          <w:rFonts w:ascii="Arial Narrow" w:eastAsia="Calibri" w:hAnsi="Arial Narrow" w:cs="Calibri"/>
          <w:color w:val="002060"/>
          <w:sz w:val="22"/>
          <w:szCs w:val="22"/>
          <w:lang w:val="ro-RO"/>
        </w:rPr>
        <w:t>” (</w:t>
      </w:r>
      <w:r w:rsidRPr="00B40C82">
        <w:rPr>
          <w:rFonts w:ascii="Arial Narrow" w:eastAsia="Calibri" w:hAnsi="Arial Narrow" w:cs="Calibri"/>
          <w:color w:val="002060"/>
          <w:spacing w:val="1"/>
          <w:sz w:val="22"/>
          <w:szCs w:val="22"/>
          <w:lang w:val="ro-RO"/>
        </w:rPr>
        <w:t>D</w:t>
      </w:r>
      <w:r w:rsidRPr="00B40C82">
        <w:rPr>
          <w:rFonts w:ascii="Arial Narrow" w:eastAsia="Calibri" w:hAnsi="Arial Narrow" w:cs="Calibri"/>
          <w:color w:val="002060"/>
          <w:spacing w:val="-1"/>
          <w:sz w:val="22"/>
          <w:szCs w:val="22"/>
          <w:lang w:val="ro-RO"/>
        </w:rPr>
        <w:t>N</w:t>
      </w:r>
      <w:r w:rsidRPr="00B40C82">
        <w:rPr>
          <w:rFonts w:ascii="Arial Narrow" w:eastAsia="Calibri" w:hAnsi="Arial Narrow" w:cs="Calibri"/>
          <w:color w:val="002060"/>
          <w:sz w:val="22"/>
          <w:szCs w:val="22"/>
          <w:lang w:val="ro-RO"/>
        </w:rPr>
        <w:t>SH</w:t>
      </w:r>
      <w:r w:rsidRPr="00B40C82">
        <w:rPr>
          <w:rFonts w:ascii="Arial Narrow" w:eastAsia="Calibri" w:hAnsi="Arial Narrow" w:cs="Calibri"/>
          <w:color w:val="002060"/>
          <w:spacing w:val="1"/>
          <w:sz w:val="22"/>
          <w:szCs w:val="22"/>
          <w:lang w:val="ro-RO"/>
        </w:rPr>
        <w:t xml:space="preserve"> </w:t>
      </w:r>
      <w:r w:rsidRPr="00B40C82">
        <w:rPr>
          <w:rFonts w:ascii="Arial Narrow" w:eastAsia="Calibri" w:hAnsi="Arial Narrow" w:cs="Calibri"/>
          <w:color w:val="002060"/>
          <w:sz w:val="22"/>
          <w:szCs w:val="22"/>
          <w:lang w:val="ro-RO"/>
        </w:rPr>
        <w:t>–</w:t>
      </w:r>
      <w:r w:rsidRPr="00B40C82">
        <w:rPr>
          <w:rFonts w:ascii="Arial Narrow" w:eastAsia="Calibri" w:hAnsi="Arial Narrow" w:cs="Calibri"/>
          <w:color w:val="002060"/>
          <w:spacing w:val="2"/>
          <w:sz w:val="22"/>
          <w:szCs w:val="22"/>
          <w:lang w:val="ro-RO"/>
        </w:rPr>
        <w:t xml:space="preserve"> </w:t>
      </w:r>
      <w:r w:rsidRPr="00B40C82">
        <w:rPr>
          <w:rFonts w:ascii="Arial Narrow" w:eastAsia="Calibri" w:hAnsi="Arial Narrow" w:cs="Calibri"/>
          <w:color w:val="002060"/>
          <w:spacing w:val="-1"/>
          <w:sz w:val="22"/>
          <w:szCs w:val="22"/>
          <w:lang w:val="ro-RO"/>
        </w:rPr>
        <w:t>„D</w:t>
      </w:r>
      <w:r w:rsidRPr="00B40C82">
        <w:rPr>
          <w:rFonts w:ascii="Arial Narrow" w:eastAsia="Calibri" w:hAnsi="Arial Narrow" w:cs="Calibri"/>
          <w:color w:val="002060"/>
          <w:sz w:val="22"/>
          <w:szCs w:val="22"/>
          <w:lang w:val="ro-RO"/>
        </w:rPr>
        <w:t>o</w:t>
      </w:r>
      <w:r w:rsidRPr="00B40C82">
        <w:rPr>
          <w:rFonts w:ascii="Arial Narrow" w:eastAsia="Calibri" w:hAnsi="Arial Narrow" w:cs="Calibri"/>
          <w:color w:val="002060"/>
          <w:spacing w:val="3"/>
          <w:sz w:val="22"/>
          <w:szCs w:val="22"/>
          <w:lang w:val="ro-RO"/>
        </w:rPr>
        <w:t xml:space="preserve"> </w:t>
      </w:r>
      <w:r w:rsidRPr="00B40C82">
        <w:rPr>
          <w:rFonts w:ascii="Arial Narrow" w:eastAsia="Calibri" w:hAnsi="Arial Narrow" w:cs="Calibri"/>
          <w:color w:val="002060"/>
          <w:spacing w:val="-1"/>
          <w:sz w:val="22"/>
          <w:szCs w:val="22"/>
          <w:lang w:val="ro-RO"/>
        </w:rPr>
        <w:t>N</w:t>
      </w:r>
      <w:r w:rsidRPr="00B40C82">
        <w:rPr>
          <w:rFonts w:ascii="Arial Narrow" w:eastAsia="Calibri" w:hAnsi="Arial Narrow" w:cs="Calibri"/>
          <w:color w:val="002060"/>
          <w:sz w:val="22"/>
          <w:szCs w:val="22"/>
          <w:lang w:val="ro-RO"/>
        </w:rPr>
        <w:t>o</w:t>
      </w:r>
      <w:r w:rsidRPr="00B40C82">
        <w:rPr>
          <w:rFonts w:ascii="Arial Narrow" w:eastAsia="Calibri" w:hAnsi="Arial Narrow" w:cs="Calibri"/>
          <w:color w:val="002060"/>
          <w:spacing w:val="3"/>
          <w:sz w:val="22"/>
          <w:szCs w:val="22"/>
          <w:lang w:val="ro-RO"/>
        </w:rPr>
        <w:t xml:space="preserve"> </w:t>
      </w:r>
      <w:r w:rsidRPr="00B40C82">
        <w:rPr>
          <w:rFonts w:ascii="Arial Narrow" w:eastAsia="Calibri" w:hAnsi="Arial Narrow" w:cs="Calibri"/>
          <w:color w:val="002060"/>
          <w:sz w:val="22"/>
          <w:szCs w:val="22"/>
          <w:lang w:val="ro-RO"/>
        </w:rPr>
        <w:t>S</w:t>
      </w:r>
      <w:r w:rsidRPr="00B40C82">
        <w:rPr>
          <w:rFonts w:ascii="Arial Narrow" w:eastAsia="Calibri" w:hAnsi="Arial Narrow" w:cs="Calibri"/>
          <w:color w:val="002060"/>
          <w:spacing w:val="-1"/>
          <w:sz w:val="22"/>
          <w:szCs w:val="22"/>
          <w:lang w:val="ro-RO"/>
        </w:rPr>
        <w:t>ign</w:t>
      </w:r>
      <w:r w:rsidRPr="00B40C82">
        <w:rPr>
          <w:rFonts w:ascii="Arial Narrow" w:eastAsia="Calibri" w:hAnsi="Arial Narrow" w:cs="Calibri"/>
          <w:color w:val="002060"/>
          <w:sz w:val="22"/>
          <w:szCs w:val="22"/>
          <w:lang w:val="ro-RO"/>
        </w:rPr>
        <w:t>if</w:t>
      </w:r>
      <w:r w:rsidRPr="00B40C82">
        <w:rPr>
          <w:rFonts w:ascii="Arial Narrow" w:eastAsia="Calibri" w:hAnsi="Arial Narrow" w:cs="Calibri"/>
          <w:color w:val="002060"/>
          <w:spacing w:val="-1"/>
          <w:sz w:val="22"/>
          <w:szCs w:val="22"/>
          <w:lang w:val="ro-RO"/>
        </w:rPr>
        <w:t>i</w:t>
      </w:r>
      <w:r w:rsidRPr="00B40C82">
        <w:rPr>
          <w:rFonts w:ascii="Arial Narrow" w:eastAsia="Calibri" w:hAnsi="Arial Narrow" w:cs="Calibri"/>
          <w:color w:val="002060"/>
          <w:sz w:val="22"/>
          <w:szCs w:val="22"/>
          <w:lang w:val="ro-RO"/>
        </w:rPr>
        <w:t>ca</w:t>
      </w:r>
      <w:r w:rsidRPr="00B40C82">
        <w:rPr>
          <w:rFonts w:ascii="Arial Narrow" w:eastAsia="Calibri" w:hAnsi="Arial Narrow" w:cs="Calibri"/>
          <w:color w:val="002060"/>
          <w:spacing w:val="-3"/>
          <w:sz w:val="22"/>
          <w:szCs w:val="22"/>
          <w:lang w:val="ro-RO"/>
        </w:rPr>
        <w:t>n</w:t>
      </w:r>
      <w:r w:rsidRPr="00B40C82">
        <w:rPr>
          <w:rFonts w:ascii="Arial Narrow" w:eastAsia="Calibri" w:hAnsi="Arial Narrow" w:cs="Calibri"/>
          <w:color w:val="002060"/>
          <w:sz w:val="22"/>
          <w:szCs w:val="22"/>
          <w:lang w:val="ro-RO"/>
        </w:rPr>
        <w:t xml:space="preserve">t </w:t>
      </w:r>
      <w:r w:rsidRPr="00B40C82">
        <w:rPr>
          <w:rFonts w:ascii="Arial Narrow" w:eastAsia="Calibri" w:hAnsi="Arial Narrow" w:cs="Calibri"/>
          <w:color w:val="002060"/>
          <w:spacing w:val="-1"/>
          <w:sz w:val="22"/>
          <w:szCs w:val="22"/>
          <w:lang w:val="ro-RO"/>
        </w:rPr>
        <w:t>H</w:t>
      </w:r>
      <w:r w:rsidRPr="00B40C82">
        <w:rPr>
          <w:rFonts w:ascii="Arial Narrow" w:eastAsia="Calibri" w:hAnsi="Arial Narrow" w:cs="Calibri"/>
          <w:color w:val="002060"/>
          <w:sz w:val="22"/>
          <w:szCs w:val="22"/>
          <w:lang w:val="ro-RO"/>
        </w:rPr>
        <w:t>arm</w:t>
      </w:r>
      <w:r w:rsidRPr="00B40C82">
        <w:rPr>
          <w:rFonts w:ascii="Arial Narrow" w:eastAsia="Calibri" w:hAnsi="Arial Narrow" w:cs="Calibri"/>
          <w:color w:val="002060"/>
          <w:spacing w:val="-1"/>
          <w:sz w:val="22"/>
          <w:szCs w:val="22"/>
          <w:lang w:val="ro-RO"/>
        </w:rPr>
        <w:t>”</w:t>
      </w:r>
      <w:r w:rsidRPr="00B40C82">
        <w:rPr>
          <w:rFonts w:ascii="Arial Narrow" w:eastAsia="Calibri" w:hAnsi="Arial Narrow" w:cs="Calibri"/>
          <w:color w:val="002060"/>
          <w:sz w:val="22"/>
          <w:szCs w:val="22"/>
          <w:lang w:val="ro-RO"/>
        </w:rPr>
        <w:t>),</w:t>
      </w:r>
      <w:r w:rsidRPr="00B40C82">
        <w:rPr>
          <w:rFonts w:ascii="Arial Narrow" w:eastAsia="Calibri" w:hAnsi="Arial Narrow" w:cs="Calibri"/>
          <w:color w:val="002060"/>
          <w:spacing w:val="1"/>
          <w:sz w:val="22"/>
          <w:szCs w:val="22"/>
          <w:lang w:val="ro-RO"/>
        </w:rPr>
        <w:t xml:space="preserve"> </w:t>
      </w:r>
      <w:r w:rsidRPr="00B40C82">
        <w:rPr>
          <w:rFonts w:ascii="Arial Narrow" w:eastAsia="Calibri" w:hAnsi="Arial Narrow" w:cs="Calibri"/>
          <w:color w:val="002060"/>
          <w:sz w:val="22"/>
          <w:szCs w:val="22"/>
          <w:lang w:val="ro-RO"/>
        </w:rPr>
        <w:t>în</w:t>
      </w:r>
      <w:r w:rsidRPr="00B40C82">
        <w:rPr>
          <w:rFonts w:ascii="Arial Narrow" w:eastAsia="Calibri" w:hAnsi="Arial Narrow" w:cs="Calibri"/>
          <w:color w:val="002060"/>
          <w:spacing w:val="-1"/>
          <w:sz w:val="22"/>
          <w:szCs w:val="22"/>
          <w:lang w:val="ro-RO"/>
        </w:rPr>
        <w:t xml:space="preserve"> </w:t>
      </w:r>
      <w:r w:rsidRPr="00B40C82">
        <w:rPr>
          <w:rFonts w:ascii="Arial Narrow" w:eastAsia="Calibri" w:hAnsi="Arial Narrow" w:cs="Calibri"/>
          <w:color w:val="002060"/>
          <w:spacing w:val="-2"/>
          <w:sz w:val="22"/>
          <w:szCs w:val="22"/>
          <w:lang w:val="ro-RO"/>
        </w:rPr>
        <w:t>c</w:t>
      </w:r>
      <w:r w:rsidRPr="00B40C82">
        <w:rPr>
          <w:rFonts w:ascii="Arial Narrow" w:eastAsia="Calibri" w:hAnsi="Arial Narrow" w:cs="Calibri"/>
          <w:color w:val="002060"/>
          <w:spacing w:val="1"/>
          <w:sz w:val="22"/>
          <w:szCs w:val="22"/>
          <w:lang w:val="ro-RO"/>
        </w:rPr>
        <w:t>o</w:t>
      </w:r>
      <w:r w:rsidRPr="00B40C82">
        <w:rPr>
          <w:rFonts w:ascii="Arial Narrow" w:eastAsia="Calibri" w:hAnsi="Arial Narrow" w:cs="Calibri"/>
          <w:color w:val="002060"/>
          <w:sz w:val="22"/>
          <w:szCs w:val="22"/>
          <w:lang w:val="ro-RO"/>
        </w:rPr>
        <w:t>nf</w:t>
      </w:r>
      <w:r w:rsidRPr="00B40C82">
        <w:rPr>
          <w:rFonts w:ascii="Arial Narrow" w:eastAsia="Calibri" w:hAnsi="Arial Narrow" w:cs="Calibri"/>
          <w:color w:val="002060"/>
          <w:spacing w:val="-1"/>
          <w:sz w:val="22"/>
          <w:szCs w:val="22"/>
          <w:lang w:val="ro-RO"/>
        </w:rPr>
        <w:t>o</w:t>
      </w:r>
      <w:r w:rsidRPr="00B40C82">
        <w:rPr>
          <w:rFonts w:ascii="Arial Narrow" w:eastAsia="Calibri" w:hAnsi="Arial Narrow" w:cs="Calibri"/>
          <w:color w:val="002060"/>
          <w:sz w:val="22"/>
          <w:szCs w:val="22"/>
          <w:lang w:val="ro-RO"/>
        </w:rPr>
        <w:t>r</w:t>
      </w:r>
      <w:r w:rsidRPr="00B40C82">
        <w:rPr>
          <w:rFonts w:ascii="Arial Narrow" w:eastAsia="Calibri" w:hAnsi="Arial Narrow" w:cs="Calibri"/>
          <w:color w:val="002060"/>
          <w:spacing w:val="1"/>
          <w:sz w:val="22"/>
          <w:szCs w:val="22"/>
          <w:lang w:val="ro-RO"/>
        </w:rPr>
        <w:t>m</w:t>
      </w:r>
      <w:r w:rsidRPr="00B40C82">
        <w:rPr>
          <w:rFonts w:ascii="Arial Narrow" w:eastAsia="Calibri" w:hAnsi="Arial Narrow" w:cs="Calibri"/>
          <w:color w:val="002060"/>
          <w:spacing w:val="-3"/>
          <w:sz w:val="22"/>
          <w:szCs w:val="22"/>
          <w:lang w:val="ro-RO"/>
        </w:rPr>
        <w:t>i</w:t>
      </w:r>
      <w:r w:rsidRPr="00B40C82">
        <w:rPr>
          <w:rFonts w:ascii="Arial Narrow" w:eastAsia="Calibri" w:hAnsi="Arial Narrow" w:cs="Calibri"/>
          <w:color w:val="002060"/>
          <w:sz w:val="22"/>
          <w:szCs w:val="22"/>
          <w:lang w:val="ro-RO"/>
        </w:rPr>
        <w:t>tate</w:t>
      </w:r>
      <w:r w:rsidRPr="00B40C82">
        <w:rPr>
          <w:rFonts w:ascii="Arial Narrow" w:eastAsia="Calibri" w:hAnsi="Arial Narrow" w:cs="Calibri"/>
          <w:color w:val="002060"/>
          <w:spacing w:val="-2"/>
          <w:sz w:val="22"/>
          <w:szCs w:val="22"/>
          <w:lang w:val="ro-RO"/>
        </w:rPr>
        <w:t xml:space="preserve"> </w:t>
      </w:r>
      <w:r w:rsidRPr="00B40C82">
        <w:rPr>
          <w:rFonts w:ascii="Arial Narrow" w:eastAsia="Calibri" w:hAnsi="Arial Narrow" w:cs="Calibri"/>
          <w:color w:val="002060"/>
          <w:sz w:val="22"/>
          <w:szCs w:val="22"/>
          <w:lang w:val="ro-RO"/>
        </w:rPr>
        <w:t>cu</w:t>
      </w:r>
      <w:r w:rsidRPr="00B40C82">
        <w:rPr>
          <w:rFonts w:ascii="Arial Narrow" w:eastAsia="Calibri" w:hAnsi="Arial Narrow" w:cs="Calibri"/>
          <w:color w:val="002060"/>
          <w:spacing w:val="-3"/>
          <w:sz w:val="22"/>
          <w:szCs w:val="22"/>
          <w:lang w:val="ro-RO"/>
        </w:rPr>
        <w:t xml:space="preserve"> </w:t>
      </w:r>
      <w:r w:rsidRPr="00B40C82">
        <w:rPr>
          <w:rFonts w:ascii="Arial Narrow" w:eastAsia="Calibri" w:hAnsi="Arial Narrow" w:cs="Calibri"/>
          <w:color w:val="002060"/>
          <w:sz w:val="22"/>
          <w:szCs w:val="22"/>
          <w:lang w:val="ro-RO"/>
        </w:rPr>
        <w:t>a</w:t>
      </w:r>
      <w:r w:rsidRPr="00B40C82">
        <w:rPr>
          <w:rFonts w:ascii="Arial Narrow" w:eastAsia="Calibri" w:hAnsi="Arial Narrow" w:cs="Calibri"/>
          <w:color w:val="002060"/>
          <w:spacing w:val="-1"/>
          <w:sz w:val="22"/>
          <w:szCs w:val="22"/>
          <w:lang w:val="ro-RO"/>
        </w:rPr>
        <w:t>u</w:t>
      </w:r>
      <w:r w:rsidRPr="00B40C82">
        <w:rPr>
          <w:rFonts w:ascii="Arial Narrow" w:eastAsia="Calibri" w:hAnsi="Arial Narrow" w:cs="Calibri"/>
          <w:color w:val="002060"/>
          <w:sz w:val="22"/>
          <w:szCs w:val="22"/>
          <w:lang w:val="ro-RO"/>
        </w:rPr>
        <w:t>t</w:t>
      </w:r>
      <w:r w:rsidRPr="00B40C82">
        <w:rPr>
          <w:rFonts w:ascii="Arial Narrow" w:eastAsia="Calibri" w:hAnsi="Arial Narrow" w:cs="Calibri"/>
          <w:color w:val="002060"/>
          <w:spacing w:val="1"/>
          <w:sz w:val="22"/>
          <w:szCs w:val="22"/>
          <w:lang w:val="ro-RO"/>
        </w:rPr>
        <w:t>o</w:t>
      </w:r>
      <w:r w:rsidRPr="00B40C82">
        <w:rPr>
          <w:rFonts w:ascii="Arial Narrow" w:eastAsia="Calibri" w:hAnsi="Arial Narrow" w:cs="Calibri"/>
          <w:color w:val="002060"/>
          <w:spacing w:val="-2"/>
          <w:sz w:val="22"/>
          <w:szCs w:val="22"/>
          <w:lang w:val="ro-RO"/>
        </w:rPr>
        <w:t>e</w:t>
      </w:r>
      <w:r w:rsidRPr="00B40C82">
        <w:rPr>
          <w:rFonts w:ascii="Arial Narrow" w:eastAsia="Calibri" w:hAnsi="Arial Narrow" w:cs="Calibri"/>
          <w:color w:val="002060"/>
          <w:spacing w:val="1"/>
          <w:sz w:val="22"/>
          <w:szCs w:val="22"/>
          <w:lang w:val="ro-RO"/>
        </w:rPr>
        <w:t>v</w:t>
      </w:r>
      <w:r w:rsidRPr="00B40C82">
        <w:rPr>
          <w:rFonts w:ascii="Arial Narrow" w:eastAsia="Calibri" w:hAnsi="Arial Narrow" w:cs="Calibri"/>
          <w:color w:val="002060"/>
          <w:sz w:val="22"/>
          <w:szCs w:val="22"/>
          <w:lang w:val="ro-RO"/>
        </w:rPr>
        <w:t>al</w:t>
      </w:r>
      <w:r w:rsidRPr="00B40C82">
        <w:rPr>
          <w:rFonts w:ascii="Arial Narrow" w:eastAsia="Calibri" w:hAnsi="Arial Narrow" w:cs="Calibri"/>
          <w:color w:val="002060"/>
          <w:spacing w:val="-1"/>
          <w:sz w:val="22"/>
          <w:szCs w:val="22"/>
          <w:lang w:val="ro-RO"/>
        </w:rPr>
        <w:t>u</w:t>
      </w:r>
      <w:r w:rsidRPr="00B40C82">
        <w:rPr>
          <w:rFonts w:ascii="Arial Narrow" w:eastAsia="Calibri" w:hAnsi="Arial Narrow" w:cs="Calibri"/>
          <w:color w:val="002060"/>
          <w:sz w:val="22"/>
          <w:szCs w:val="22"/>
          <w:lang w:val="ro-RO"/>
        </w:rPr>
        <w:t>area</w:t>
      </w:r>
      <w:r w:rsidRPr="00B40C82">
        <w:rPr>
          <w:rFonts w:ascii="Arial Narrow" w:eastAsia="Calibri" w:hAnsi="Arial Narrow" w:cs="Calibri"/>
          <w:color w:val="002060"/>
          <w:spacing w:val="-2"/>
          <w:sz w:val="22"/>
          <w:szCs w:val="22"/>
          <w:lang w:val="ro-RO"/>
        </w:rPr>
        <w:t xml:space="preserve"> </w:t>
      </w:r>
      <w:r w:rsidRPr="00B40C82">
        <w:rPr>
          <w:rFonts w:ascii="Arial Narrow" w:eastAsia="Calibri" w:hAnsi="Arial Narrow" w:cs="Calibri"/>
          <w:color w:val="002060"/>
          <w:sz w:val="22"/>
          <w:szCs w:val="22"/>
          <w:lang w:val="ro-RO"/>
        </w:rPr>
        <w:t>din</w:t>
      </w:r>
      <w:r w:rsidRPr="00B40C82">
        <w:rPr>
          <w:rFonts w:ascii="Arial Narrow" w:eastAsia="Calibri" w:hAnsi="Arial Narrow" w:cs="Calibri"/>
          <w:color w:val="002060"/>
          <w:spacing w:val="-1"/>
          <w:sz w:val="22"/>
          <w:szCs w:val="22"/>
          <w:lang w:val="ro-RO"/>
        </w:rPr>
        <w:t xml:space="preserve"> </w:t>
      </w:r>
      <w:r w:rsidRPr="00B40C82">
        <w:rPr>
          <w:rFonts w:ascii="Arial Narrow" w:eastAsia="Calibri" w:hAnsi="Arial Narrow" w:cs="Calibri"/>
          <w:color w:val="002060"/>
          <w:spacing w:val="2"/>
          <w:sz w:val="22"/>
          <w:szCs w:val="22"/>
          <w:lang w:val="ro-RO"/>
        </w:rPr>
        <w:t>a</w:t>
      </w:r>
      <w:r w:rsidRPr="00B40C82">
        <w:rPr>
          <w:rFonts w:ascii="Arial Narrow" w:eastAsia="Calibri" w:hAnsi="Arial Narrow" w:cs="Calibri"/>
          <w:color w:val="002060"/>
          <w:spacing w:val="-1"/>
          <w:sz w:val="22"/>
          <w:szCs w:val="22"/>
          <w:lang w:val="ro-RO"/>
        </w:rPr>
        <w:t>n</w:t>
      </w:r>
      <w:r w:rsidRPr="00B40C82">
        <w:rPr>
          <w:rFonts w:ascii="Arial Narrow" w:eastAsia="Calibri" w:hAnsi="Arial Narrow" w:cs="Calibri"/>
          <w:color w:val="002060"/>
          <w:sz w:val="22"/>
          <w:szCs w:val="22"/>
          <w:lang w:val="ro-RO"/>
        </w:rPr>
        <w:t>e</w:t>
      </w:r>
      <w:r w:rsidRPr="00B40C82">
        <w:rPr>
          <w:rFonts w:ascii="Arial Narrow" w:eastAsia="Calibri" w:hAnsi="Arial Narrow" w:cs="Calibri"/>
          <w:color w:val="002060"/>
          <w:spacing w:val="1"/>
          <w:sz w:val="22"/>
          <w:szCs w:val="22"/>
          <w:lang w:val="ro-RO"/>
        </w:rPr>
        <w:t>x</w:t>
      </w:r>
      <w:r w:rsidRPr="00B40C82">
        <w:rPr>
          <w:rFonts w:ascii="Arial Narrow" w:eastAsia="Calibri" w:hAnsi="Arial Narrow" w:cs="Calibri"/>
          <w:color w:val="002060"/>
          <w:sz w:val="22"/>
          <w:szCs w:val="22"/>
          <w:lang w:val="ro-RO"/>
        </w:rPr>
        <w:t xml:space="preserve">a </w:t>
      </w:r>
      <w:r w:rsidRPr="00B40C82">
        <w:rPr>
          <w:rFonts w:ascii="Arial Narrow" w:eastAsia="Calibri" w:hAnsi="Arial Narrow" w:cs="Calibri"/>
          <w:color w:val="002060"/>
          <w:spacing w:val="-2"/>
          <w:sz w:val="22"/>
          <w:szCs w:val="22"/>
          <w:lang w:val="ro-RO"/>
        </w:rPr>
        <w:t>l</w:t>
      </w:r>
      <w:r w:rsidRPr="00B40C82">
        <w:rPr>
          <w:rFonts w:ascii="Arial Narrow" w:eastAsia="Calibri" w:hAnsi="Arial Narrow" w:cs="Calibri"/>
          <w:color w:val="002060"/>
          <w:sz w:val="22"/>
          <w:szCs w:val="22"/>
          <w:lang w:val="ro-RO"/>
        </w:rPr>
        <w:t>a</w:t>
      </w:r>
      <w:r w:rsidRPr="00B40C82">
        <w:rPr>
          <w:rFonts w:ascii="Arial Narrow" w:eastAsia="Calibri" w:hAnsi="Arial Narrow" w:cs="Calibri"/>
          <w:color w:val="002060"/>
          <w:spacing w:val="-2"/>
          <w:sz w:val="22"/>
          <w:szCs w:val="22"/>
          <w:lang w:val="ro-RO"/>
        </w:rPr>
        <w:t xml:space="preserve"> </w:t>
      </w:r>
      <w:r w:rsidRPr="00B40C82">
        <w:rPr>
          <w:rFonts w:ascii="Arial Narrow" w:eastAsia="Calibri" w:hAnsi="Arial Narrow" w:cs="Calibri"/>
          <w:color w:val="002060"/>
          <w:spacing w:val="-1"/>
          <w:sz w:val="22"/>
          <w:szCs w:val="22"/>
          <w:lang w:val="ro-RO"/>
        </w:rPr>
        <w:t>p</w:t>
      </w:r>
      <w:r w:rsidRPr="00B40C82">
        <w:rPr>
          <w:rFonts w:ascii="Arial Narrow" w:eastAsia="Calibri" w:hAnsi="Arial Narrow" w:cs="Calibri"/>
          <w:color w:val="002060"/>
          <w:sz w:val="22"/>
          <w:szCs w:val="22"/>
          <w:lang w:val="ro-RO"/>
        </w:rPr>
        <w:t>reze</w:t>
      </w:r>
      <w:r w:rsidRPr="00B40C82">
        <w:rPr>
          <w:rFonts w:ascii="Arial Narrow" w:eastAsia="Calibri" w:hAnsi="Arial Narrow" w:cs="Calibri"/>
          <w:color w:val="002060"/>
          <w:spacing w:val="-1"/>
          <w:sz w:val="22"/>
          <w:szCs w:val="22"/>
          <w:lang w:val="ro-RO"/>
        </w:rPr>
        <w:t>n</w:t>
      </w:r>
      <w:r w:rsidRPr="00B40C82">
        <w:rPr>
          <w:rFonts w:ascii="Arial Narrow" w:eastAsia="Calibri" w:hAnsi="Arial Narrow" w:cs="Calibri"/>
          <w:color w:val="002060"/>
          <w:sz w:val="22"/>
          <w:szCs w:val="22"/>
          <w:lang w:val="ro-RO"/>
        </w:rPr>
        <w:t>ta</w:t>
      </w:r>
      <w:r w:rsidRPr="00B40C82">
        <w:rPr>
          <w:rFonts w:ascii="Arial Narrow" w:eastAsia="Calibri" w:hAnsi="Arial Narrow" w:cs="Calibri"/>
          <w:color w:val="002060"/>
          <w:spacing w:val="1"/>
          <w:sz w:val="22"/>
          <w:szCs w:val="22"/>
          <w:lang w:val="ro-RO"/>
        </w:rPr>
        <w:t xml:space="preserve"> </w:t>
      </w:r>
      <w:r w:rsidR="00CC0648" w:rsidRPr="00B40C82">
        <w:rPr>
          <w:rFonts w:ascii="Arial Narrow" w:eastAsia="Calibri" w:hAnsi="Arial Narrow" w:cs="Calibri"/>
          <w:color w:val="002060"/>
          <w:spacing w:val="-1"/>
          <w:sz w:val="22"/>
          <w:szCs w:val="22"/>
          <w:lang w:val="ro-RO"/>
        </w:rPr>
        <w:t>d</w:t>
      </w:r>
      <w:r w:rsidR="00CC0648" w:rsidRPr="00B40C82">
        <w:rPr>
          <w:rFonts w:ascii="Arial Narrow" w:eastAsia="Calibri" w:hAnsi="Arial Narrow" w:cs="Calibri"/>
          <w:color w:val="002060"/>
          <w:sz w:val="22"/>
          <w:szCs w:val="22"/>
          <w:lang w:val="ro-RO"/>
        </w:rPr>
        <w:t>ecla</w:t>
      </w:r>
      <w:r w:rsidR="00CC0648" w:rsidRPr="00B40C82">
        <w:rPr>
          <w:rFonts w:ascii="Arial Narrow" w:eastAsia="Calibri" w:hAnsi="Arial Narrow" w:cs="Calibri"/>
          <w:color w:val="002060"/>
          <w:spacing w:val="-3"/>
          <w:sz w:val="22"/>
          <w:szCs w:val="22"/>
          <w:lang w:val="ro-RO"/>
        </w:rPr>
        <w:t>r</w:t>
      </w:r>
      <w:r w:rsidR="00CC0648" w:rsidRPr="00B40C82">
        <w:rPr>
          <w:rFonts w:ascii="Arial Narrow" w:eastAsia="Calibri" w:hAnsi="Arial Narrow" w:cs="Calibri"/>
          <w:color w:val="002060"/>
          <w:sz w:val="22"/>
          <w:szCs w:val="22"/>
          <w:lang w:val="ro-RO"/>
        </w:rPr>
        <w:t>ație</w:t>
      </w:r>
      <w:r w:rsidRPr="00B40C82">
        <w:rPr>
          <w:rFonts w:ascii="Arial Narrow" w:eastAsia="Calibri" w:hAnsi="Arial Narrow" w:cs="Calibri"/>
          <w:color w:val="002060"/>
          <w:sz w:val="22"/>
          <w:szCs w:val="22"/>
          <w:lang w:val="ro-RO"/>
        </w:rPr>
        <w:t>.</w:t>
      </w:r>
    </w:p>
    <w:p w14:paraId="6F2365B2" w14:textId="77777777" w:rsidR="009A0E20" w:rsidRPr="00B40C82" w:rsidRDefault="009A0E20" w:rsidP="006C51F5">
      <w:pPr>
        <w:pStyle w:val="ListParagraph"/>
        <w:ind w:left="360" w:right="770"/>
        <w:jc w:val="both"/>
        <w:rPr>
          <w:rFonts w:ascii="Arial Narrow" w:hAnsi="Arial Narrow"/>
          <w:color w:val="002060"/>
          <w:sz w:val="22"/>
          <w:szCs w:val="22"/>
          <w:lang w:val="ro-RO"/>
        </w:rPr>
      </w:pPr>
      <w:r w:rsidRPr="00B40C82">
        <w:rPr>
          <w:rFonts w:ascii="Arial Narrow" w:hAnsi="Arial Narrow"/>
          <w:color w:val="002060"/>
          <w:sz w:val="22"/>
          <w:szCs w:val="22"/>
          <w:lang w:val="ro-RO"/>
        </w:rPr>
        <w:t>Observații: .............................................................................................................................................................</w:t>
      </w:r>
    </w:p>
    <w:p w14:paraId="7A816549" w14:textId="77777777" w:rsidR="00CC0648" w:rsidRPr="00B40C82" w:rsidRDefault="00CC0648" w:rsidP="006C51F5">
      <w:pPr>
        <w:ind w:left="0"/>
        <w:jc w:val="both"/>
        <w:rPr>
          <w:rFonts w:ascii="Arial Narrow" w:eastAsia="Calibri" w:hAnsi="Arial Narrow" w:cs="Calibri"/>
          <w:color w:val="002060"/>
          <w:sz w:val="22"/>
          <w:szCs w:val="22"/>
          <w:lang w:val="ro-RO"/>
        </w:rPr>
      </w:pPr>
    </w:p>
    <w:p w14:paraId="622DBEA1" w14:textId="7404CD60" w:rsidR="00CC0648" w:rsidRPr="00B40C82" w:rsidRDefault="00BD1626" w:rsidP="006C51F5">
      <w:pPr>
        <w:pStyle w:val="ListParagraph"/>
        <w:numPr>
          <w:ilvl w:val="0"/>
          <w:numId w:val="2"/>
        </w:numPr>
        <w:ind w:left="360" w:right="770"/>
        <w:jc w:val="both"/>
        <w:rPr>
          <w:rFonts w:ascii="Arial Narrow" w:eastAsia="Calibri" w:hAnsi="Arial Narrow" w:cs="Calibri"/>
          <w:i/>
          <w:color w:val="002060"/>
          <w:sz w:val="22"/>
          <w:szCs w:val="22"/>
          <w:lang w:val="ro-RO"/>
        </w:rPr>
      </w:pPr>
      <w:r w:rsidRPr="00B40C82">
        <w:rPr>
          <w:rFonts w:ascii="Arial Narrow" w:eastAsia="Calibri" w:hAnsi="Arial Narrow" w:cs="Calibri"/>
          <w:color w:val="002060"/>
          <w:sz w:val="22"/>
          <w:szCs w:val="22"/>
          <w:lang w:val="ro-RO"/>
        </w:rPr>
        <w:t>Ra</w:t>
      </w:r>
      <w:r w:rsidRPr="00B40C82">
        <w:rPr>
          <w:rFonts w:ascii="Arial Narrow" w:eastAsia="Calibri" w:hAnsi="Arial Narrow" w:cs="Calibri"/>
          <w:color w:val="002060"/>
          <w:spacing w:val="-1"/>
          <w:sz w:val="22"/>
          <w:szCs w:val="22"/>
          <w:lang w:val="ro-RO"/>
        </w:rPr>
        <w:t>p</w:t>
      </w:r>
      <w:r w:rsidRPr="00B40C82">
        <w:rPr>
          <w:rFonts w:ascii="Arial Narrow" w:eastAsia="Calibri" w:hAnsi="Arial Narrow" w:cs="Calibri"/>
          <w:color w:val="002060"/>
          <w:spacing w:val="1"/>
          <w:sz w:val="22"/>
          <w:szCs w:val="22"/>
          <w:lang w:val="ro-RO"/>
        </w:rPr>
        <w:t>o</w:t>
      </w:r>
      <w:r w:rsidRPr="00B40C82">
        <w:rPr>
          <w:rFonts w:ascii="Arial Narrow" w:eastAsia="Calibri" w:hAnsi="Arial Narrow" w:cs="Calibri"/>
          <w:color w:val="002060"/>
          <w:sz w:val="22"/>
          <w:szCs w:val="22"/>
          <w:lang w:val="ro-RO"/>
        </w:rPr>
        <w:t>rta</w:t>
      </w:r>
      <w:r w:rsidRPr="00B40C82">
        <w:rPr>
          <w:rFonts w:ascii="Arial Narrow" w:eastAsia="Calibri" w:hAnsi="Arial Narrow" w:cs="Calibri"/>
          <w:color w:val="002060"/>
          <w:spacing w:val="-3"/>
          <w:sz w:val="22"/>
          <w:szCs w:val="22"/>
          <w:lang w:val="ro-RO"/>
        </w:rPr>
        <w:t>r</w:t>
      </w:r>
      <w:r w:rsidRPr="00B40C82">
        <w:rPr>
          <w:rFonts w:ascii="Arial Narrow" w:eastAsia="Calibri" w:hAnsi="Arial Narrow" w:cs="Calibri"/>
          <w:color w:val="002060"/>
          <w:sz w:val="22"/>
          <w:szCs w:val="22"/>
          <w:lang w:val="ro-RO"/>
        </w:rPr>
        <w:t>ea</w:t>
      </w:r>
      <w:r w:rsidRPr="00B40C82">
        <w:rPr>
          <w:rFonts w:ascii="Arial Narrow" w:eastAsia="Calibri" w:hAnsi="Arial Narrow" w:cs="Calibri"/>
          <w:color w:val="002060"/>
          <w:spacing w:val="2"/>
          <w:sz w:val="22"/>
          <w:szCs w:val="22"/>
          <w:lang w:val="ro-RO"/>
        </w:rPr>
        <w:t xml:space="preserve"> </w:t>
      </w:r>
      <w:r w:rsidRPr="00B40C82">
        <w:rPr>
          <w:rFonts w:ascii="Arial Narrow" w:eastAsia="Calibri" w:hAnsi="Arial Narrow" w:cs="Calibri"/>
          <w:color w:val="002060"/>
          <w:spacing w:val="-1"/>
          <w:sz w:val="22"/>
          <w:szCs w:val="22"/>
          <w:lang w:val="ro-RO"/>
        </w:rPr>
        <w:t>p</w:t>
      </w:r>
      <w:r w:rsidRPr="00B40C82">
        <w:rPr>
          <w:rFonts w:ascii="Arial Narrow" w:eastAsia="Calibri" w:hAnsi="Arial Narrow" w:cs="Calibri"/>
          <w:color w:val="002060"/>
          <w:sz w:val="22"/>
          <w:szCs w:val="22"/>
          <w:lang w:val="ro-RO"/>
        </w:rPr>
        <w:t>rivi</w:t>
      </w:r>
      <w:r w:rsidRPr="00B40C82">
        <w:rPr>
          <w:rFonts w:ascii="Arial Narrow" w:eastAsia="Calibri" w:hAnsi="Arial Narrow" w:cs="Calibri"/>
          <w:color w:val="002060"/>
          <w:spacing w:val="-1"/>
          <w:sz w:val="22"/>
          <w:szCs w:val="22"/>
          <w:lang w:val="ro-RO"/>
        </w:rPr>
        <w:t>n</w:t>
      </w:r>
      <w:r w:rsidRPr="00B40C82">
        <w:rPr>
          <w:rFonts w:ascii="Arial Narrow" w:eastAsia="Calibri" w:hAnsi="Arial Narrow" w:cs="Calibri"/>
          <w:color w:val="002060"/>
          <w:sz w:val="22"/>
          <w:szCs w:val="22"/>
          <w:lang w:val="ro-RO"/>
        </w:rPr>
        <w:t>d</w:t>
      </w:r>
      <w:r w:rsidRPr="00B40C82">
        <w:rPr>
          <w:rFonts w:ascii="Arial Narrow" w:eastAsia="Calibri" w:hAnsi="Arial Narrow" w:cs="Calibri"/>
          <w:color w:val="002060"/>
          <w:spacing w:val="2"/>
          <w:sz w:val="22"/>
          <w:szCs w:val="22"/>
          <w:lang w:val="ro-RO"/>
        </w:rPr>
        <w:t xml:space="preserve"> </w:t>
      </w:r>
      <w:r w:rsidRPr="00B40C82">
        <w:rPr>
          <w:rFonts w:ascii="Arial Narrow" w:eastAsia="Calibri" w:hAnsi="Arial Narrow" w:cs="Calibri"/>
          <w:color w:val="002060"/>
          <w:sz w:val="22"/>
          <w:szCs w:val="22"/>
          <w:lang w:val="ro-RO"/>
        </w:rPr>
        <w:t>asi</w:t>
      </w:r>
      <w:r w:rsidRPr="00B40C82">
        <w:rPr>
          <w:rFonts w:ascii="Arial Narrow" w:eastAsia="Calibri" w:hAnsi="Arial Narrow" w:cs="Calibri"/>
          <w:color w:val="002060"/>
          <w:spacing w:val="-1"/>
          <w:sz w:val="22"/>
          <w:szCs w:val="22"/>
          <w:lang w:val="ro-RO"/>
        </w:rPr>
        <w:t>gu</w:t>
      </w:r>
      <w:r w:rsidRPr="00B40C82">
        <w:rPr>
          <w:rFonts w:ascii="Arial Narrow" w:eastAsia="Calibri" w:hAnsi="Arial Narrow" w:cs="Calibri"/>
          <w:color w:val="002060"/>
          <w:sz w:val="22"/>
          <w:szCs w:val="22"/>
          <w:lang w:val="ro-RO"/>
        </w:rPr>
        <w:t>r</w:t>
      </w:r>
      <w:r w:rsidRPr="00B40C82">
        <w:rPr>
          <w:rFonts w:ascii="Arial Narrow" w:eastAsia="Calibri" w:hAnsi="Arial Narrow" w:cs="Calibri"/>
          <w:color w:val="002060"/>
          <w:spacing w:val="-3"/>
          <w:sz w:val="22"/>
          <w:szCs w:val="22"/>
          <w:lang w:val="ro-RO"/>
        </w:rPr>
        <w:t>a</w:t>
      </w:r>
      <w:r w:rsidRPr="00B40C82">
        <w:rPr>
          <w:rFonts w:ascii="Arial Narrow" w:eastAsia="Calibri" w:hAnsi="Arial Narrow" w:cs="Calibri"/>
          <w:color w:val="002060"/>
          <w:sz w:val="22"/>
          <w:szCs w:val="22"/>
          <w:lang w:val="ro-RO"/>
        </w:rPr>
        <w:t>rea</w:t>
      </w:r>
      <w:r w:rsidRPr="00B40C82">
        <w:rPr>
          <w:rFonts w:ascii="Arial Narrow" w:eastAsia="Calibri" w:hAnsi="Arial Narrow" w:cs="Calibri"/>
          <w:color w:val="002060"/>
          <w:spacing w:val="2"/>
          <w:sz w:val="22"/>
          <w:szCs w:val="22"/>
          <w:lang w:val="ro-RO"/>
        </w:rPr>
        <w:t xml:space="preserve"> </w:t>
      </w:r>
      <w:r w:rsidR="00CC0648" w:rsidRPr="00B40C82">
        <w:rPr>
          <w:rFonts w:ascii="Arial Narrow" w:eastAsia="Calibri" w:hAnsi="Arial Narrow" w:cs="Calibri"/>
          <w:color w:val="002060"/>
          <w:spacing w:val="-2"/>
          <w:sz w:val="22"/>
          <w:szCs w:val="22"/>
          <w:lang w:val="ro-RO"/>
        </w:rPr>
        <w:t>c</w:t>
      </w:r>
      <w:r w:rsidR="00CC0648" w:rsidRPr="00B40C82">
        <w:rPr>
          <w:rFonts w:ascii="Arial Narrow" w:eastAsia="Calibri" w:hAnsi="Arial Narrow" w:cs="Calibri"/>
          <w:color w:val="002060"/>
          <w:spacing w:val="1"/>
          <w:sz w:val="22"/>
          <w:szCs w:val="22"/>
          <w:lang w:val="ro-RO"/>
        </w:rPr>
        <w:t>o</w:t>
      </w:r>
      <w:r w:rsidR="00CC0648" w:rsidRPr="00B40C82">
        <w:rPr>
          <w:rFonts w:ascii="Arial Narrow" w:eastAsia="Calibri" w:hAnsi="Arial Narrow" w:cs="Calibri"/>
          <w:color w:val="002060"/>
          <w:spacing w:val="-1"/>
          <w:sz w:val="22"/>
          <w:szCs w:val="22"/>
          <w:lang w:val="ro-RO"/>
        </w:rPr>
        <w:t>n</w:t>
      </w:r>
      <w:r w:rsidR="00CC0648" w:rsidRPr="00B40C82">
        <w:rPr>
          <w:rFonts w:ascii="Arial Narrow" w:eastAsia="Calibri" w:hAnsi="Arial Narrow" w:cs="Calibri"/>
          <w:color w:val="002060"/>
          <w:sz w:val="22"/>
          <w:szCs w:val="22"/>
          <w:lang w:val="ro-RO"/>
        </w:rPr>
        <w:t>f</w:t>
      </w:r>
      <w:r w:rsidR="00CC0648" w:rsidRPr="00B40C82">
        <w:rPr>
          <w:rFonts w:ascii="Arial Narrow" w:eastAsia="Calibri" w:hAnsi="Arial Narrow" w:cs="Calibri"/>
          <w:color w:val="002060"/>
          <w:spacing w:val="1"/>
          <w:sz w:val="22"/>
          <w:szCs w:val="22"/>
          <w:lang w:val="ro-RO"/>
        </w:rPr>
        <w:t>o</w:t>
      </w:r>
      <w:r w:rsidR="00CC0648" w:rsidRPr="00B40C82">
        <w:rPr>
          <w:rFonts w:ascii="Arial Narrow" w:eastAsia="Calibri" w:hAnsi="Arial Narrow" w:cs="Calibri"/>
          <w:color w:val="002060"/>
          <w:spacing w:val="-3"/>
          <w:sz w:val="22"/>
          <w:szCs w:val="22"/>
          <w:lang w:val="ro-RO"/>
        </w:rPr>
        <w:t>r</w:t>
      </w:r>
      <w:r w:rsidR="00CC0648" w:rsidRPr="00B40C82">
        <w:rPr>
          <w:rFonts w:ascii="Arial Narrow" w:eastAsia="Calibri" w:hAnsi="Arial Narrow" w:cs="Calibri"/>
          <w:color w:val="002060"/>
          <w:spacing w:val="1"/>
          <w:sz w:val="22"/>
          <w:szCs w:val="22"/>
          <w:lang w:val="ro-RO"/>
        </w:rPr>
        <w:t>m</w:t>
      </w:r>
      <w:r w:rsidR="00CC0648" w:rsidRPr="00B40C82">
        <w:rPr>
          <w:rFonts w:ascii="Arial Narrow" w:eastAsia="Calibri" w:hAnsi="Arial Narrow" w:cs="Calibri"/>
          <w:color w:val="002060"/>
          <w:sz w:val="22"/>
          <w:szCs w:val="22"/>
          <w:lang w:val="ro-RO"/>
        </w:rPr>
        <w:t>ității</w:t>
      </w:r>
      <w:r w:rsidRPr="00B40C82">
        <w:rPr>
          <w:rFonts w:ascii="Arial Narrow" w:eastAsia="Calibri" w:hAnsi="Arial Narrow" w:cs="Calibri"/>
          <w:color w:val="002060"/>
          <w:spacing w:val="2"/>
          <w:sz w:val="22"/>
          <w:szCs w:val="22"/>
          <w:lang w:val="ro-RO"/>
        </w:rPr>
        <w:t xml:space="preserve"> </w:t>
      </w:r>
      <w:r w:rsidR="00CC0648" w:rsidRPr="00B40C82">
        <w:rPr>
          <w:rFonts w:ascii="Arial Narrow" w:eastAsia="Calibri" w:hAnsi="Arial Narrow" w:cs="Calibri"/>
          <w:color w:val="002060"/>
          <w:sz w:val="22"/>
          <w:szCs w:val="22"/>
          <w:lang w:val="ro-RO"/>
        </w:rPr>
        <w:t>i</w:t>
      </w:r>
      <w:r w:rsidR="00CC0648" w:rsidRPr="00B40C82">
        <w:rPr>
          <w:rFonts w:ascii="Arial Narrow" w:eastAsia="Calibri" w:hAnsi="Arial Narrow" w:cs="Calibri"/>
          <w:color w:val="002060"/>
          <w:spacing w:val="-4"/>
          <w:sz w:val="22"/>
          <w:szCs w:val="22"/>
          <w:lang w:val="ro-RO"/>
        </w:rPr>
        <w:t>n</w:t>
      </w:r>
      <w:r w:rsidR="00CC0648" w:rsidRPr="00B40C82">
        <w:rPr>
          <w:rFonts w:ascii="Arial Narrow" w:eastAsia="Calibri" w:hAnsi="Arial Narrow" w:cs="Calibri"/>
          <w:color w:val="002060"/>
          <w:spacing w:val="1"/>
          <w:sz w:val="22"/>
          <w:szCs w:val="22"/>
          <w:lang w:val="ro-RO"/>
        </w:rPr>
        <w:t>v</w:t>
      </w:r>
      <w:r w:rsidR="00CC0648" w:rsidRPr="00B40C82">
        <w:rPr>
          <w:rFonts w:ascii="Arial Narrow" w:eastAsia="Calibri" w:hAnsi="Arial Narrow" w:cs="Calibri"/>
          <w:color w:val="002060"/>
          <w:sz w:val="22"/>
          <w:szCs w:val="22"/>
          <w:lang w:val="ro-RO"/>
        </w:rPr>
        <w:t>e</w:t>
      </w:r>
      <w:r w:rsidR="00CC0648" w:rsidRPr="00B40C82">
        <w:rPr>
          <w:rFonts w:ascii="Arial Narrow" w:eastAsia="Calibri" w:hAnsi="Arial Narrow" w:cs="Calibri"/>
          <w:color w:val="002060"/>
          <w:spacing w:val="-2"/>
          <w:sz w:val="22"/>
          <w:szCs w:val="22"/>
          <w:lang w:val="ro-RO"/>
        </w:rPr>
        <w:t>s</w:t>
      </w:r>
      <w:r w:rsidR="00CC0648" w:rsidRPr="00B40C82">
        <w:rPr>
          <w:rFonts w:ascii="Arial Narrow" w:eastAsia="Calibri" w:hAnsi="Arial Narrow" w:cs="Calibri"/>
          <w:color w:val="002060"/>
          <w:sz w:val="22"/>
          <w:szCs w:val="22"/>
          <w:lang w:val="ro-RO"/>
        </w:rPr>
        <w:t>tiției</w:t>
      </w:r>
      <w:r w:rsidRPr="00B40C82">
        <w:rPr>
          <w:rFonts w:ascii="Arial Narrow" w:eastAsia="Calibri" w:hAnsi="Arial Narrow" w:cs="Calibri"/>
          <w:color w:val="002060"/>
          <w:sz w:val="22"/>
          <w:szCs w:val="22"/>
          <w:lang w:val="ro-RO"/>
        </w:rPr>
        <w:t xml:space="preserve"> cu</w:t>
      </w:r>
      <w:r w:rsidRPr="00B40C82">
        <w:rPr>
          <w:rFonts w:ascii="Arial Narrow" w:eastAsia="Calibri" w:hAnsi="Arial Narrow" w:cs="Calibri"/>
          <w:color w:val="002060"/>
          <w:spacing w:val="2"/>
          <w:sz w:val="22"/>
          <w:szCs w:val="22"/>
          <w:lang w:val="ro-RO"/>
        </w:rPr>
        <w:t xml:space="preserve"> </w:t>
      </w:r>
      <w:r w:rsidRPr="00B40C82">
        <w:rPr>
          <w:rFonts w:ascii="Arial Narrow" w:eastAsia="Calibri" w:hAnsi="Arial Narrow" w:cs="Calibri"/>
          <w:color w:val="002060"/>
          <w:spacing w:val="-1"/>
          <w:sz w:val="22"/>
          <w:szCs w:val="22"/>
          <w:lang w:val="ro-RO"/>
        </w:rPr>
        <w:t>p</w:t>
      </w:r>
      <w:r w:rsidRPr="00B40C82">
        <w:rPr>
          <w:rFonts w:ascii="Arial Narrow" w:eastAsia="Calibri" w:hAnsi="Arial Narrow" w:cs="Calibri"/>
          <w:color w:val="002060"/>
          <w:sz w:val="22"/>
          <w:szCs w:val="22"/>
          <w:lang w:val="ro-RO"/>
        </w:rPr>
        <w:t>ri</w:t>
      </w:r>
      <w:r w:rsidRPr="00B40C82">
        <w:rPr>
          <w:rFonts w:ascii="Arial Narrow" w:eastAsia="Calibri" w:hAnsi="Arial Narrow" w:cs="Calibri"/>
          <w:color w:val="002060"/>
          <w:spacing w:val="-1"/>
          <w:sz w:val="22"/>
          <w:szCs w:val="22"/>
          <w:lang w:val="ro-RO"/>
        </w:rPr>
        <w:t>n</w:t>
      </w:r>
      <w:r w:rsidRPr="00B40C82">
        <w:rPr>
          <w:rFonts w:ascii="Arial Narrow" w:eastAsia="Calibri" w:hAnsi="Arial Narrow" w:cs="Calibri"/>
          <w:color w:val="002060"/>
          <w:sz w:val="22"/>
          <w:szCs w:val="22"/>
          <w:lang w:val="ro-RO"/>
        </w:rPr>
        <w:t>ci</w:t>
      </w:r>
      <w:r w:rsidRPr="00B40C82">
        <w:rPr>
          <w:rFonts w:ascii="Arial Narrow" w:eastAsia="Calibri" w:hAnsi="Arial Narrow" w:cs="Calibri"/>
          <w:color w:val="002060"/>
          <w:spacing w:val="-1"/>
          <w:sz w:val="22"/>
          <w:szCs w:val="22"/>
          <w:lang w:val="ro-RO"/>
        </w:rPr>
        <w:t>p</w:t>
      </w:r>
      <w:r w:rsidRPr="00B40C82">
        <w:rPr>
          <w:rFonts w:ascii="Arial Narrow" w:eastAsia="Calibri" w:hAnsi="Arial Narrow" w:cs="Calibri"/>
          <w:color w:val="002060"/>
          <w:sz w:val="22"/>
          <w:szCs w:val="22"/>
          <w:lang w:val="ro-RO"/>
        </w:rPr>
        <w:t>i</w:t>
      </w:r>
      <w:r w:rsidRPr="00B40C82">
        <w:rPr>
          <w:rFonts w:ascii="Arial Narrow" w:eastAsia="Calibri" w:hAnsi="Arial Narrow" w:cs="Calibri"/>
          <w:color w:val="002060"/>
          <w:spacing w:val="-1"/>
          <w:sz w:val="22"/>
          <w:szCs w:val="22"/>
          <w:lang w:val="ro-RO"/>
        </w:rPr>
        <w:t>u</w:t>
      </w:r>
      <w:r w:rsidRPr="00B40C82">
        <w:rPr>
          <w:rFonts w:ascii="Arial Narrow" w:eastAsia="Calibri" w:hAnsi="Arial Narrow" w:cs="Calibri"/>
          <w:color w:val="002060"/>
          <w:sz w:val="22"/>
          <w:szCs w:val="22"/>
          <w:lang w:val="ro-RO"/>
        </w:rPr>
        <w:t>l</w:t>
      </w:r>
      <w:r w:rsidRPr="00B40C82">
        <w:rPr>
          <w:rFonts w:ascii="Arial Narrow" w:eastAsia="Calibri" w:hAnsi="Arial Narrow" w:cs="Calibri"/>
          <w:color w:val="002060"/>
          <w:spacing w:val="2"/>
          <w:sz w:val="22"/>
          <w:szCs w:val="22"/>
          <w:lang w:val="ro-RO"/>
        </w:rPr>
        <w:t xml:space="preserve"> </w:t>
      </w:r>
      <w:r w:rsidRPr="00B40C82">
        <w:rPr>
          <w:rFonts w:ascii="Arial Narrow" w:eastAsia="Calibri" w:hAnsi="Arial Narrow" w:cs="Calibri"/>
          <w:color w:val="002060"/>
          <w:spacing w:val="-1"/>
          <w:sz w:val="22"/>
          <w:szCs w:val="22"/>
          <w:lang w:val="ro-RO"/>
        </w:rPr>
        <w:t>d</w:t>
      </w:r>
      <w:r w:rsidRPr="00B40C82">
        <w:rPr>
          <w:rFonts w:ascii="Arial Narrow" w:eastAsia="Calibri" w:hAnsi="Arial Narrow" w:cs="Calibri"/>
          <w:color w:val="002060"/>
          <w:sz w:val="22"/>
          <w:szCs w:val="22"/>
          <w:lang w:val="ro-RO"/>
        </w:rPr>
        <w:t>e</w:t>
      </w:r>
      <w:r w:rsidRPr="00B40C82">
        <w:rPr>
          <w:rFonts w:ascii="Arial Narrow" w:eastAsia="Calibri" w:hAnsi="Arial Narrow" w:cs="Calibri"/>
          <w:color w:val="002060"/>
          <w:spacing w:val="3"/>
          <w:sz w:val="22"/>
          <w:szCs w:val="22"/>
          <w:lang w:val="ro-RO"/>
        </w:rPr>
        <w:t xml:space="preserve"> </w:t>
      </w:r>
      <w:r w:rsidRPr="00B40C82">
        <w:rPr>
          <w:rFonts w:ascii="Arial Narrow" w:eastAsia="Calibri" w:hAnsi="Arial Narrow" w:cs="Calibri"/>
          <w:color w:val="002060"/>
          <w:spacing w:val="1"/>
          <w:sz w:val="22"/>
          <w:szCs w:val="22"/>
          <w:lang w:val="ro-RO"/>
        </w:rPr>
        <w:t>„</w:t>
      </w:r>
      <w:r w:rsidRPr="00B40C82">
        <w:rPr>
          <w:rFonts w:ascii="Arial Narrow" w:eastAsia="Calibri" w:hAnsi="Arial Narrow" w:cs="Calibri"/>
          <w:color w:val="002060"/>
          <w:sz w:val="22"/>
          <w:szCs w:val="22"/>
          <w:lang w:val="ro-RO"/>
        </w:rPr>
        <w:t>a</w:t>
      </w:r>
      <w:r w:rsidRPr="00B40C82">
        <w:rPr>
          <w:rFonts w:ascii="Arial Narrow" w:eastAsia="Calibri" w:hAnsi="Arial Narrow" w:cs="Calibri"/>
          <w:color w:val="002060"/>
          <w:spacing w:val="2"/>
          <w:sz w:val="22"/>
          <w:szCs w:val="22"/>
          <w:lang w:val="ro-RO"/>
        </w:rPr>
        <w:t xml:space="preserve"> </w:t>
      </w:r>
      <w:r w:rsidRPr="00B40C82">
        <w:rPr>
          <w:rFonts w:ascii="Arial Narrow" w:eastAsia="Calibri" w:hAnsi="Arial Narrow" w:cs="Calibri"/>
          <w:color w:val="002060"/>
          <w:spacing w:val="-1"/>
          <w:sz w:val="22"/>
          <w:szCs w:val="22"/>
          <w:lang w:val="ro-RO"/>
        </w:rPr>
        <w:t>n</w:t>
      </w:r>
      <w:r w:rsidRPr="00B40C82">
        <w:rPr>
          <w:rFonts w:ascii="Arial Narrow" w:eastAsia="Calibri" w:hAnsi="Arial Narrow" w:cs="Calibri"/>
          <w:color w:val="002060"/>
          <w:sz w:val="22"/>
          <w:szCs w:val="22"/>
          <w:lang w:val="ro-RO"/>
        </w:rPr>
        <w:t>u</w:t>
      </w:r>
      <w:r w:rsidRPr="00B40C82">
        <w:rPr>
          <w:rFonts w:ascii="Arial Narrow" w:eastAsia="Calibri" w:hAnsi="Arial Narrow" w:cs="Calibri"/>
          <w:color w:val="002060"/>
          <w:spacing w:val="2"/>
          <w:sz w:val="22"/>
          <w:szCs w:val="22"/>
          <w:lang w:val="ro-RO"/>
        </w:rPr>
        <w:t xml:space="preserve"> </w:t>
      </w:r>
      <w:r w:rsidRPr="00B40C82">
        <w:rPr>
          <w:rFonts w:ascii="Arial Narrow" w:eastAsia="Calibri" w:hAnsi="Arial Narrow" w:cs="Calibri"/>
          <w:color w:val="002060"/>
          <w:spacing w:val="-1"/>
          <w:sz w:val="22"/>
          <w:szCs w:val="22"/>
          <w:lang w:val="ro-RO"/>
        </w:rPr>
        <w:t>p</w:t>
      </w:r>
      <w:r w:rsidRPr="00B40C82">
        <w:rPr>
          <w:rFonts w:ascii="Arial Narrow" w:eastAsia="Calibri" w:hAnsi="Arial Narrow" w:cs="Calibri"/>
          <w:color w:val="002060"/>
          <w:sz w:val="22"/>
          <w:szCs w:val="22"/>
          <w:lang w:val="ro-RO"/>
        </w:rPr>
        <w:t>re</w:t>
      </w:r>
      <w:r w:rsidRPr="00B40C82">
        <w:rPr>
          <w:rFonts w:ascii="Arial Narrow" w:eastAsia="Calibri" w:hAnsi="Arial Narrow" w:cs="Calibri"/>
          <w:color w:val="002060"/>
          <w:spacing w:val="-2"/>
          <w:sz w:val="22"/>
          <w:szCs w:val="22"/>
          <w:lang w:val="ro-RO"/>
        </w:rPr>
        <w:t>j</w:t>
      </w:r>
      <w:r w:rsidRPr="00B40C82">
        <w:rPr>
          <w:rFonts w:ascii="Arial Narrow" w:eastAsia="Calibri" w:hAnsi="Arial Narrow" w:cs="Calibri"/>
          <w:color w:val="002060"/>
          <w:spacing w:val="-1"/>
          <w:sz w:val="22"/>
          <w:szCs w:val="22"/>
          <w:lang w:val="ro-RO"/>
        </w:rPr>
        <w:t>ud</w:t>
      </w:r>
      <w:r w:rsidRPr="00B40C82">
        <w:rPr>
          <w:rFonts w:ascii="Arial Narrow" w:eastAsia="Calibri" w:hAnsi="Arial Narrow" w:cs="Calibri"/>
          <w:color w:val="002060"/>
          <w:sz w:val="22"/>
          <w:szCs w:val="22"/>
          <w:lang w:val="ro-RO"/>
        </w:rPr>
        <w:t>icia</w:t>
      </w:r>
      <w:r w:rsidRPr="00B40C82">
        <w:rPr>
          <w:rFonts w:ascii="Arial Narrow" w:eastAsia="Calibri" w:hAnsi="Arial Narrow" w:cs="Calibri"/>
          <w:color w:val="002060"/>
          <w:spacing w:val="2"/>
          <w:sz w:val="22"/>
          <w:szCs w:val="22"/>
          <w:lang w:val="ro-RO"/>
        </w:rPr>
        <w:t xml:space="preserve"> </w:t>
      </w:r>
      <w:r w:rsidRPr="00B40C82">
        <w:rPr>
          <w:rFonts w:ascii="Arial Narrow" w:eastAsia="Calibri" w:hAnsi="Arial Narrow" w:cs="Calibri"/>
          <w:color w:val="002060"/>
          <w:sz w:val="22"/>
          <w:szCs w:val="22"/>
          <w:lang w:val="ro-RO"/>
        </w:rPr>
        <w:t>în</w:t>
      </w:r>
      <w:r w:rsidRPr="00B40C82">
        <w:rPr>
          <w:rFonts w:ascii="Arial Narrow" w:eastAsia="Calibri" w:hAnsi="Arial Narrow" w:cs="Calibri"/>
          <w:color w:val="002060"/>
          <w:spacing w:val="1"/>
          <w:sz w:val="22"/>
          <w:szCs w:val="22"/>
          <w:lang w:val="ro-RO"/>
        </w:rPr>
        <w:t xml:space="preserve"> mo</w:t>
      </w:r>
      <w:r w:rsidRPr="00B40C82">
        <w:rPr>
          <w:rFonts w:ascii="Arial Narrow" w:eastAsia="Calibri" w:hAnsi="Arial Narrow" w:cs="Calibri"/>
          <w:color w:val="002060"/>
          <w:sz w:val="22"/>
          <w:szCs w:val="22"/>
          <w:lang w:val="ro-RO"/>
        </w:rPr>
        <w:t>d</w:t>
      </w:r>
      <w:r w:rsidRPr="00B40C82">
        <w:rPr>
          <w:rFonts w:ascii="Arial Narrow" w:eastAsia="Calibri" w:hAnsi="Arial Narrow" w:cs="Calibri"/>
          <w:color w:val="002060"/>
          <w:spacing w:val="2"/>
          <w:sz w:val="22"/>
          <w:szCs w:val="22"/>
          <w:lang w:val="ro-RO"/>
        </w:rPr>
        <w:t xml:space="preserve"> </w:t>
      </w:r>
      <w:r w:rsidRPr="00B40C82">
        <w:rPr>
          <w:rFonts w:ascii="Arial Narrow" w:eastAsia="Calibri" w:hAnsi="Arial Narrow" w:cs="Calibri"/>
          <w:color w:val="002060"/>
          <w:spacing w:val="-2"/>
          <w:sz w:val="22"/>
          <w:szCs w:val="22"/>
          <w:lang w:val="ro-RO"/>
        </w:rPr>
        <w:t>se</w:t>
      </w:r>
      <w:r w:rsidRPr="00B40C82">
        <w:rPr>
          <w:rFonts w:ascii="Arial Narrow" w:eastAsia="Calibri" w:hAnsi="Arial Narrow" w:cs="Calibri"/>
          <w:color w:val="002060"/>
          <w:spacing w:val="1"/>
          <w:sz w:val="22"/>
          <w:szCs w:val="22"/>
          <w:lang w:val="ro-RO"/>
        </w:rPr>
        <w:t>m</w:t>
      </w:r>
      <w:r w:rsidRPr="00B40C82">
        <w:rPr>
          <w:rFonts w:ascii="Arial Narrow" w:eastAsia="Calibri" w:hAnsi="Arial Narrow" w:cs="Calibri"/>
          <w:color w:val="002060"/>
          <w:spacing w:val="-1"/>
          <w:sz w:val="22"/>
          <w:szCs w:val="22"/>
          <w:lang w:val="ro-RO"/>
        </w:rPr>
        <w:t>n</w:t>
      </w:r>
      <w:r w:rsidRPr="00B40C82">
        <w:rPr>
          <w:rFonts w:ascii="Arial Narrow" w:eastAsia="Calibri" w:hAnsi="Arial Narrow" w:cs="Calibri"/>
          <w:color w:val="002060"/>
          <w:sz w:val="22"/>
          <w:szCs w:val="22"/>
          <w:lang w:val="ro-RO"/>
        </w:rPr>
        <w:t>if</w:t>
      </w:r>
      <w:r w:rsidRPr="00B40C82">
        <w:rPr>
          <w:rFonts w:ascii="Arial Narrow" w:eastAsia="Calibri" w:hAnsi="Arial Narrow" w:cs="Calibri"/>
          <w:color w:val="002060"/>
          <w:spacing w:val="-1"/>
          <w:sz w:val="22"/>
          <w:szCs w:val="22"/>
          <w:lang w:val="ro-RO"/>
        </w:rPr>
        <w:t>i</w:t>
      </w:r>
      <w:r w:rsidRPr="00B40C82">
        <w:rPr>
          <w:rFonts w:ascii="Arial Narrow" w:eastAsia="Calibri" w:hAnsi="Arial Narrow" w:cs="Calibri"/>
          <w:color w:val="002060"/>
          <w:sz w:val="22"/>
          <w:szCs w:val="22"/>
          <w:lang w:val="ro-RO"/>
        </w:rPr>
        <w:t>cat</w:t>
      </w:r>
      <w:r w:rsidRPr="00B40C82">
        <w:rPr>
          <w:rFonts w:ascii="Arial Narrow" w:eastAsia="Calibri" w:hAnsi="Arial Narrow" w:cs="Calibri"/>
          <w:color w:val="002060"/>
          <w:spacing w:val="-2"/>
          <w:sz w:val="22"/>
          <w:szCs w:val="22"/>
          <w:lang w:val="ro-RO"/>
        </w:rPr>
        <w:t>i</w:t>
      </w:r>
      <w:r w:rsidRPr="00B40C82">
        <w:rPr>
          <w:rFonts w:ascii="Arial Narrow" w:eastAsia="Calibri" w:hAnsi="Arial Narrow" w:cs="Calibri"/>
          <w:color w:val="002060"/>
          <w:spacing w:val="7"/>
          <w:sz w:val="22"/>
          <w:szCs w:val="22"/>
          <w:lang w:val="ro-RO"/>
        </w:rPr>
        <w:t>v</w:t>
      </w:r>
      <w:r w:rsidRPr="00B40C82">
        <w:rPr>
          <w:rFonts w:ascii="Arial Narrow" w:eastAsia="Calibri" w:hAnsi="Arial Narrow" w:cs="Calibri"/>
          <w:color w:val="002060"/>
          <w:sz w:val="22"/>
          <w:szCs w:val="22"/>
          <w:lang w:val="ro-RO"/>
        </w:rPr>
        <w:t>” (</w:t>
      </w:r>
      <w:r w:rsidRPr="00B40C82">
        <w:rPr>
          <w:rFonts w:ascii="Arial Narrow" w:eastAsia="Calibri" w:hAnsi="Arial Narrow" w:cs="Calibri"/>
          <w:color w:val="002060"/>
          <w:spacing w:val="1"/>
          <w:sz w:val="22"/>
          <w:szCs w:val="22"/>
          <w:lang w:val="ro-RO"/>
        </w:rPr>
        <w:t>D</w:t>
      </w:r>
      <w:r w:rsidRPr="00B40C82">
        <w:rPr>
          <w:rFonts w:ascii="Arial Narrow" w:eastAsia="Calibri" w:hAnsi="Arial Narrow" w:cs="Calibri"/>
          <w:color w:val="002060"/>
          <w:spacing w:val="-1"/>
          <w:sz w:val="22"/>
          <w:szCs w:val="22"/>
          <w:lang w:val="ro-RO"/>
        </w:rPr>
        <w:t>N</w:t>
      </w:r>
      <w:r w:rsidRPr="00B40C82">
        <w:rPr>
          <w:rFonts w:ascii="Arial Narrow" w:eastAsia="Calibri" w:hAnsi="Arial Narrow" w:cs="Calibri"/>
          <w:color w:val="002060"/>
          <w:sz w:val="22"/>
          <w:szCs w:val="22"/>
          <w:lang w:val="ro-RO"/>
        </w:rPr>
        <w:t>SH</w:t>
      </w:r>
      <w:r w:rsidRPr="00B40C82">
        <w:rPr>
          <w:rFonts w:ascii="Arial Narrow" w:eastAsia="Calibri" w:hAnsi="Arial Narrow" w:cs="Calibri"/>
          <w:color w:val="002060"/>
          <w:spacing w:val="1"/>
          <w:sz w:val="22"/>
          <w:szCs w:val="22"/>
          <w:lang w:val="ro-RO"/>
        </w:rPr>
        <w:t xml:space="preserve"> </w:t>
      </w:r>
      <w:r w:rsidRPr="00B40C82">
        <w:rPr>
          <w:rFonts w:ascii="Arial Narrow" w:eastAsia="Calibri" w:hAnsi="Arial Narrow" w:cs="Calibri"/>
          <w:color w:val="002060"/>
          <w:sz w:val="22"/>
          <w:szCs w:val="22"/>
          <w:lang w:val="ro-RO"/>
        </w:rPr>
        <w:t>–</w:t>
      </w:r>
      <w:r w:rsidRPr="00B40C82">
        <w:rPr>
          <w:rFonts w:ascii="Arial Narrow" w:eastAsia="Calibri" w:hAnsi="Arial Narrow" w:cs="Calibri"/>
          <w:color w:val="002060"/>
          <w:spacing w:val="3"/>
          <w:sz w:val="22"/>
          <w:szCs w:val="22"/>
          <w:lang w:val="ro-RO"/>
        </w:rPr>
        <w:t xml:space="preserve"> </w:t>
      </w:r>
      <w:r w:rsidRPr="00B40C82">
        <w:rPr>
          <w:rFonts w:ascii="Arial Narrow" w:eastAsia="Calibri" w:hAnsi="Arial Narrow" w:cs="Calibri"/>
          <w:color w:val="002060"/>
          <w:spacing w:val="-1"/>
          <w:sz w:val="22"/>
          <w:szCs w:val="22"/>
          <w:lang w:val="ro-RO"/>
        </w:rPr>
        <w:t>„</w:t>
      </w:r>
      <w:r w:rsidRPr="00B40C82">
        <w:rPr>
          <w:rFonts w:ascii="Arial Narrow" w:eastAsia="Calibri" w:hAnsi="Arial Narrow" w:cs="Calibri"/>
          <w:color w:val="002060"/>
          <w:spacing w:val="1"/>
          <w:sz w:val="22"/>
          <w:szCs w:val="22"/>
          <w:lang w:val="ro-RO"/>
        </w:rPr>
        <w:t>D</w:t>
      </w:r>
      <w:r w:rsidRPr="00B40C82">
        <w:rPr>
          <w:rFonts w:ascii="Arial Narrow" w:eastAsia="Calibri" w:hAnsi="Arial Narrow" w:cs="Calibri"/>
          <w:color w:val="002060"/>
          <w:sz w:val="22"/>
          <w:szCs w:val="22"/>
          <w:lang w:val="ro-RO"/>
        </w:rPr>
        <w:t>o</w:t>
      </w:r>
      <w:r w:rsidRPr="00B40C82">
        <w:rPr>
          <w:rFonts w:ascii="Arial Narrow" w:eastAsia="Calibri" w:hAnsi="Arial Narrow" w:cs="Calibri"/>
          <w:color w:val="002060"/>
          <w:spacing w:val="3"/>
          <w:sz w:val="22"/>
          <w:szCs w:val="22"/>
          <w:lang w:val="ro-RO"/>
        </w:rPr>
        <w:t xml:space="preserve"> </w:t>
      </w:r>
      <w:r w:rsidRPr="00B40C82">
        <w:rPr>
          <w:rFonts w:ascii="Arial Narrow" w:eastAsia="Calibri" w:hAnsi="Arial Narrow" w:cs="Calibri"/>
          <w:color w:val="002060"/>
          <w:spacing w:val="-4"/>
          <w:sz w:val="22"/>
          <w:szCs w:val="22"/>
          <w:lang w:val="ro-RO"/>
        </w:rPr>
        <w:t>N</w:t>
      </w:r>
      <w:r w:rsidRPr="00B40C82">
        <w:rPr>
          <w:rFonts w:ascii="Arial Narrow" w:eastAsia="Calibri" w:hAnsi="Arial Narrow" w:cs="Calibri"/>
          <w:color w:val="002060"/>
          <w:sz w:val="22"/>
          <w:szCs w:val="22"/>
          <w:lang w:val="ro-RO"/>
        </w:rPr>
        <w:t>o</w:t>
      </w:r>
      <w:r w:rsidRPr="00B40C82">
        <w:rPr>
          <w:rFonts w:ascii="Arial Narrow" w:eastAsia="Calibri" w:hAnsi="Arial Narrow" w:cs="Calibri"/>
          <w:color w:val="002060"/>
          <w:spacing w:val="3"/>
          <w:sz w:val="22"/>
          <w:szCs w:val="22"/>
          <w:lang w:val="ro-RO"/>
        </w:rPr>
        <w:t xml:space="preserve"> </w:t>
      </w:r>
      <w:r w:rsidRPr="00B40C82">
        <w:rPr>
          <w:rFonts w:ascii="Arial Narrow" w:eastAsia="Calibri" w:hAnsi="Arial Narrow" w:cs="Calibri"/>
          <w:color w:val="002060"/>
          <w:sz w:val="22"/>
          <w:szCs w:val="22"/>
          <w:lang w:val="ro-RO"/>
        </w:rPr>
        <w:t>S</w:t>
      </w:r>
      <w:r w:rsidRPr="00B40C82">
        <w:rPr>
          <w:rFonts w:ascii="Arial Narrow" w:eastAsia="Calibri" w:hAnsi="Arial Narrow" w:cs="Calibri"/>
          <w:color w:val="002060"/>
          <w:spacing w:val="-1"/>
          <w:sz w:val="22"/>
          <w:szCs w:val="22"/>
          <w:lang w:val="ro-RO"/>
        </w:rPr>
        <w:t>ign</w:t>
      </w:r>
      <w:r w:rsidRPr="00B40C82">
        <w:rPr>
          <w:rFonts w:ascii="Arial Narrow" w:eastAsia="Calibri" w:hAnsi="Arial Narrow" w:cs="Calibri"/>
          <w:color w:val="002060"/>
          <w:sz w:val="22"/>
          <w:szCs w:val="22"/>
          <w:lang w:val="ro-RO"/>
        </w:rPr>
        <w:t>if</w:t>
      </w:r>
      <w:r w:rsidRPr="00B40C82">
        <w:rPr>
          <w:rFonts w:ascii="Arial Narrow" w:eastAsia="Calibri" w:hAnsi="Arial Narrow" w:cs="Calibri"/>
          <w:color w:val="002060"/>
          <w:spacing w:val="-1"/>
          <w:sz w:val="22"/>
          <w:szCs w:val="22"/>
          <w:lang w:val="ro-RO"/>
        </w:rPr>
        <w:t>i</w:t>
      </w:r>
      <w:r w:rsidRPr="00B40C82">
        <w:rPr>
          <w:rFonts w:ascii="Arial Narrow" w:eastAsia="Calibri" w:hAnsi="Arial Narrow" w:cs="Calibri"/>
          <w:color w:val="002060"/>
          <w:sz w:val="22"/>
          <w:szCs w:val="22"/>
          <w:lang w:val="ro-RO"/>
        </w:rPr>
        <w:t>ca</w:t>
      </w:r>
      <w:r w:rsidRPr="00B40C82">
        <w:rPr>
          <w:rFonts w:ascii="Arial Narrow" w:eastAsia="Calibri" w:hAnsi="Arial Narrow" w:cs="Calibri"/>
          <w:color w:val="002060"/>
          <w:spacing w:val="-1"/>
          <w:sz w:val="22"/>
          <w:szCs w:val="22"/>
          <w:lang w:val="ro-RO"/>
        </w:rPr>
        <w:t>n</w:t>
      </w:r>
      <w:r w:rsidRPr="00B40C82">
        <w:rPr>
          <w:rFonts w:ascii="Arial Narrow" w:eastAsia="Calibri" w:hAnsi="Arial Narrow" w:cs="Calibri"/>
          <w:color w:val="002060"/>
          <w:sz w:val="22"/>
          <w:szCs w:val="22"/>
          <w:lang w:val="ro-RO"/>
        </w:rPr>
        <w:t>t</w:t>
      </w:r>
      <w:r w:rsidRPr="00B40C82">
        <w:rPr>
          <w:rFonts w:ascii="Arial Narrow" w:eastAsia="Calibri" w:hAnsi="Arial Narrow" w:cs="Calibri"/>
          <w:color w:val="002060"/>
          <w:spacing w:val="3"/>
          <w:sz w:val="22"/>
          <w:szCs w:val="22"/>
          <w:lang w:val="ro-RO"/>
        </w:rPr>
        <w:t xml:space="preserve"> </w:t>
      </w:r>
      <w:r w:rsidRPr="00B40C82">
        <w:rPr>
          <w:rFonts w:ascii="Arial Narrow" w:eastAsia="Calibri" w:hAnsi="Arial Narrow" w:cs="Calibri"/>
          <w:color w:val="002060"/>
          <w:spacing w:val="-1"/>
          <w:sz w:val="22"/>
          <w:szCs w:val="22"/>
          <w:lang w:val="ro-RO"/>
        </w:rPr>
        <w:t>H</w:t>
      </w:r>
      <w:r w:rsidRPr="00B40C82">
        <w:rPr>
          <w:rFonts w:ascii="Arial Narrow" w:eastAsia="Calibri" w:hAnsi="Arial Narrow" w:cs="Calibri"/>
          <w:color w:val="002060"/>
          <w:sz w:val="22"/>
          <w:szCs w:val="22"/>
          <w:lang w:val="ro-RO"/>
        </w:rPr>
        <w:t>ar</w:t>
      </w:r>
      <w:r w:rsidRPr="00B40C82">
        <w:rPr>
          <w:rFonts w:ascii="Arial Narrow" w:eastAsia="Calibri" w:hAnsi="Arial Narrow" w:cs="Calibri"/>
          <w:color w:val="002060"/>
          <w:spacing w:val="-2"/>
          <w:sz w:val="22"/>
          <w:szCs w:val="22"/>
          <w:lang w:val="ro-RO"/>
        </w:rPr>
        <w:t>m</w:t>
      </w:r>
      <w:r w:rsidRPr="00B40C82">
        <w:rPr>
          <w:rFonts w:ascii="Arial Narrow" w:eastAsia="Calibri" w:hAnsi="Arial Narrow" w:cs="Calibri"/>
          <w:color w:val="002060"/>
          <w:spacing w:val="1"/>
          <w:sz w:val="22"/>
          <w:szCs w:val="22"/>
          <w:lang w:val="ro-RO"/>
        </w:rPr>
        <w:t>”</w:t>
      </w:r>
      <w:r w:rsidRPr="00B40C82">
        <w:rPr>
          <w:rFonts w:ascii="Arial Narrow" w:eastAsia="Calibri" w:hAnsi="Arial Narrow" w:cs="Calibri"/>
          <w:color w:val="002060"/>
          <w:sz w:val="22"/>
          <w:szCs w:val="22"/>
          <w:lang w:val="ro-RO"/>
        </w:rPr>
        <w:t>)</w:t>
      </w:r>
      <w:r w:rsidRPr="00B40C82">
        <w:rPr>
          <w:rFonts w:ascii="Arial Narrow" w:eastAsia="Calibri" w:hAnsi="Arial Narrow" w:cs="Calibri"/>
          <w:color w:val="002060"/>
          <w:spacing w:val="3"/>
          <w:sz w:val="22"/>
          <w:szCs w:val="22"/>
          <w:lang w:val="ro-RO"/>
        </w:rPr>
        <w:t xml:space="preserve"> </w:t>
      </w:r>
      <w:r w:rsidRPr="00B40C82">
        <w:rPr>
          <w:rFonts w:ascii="Arial Narrow" w:eastAsia="Calibri" w:hAnsi="Arial Narrow" w:cs="Calibri"/>
          <w:color w:val="002060"/>
          <w:sz w:val="22"/>
          <w:szCs w:val="22"/>
          <w:lang w:val="ro-RO"/>
        </w:rPr>
        <w:t xml:space="preserve">se </w:t>
      </w:r>
      <w:r w:rsidRPr="00B40C82">
        <w:rPr>
          <w:rFonts w:ascii="Arial Narrow" w:eastAsia="Calibri" w:hAnsi="Arial Narrow" w:cs="Calibri"/>
          <w:color w:val="002060"/>
          <w:spacing w:val="1"/>
          <w:sz w:val="22"/>
          <w:szCs w:val="22"/>
          <w:lang w:val="ro-RO"/>
        </w:rPr>
        <w:t>v</w:t>
      </w:r>
      <w:r w:rsidRPr="00B40C82">
        <w:rPr>
          <w:rFonts w:ascii="Arial Narrow" w:eastAsia="Calibri" w:hAnsi="Arial Narrow" w:cs="Calibri"/>
          <w:color w:val="002060"/>
          <w:sz w:val="22"/>
          <w:szCs w:val="22"/>
          <w:lang w:val="ro-RO"/>
        </w:rPr>
        <w:t>a</w:t>
      </w:r>
      <w:r w:rsidRPr="00B40C82">
        <w:rPr>
          <w:rFonts w:ascii="Arial Narrow" w:eastAsia="Calibri" w:hAnsi="Arial Narrow" w:cs="Calibri"/>
          <w:color w:val="002060"/>
          <w:spacing w:val="2"/>
          <w:sz w:val="22"/>
          <w:szCs w:val="22"/>
          <w:lang w:val="ro-RO"/>
        </w:rPr>
        <w:t xml:space="preserve"> </w:t>
      </w:r>
      <w:r w:rsidRPr="00B40C82">
        <w:rPr>
          <w:rFonts w:ascii="Arial Narrow" w:eastAsia="Calibri" w:hAnsi="Arial Narrow" w:cs="Calibri"/>
          <w:color w:val="002060"/>
          <w:sz w:val="22"/>
          <w:szCs w:val="22"/>
          <w:lang w:val="ro-RO"/>
        </w:rPr>
        <w:t>real</w:t>
      </w:r>
      <w:r w:rsidRPr="00B40C82">
        <w:rPr>
          <w:rFonts w:ascii="Arial Narrow" w:eastAsia="Calibri" w:hAnsi="Arial Narrow" w:cs="Calibri"/>
          <w:color w:val="002060"/>
          <w:spacing w:val="-1"/>
          <w:sz w:val="22"/>
          <w:szCs w:val="22"/>
          <w:lang w:val="ro-RO"/>
        </w:rPr>
        <w:t>iz</w:t>
      </w:r>
      <w:r w:rsidRPr="00B40C82">
        <w:rPr>
          <w:rFonts w:ascii="Arial Narrow" w:eastAsia="Calibri" w:hAnsi="Arial Narrow" w:cs="Calibri"/>
          <w:color w:val="002060"/>
          <w:sz w:val="22"/>
          <w:szCs w:val="22"/>
          <w:lang w:val="ro-RO"/>
        </w:rPr>
        <w:t>a</w:t>
      </w:r>
      <w:r w:rsidRPr="00B40C82">
        <w:rPr>
          <w:rFonts w:ascii="Arial Narrow" w:eastAsia="Calibri" w:hAnsi="Arial Narrow" w:cs="Calibri"/>
          <w:color w:val="002060"/>
          <w:spacing w:val="2"/>
          <w:sz w:val="22"/>
          <w:szCs w:val="22"/>
          <w:lang w:val="ro-RO"/>
        </w:rPr>
        <w:t xml:space="preserve"> </w:t>
      </w:r>
      <w:r w:rsidRPr="00B40C82">
        <w:rPr>
          <w:rFonts w:ascii="Arial Narrow" w:eastAsia="Calibri" w:hAnsi="Arial Narrow" w:cs="Calibri"/>
          <w:color w:val="002060"/>
          <w:sz w:val="22"/>
          <w:szCs w:val="22"/>
          <w:lang w:val="ro-RO"/>
        </w:rPr>
        <w:t>i</w:t>
      </w:r>
      <w:r w:rsidRPr="00B40C82">
        <w:rPr>
          <w:rFonts w:ascii="Arial Narrow" w:eastAsia="Calibri" w:hAnsi="Arial Narrow" w:cs="Calibri"/>
          <w:color w:val="002060"/>
          <w:spacing w:val="-1"/>
          <w:sz w:val="22"/>
          <w:szCs w:val="22"/>
          <w:lang w:val="ro-RO"/>
        </w:rPr>
        <w:t>n</w:t>
      </w:r>
      <w:r w:rsidRPr="00B40C82">
        <w:rPr>
          <w:rFonts w:ascii="Arial Narrow" w:eastAsia="Calibri" w:hAnsi="Arial Narrow" w:cs="Calibri"/>
          <w:color w:val="002060"/>
          <w:sz w:val="22"/>
          <w:szCs w:val="22"/>
          <w:lang w:val="ro-RO"/>
        </w:rPr>
        <w:t>c</w:t>
      </w:r>
      <w:r w:rsidRPr="00B40C82">
        <w:rPr>
          <w:rFonts w:ascii="Arial Narrow" w:eastAsia="Calibri" w:hAnsi="Arial Narrow" w:cs="Calibri"/>
          <w:color w:val="002060"/>
          <w:spacing w:val="-3"/>
          <w:sz w:val="22"/>
          <w:szCs w:val="22"/>
          <w:lang w:val="ro-RO"/>
        </w:rPr>
        <w:t>l</w:t>
      </w:r>
      <w:r w:rsidRPr="00B40C82">
        <w:rPr>
          <w:rFonts w:ascii="Arial Narrow" w:eastAsia="Calibri" w:hAnsi="Arial Narrow" w:cs="Calibri"/>
          <w:color w:val="002060"/>
          <w:spacing w:val="-1"/>
          <w:sz w:val="22"/>
          <w:szCs w:val="22"/>
          <w:lang w:val="ro-RO"/>
        </w:rPr>
        <w:t>u</w:t>
      </w:r>
      <w:r w:rsidRPr="00B40C82">
        <w:rPr>
          <w:rFonts w:ascii="Arial Narrow" w:eastAsia="Calibri" w:hAnsi="Arial Narrow" w:cs="Calibri"/>
          <w:color w:val="002060"/>
          <w:sz w:val="22"/>
          <w:szCs w:val="22"/>
          <w:lang w:val="ro-RO"/>
        </w:rPr>
        <w:t>siv</w:t>
      </w:r>
      <w:r w:rsidRPr="00B40C82">
        <w:rPr>
          <w:rFonts w:ascii="Arial Narrow" w:eastAsia="Calibri" w:hAnsi="Arial Narrow" w:cs="Calibri"/>
          <w:color w:val="002060"/>
          <w:spacing w:val="3"/>
          <w:sz w:val="22"/>
          <w:szCs w:val="22"/>
          <w:lang w:val="ro-RO"/>
        </w:rPr>
        <w:t xml:space="preserve"> </w:t>
      </w:r>
      <w:r w:rsidRPr="00B40C82">
        <w:rPr>
          <w:rFonts w:ascii="Arial Narrow" w:eastAsia="Calibri" w:hAnsi="Arial Narrow" w:cs="Calibri"/>
          <w:color w:val="002060"/>
          <w:spacing w:val="-1"/>
          <w:sz w:val="22"/>
          <w:szCs w:val="22"/>
          <w:lang w:val="ro-RO"/>
        </w:rPr>
        <w:t>p</w:t>
      </w:r>
      <w:r w:rsidRPr="00B40C82">
        <w:rPr>
          <w:rFonts w:ascii="Arial Narrow" w:eastAsia="Calibri" w:hAnsi="Arial Narrow" w:cs="Calibri"/>
          <w:color w:val="002060"/>
          <w:sz w:val="22"/>
          <w:szCs w:val="22"/>
          <w:lang w:val="ro-RO"/>
        </w:rPr>
        <w:t>e</w:t>
      </w:r>
      <w:r w:rsidRPr="00B40C82">
        <w:rPr>
          <w:rFonts w:ascii="Arial Narrow" w:eastAsia="Calibri" w:hAnsi="Arial Narrow" w:cs="Calibri"/>
          <w:color w:val="002060"/>
          <w:spacing w:val="3"/>
          <w:sz w:val="22"/>
          <w:szCs w:val="22"/>
          <w:lang w:val="ro-RO"/>
        </w:rPr>
        <w:t xml:space="preserve"> </w:t>
      </w:r>
      <w:r w:rsidRPr="00B40C82">
        <w:rPr>
          <w:rFonts w:ascii="Arial Narrow" w:eastAsia="Calibri" w:hAnsi="Arial Narrow" w:cs="Calibri"/>
          <w:color w:val="002060"/>
          <w:spacing w:val="-1"/>
          <w:sz w:val="22"/>
          <w:szCs w:val="22"/>
          <w:lang w:val="ro-RO"/>
        </w:rPr>
        <w:t>p</w:t>
      </w:r>
      <w:r w:rsidRPr="00B40C82">
        <w:rPr>
          <w:rFonts w:ascii="Arial Narrow" w:eastAsia="Calibri" w:hAnsi="Arial Narrow" w:cs="Calibri"/>
          <w:color w:val="002060"/>
          <w:sz w:val="22"/>
          <w:szCs w:val="22"/>
          <w:lang w:val="ro-RO"/>
        </w:rPr>
        <w:t>er</w:t>
      </w:r>
      <w:r w:rsidRPr="00B40C82">
        <w:rPr>
          <w:rFonts w:ascii="Arial Narrow" w:eastAsia="Calibri" w:hAnsi="Arial Narrow" w:cs="Calibri"/>
          <w:color w:val="002060"/>
          <w:spacing w:val="-3"/>
          <w:sz w:val="22"/>
          <w:szCs w:val="22"/>
          <w:lang w:val="ro-RO"/>
        </w:rPr>
        <w:t>i</w:t>
      </w:r>
      <w:r w:rsidRPr="00B40C82">
        <w:rPr>
          <w:rFonts w:ascii="Arial Narrow" w:eastAsia="Calibri" w:hAnsi="Arial Narrow" w:cs="Calibri"/>
          <w:color w:val="002060"/>
          <w:spacing w:val="1"/>
          <w:sz w:val="22"/>
          <w:szCs w:val="22"/>
          <w:lang w:val="ro-RO"/>
        </w:rPr>
        <w:t>o</w:t>
      </w:r>
      <w:r w:rsidRPr="00B40C82">
        <w:rPr>
          <w:rFonts w:ascii="Arial Narrow" w:eastAsia="Calibri" w:hAnsi="Arial Narrow" w:cs="Calibri"/>
          <w:color w:val="002060"/>
          <w:sz w:val="22"/>
          <w:szCs w:val="22"/>
          <w:lang w:val="ro-RO"/>
        </w:rPr>
        <w:t>a</w:t>
      </w:r>
      <w:r w:rsidRPr="00B40C82">
        <w:rPr>
          <w:rFonts w:ascii="Arial Narrow" w:eastAsia="Calibri" w:hAnsi="Arial Narrow" w:cs="Calibri"/>
          <w:color w:val="002060"/>
          <w:spacing w:val="-1"/>
          <w:sz w:val="22"/>
          <w:szCs w:val="22"/>
          <w:lang w:val="ro-RO"/>
        </w:rPr>
        <w:t>d</w:t>
      </w:r>
      <w:r w:rsidRPr="00B40C82">
        <w:rPr>
          <w:rFonts w:ascii="Arial Narrow" w:eastAsia="Calibri" w:hAnsi="Arial Narrow" w:cs="Calibri"/>
          <w:color w:val="002060"/>
          <w:sz w:val="22"/>
          <w:szCs w:val="22"/>
          <w:lang w:val="ro-RO"/>
        </w:rPr>
        <w:t>a</w:t>
      </w:r>
      <w:r w:rsidRPr="00B40C82">
        <w:rPr>
          <w:rFonts w:ascii="Arial Narrow" w:eastAsia="Calibri" w:hAnsi="Arial Narrow" w:cs="Calibri"/>
          <w:color w:val="002060"/>
          <w:spacing w:val="2"/>
          <w:sz w:val="22"/>
          <w:szCs w:val="22"/>
          <w:lang w:val="ro-RO"/>
        </w:rPr>
        <w:t xml:space="preserve"> </w:t>
      </w:r>
      <w:r w:rsidRPr="00B40C82">
        <w:rPr>
          <w:rFonts w:ascii="Arial Narrow" w:eastAsia="Calibri" w:hAnsi="Arial Narrow" w:cs="Calibri"/>
          <w:color w:val="002060"/>
          <w:spacing w:val="-1"/>
          <w:sz w:val="22"/>
          <w:szCs w:val="22"/>
          <w:lang w:val="ro-RO"/>
        </w:rPr>
        <w:t>d</w:t>
      </w:r>
      <w:r w:rsidRPr="00B40C82">
        <w:rPr>
          <w:rFonts w:ascii="Arial Narrow" w:eastAsia="Calibri" w:hAnsi="Arial Narrow" w:cs="Calibri"/>
          <w:color w:val="002060"/>
          <w:sz w:val="22"/>
          <w:szCs w:val="22"/>
          <w:lang w:val="ro-RO"/>
        </w:rPr>
        <w:t>e</w:t>
      </w:r>
      <w:r w:rsidRPr="00B40C82">
        <w:rPr>
          <w:rFonts w:ascii="Arial Narrow" w:eastAsia="Calibri" w:hAnsi="Arial Narrow" w:cs="Calibri"/>
          <w:color w:val="002060"/>
          <w:spacing w:val="3"/>
          <w:sz w:val="22"/>
          <w:szCs w:val="22"/>
          <w:lang w:val="ro-RO"/>
        </w:rPr>
        <w:t xml:space="preserve"> </w:t>
      </w:r>
      <w:r w:rsidRPr="00B40C82">
        <w:rPr>
          <w:rFonts w:ascii="Arial Narrow" w:eastAsia="Calibri" w:hAnsi="Arial Narrow" w:cs="Calibri"/>
          <w:color w:val="002060"/>
          <w:sz w:val="22"/>
          <w:szCs w:val="22"/>
          <w:lang w:val="ro-RO"/>
        </w:rPr>
        <w:t>i</w:t>
      </w:r>
      <w:r w:rsidRPr="00B40C82">
        <w:rPr>
          <w:rFonts w:ascii="Arial Narrow" w:eastAsia="Calibri" w:hAnsi="Arial Narrow" w:cs="Calibri"/>
          <w:color w:val="002060"/>
          <w:spacing w:val="1"/>
          <w:sz w:val="22"/>
          <w:szCs w:val="22"/>
          <w:lang w:val="ro-RO"/>
        </w:rPr>
        <w:t>m</w:t>
      </w:r>
      <w:r w:rsidRPr="00B40C82">
        <w:rPr>
          <w:rFonts w:ascii="Arial Narrow" w:eastAsia="Calibri" w:hAnsi="Arial Narrow" w:cs="Calibri"/>
          <w:color w:val="002060"/>
          <w:spacing w:val="-1"/>
          <w:sz w:val="22"/>
          <w:szCs w:val="22"/>
          <w:lang w:val="ro-RO"/>
        </w:rPr>
        <w:t>p</w:t>
      </w:r>
      <w:r w:rsidRPr="00B40C82">
        <w:rPr>
          <w:rFonts w:ascii="Arial Narrow" w:eastAsia="Calibri" w:hAnsi="Arial Narrow" w:cs="Calibri"/>
          <w:color w:val="002060"/>
          <w:spacing w:val="-3"/>
          <w:sz w:val="22"/>
          <w:szCs w:val="22"/>
          <w:lang w:val="ro-RO"/>
        </w:rPr>
        <w:t>l</w:t>
      </w:r>
      <w:r w:rsidRPr="00B40C82">
        <w:rPr>
          <w:rFonts w:ascii="Arial Narrow" w:eastAsia="Calibri" w:hAnsi="Arial Narrow" w:cs="Calibri"/>
          <w:color w:val="002060"/>
          <w:spacing w:val="-2"/>
          <w:sz w:val="22"/>
          <w:szCs w:val="22"/>
          <w:lang w:val="ro-RO"/>
        </w:rPr>
        <w:t>e</w:t>
      </w:r>
      <w:r w:rsidRPr="00B40C82">
        <w:rPr>
          <w:rFonts w:ascii="Arial Narrow" w:eastAsia="Calibri" w:hAnsi="Arial Narrow" w:cs="Calibri"/>
          <w:color w:val="002060"/>
          <w:spacing w:val="1"/>
          <w:sz w:val="22"/>
          <w:szCs w:val="22"/>
          <w:lang w:val="ro-RO"/>
        </w:rPr>
        <w:t>m</w:t>
      </w:r>
      <w:r w:rsidRPr="00B40C82">
        <w:rPr>
          <w:rFonts w:ascii="Arial Narrow" w:eastAsia="Calibri" w:hAnsi="Arial Narrow" w:cs="Calibri"/>
          <w:color w:val="002060"/>
          <w:sz w:val="22"/>
          <w:szCs w:val="22"/>
          <w:lang w:val="ro-RO"/>
        </w:rPr>
        <w:t>enta</w:t>
      </w:r>
      <w:r w:rsidRPr="00B40C82">
        <w:rPr>
          <w:rFonts w:ascii="Arial Narrow" w:eastAsia="Calibri" w:hAnsi="Arial Narrow" w:cs="Calibri"/>
          <w:color w:val="002060"/>
          <w:spacing w:val="-3"/>
          <w:sz w:val="22"/>
          <w:szCs w:val="22"/>
          <w:lang w:val="ro-RO"/>
        </w:rPr>
        <w:t>r</w:t>
      </w:r>
      <w:r w:rsidRPr="00B40C82">
        <w:rPr>
          <w:rFonts w:ascii="Arial Narrow" w:eastAsia="Calibri" w:hAnsi="Arial Narrow" w:cs="Calibri"/>
          <w:color w:val="002060"/>
          <w:sz w:val="22"/>
          <w:szCs w:val="22"/>
          <w:lang w:val="ro-RO"/>
        </w:rPr>
        <w:t>e</w:t>
      </w:r>
      <w:r w:rsidRPr="00B40C82">
        <w:rPr>
          <w:rFonts w:ascii="Arial Narrow" w:eastAsia="Calibri" w:hAnsi="Arial Narrow" w:cs="Calibri"/>
          <w:color w:val="002060"/>
          <w:spacing w:val="3"/>
          <w:sz w:val="22"/>
          <w:szCs w:val="22"/>
          <w:lang w:val="ro-RO"/>
        </w:rPr>
        <w:t xml:space="preserve"> </w:t>
      </w:r>
      <w:r w:rsidRPr="00B40C82">
        <w:rPr>
          <w:rFonts w:ascii="Arial Narrow" w:eastAsia="Calibri" w:hAnsi="Arial Narrow" w:cs="Calibri"/>
          <w:color w:val="002060"/>
          <w:sz w:val="22"/>
          <w:szCs w:val="22"/>
          <w:lang w:val="ro-RO"/>
        </w:rPr>
        <w:t>și</w:t>
      </w:r>
      <w:r w:rsidRPr="00B40C82">
        <w:rPr>
          <w:rFonts w:ascii="Arial Narrow" w:eastAsia="Calibri" w:hAnsi="Arial Narrow" w:cs="Calibri"/>
          <w:color w:val="002060"/>
          <w:spacing w:val="2"/>
          <w:sz w:val="22"/>
          <w:szCs w:val="22"/>
          <w:lang w:val="ro-RO"/>
        </w:rPr>
        <w:t xml:space="preserve"> </w:t>
      </w:r>
      <w:r w:rsidRPr="00B40C82">
        <w:rPr>
          <w:rFonts w:ascii="Arial Narrow" w:eastAsia="Calibri" w:hAnsi="Arial Narrow" w:cs="Calibri"/>
          <w:color w:val="002060"/>
          <w:spacing w:val="-1"/>
          <w:sz w:val="22"/>
          <w:szCs w:val="22"/>
          <w:lang w:val="ro-RO"/>
        </w:rPr>
        <w:t>d</w:t>
      </w:r>
      <w:r w:rsidRPr="00B40C82">
        <w:rPr>
          <w:rFonts w:ascii="Arial Narrow" w:eastAsia="Calibri" w:hAnsi="Arial Narrow" w:cs="Calibri"/>
          <w:color w:val="002060"/>
          <w:sz w:val="22"/>
          <w:szCs w:val="22"/>
          <w:lang w:val="ro-RO"/>
        </w:rPr>
        <w:t xml:space="preserve">e </w:t>
      </w:r>
      <w:r w:rsidRPr="00B40C82">
        <w:rPr>
          <w:rFonts w:ascii="Arial Narrow" w:eastAsia="Calibri" w:hAnsi="Arial Narrow" w:cs="Calibri"/>
          <w:color w:val="002060"/>
          <w:spacing w:val="1"/>
          <w:sz w:val="22"/>
          <w:szCs w:val="22"/>
          <w:lang w:val="ro-RO"/>
        </w:rPr>
        <w:t>v</w:t>
      </w:r>
      <w:r w:rsidRPr="00B40C82">
        <w:rPr>
          <w:rFonts w:ascii="Arial Narrow" w:eastAsia="Calibri" w:hAnsi="Arial Narrow" w:cs="Calibri"/>
          <w:color w:val="002060"/>
          <w:sz w:val="22"/>
          <w:szCs w:val="22"/>
          <w:lang w:val="ro-RO"/>
        </w:rPr>
        <w:t>al</w:t>
      </w:r>
      <w:r w:rsidRPr="00B40C82">
        <w:rPr>
          <w:rFonts w:ascii="Arial Narrow" w:eastAsia="Calibri" w:hAnsi="Arial Narrow" w:cs="Calibri"/>
          <w:color w:val="002060"/>
          <w:spacing w:val="-1"/>
          <w:sz w:val="22"/>
          <w:szCs w:val="22"/>
          <w:lang w:val="ro-RO"/>
        </w:rPr>
        <w:t>ab</w:t>
      </w:r>
      <w:r w:rsidRPr="00B40C82">
        <w:rPr>
          <w:rFonts w:ascii="Arial Narrow" w:eastAsia="Calibri" w:hAnsi="Arial Narrow" w:cs="Calibri"/>
          <w:color w:val="002060"/>
          <w:sz w:val="22"/>
          <w:szCs w:val="22"/>
          <w:lang w:val="ro-RO"/>
        </w:rPr>
        <w:t>i</w:t>
      </w:r>
      <w:r w:rsidRPr="00B40C82">
        <w:rPr>
          <w:rFonts w:ascii="Arial Narrow" w:eastAsia="Calibri" w:hAnsi="Arial Narrow" w:cs="Calibri"/>
          <w:color w:val="002060"/>
          <w:spacing w:val="-1"/>
          <w:sz w:val="22"/>
          <w:szCs w:val="22"/>
          <w:lang w:val="ro-RO"/>
        </w:rPr>
        <w:t>l</w:t>
      </w:r>
      <w:r w:rsidRPr="00B40C82">
        <w:rPr>
          <w:rFonts w:ascii="Arial Narrow" w:eastAsia="Calibri" w:hAnsi="Arial Narrow" w:cs="Calibri"/>
          <w:color w:val="002060"/>
          <w:sz w:val="22"/>
          <w:szCs w:val="22"/>
          <w:lang w:val="ro-RO"/>
        </w:rPr>
        <w:t>itate a c</w:t>
      </w:r>
      <w:r w:rsidRPr="00B40C82">
        <w:rPr>
          <w:rFonts w:ascii="Arial Narrow" w:eastAsia="Calibri" w:hAnsi="Arial Narrow" w:cs="Calibri"/>
          <w:color w:val="002060"/>
          <w:spacing w:val="1"/>
          <w:sz w:val="22"/>
          <w:szCs w:val="22"/>
          <w:lang w:val="ro-RO"/>
        </w:rPr>
        <w:t>o</w:t>
      </w:r>
      <w:r w:rsidRPr="00B40C82">
        <w:rPr>
          <w:rFonts w:ascii="Arial Narrow" w:eastAsia="Calibri" w:hAnsi="Arial Narrow" w:cs="Calibri"/>
          <w:color w:val="002060"/>
          <w:spacing w:val="-1"/>
          <w:sz w:val="22"/>
          <w:szCs w:val="22"/>
          <w:lang w:val="ro-RO"/>
        </w:rPr>
        <w:t>n</w:t>
      </w:r>
      <w:r w:rsidRPr="00B40C82">
        <w:rPr>
          <w:rFonts w:ascii="Arial Narrow" w:eastAsia="Calibri" w:hAnsi="Arial Narrow" w:cs="Calibri"/>
          <w:color w:val="002060"/>
          <w:sz w:val="22"/>
          <w:szCs w:val="22"/>
          <w:lang w:val="ro-RO"/>
        </w:rPr>
        <w:t>tra</w:t>
      </w:r>
      <w:r w:rsidRPr="00B40C82">
        <w:rPr>
          <w:rFonts w:ascii="Arial Narrow" w:eastAsia="Calibri" w:hAnsi="Arial Narrow" w:cs="Calibri"/>
          <w:color w:val="002060"/>
          <w:spacing w:val="-2"/>
          <w:sz w:val="22"/>
          <w:szCs w:val="22"/>
          <w:lang w:val="ro-RO"/>
        </w:rPr>
        <w:t>c</w:t>
      </w:r>
      <w:r w:rsidRPr="00B40C82">
        <w:rPr>
          <w:rFonts w:ascii="Arial Narrow" w:eastAsia="Calibri" w:hAnsi="Arial Narrow" w:cs="Calibri"/>
          <w:color w:val="002060"/>
          <w:sz w:val="22"/>
          <w:szCs w:val="22"/>
          <w:lang w:val="ro-RO"/>
        </w:rPr>
        <w:t>tu</w:t>
      </w:r>
      <w:r w:rsidRPr="00B40C82">
        <w:rPr>
          <w:rFonts w:ascii="Arial Narrow" w:eastAsia="Calibri" w:hAnsi="Arial Narrow" w:cs="Calibri"/>
          <w:color w:val="002060"/>
          <w:spacing w:val="-1"/>
          <w:sz w:val="22"/>
          <w:szCs w:val="22"/>
          <w:lang w:val="ro-RO"/>
        </w:rPr>
        <w:t>lu</w:t>
      </w:r>
      <w:r w:rsidRPr="00B40C82">
        <w:rPr>
          <w:rFonts w:ascii="Arial Narrow" w:eastAsia="Calibri" w:hAnsi="Arial Narrow" w:cs="Calibri"/>
          <w:color w:val="002060"/>
          <w:sz w:val="22"/>
          <w:szCs w:val="22"/>
          <w:lang w:val="ro-RO"/>
        </w:rPr>
        <w:t>i</w:t>
      </w:r>
      <w:r w:rsidRPr="00B40C82">
        <w:rPr>
          <w:rFonts w:ascii="Arial Narrow" w:eastAsia="Calibri" w:hAnsi="Arial Narrow" w:cs="Calibri"/>
          <w:color w:val="002060"/>
          <w:spacing w:val="2"/>
          <w:sz w:val="22"/>
          <w:szCs w:val="22"/>
          <w:lang w:val="ro-RO"/>
        </w:rPr>
        <w:t xml:space="preserve"> </w:t>
      </w:r>
      <w:r w:rsidRPr="00B40C82">
        <w:rPr>
          <w:rFonts w:ascii="Arial Narrow" w:eastAsia="Calibri" w:hAnsi="Arial Narrow" w:cs="Calibri"/>
          <w:color w:val="002060"/>
          <w:spacing w:val="-1"/>
          <w:sz w:val="22"/>
          <w:szCs w:val="22"/>
          <w:lang w:val="ro-RO"/>
        </w:rPr>
        <w:t>d</w:t>
      </w:r>
      <w:r w:rsidRPr="00B40C82">
        <w:rPr>
          <w:rFonts w:ascii="Arial Narrow" w:eastAsia="Calibri" w:hAnsi="Arial Narrow" w:cs="Calibri"/>
          <w:color w:val="002060"/>
          <w:sz w:val="22"/>
          <w:szCs w:val="22"/>
          <w:lang w:val="ro-RO"/>
        </w:rPr>
        <w:t>e</w:t>
      </w:r>
      <w:r w:rsidRPr="00B40C82">
        <w:rPr>
          <w:rFonts w:ascii="Arial Narrow" w:eastAsia="Calibri" w:hAnsi="Arial Narrow" w:cs="Calibri"/>
          <w:color w:val="002060"/>
          <w:spacing w:val="3"/>
          <w:sz w:val="22"/>
          <w:szCs w:val="22"/>
          <w:lang w:val="ro-RO"/>
        </w:rPr>
        <w:t xml:space="preserve"> </w:t>
      </w:r>
      <w:r w:rsidRPr="00B40C82">
        <w:rPr>
          <w:rFonts w:ascii="Arial Narrow" w:eastAsia="Calibri" w:hAnsi="Arial Narrow" w:cs="Calibri"/>
          <w:color w:val="002060"/>
          <w:sz w:val="22"/>
          <w:szCs w:val="22"/>
          <w:lang w:val="ro-RO"/>
        </w:rPr>
        <w:t>fi</w:t>
      </w:r>
      <w:r w:rsidRPr="00B40C82">
        <w:rPr>
          <w:rFonts w:ascii="Arial Narrow" w:eastAsia="Calibri" w:hAnsi="Arial Narrow" w:cs="Calibri"/>
          <w:color w:val="002060"/>
          <w:spacing w:val="-1"/>
          <w:sz w:val="22"/>
          <w:szCs w:val="22"/>
          <w:lang w:val="ro-RO"/>
        </w:rPr>
        <w:t>n</w:t>
      </w:r>
      <w:r w:rsidRPr="00B40C82">
        <w:rPr>
          <w:rFonts w:ascii="Arial Narrow" w:eastAsia="Calibri" w:hAnsi="Arial Narrow" w:cs="Calibri"/>
          <w:color w:val="002060"/>
          <w:sz w:val="22"/>
          <w:szCs w:val="22"/>
          <w:lang w:val="ro-RO"/>
        </w:rPr>
        <w:t>a</w:t>
      </w:r>
      <w:r w:rsidRPr="00B40C82">
        <w:rPr>
          <w:rFonts w:ascii="Arial Narrow" w:eastAsia="Calibri" w:hAnsi="Arial Narrow" w:cs="Calibri"/>
          <w:color w:val="002060"/>
          <w:spacing w:val="-1"/>
          <w:sz w:val="22"/>
          <w:szCs w:val="22"/>
          <w:lang w:val="ro-RO"/>
        </w:rPr>
        <w:t>n</w:t>
      </w:r>
      <w:r w:rsidRPr="00B40C82">
        <w:rPr>
          <w:rFonts w:ascii="Arial Narrow" w:eastAsia="Calibri" w:hAnsi="Arial Narrow" w:cs="Calibri"/>
          <w:color w:val="002060"/>
          <w:sz w:val="22"/>
          <w:szCs w:val="22"/>
          <w:lang w:val="ro-RO"/>
        </w:rPr>
        <w:t>ța</w:t>
      </w:r>
      <w:r w:rsidRPr="00B40C82">
        <w:rPr>
          <w:rFonts w:ascii="Arial Narrow" w:eastAsia="Calibri" w:hAnsi="Arial Narrow" w:cs="Calibri"/>
          <w:color w:val="002060"/>
          <w:spacing w:val="-2"/>
          <w:sz w:val="22"/>
          <w:szCs w:val="22"/>
          <w:lang w:val="ro-RO"/>
        </w:rPr>
        <w:t>r</w:t>
      </w:r>
      <w:r w:rsidRPr="00B40C82">
        <w:rPr>
          <w:rFonts w:ascii="Arial Narrow" w:eastAsia="Calibri" w:hAnsi="Arial Narrow" w:cs="Calibri"/>
          <w:color w:val="002060"/>
          <w:sz w:val="22"/>
          <w:szCs w:val="22"/>
          <w:lang w:val="ro-RO"/>
        </w:rPr>
        <w:t>e</w:t>
      </w:r>
      <w:r w:rsidRPr="00B40C82">
        <w:rPr>
          <w:rFonts w:ascii="Arial Narrow" w:eastAsia="Calibri" w:hAnsi="Arial Narrow" w:cs="Calibri"/>
          <w:color w:val="002060"/>
          <w:spacing w:val="2"/>
          <w:sz w:val="22"/>
          <w:szCs w:val="22"/>
          <w:lang w:val="ro-RO"/>
        </w:rPr>
        <w:t xml:space="preserve"> </w:t>
      </w:r>
      <w:r w:rsidRPr="00B40C82">
        <w:rPr>
          <w:rFonts w:ascii="Arial Narrow" w:eastAsia="Calibri" w:hAnsi="Arial Narrow" w:cs="Calibri"/>
          <w:color w:val="002060"/>
          <w:sz w:val="22"/>
          <w:szCs w:val="22"/>
          <w:lang w:val="ro-RO"/>
        </w:rPr>
        <w:t>c</w:t>
      </w:r>
      <w:r w:rsidRPr="00B40C82">
        <w:rPr>
          <w:rFonts w:ascii="Arial Narrow" w:eastAsia="Calibri" w:hAnsi="Arial Narrow" w:cs="Calibri"/>
          <w:color w:val="002060"/>
          <w:spacing w:val="1"/>
          <w:sz w:val="22"/>
          <w:szCs w:val="22"/>
          <w:lang w:val="ro-RO"/>
        </w:rPr>
        <w:t>o</w:t>
      </w:r>
      <w:r w:rsidRPr="00B40C82">
        <w:rPr>
          <w:rFonts w:ascii="Arial Narrow" w:eastAsia="Calibri" w:hAnsi="Arial Narrow" w:cs="Calibri"/>
          <w:color w:val="002060"/>
          <w:sz w:val="22"/>
          <w:szCs w:val="22"/>
          <w:lang w:val="ro-RO"/>
        </w:rPr>
        <w:t>resp</w:t>
      </w:r>
      <w:r w:rsidRPr="00B40C82">
        <w:rPr>
          <w:rFonts w:ascii="Arial Narrow" w:eastAsia="Calibri" w:hAnsi="Arial Narrow" w:cs="Calibri"/>
          <w:color w:val="002060"/>
          <w:spacing w:val="-1"/>
          <w:sz w:val="22"/>
          <w:szCs w:val="22"/>
          <w:lang w:val="ro-RO"/>
        </w:rPr>
        <w:t>unz</w:t>
      </w:r>
      <w:r w:rsidRPr="00B40C82">
        <w:rPr>
          <w:rFonts w:ascii="Arial Narrow" w:eastAsia="Calibri" w:hAnsi="Arial Narrow" w:cs="Calibri"/>
          <w:color w:val="002060"/>
          <w:sz w:val="22"/>
          <w:szCs w:val="22"/>
          <w:lang w:val="ro-RO"/>
        </w:rPr>
        <w:t>ă</w:t>
      </w:r>
      <w:r w:rsidRPr="00B40C82">
        <w:rPr>
          <w:rFonts w:ascii="Arial Narrow" w:eastAsia="Calibri" w:hAnsi="Arial Narrow" w:cs="Calibri"/>
          <w:color w:val="002060"/>
          <w:spacing w:val="-2"/>
          <w:sz w:val="22"/>
          <w:szCs w:val="22"/>
          <w:lang w:val="ro-RO"/>
        </w:rPr>
        <w:t>t</w:t>
      </w:r>
      <w:r w:rsidRPr="00B40C82">
        <w:rPr>
          <w:rFonts w:ascii="Arial Narrow" w:eastAsia="Calibri" w:hAnsi="Arial Narrow" w:cs="Calibri"/>
          <w:color w:val="002060"/>
          <w:spacing w:val="1"/>
          <w:sz w:val="22"/>
          <w:szCs w:val="22"/>
          <w:lang w:val="ro-RO"/>
        </w:rPr>
        <w:t>o</w:t>
      </w:r>
      <w:r w:rsidRPr="00B40C82">
        <w:rPr>
          <w:rFonts w:ascii="Arial Narrow" w:eastAsia="Calibri" w:hAnsi="Arial Narrow" w:cs="Calibri"/>
          <w:color w:val="002060"/>
          <w:sz w:val="22"/>
          <w:szCs w:val="22"/>
          <w:lang w:val="ro-RO"/>
        </w:rPr>
        <w:t xml:space="preserve">r </w:t>
      </w:r>
      <w:r w:rsidR="00497D8C" w:rsidRPr="00B40C82">
        <w:rPr>
          <w:rFonts w:ascii="Arial Narrow" w:eastAsia="Calibri" w:hAnsi="Arial Narrow" w:cs="Calibri"/>
          <w:color w:val="002060"/>
          <w:spacing w:val="1"/>
          <w:sz w:val="22"/>
          <w:szCs w:val="22"/>
          <w:lang w:val="ro-RO"/>
        </w:rPr>
        <w:t>Proiectului</w:t>
      </w:r>
      <w:r w:rsidRPr="00B40C82">
        <w:rPr>
          <w:rFonts w:ascii="Arial Narrow" w:eastAsia="Calibri" w:hAnsi="Arial Narrow" w:cs="Calibri"/>
          <w:color w:val="002060"/>
          <w:sz w:val="22"/>
          <w:szCs w:val="22"/>
          <w:lang w:val="ro-RO"/>
        </w:rPr>
        <w:t>,</w:t>
      </w:r>
      <w:r w:rsidRPr="00B40C82">
        <w:rPr>
          <w:rFonts w:ascii="Arial Narrow" w:eastAsia="Calibri" w:hAnsi="Arial Narrow" w:cs="Calibri"/>
          <w:color w:val="002060"/>
          <w:spacing w:val="3"/>
          <w:sz w:val="22"/>
          <w:szCs w:val="22"/>
          <w:lang w:val="ro-RO"/>
        </w:rPr>
        <w:t xml:space="preserve"> </w:t>
      </w:r>
      <w:r w:rsidRPr="00B40C82">
        <w:rPr>
          <w:rFonts w:ascii="Arial Narrow" w:eastAsia="Calibri" w:hAnsi="Arial Narrow" w:cs="Calibri"/>
          <w:color w:val="002060"/>
          <w:spacing w:val="-3"/>
          <w:sz w:val="22"/>
          <w:szCs w:val="22"/>
          <w:lang w:val="ro-RO"/>
        </w:rPr>
        <w:t>p</w:t>
      </w:r>
      <w:r w:rsidRPr="00B40C82">
        <w:rPr>
          <w:rFonts w:ascii="Arial Narrow" w:eastAsia="Calibri" w:hAnsi="Arial Narrow" w:cs="Calibri"/>
          <w:color w:val="002060"/>
          <w:spacing w:val="1"/>
          <w:sz w:val="22"/>
          <w:szCs w:val="22"/>
          <w:lang w:val="ro-RO"/>
        </w:rPr>
        <w:t>o</w:t>
      </w:r>
      <w:r w:rsidRPr="00B40C82">
        <w:rPr>
          <w:rFonts w:ascii="Arial Narrow" w:eastAsia="Calibri" w:hAnsi="Arial Narrow" w:cs="Calibri"/>
          <w:color w:val="002060"/>
          <w:spacing w:val="-2"/>
          <w:sz w:val="22"/>
          <w:szCs w:val="22"/>
          <w:lang w:val="ro-RO"/>
        </w:rPr>
        <w:t>t</w:t>
      </w:r>
      <w:r w:rsidRPr="00B40C82">
        <w:rPr>
          <w:rFonts w:ascii="Arial Narrow" w:eastAsia="Calibri" w:hAnsi="Arial Narrow" w:cs="Calibri"/>
          <w:color w:val="002060"/>
          <w:sz w:val="22"/>
          <w:szCs w:val="22"/>
          <w:lang w:val="ro-RO"/>
        </w:rPr>
        <w:t>rivit</w:t>
      </w:r>
      <w:r w:rsidRPr="00B40C82">
        <w:rPr>
          <w:rFonts w:ascii="Arial Narrow" w:eastAsia="Calibri" w:hAnsi="Arial Narrow" w:cs="Calibri"/>
          <w:color w:val="002060"/>
          <w:spacing w:val="3"/>
          <w:sz w:val="22"/>
          <w:szCs w:val="22"/>
          <w:lang w:val="ro-RO"/>
        </w:rPr>
        <w:t xml:space="preserve"> </w:t>
      </w:r>
      <w:r w:rsidRPr="00B40C82">
        <w:rPr>
          <w:rFonts w:ascii="Arial Narrow" w:eastAsia="Calibri" w:hAnsi="Arial Narrow" w:cs="Calibri"/>
          <w:color w:val="002060"/>
          <w:spacing w:val="-2"/>
          <w:sz w:val="22"/>
          <w:szCs w:val="22"/>
          <w:lang w:val="ro-RO"/>
        </w:rPr>
        <w:t>t</w:t>
      </w:r>
      <w:r w:rsidRPr="00B40C82">
        <w:rPr>
          <w:rFonts w:ascii="Arial Narrow" w:eastAsia="Calibri" w:hAnsi="Arial Narrow" w:cs="Calibri"/>
          <w:color w:val="002060"/>
          <w:sz w:val="22"/>
          <w:szCs w:val="22"/>
          <w:lang w:val="ro-RO"/>
        </w:rPr>
        <w:t>e</w:t>
      </w:r>
      <w:r w:rsidRPr="00B40C82">
        <w:rPr>
          <w:rFonts w:ascii="Arial Narrow" w:eastAsia="Calibri" w:hAnsi="Arial Narrow" w:cs="Calibri"/>
          <w:color w:val="002060"/>
          <w:spacing w:val="-2"/>
          <w:sz w:val="22"/>
          <w:szCs w:val="22"/>
          <w:lang w:val="ro-RO"/>
        </w:rPr>
        <w:t>r</w:t>
      </w:r>
      <w:r w:rsidRPr="00B40C82">
        <w:rPr>
          <w:rFonts w:ascii="Arial Narrow" w:eastAsia="Calibri" w:hAnsi="Arial Narrow" w:cs="Calibri"/>
          <w:color w:val="002060"/>
          <w:spacing w:val="1"/>
          <w:sz w:val="22"/>
          <w:szCs w:val="22"/>
          <w:lang w:val="ro-RO"/>
        </w:rPr>
        <w:t>m</w:t>
      </w:r>
      <w:r w:rsidRPr="00B40C82">
        <w:rPr>
          <w:rFonts w:ascii="Arial Narrow" w:eastAsia="Calibri" w:hAnsi="Arial Narrow" w:cs="Calibri"/>
          <w:color w:val="002060"/>
          <w:sz w:val="22"/>
          <w:szCs w:val="22"/>
          <w:lang w:val="ro-RO"/>
        </w:rPr>
        <w:t>ene</w:t>
      </w:r>
      <w:r w:rsidRPr="00B40C82">
        <w:rPr>
          <w:rFonts w:ascii="Arial Narrow" w:eastAsia="Calibri" w:hAnsi="Arial Narrow" w:cs="Calibri"/>
          <w:color w:val="002060"/>
          <w:spacing w:val="-2"/>
          <w:sz w:val="22"/>
          <w:szCs w:val="22"/>
          <w:lang w:val="ro-RO"/>
        </w:rPr>
        <w:t>l</w:t>
      </w:r>
      <w:r w:rsidRPr="00B40C82">
        <w:rPr>
          <w:rFonts w:ascii="Arial Narrow" w:eastAsia="Calibri" w:hAnsi="Arial Narrow" w:cs="Calibri"/>
          <w:color w:val="002060"/>
          <w:spacing w:val="1"/>
          <w:sz w:val="22"/>
          <w:szCs w:val="22"/>
          <w:lang w:val="ro-RO"/>
        </w:rPr>
        <w:t>o</w:t>
      </w:r>
      <w:r w:rsidRPr="00B40C82">
        <w:rPr>
          <w:rFonts w:ascii="Arial Narrow" w:eastAsia="Calibri" w:hAnsi="Arial Narrow" w:cs="Calibri"/>
          <w:color w:val="002060"/>
          <w:sz w:val="22"/>
          <w:szCs w:val="22"/>
          <w:lang w:val="ro-RO"/>
        </w:rPr>
        <w:t>r</w:t>
      </w:r>
      <w:r w:rsidRPr="00B40C82">
        <w:rPr>
          <w:rFonts w:ascii="Arial Narrow" w:eastAsia="Calibri" w:hAnsi="Arial Narrow" w:cs="Calibri"/>
          <w:color w:val="002060"/>
          <w:spacing w:val="4"/>
          <w:sz w:val="22"/>
          <w:szCs w:val="22"/>
          <w:lang w:val="ro-RO"/>
        </w:rPr>
        <w:t xml:space="preserve"> </w:t>
      </w:r>
      <w:r w:rsidRPr="00B40C82">
        <w:rPr>
          <w:rFonts w:ascii="Arial Narrow" w:eastAsia="Calibri" w:hAnsi="Arial Narrow" w:cs="Calibri"/>
          <w:color w:val="002060"/>
          <w:sz w:val="22"/>
          <w:szCs w:val="22"/>
          <w:lang w:val="ro-RO"/>
        </w:rPr>
        <w:t xml:space="preserve">și </w:t>
      </w:r>
      <w:r w:rsidR="00CC0648" w:rsidRPr="00B40C82">
        <w:rPr>
          <w:rFonts w:ascii="Arial Narrow" w:eastAsia="Calibri" w:hAnsi="Arial Narrow" w:cs="Calibri"/>
          <w:color w:val="002060"/>
          <w:spacing w:val="-2"/>
          <w:sz w:val="22"/>
          <w:szCs w:val="22"/>
          <w:lang w:val="ro-RO"/>
        </w:rPr>
        <w:t>c</w:t>
      </w:r>
      <w:r w:rsidR="00CC0648" w:rsidRPr="00B40C82">
        <w:rPr>
          <w:rFonts w:ascii="Arial Narrow" w:eastAsia="Calibri" w:hAnsi="Arial Narrow" w:cs="Calibri"/>
          <w:color w:val="002060"/>
          <w:spacing w:val="1"/>
          <w:sz w:val="22"/>
          <w:szCs w:val="22"/>
          <w:lang w:val="ro-RO"/>
        </w:rPr>
        <w:t>o</w:t>
      </w:r>
      <w:r w:rsidR="00CC0648" w:rsidRPr="00B40C82">
        <w:rPr>
          <w:rFonts w:ascii="Arial Narrow" w:eastAsia="Calibri" w:hAnsi="Arial Narrow" w:cs="Calibri"/>
          <w:color w:val="002060"/>
          <w:spacing w:val="-1"/>
          <w:sz w:val="22"/>
          <w:szCs w:val="22"/>
          <w:lang w:val="ro-RO"/>
        </w:rPr>
        <w:t>nd</w:t>
      </w:r>
      <w:r w:rsidR="00CC0648" w:rsidRPr="00B40C82">
        <w:rPr>
          <w:rFonts w:ascii="Arial Narrow" w:eastAsia="Calibri" w:hAnsi="Arial Narrow" w:cs="Calibri"/>
          <w:color w:val="002060"/>
          <w:sz w:val="22"/>
          <w:szCs w:val="22"/>
          <w:lang w:val="ro-RO"/>
        </w:rPr>
        <w:t>iți</w:t>
      </w:r>
      <w:r w:rsidR="00CC0648" w:rsidRPr="00B40C82">
        <w:rPr>
          <w:rFonts w:ascii="Arial Narrow" w:eastAsia="Calibri" w:hAnsi="Arial Narrow" w:cs="Calibri"/>
          <w:color w:val="002060"/>
          <w:spacing w:val="-1"/>
          <w:sz w:val="22"/>
          <w:szCs w:val="22"/>
          <w:lang w:val="ro-RO"/>
        </w:rPr>
        <w:t>i</w:t>
      </w:r>
      <w:r w:rsidR="00CC0648" w:rsidRPr="00B40C82">
        <w:rPr>
          <w:rFonts w:ascii="Arial Narrow" w:eastAsia="Calibri" w:hAnsi="Arial Narrow" w:cs="Calibri"/>
          <w:color w:val="002060"/>
          <w:sz w:val="22"/>
          <w:szCs w:val="22"/>
          <w:lang w:val="ro-RO"/>
        </w:rPr>
        <w:t>l</w:t>
      </w:r>
      <w:r w:rsidR="00CC0648" w:rsidRPr="00B40C82">
        <w:rPr>
          <w:rFonts w:ascii="Arial Narrow" w:eastAsia="Calibri" w:hAnsi="Arial Narrow" w:cs="Calibri"/>
          <w:color w:val="002060"/>
          <w:spacing w:val="1"/>
          <w:sz w:val="22"/>
          <w:szCs w:val="22"/>
          <w:lang w:val="ro-RO"/>
        </w:rPr>
        <w:t>o</w:t>
      </w:r>
      <w:r w:rsidR="00CC0648" w:rsidRPr="00B40C82">
        <w:rPr>
          <w:rFonts w:ascii="Arial Narrow" w:eastAsia="Calibri" w:hAnsi="Arial Narrow" w:cs="Calibri"/>
          <w:color w:val="002060"/>
          <w:sz w:val="22"/>
          <w:szCs w:val="22"/>
          <w:lang w:val="ro-RO"/>
        </w:rPr>
        <w:t>r</w:t>
      </w:r>
      <w:r w:rsidRPr="00B40C82">
        <w:rPr>
          <w:rFonts w:ascii="Arial Narrow" w:eastAsia="Calibri" w:hAnsi="Arial Narrow" w:cs="Calibri"/>
          <w:color w:val="002060"/>
          <w:spacing w:val="3"/>
          <w:sz w:val="22"/>
          <w:szCs w:val="22"/>
          <w:lang w:val="ro-RO"/>
        </w:rPr>
        <w:t xml:space="preserve"> </w:t>
      </w:r>
      <w:r w:rsidRPr="00B40C82">
        <w:rPr>
          <w:rFonts w:ascii="Arial Narrow" w:eastAsia="Calibri" w:hAnsi="Arial Narrow" w:cs="Calibri"/>
          <w:color w:val="002060"/>
          <w:sz w:val="22"/>
          <w:szCs w:val="22"/>
          <w:lang w:val="ro-RO"/>
        </w:rPr>
        <w:t>s</w:t>
      </w:r>
      <w:r w:rsidRPr="00B40C82">
        <w:rPr>
          <w:rFonts w:ascii="Arial Narrow" w:eastAsia="Calibri" w:hAnsi="Arial Narrow" w:cs="Calibri"/>
          <w:color w:val="002060"/>
          <w:spacing w:val="-2"/>
          <w:sz w:val="22"/>
          <w:szCs w:val="22"/>
          <w:lang w:val="ro-RO"/>
        </w:rPr>
        <w:t>t</w:t>
      </w:r>
      <w:r w:rsidRPr="00B40C82">
        <w:rPr>
          <w:rFonts w:ascii="Arial Narrow" w:eastAsia="Calibri" w:hAnsi="Arial Narrow" w:cs="Calibri"/>
          <w:color w:val="002060"/>
          <w:sz w:val="22"/>
          <w:szCs w:val="22"/>
          <w:lang w:val="ro-RO"/>
        </w:rPr>
        <w:t>a</w:t>
      </w:r>
      <w:r w:rsidRPr="00B40C82">
        <w:rPr>
          <w:rFonts w:ascii="Arial Narrow" w:eastAsia="Calibri" w:hAnsi="Arial Narrow" w:cs="Calibri"/>
          <w:color w:val="002060"/>
          <w:spacing w:val="-1"/>
          <w:sz w:val="22"/>
          <w:szCs w:val="22"/>
          <w:lang w:val="ro-RO"/>
        </w:rPr>
        <w:t>b</w:t>
      </w:r>
      <w:r w:rsidRPr="00B40C82">
        <w:rPr>
          <w:rFonts w:ascii="Arial Narrow" w:eastAsia="Calibri" w:hAnsi="Arial Narrow" w:cs="Calibri"/>
          <w:color w:val="002060"/>
          <w:sz w:val="22"/>
          <w:szCs w:val="22"/>
          <w:lang w:val="ro-RO"/>
        </w:rPr>
        <w:t>ilite</w:t>
      </w:r>
      <w:r w:rsidRPr="00B40C82">
        <w:rPr>
          <w:rFonts w:ascii="Arial Narrow" w:eastAsia="Calibri" w:hAnsi="Arial Narrow" w:cs="Calibri"/>
          <w:color w:val="002060"/>
          <w:spacing w:val="3"/>
          <w:sz w:val="22"/>
          <w:szCs w:val="22"/>
          <w:lang w:val="ro-RO"/>
        </w:rPr>
        <w:t xml:space="preserve"> </w:t>
      </w:r>
      <w:r w:rsidRPr="00B40C82">
        <w:rPr>
          <w:rFonts w:ascii="Arial Narrow" w:eastAsia="Calibri" w:hAnsi="Arial Narrow" w:cs="Calibri"/>
          <w:color w:val="002060"/>
          <w:spacing w:val="-1"/>
          <w:sz w:val="22"/>
          <w:szCs w:val="22"/>
          <w:lang w:val="ro-RO"/>
        </w:rPr>
        <w:t>d</w:t>
      </w:r>
      <w:r w:rsidRPr="00B40C82">
        <w:rPr>
          <w:rFonts w:ascii="Arial Narrow" w:eastAsia="Calibri" w:hAnsi="Arial Narrow" w:cs="Calibri"/>
          <w:color w:val="002060"/>
          <w:sz w:val="22"/>
          <w:szCs w:val="22"/>
          <w:lang w:val="ro-RO"/>
        </w:rPr>
        <w:t>e</w:t>
      </w:r>
      <w:r w:rsidRPr="00B40C82">
        <w:rPr>
          <w:rFonts w:ascii="Arial Narrow" w:eastAsia="Calibri" w:hAnsi="Arial Narrow" w:cs="Calibri"/>
          <w:color w:val="002060"/>
          <w:spacing w:val="1"/>
          <w:sz w:val="22"/>
          <w:szCs w:val="22"/>
          <w:lang w:val="ro-RO"/>
        </w:rPr>
        <w:t xml:space="preserve"> M</w:t>
      </w:r>
      <w:r w:rsidRPr="00B40C82">
        <w:rPr>
          <w:rFonts w:ascii="Arial Narrow" w:eastAsia="Calibri" w:hAnsi="Arial Narrow" w:cs="Calibri"/>
          <w:color w:val="002060"/>
          <w:sz w:val="22"/>
          <w:szCs w:val="22"/>
          <w:lang w:val="ro-RO"/>
        </w:rPr>
        <w:t>i</w:t>
      </w:r>
      <w:r w:rsidRPr="00B40C82">
        <w:rPr>
          <w:rFonts w:ascii="Arial Narrow" w:eastAsia="Calibri" w:hAnsi="Arial Narrow" w:cs="Calibri"/>
          <w:color w:val="002060"/>
          <w:spacing w:val="-1"/>
          <w:sz w:val="22"/>
          <w:szCs w:val="22"/>
          <w:lang w:val="ro-RO"/>
        </w:rPr>
        <w:t>n</w:t>
      </w:r>
      <w:r w:rsidRPr="00B40C82">
        <w:rPr>
          <w:rFonts w:ascii="Arial Narrow" w:eastAsia="Calibri" w:hAnsi="Arial Narrow" w:cs="Calibri"/>
          <w:color w:val="002060"/>
          <w:sz w:val="22"/>
          <w:szCs w:val="22"/>
          <w:lang w:val="ro-RO"/>
        </w:rPr>
        <w:t>i</w:t>
      </w:r>
      <w:r w:rsidRPr="00B40C82">
        <w:rPr>
          <w:rFonts w:ascii="Arial Narrow" w:eastAsia="Calibri" w:hAnsi="Arial Narrow" w:cs="Calibri"/>
          <w:color w:val="002060"/>
          <w:spacing w:val="-3"/>
          <w:sz w:val="22"/>
          <w:szCs w:val="22"/>
          <w:lang w:val="ro-RO"/>
        </w:rPr>
        <w:t>s</w:t>
      </w:r>
      <w:r w:rsidRPr="00B40C82">
        <w:rPr>
          <w:rFonts w:ascii="Arial Narrow" w:eastAsia="Calibri" w:hAnsi="Arial Narrow" w:cs="Calibri"/>
          <w:color w:val="002060"/>
          <w:sz w:val="22"/>
          <w:szCs w:val="22"/>
          <w:lang w:val="ro-RO"/>
        </w:rPr>
        <w:t>t</w:t>
      </w:r>
      <w:r w:rsidRPr="00B40C82">
        <w:rPr>
          <w:rFonts w:ascii="Arial Narrow" w:eastAsia="Calibri" w:hAnsi="Arial Narrow" w:cs="Calibri"/>
          <w:color w:val="002060"/>
          <w:spacing w:val="1"/>
          <w:sz w:val="22"/>
          <w:szCs w:val="22"/>
          <w:lang w:val="ro-RO"/>
        </w:rPr>
        <w:t>e</w:t>
      </w:r>
      <w:r w:rsidRPr="00B40C82">
        <w:rPr>
          <w:rFonts w:ascii="Arial Narrow" w:eastAsia="Calibri" w:hAnsi="Arial Narrow" w:cs="Calibri"/>
          <w:color w:val="002060"/>
          <w:sz w:val="22"/>
          <w:szCs w:val="22"/>
          <w:lang w:val="ro-RO"/>
        </w:rPr>
        <w:t>r</w:t>
      </w:r>
      <w:r w:rsidRPr="00B40C82">
        <w:rPr>
          <w:rFonts w:ascii="Arial Narrow" w:eastAsia="Calibri" w:hAnsi="Arial Narrow" w:cs="Calibri"/>
          <w:color w:val="002060"/>
          <w:spacing w:val="-1"/>
          <w:sz w:val="22"/>
          <w:szCs w:val="22"/>
          <w:lang w:val="ro-RO"/>
        </w:rPr>
        <w:t>u</w:t>
      </w:r>
      <w:r w:rsidRPr="00B40C82">
        <w:rPr>
          <w:rFonts w:ascii="Arial Narrow" w:eastAsia="Calibri" w:hAnsi="Arial Narrow" w:cs="Calibri"/>
          <w:color w:val="002060"/>
          <w:sz w:val="22"/>
          <w:szCs w:val="22"/>
          <w:lang w:val="ro-RO"/>
        </w:rPr>
        <w:t xml:space="preserve">l </w:t>
      </w:r>
      <w:r w:rsidR="00F60FB7" w:rsidRPr="00B40C82">
        <w:rPr>
          <w:rFonts w:ascii="Arial Narrow" w:eastAsia="Calibri" w:hAnsi="Arial Narrow" w:cs="Calibri"/>
          <w:color w:val="002060"/>
          <w:sz w:val="22"/>
          <w:szCs w:val="22"/>
          <w:lang w:val="ro-RO"/>
        </w:rPr>
        <w:t>Educației</w:t>
      </w:r>
      <w:r w:rsidRPr="00B40C82">
        <w:rPr>
          <w:rFonts w:ascii="Arial Narrow" w:eastAsia="Calibri" w:hAnsi="Arial Narrow" w:cs="Calibri"/>
          <w:color w:val="002060"/>
          <w:sz w:val="22"/>
          <w:szCs w:val="22"/>
          <w:lang w:val="ro-RO"/>
        </w:rPr>
        <w:t>.</w:t>
      </w:r>
    </w:p>
    <w:p w14:paraId="1800D4F6" w14:textId="77777777" w:rsidR="009A0E20" w:rsidRPr="00B40C82" w:rsidRDefault="009A0E20" w:rsidP="006C51F5">
      <w:pPr>
        <w:pStyle w:val="ListParagraph"/>
        <w:ind w:left="360" w:right="770"/>
        <w:jc w:val="both"/>
        <w:rPr>
          <w:rFonts w:ascii="Arial Narrow" w:hAnsi="Arial Narrow"/>
          <w:color w:val="002060"/>
          <w:sz w:val="22"/>
          <w:szCs w:val="22"/>
          <w:lang w:val="ro-RO"/>
        </w:rPr>
      </w:pPr>
      <w:r w:rsidRPr="00B40C82">
        <w:rPr>
          <w:rFonts w:ascii="Arial Narrow" w:hAnsi="Arial Narrow"/>
          <w:color w:val="002060"/>
          <w:sz w:val="22"/>
          <w:szCs w:val="22"/>
          <w:lang w:val="ro-RO"/>
        </w:rPr>
        <w:t>Observații: .............................................................................................................................................................</w:t>
      </w:r>
    </w:p>
    <w:p w14:paraId="546FFAAB" w14:textId="77777777" w:rsidR="00AC152F" w:rsidRPr="00B40C82" w:rsidRDefault="00AC152F" w:rsidP="006C51F5">
      <w:pPr>
        <w:ind w:left="0" w:right="770"/>
        <w:jc w:val="both"/>
        <w:rPr>
          <w:rFonts w:ascii="Arial Narrow" w:eastAsia="Calibri" w:hAnsi="Arial Narrow" w:cs="Calibri"/>
          <w:i/>
          <w:color w:val="002060"/>
          <w:sz w:val="22"/>
          <w:szCs w:val="22"/>
          <w:lang w:val="ro-RO"/>
        </w:rPr>
      </w:pPr>
    </w:p>
    <w:p w14:paraId="5FE0903A" w14:textId="0755576F" w:rsidR="00BC0B0D" w:rsidRPr="00B40C82" w:rsidRDefault="00BD1626" w:rsidP="006C51F5">
      <w:pPr>
        <w:pStyle w:val="ListParagraph"/>
        <w:numPr>
          <w:ilvl w:val="0"/>
          <w:numId w:val="2"/>
        </w:numPr>
        <w:ind w:left="360" w:right="770"/>
        <w:jc w:val="both"/>
        <w:rPr>
          <w:rFonts w:ascii="Arial Narrow" w:eastAsia="Calibri" w:hAnsi="Arial Narrow" w:cs="Calibri"/>
          <w:i/>
          <w:color w:val="002060"/>
          <w:sz w:val="22"/>
          <w:szCs w:val="22"/>
          <w:lang w:val="ro-RO"/>
        </w:rPr>
      </w:pPr>
      <w:r w:rsidRPr="00B40C82">
        <w:rPr>
          <w:rFonts w:ascii="Arial Narrow" w:eastAsia="Calibri" w:hAnsi="Arial Narrow" w:cs="Calibri"/>
          <w:color w:val="002060"/>
          <w:spacing w:val="1"/>
          <w:sz w:val="22"/>
          <w:szCs w:val="22"/>
          <w:lang w:val="ro-RO"/>
        </w:rPr>
        <w:t>P</w:t>
      </w:r>
      <w:r w:rsidRPr="00B40C82">
        <w:rPr>
          <w:rFonts w:ascii="Arial Narrow" w:eastAsia="Calibri" w:hAnsi="Arial Narrow" w:cs="Calibri"/>
          <w:color w:val="002060"/>
          <w:sz w:val="22"/>
          <w:szCs w:val="22"/>
          <w:lang w:val="ro-RO"/>
        </w:rPr>
        <w:t>entru a</w:t>
      </w:r>
      <w:r w:rsidRPr="00B40C82">
        <w:rPr>
          <w:rFonts w:ascii="Arial Narrow" w:eastAsia="Calibri" w:hAnsi="Arial Narrow" w:cs="Calibri"/>
          <w:color w:val="002060"/>
          <w:spacing w:val="3"/>
          <w:sz w:val="22"/>
          <w:szCs w:val="22"/>
          <w:lang w:val="ro-RO"/>
        </w:rPr>
        <w:t xml:space="preserve"> </w:t>
      </w:r>
      <w:r w:rsidRPr="00B40C82">
        <w:rPr>
          <w:rFonts w:ascii="Arial Narrow" w:eastAsia="Calibri" w:hAnsi="Arial Narrow" w:cs="Calibri"/>
          <w:color w:val="002060"/>
          <w:spacing w:val="-3"/>
          <w:sz w:val="22"/>
          <w:szCs w:val="22"/>
          <w:lang w:val="ro-RO"/>
        </w:rPr>
        <w:t>a</w:t>
      </w:r>
      <w:r w:rsidRPr="00B40C82">
        <w:rPr>
          <w:rFonts w:ascii="Arial Narrow" w:eastAsia="Calibri" w:hAnsi="Arial Narrow" w:cs="Calibri"/>
          <w:color w:val="002060"/>
          <w:sz w:val="22"/>
          <w:szCs w:val="22"/>
          <w:lang w:val="ro-RO"/>
        </w:rPr>
        <w:t>si</w:t>
      </w:r>
      <w:r w:rsidRPr="00B40C82">
        <w:rPr>
          <w:rFonts w:ascii="Arial Narrow" w:eastAsia="Calibri" w:hAnsi="Arial Narrow" w:cs="Calibri"/>
          <w:color w:val="002060"/>
          <w:spacing w:val="-1"/>
          <w:sz w:val="22"/>
          <w:szCs w:val="22"/>
          <w:lang w:val="ro-RO"/>
        </w:rPr>
        <w:t>gu</w:t>
      </w:r>
      <w:r w:rsidRPr="00B40C82">
        <w:rPr>
          <w:rFonts w:ascii="Arial Narrow" w:eastAsia="Calibri" w:hAnsi="Arial Narrow" w:cs="Calibri"/>
          <w:color w:val="002060"/>
          <w:sz w:val="22"/>
          <w:szCs w:val="22"/>
          <w:lang w:val="ro-RO"/>
        </w:rPr>
        <w:t>ra</w:t>
      </w:r>
      <w:r w:rsidRPr="00B40C82">
        <w:rPr>
          <w:rFonts w:ascii="Arial Narrow" w:eastAsia="Calibri" w:hAnsi="Arial Narrow" w:cs="Calibri"/>
          <w:color w:val="002060"/>
          <w:spacing w:val="2"/>
          <w:sz w:val="22"/>
          <w:szCs w:val="22"/>
          <w:lang w:val="ro-RO"/>
        </w:rPr>
        <w:t xml:space="preserve"> </w:t>
      </w:r>
      <w:r w:rsidRPr="00B40C82">
        <w:rPr>
          <w:rFonts w:ascii="Arial Narrow" w:eastAsia="Calibri" w:hAnsi="Arial Narrow" w:cs="Calibri"/>
          <w:color w:val="002060"/>
          <w:sz w:val="22"/>
          <w:szCs w:val="22"/>
          <w:lang w:val="ro-RO"/>
        </w:rPr>
        <w:t>că</w:t>
      </w:r>
      <w:r w:rsidRPr="00B40C82">
        <w:rPr>
          <w:rFonts w:ascii="Arial Narrow" w:eastAsia="Calibri" w:hAnsi="Arial Narrow" w:cs="Calibri"/>
          <w:color w:val="002060"/>
          <w:spacing w:val="-2"/>
          <w:sz w:val="22"/>
          <w:szCs w:val="22"/>
          <w:lang w:val="ro-RO"/>
        </w:rPr>
        <w:t xml:space="preserve"> </w:t>
      </w:r>
      <w:r w:rsidR="00497D8C" w:rsidRPr="00B40C82">
        <w:rPr>
          <w:rFonts w:ascii="Arial Narrow" w:eastAsia="Calibri" w:hAnsi="Arial Narrow" w:cs="Calibri"/>
          <w:color w:val="002060"/>
          <w:spacing w:val="2"/>
          <w:sz w:val="22"/>
          <w:szCs w:val="22"/>
          <w:lang w:val="ro-RO"/>
        </w:rPr>
        <w:t>P</w:t>
      </w:r>
      <w:r w:rsidRPr="00B40C82">
        <w:rPr>
          <w:rFonts w:ascii="Arial Narrow" w:eastAsia="Calibri" w:hAnsi="Arial Narrow" w:cs="Calibri"/>
          <w:color w:val="002060"/>
          <w:sz w:val="22"/>
          <w:szCs w:val="22"/>
          <w:lang w:val="ro-RO"/>
        </w:rPr>
        <w:t>r</w:t>
      </w:r>
      <w:r w:rsidRPr="00B40C82">
        <w:rPr>
          <w:rFonts w:ascii="Arial Narrow" w:eastAsia="Calibri" w:hAnsi="Arial Narrow" w:cs="Calibri"/>
          <w:color w:val="002060"/>
          <w:spacing w:val="1"/>
          <w:sz w:val="22"/>
          <w:szCs w:val="22"/>
          <w:lang w:val="ro-RO"/>
        </w:rPr>
        <w:t>o</w:t>
      </w:r>
      <w:r w:rsidRPr="00B40C82">
        <w:rPr>
          <w:rFonts w:ascii="Arial Narrow" w:eastAsia="Calibri" w:hAnsi="Arial Narrow" w:cs="Calibri"/>
          <w:color w:val="002060"/>
          <w:spacing w:val="-3"/>
          <w:sz w:val="22"/>
          <w:szCs w:val="22"/>
          <w:lang w:val="ro-RO"/>
        </w:rPr>
        <w:t>i</w:t>
      </w:r>
      <w:r w:rsidRPr="00B40C82">
        <w:rPr>
          <w:rFonts w:ascii="Arial Narrow" w:eastAsia="Calibri" w:hAnsi="Arial Narrow" w:cs="Calibri"/>
          <w:color w:val="002060"/>
          <w:sz w:val="22"/>
          <w:szCs w:val="22"/>
          <w:lang w:val="ro-RO"/>
        </w:rPr>
        <w:t>ec</w:t>
      </w:r>
      <w:r w:rsidRPr="00B40C82">
        <w:rPr>
          <w:rFonts w:ascii="Arial Narrow" w:eastAsia="Calibri" w:hAnsi="Arial Narrow" w:cs="Calibri"/>
          <w:color w:val="002060"/>
          <w:spacing w:val="1"/>
          <w:sz w:val="22"/>
          <w:szCs w:val="22"/>
          <w:lang w:val="ro-RO"/>
        </w:rPr>
        <w:t>t</w:t>
      </w:r>
      <w:r w:rsidRPr="00B40C82">
        <w:rPr>
          <w:rFonts w:ascii="Arial Narrow" w:eastAsia="Calibri" w:hAnsi="Arial Narrow" w:cs="Calibri"/>
          <w:color w:val="002060"/>
          <w:spacing w:val="-1"/>
          <w:sz w:val="22"/>
          <w:szCs w:val="22"/>
          <w:lang w:val="ro-RO"/>
        </w:rPr>
        <w:t>u</w:t>
      </w:r>
      <w:r w:rsidRPr="00B40C82">
        <w:rPr>
          <w:rFonts w:ascii="Arial Narrow" w:eastAsia="Calibri" w:hAnsi="Arial Narrow" w:cs="Calibri"/>
          <w:color w:val="002060"/>
          <w:sz w:val="22"/>
          <w:szCs w:val="22"/>
          <w:lang w:val="ro-RO"/>
        </w:rPr>
        <w:t>l</w:t>
      </w:r>
      <w:r w:rsidRPr="00B40C82">
        <w:rPr>
          <w:rFonts w:ascii="Arial Narrow" w:eastAsia="Calibri" w:hAnsi="Arial Narrow" w:cs="Calibri"/>
          <w:color w:val="002060"/>
          <w:spacing w:val="1"/>
          <w:sz w:val="22"/>
          <w:szCs w:val="22"/>
          <w:lang w:val="ro-RO"/>
        </w:rPr>
        <w:t xml:space="preserve"> </w:t>
      </w:r>
      <w:r w:rsidRPr="00B40C82">
        <w:rPr>
          <w:rFonts w:ascii="Arial Narrow" w:eastAsia="Calibri" w:hAnsi="Arial Narrow" w:cs="Calibri"/>
          <w:i/>
          <w:color w:val="002060"/>
          <w:sz w:val="22"/>
          <w:szCs w:val="22"/>
          <w:lang w:val="ro-RO"/>
        </w:rPr>
        <w:t>&lt;de</w:t>
      </w:r>
      <w:r w:rsidRPr="00B40C82">
        <w:rPr>
          <w:rFonts w:ascii="Arial Narrow" w:eastAsia="Calibri" w:hAnsi="Arial Narrow" w:cs="Calibri"/>
          <w:i/>
          <w:color w:val="002060"/>
          <w:spacing w:val="-1"/>
          <w:sz w:val="22"/>
          <w:szCs w:val="22"/>
          <w:lang w:val="ro-RO"/>
        </w:rPr>
        <w:t>nu</w:t>
      </w:r>
      <w:r w:rsidRPr="00B40C82">
        <w:rPr>
          <w:rFonts w:ascii="Arial Narrow" w:eastAsia="Calibri" w:hAnsi="Arial Narrow" w:cs="Calibri"/>
          <w:i/>
          <w:color w:val="002060"/>
          <w:sz w:val="22"/>
          <w:szCs w:val="22"/>
          <w:lang w:val="ro-RO"/>
        </w:rPr>
        <w:t>m</w:t>
      </w:r>
      <w:r w:rsidRPr="00B40C82">
        <w:rPr>
          <w:rFonts w:ascii="Arial Narrow" w:eastAsia="Calibri" w:hAnsi="Arial Narrow" w:cs="Calibri"/>
          <w:i/>
          <w:color w:val="002060"/>
          <w:spacing w:val="-2"/>
          <w:sz w:val="22"/>
          <w:szCs w:val="22"/>
          <w:lang w:val="ro-RO"/>
        </w:rPr>
        <w:t>i</w:t>
      </w:r>
      <w:r w:rsidRPr="00B40C82">
        <w:rPr>
          <w:rFonts w:ascii="Arial Narrow" w:eastAsia="Calibri" w:hAnsi="Arial Narrow" w:cs="Calibri"/>
          <w:i/>
          <w:color w:val="002060"/>
          <w:spacing w:val="-1"/>
          <w:sz w:val="22"/>
          <w:szCs w:val="22"/>
          <w:lang w:val="ro-RO"/>
        </w:rPr>
        <w:t>r</w:t>
      </w:r>
      <w:r w:rsidRPr="00B40C82">
        <w:rPr>
          <w:rFonts w:ascii="Arial Narrow" w:eastAsia="Calibri" w:hAnsi="Arial Narrow" w:cs="Calibri"/>
          <w:i/>
          <w:color w:val="002060"/>
          <w:sz w:val="22"/>
          <w:szCs w:val="22"/>
          <w:lang w:val="ro-RO"/>
        </w:rPr>
        <w:t>e</w:t>
      </w:r>
      <w:r w:rsidRPr="00B40C82">
        <w:rPr>
          <w:rFonts w:ascii="Arial Narrow" w:eastAsia="Calibri" w:hAnsi="Arial Narrow" w:cs="Calibri"/>
          <w:i/>
          <w:color w:val="002060"/>
          <w:spacing w:val="3"/>
          <w:sz w:val="22"/>
          <w:szCs w:val="22"/>
          <w:lang w:val="ro-RO"/>
        </w:rPr>
        <w:t xml:space="preserve"> </w:t>
      </w:r>
      <w:r w:rsidRPr="00B40C82">
        <w:rPr>
          <w:rFonts w:ascii="Arial Narrow" w:eastAsia="Calibri" w:hAnsi="Arial Narrow" w:cs="Calibri"/>
          <w:i/>
          <w:color w:val="002060"/>
          <w:spacing w:val="-1"/>
          <w:sz w:val="22"/>
          <w:szCs w:val="22"/>
          <w:lang w:val="ro-RO"/>
        </w:rPr>
        <w:t>p</w:t>
      </w:r>
      <w:r w:rsidRPr="00B40C82">
        <w:rPr>
          <w:rFonts w:ascii="Arial Narrow" w:eastAsia="Calibri" w:hAnsi="Arial Narrow" w:cs="Calibri"/>
          <w:i/>
          <w:color w:val="002060"/>
          <w:spacing w:val="1"/>
          <w:sz w:val="22"/>
          <w:szCs w:val="22"/>
          <w:lang w:val="ro-RO"/>
        </w:rPr>
        <w:t>r</w:t>
      </w:r>
      <w:r w:rsidRPr="00B40C82">
        <w:rPr>
          <w:rFonts w:ascii="Arial Narrow" w:eastAsia="Calibri" w:hAnsi="Arial Narrow" w:cs="Calibri"/>
          <w:i/>
          <w:color w:val="002060"/>
          <w:sz w:val="22"/>
          <w:szCs w:val="22"/>
          <w:lang w:val="ro-RO"/>
        </w:rPr>
        <w:t>o</w:t>
      </w:r>
      <w:r w:rsidRPr="00B40C82">
        <w:rPr>
          <w:rFonts w:ascii="Arial Narrow" w:eastAsia="Calibri" w:hAnsi="Arial Narrow" w:cs="Calibri"/>
          <w:i/>
          <w:color w:val="002060"/>
          <w:spacing w:val="-1"/>
          <w:sz w:val="22"/>
          <w:szCs w:val="22"/>
          <w:lang w:val="ro-RO"/>
        </w:rPr>
        <w:t>i</w:t>
      </w:r>
      <w:r w:rsidRPr="00B40C82">
        <w:rPr>
          <w:rFonts w:ascii="Arial Narrow" w:eastAsia="Calibri" w:hAnsi="Arial Narrow" w:cs="Calibri"/>
          <w:i/>
          <w:color w:val="002060"/>
          <w:sz w:val="22"/>
          <w:szCs w:val="22"/>
          <w:lang w:val="ro-RO"/>
        </w:rPr>
        <w:t>e</w:t>
      </w:r>
      <w:r w:rsidRPr="00B40C82">
        <w:rPr>
          <w:rFonts w:ascii="Arial Narrow" w:eastAsia="Calibri" w:hAnsi="Arial Narrow" w:cs="Calibri"/>
          <w:i/>
          <w:color w:val="002060"/>
          <w:spacing w:val="-3"/>
          <w:sz w:val="22"/>
          <w:szCs w:val="22"/>
          <w:lang w:val="ro-RO"/>
        </w:rPr>
        <w:t>c</w:t>
      </w:r>
      <w:r w:rsidRPr="00B40C82">
        <w:rPr>
          <w:rFonts w:ascii="Arial Narrow" w:eastAsia="Calibri" w:hAnsi="Arial Narrow" w:cs="Calibri"/>
          <w:i/>
          <w:color w:val="002060"/>
          <w:sz w:val="22"/>
          <w:szCs w:val="22"/>
          <w:lang w:val="ro-RO"/>
        </w:rPr>
        <w:t xml:space="preserve">t&gt; </w:t>
      </w:r>
      <w:r w:rsidRPr="00B40C82">
        <w:rPr>
          <w:rFonts w:ascii="Arial Narrow" w:eastAsia="Calibri" w:hAnsi="Arial Narrow" w:cs="Calibri"/>
          <w:color w:val="002060"/>
          <w:spacing w:val="-3"/>
          <w:sz w:val="22"/>
          <w:szCs w:val="22"/>
          <w:lang w:val="ro-RO"/>
        </w:rPr>
        <w:t>r</w:t>
      </w:r>
      <w:r w:rsidRPr="00B40C82">
        <w:rPr>
          <w:rFonts w:ascii="Arial Narrow" w:eastAsia="Calibri" w:hAnsi="Arial Narrow" w:cs="Calibri"/>
          <w:color w:val="002060"/>
          <w:sz w:val="22"/>
          <w:szCs w:val="22"/>
          <w:lang w:val="ro-RO"/>
        </w:rPr>
        <w:t>espe</w:t>
      </w:r>
      <w:r w:rsidRPr="00B40C82">
        <w:rPr>
          <w:rFonts w:ascii="Arial Narrow" w:eastAsia="Calibri" w:hAnsi="Arial Narrow" w:cs="Calibri"/>
          <w:color w:val="002060"/>
          <w:spacing w:val="-2"/>
          <w:sz w:val="22"/>
          <w:szCs w:val="22"/>
          <w:lang w:val="ro-RO"/>
        </w:rPr>
        <w:t>c</w:t>
      </w:r>
      <w:r w:rsidRPr="00B40C82">
        <w:rPr>
          <w:rFonts w:ascii="Arial Narrow" w:eastAsia="Calibri" w:hAnsi="Arial Narrow" w:cs="Calibri"/>
          <w:color w:val="002060"/>
          <w:sz w:val="22"/>
          <w:szCs w:val="22"/>
          <w:lang w:val="ro-RO"/>
        </w:rPr>
        <w:t xml:space="preserve">tă </w:t>
      </w:r>
      <w:r w:rsidRPr="00B40C82">
        <w:rPr>
          <w:rFonts w:ascii="Arial Narrow" w:eastAsia="Calibri" w:hAnsi="Arial Narrow" w:cs="Calibri"/>
          <w:i/>
          <w:color w:val="002060"/>
          <w:sz w:val="22"/>
          <w:szCs w:val="22"/>
          <w:lang w:val="ro-RO"/>
        </w:rPr>
        <w:t>Com</w:t>
      </w:r>
      <w:r w:rsidRPr="00B40C82">
        <w:rPr>
          <w:rFonts w:ascii="Arial Narrow" w:eastAsia="Calibri" w:hAnsi="Arial Narrow" w:cs="Calibri"/>
          <w:i/>
          <w:color w:val="002060"/>
          <w:spacing w:val="-3"/>
          <w:sz w:val="22"/>
          <w:szCs w:val="22"/>
          <w:lang w:val="ro-RO"/>
        </w:rPr>
        <w:t>u</w:t>
      </w:r>
      <w:r w:rsidRPr="00B40C82">
        <w:rPr>
          <w:rFonts w:ascii="Arial Narrow" w:eastAsia="Calibri" w:hAnsi="Arial Narrow" w:cs="Calibri"/>
          <w:i/>
          <w:color w:val="002060"/>
          <w:spacing w:val="-1"/>
          <w:sz w:val="22"/>
          <w:szCs w:val="22"/>
          <w:lang w:val="ro-RO"/>
        </w:rPr>
        <w:t>n</w:t>
      </w:r>
      <w:r w:rsidRPr="00B40C82">
        <w:rPr>
          <w:rFonts w:ascii="Arial Narrow" w:eastAsia="Calibri" w:hAnsi="Arial Narrow" w:cs="Calibri"/>
          <w:i/>
          <w:color w:val="002060"/>
          <w:sz w:val="22"/>
          <w:szCs w:val="22"/>
          <w:lang w:val="ro-RO"/>
        </w:rPr>
        <w:t>i</w:t>
      </w:r>
      <w:r w:rsidRPr="00B40C82">
        <w:rPr>
          <w:rFonts w:ascii="Arial Narrow" w:eastAsia="Calibri" w:hAnsi="Arial Narrow" w:cs="Calibri"/>
          <w:i/>
          <w:color w:val="002060"/>
          <w:spacing w:val="-1"/>
          <w:sz w:val="22"/>
          <w:szCs w:val="22"/>
          <w:lang w:val="ro-RO"/>
        </w:rPr>
        <w:t>ca</w:t>
      </w:r>
      <w:r w:rsidRPr="00B40C82">
        <w:rPr>
          <w:rFonts w:ascii="Arial Narrow" w:eastAsia="Calibri" w:hAnsi="Arial Narrow" w:cs="Calibri"/>
          <w:i/>
          <w:color w:val="002060"/>
          <w:spacing w:val="1"/>
          <w:sz w:val="22"/>
          <w:szCs w:val="22"/>
          <w:lang w:val="ro-RO"/>
        </w:rPr>
        <w:t>r</w:t>
      </w:r>
      <w:r w:rsidRPr="00B40C82">
        <w:rPr>
          <w:rFonts w:ascii="Arial Narrow" w:eastAsia="Calibri" w:hAnsi="Arial Narrow" w:cs="Calibri"/>
          <w:i/>
          <w:color w:val="002060"/>
          <w:sz w:val="22"/>
          <w:szCs w:val="22"/>
          <w:lang w:val="ro-RO"/>
        </w:rPr>
        <w:t>ea</w:t>
      </w:r>
      <w:r w:rsidRPr="00B40C82">
        <w:rPr>
          <w:rFonts w:ascii="Arial Narrow" w:eastAsia="Calibri" w:hAnsi="Arial Narrow" w:cs="Calibri"/>
          <w:i/>
          <w:color w:val="002060"/>
          <w:spacing w:val="2"/>
          <w:sz w:val="22"/>
          <w:szCs w:val="22"/>
          <w:lang w:val="ro-RO"/>
        </w:rPr>
        <w:t xml:space="preserve"> </w:t>
      </w:r>
      <w:r w:rsidRPr="00B40C82">
        <w:rPr>
          <w:rFonts w:ascii="Arial Narrow" w:eastAsia="Calibri" w:hAnsi="Arial Narrow" w:cs="Calibri"/>
          <w:i/>
          <w:color w:val="002060"/>
          <w:sz w:val="22"/>
          <w:szCs w:val="22"/>
          <w:lang w:val="ro-RO"/>
        </w:rPr>
        <w:t>Com</w:t>
      </w:r>
      <w:r w:rsidRPr="00B40C82">
        <w:rPr>
          <w:rFonts w:ascii="Arial Narrow" w:eastAsia="Calibri" w:hAnsi="Arial Narrow" w:cs="Calibri"/>
          <w:i/>
          <w:color w:val="002060"/>
          <w:spacing w:val="-3"/>
          <w:sz w:val="22"/>
          <w:szCs w:val="22"/>
          <w:lang w:val="ro-RO"/>
        </w:rPr>
        <w:t>i</w:t>
      </w:r>
      <w:r w:rsidRPr="00B40C82">
        <w:rPr>
          <w:rFonts w:ascii="Arial Narrow" w:eastAsia="Calibri" w:hAnsi="Arial Narrow" w:cs="Calibri"/>
          <w:i/>
          <w:color w:val="002060"/>
          <w:sz w:val="22"/>
          <w:szCs w:val="22"/>
          <w:lang w:val="ro-RO"/>
        </w:rPr>
        <w:t>siei</w:t>
      </w:r>
      <w:r w:rsidRPr="00B40C82">
        <w:rPr>
          <w:rFonts w:ascii="Arial Narrow" w:eastAsia="Calibri" w:hAnsi="Arial Narrow" w:cs="Calibri"/>
          <w:i/>
          <w:color w:val="002060"/>
          <w:spacing w:val="4"/>
          <w:sz w:val="22"/>
          <w:szCs w:val="22"/>
          <w:lang w:val="ro-RO"/>
        </w:rPr>
        <w:t xml:space="preserve"> </w:t>
      </w:r>
      <w:r w:rsidRPr="00B40C82">
        <w:rPr>
          <w:rFonts w:ascii="Arial Narrow" w:eastAsia="Calibri" w:hAnsi="Arial Narrow" w:cs="Calibri"/>
          <w:i/>
          <w:color w:val="002060"/>
          <w:sz w:val="22"/>
          <w:szCs w:val="22"/>
          <w:lang w:val="ro-RO"/>
        </w:rPr>
        <w:t xml:space="preserve">- </w:t>
      </w:r>
      <w:r w:rsidRPr="00B40C82">
        <w:rPr>
          <w:rFonts w:ascii="Arial Narrow" w:eastAsia="Calibri" w:hAnsi="Arial Narrow" w:cs="Calibri"/>
          <w:i/>
          <w:color w:val="002060"/>
          <w:spacing w:val="-3"/>
          <w:sz w:val="22"/>
          <w:szCs w:val="22"/>
          <w:lang w:val="ro-RO"/>
        </w:rPr>
        <w:t>O</w:t>
      </w:r>
      <w:r w:rsidRPr="00B40C82">
        <w:rPr>
          <w:rFonts w:ascii="Arial Narrow" w:eastAsia="Calibri" w:hAnsi="Arial Narrow" w:cs="Calibri"/>
          <w:i/>
          <w:color w:val="002060"/>
          <w:spacing w:val="1"/>
          <w:sz w:val="22"/>
          <w:szCs w:val="22"/>
          <w:lang w:val="ro-RO"/>
        </w:rPr>
        <w:t>r</w:t>
      </w:r>
      <w:r w:rsidRPr="00B40C82">
        <w:rPr>
          <w:rFonts w:ascii="Arial Narrow" w:eastAsia="Calibri" w:hAnsi="Arial Narrow" w:cs="Calibri"/>
          <w:i/>
          <w:color w:val="002060"/>
          <w:sz w:val="22"/>
          <w:szCs w:val="22"/>
          <w:lang w:val="ro-RO"/>
        </w:rPr>
        <w:t>ie</w:t>
      </w:r>
      <w:r w:rsidRPr="00B40C82">
        <w:rPr>
          <w:rFonts w:ascii="Arial Narrow" w:eastAsia="Calibri" w:hAnsi="Arial Narrow" w:cs="Calibri"/>
          <w:i/>
          <w:color w:val="002060"/>
          <w:spacing w:val="-1"/>
          <w:sz w:val="22"/>
          <w:szCs w:val="22"/>
          <w:lang w:val="ro-RO"/>
        </w:rPr>
        <w:t>n</w:t>
      </w:r>
      <w:r w:rsidRPr="00B40C82">
        <w:rPr>
          <w:rFonts w:ascii="Arial Narrow" w:eastAsia="Calibri" w:hAnsi="Arial Narrow" w:cs="Calibri"/>
          <w:i/>
          <w:color w:val="002060"/>
          <w:sz w:val="22"/>
          <w:szCs w:val="22"/>
          <w:lang w:val="ro-RO"/>
        </w:rPr>
        <w:t>tă</w:t>
      </w:r>
      <w:r w:rsidRPr="00B40C82">
        <w:rPr>
          <w:rFonts w:ascii="Arial Narrow" w:eastAsia="Calibri" w:hAnsi="Arial Narrow" w:cs="Calibri"/>
          <w:i/>
          <w:color w:val="002060"/>
          <w:spacing w:val="1"/>
          <w:sz w:val="22"/>
          <w:szCs w:val="22"/>
          <w:lang w:val="ro-RO"/>
        </w:rPr>
        <w:t>r</w:t>
      </w:r>
      <w:r w:rsidRPr="00B40C82">
        <w:rPr>
          <w:rFonts w:ascii="Arial Narrow" w:eastAsia="Calibri" w:hAnsi="Arial Narrow" w:cs="Calibri"/>
          <w:i/>
          <w:color w:val="002060"/>
          <w:sz w:val="22"/>
          <w:szCs w:val="22"/>
          <w:lang w:val="ro-RO"/>
        </w:rPr>
        <w:t>i teh</w:t>
      </w:r>
      <w:r w:rsidRPr="00B40C82">
        <w:rPr>
          <w:rFonts w:ascii="Arial Narrow" w:eastAsia="Calibri" w:hAnsi="Arial Narrow" w:cs="Calibri"/>
          <w:i/>
          <w:color w:val="002060"/>
          <w:spacing w:val="-1"/>
          <w:sz w:val="22"/>
          <w:szCs w:val="22"/>
          <w:lang w:val="ro-RO"/>
        </w:rPr>
        <w:t>n</w:t>
      </w:r>
      <w:r w:rsidRPr="00B40C82">
        <w:rPr>
          <w:rFonts w:ascii="Arial Narrow" w:eastAsia="Calibri" w:hAnsi="Arial Narrow" w:cs="Calibri"/>
          <w:i/>
          <w:color w:val="002060"/>
          <w:sz w:val="22"/>
          <w:szCs w:val="22"/>
          <w:lang w:val="ro-RO"/>
        </w:rPr>
        <w:t>i</w:t>
      </w:r>
      <w:r w:rsidRPr="00B40C82">
        <w:rPr>
          <w:rFonts w:ascii="Arial Narrow" w:eastAsia="Calibri" w:hAnsi="Arial Narrow" w:cs="Calibri"/>
          <w:i/>
          <w:color w:val="002060"/>
          <w:spacing w:val="-1"/>
          <w:sz w:val="22"/>
          <w:szCs w:val="22"/>
          <w:lang w:val="ro-RO"/>
        </w:rPr>
        <w:t>c</w:t>
      </w:r>
      <w:r w:rsidRPr="00B40C82">
        <w:rPr>
          <w:rFonts w:ascii="Arial Narrow" w:eastAsia="Calibri" w:hAnsi="Arial Narrow" w:cs="Calibri"/>
          <w:i/>
          <w:color w:val="002060"/>
          <w:sz w:val="22"/>
          <w:szCs w:val="22"/>
          <w:lang w:val="ro-RO"/>
        </w:rPr>
        <w:t>e</w:t>
      </w:r>
      <w:r w:rsidRPr="00B40C82">
        <w:rPr>
          <w:rFonts w:ascii="Arial Narrow" w:eastAsia="Calibri" w:hAnsi="Arial Narrow" w:cs="Calibri"/>
          <w:i/>
          <w:color w:val="002060"/>
          <w:spacing w:val="3"/>
          <w:sz w:val="22"/>
          <w:szCs w:val="22"/>
          <w:lang w:val="ro-RO"/>
        </w:rPr>
        <w:t xml:space="preserve"> </w:t>
      </w:r>
      <w:r w:rsidRPr="00B40C82">
        <w:rPr>
          <w:rFonts w:ascii="Arial Narrow" w:eastAsia="Calibri" w:hAnsi="Arial Narrow" w:cs="Calibri"/>
          <w:i/>
          <w:color w:val="002060"/>
          <w:spacing w:val="-1"/>
          <w:sz w:val="22"/>
          <w:szCs w:val="22"/>
          <w:lang w:val="ro-RO"/>
        </w:rPr>
        <w:t>p</w:t>
      </w:r>
      <w:r w:rsidRPr="00B40C82">
        <w:rPr>
          <w:rFonts w:ascii="Arial Narrow" w:eastAsia="Calibri" w:hAnsi="Arial Narrow" w:cs="Calibri"/>
          <w:i/>
          <w:color w:val="002060"/>
          <w:spacing w:val="1"/>
          <w:sz w:val="22"/>
          <w:szCs w:val="22"/>
          <w:lang w:val="ro-RO"/>
        </w:rPr>
        <w:t>r</w:t>
      </w:r>
      <w:r w:rsidRPr="00B40C82">
        <w:rPr>
          <w:rFonts w:ascii="Arial Narrow" w:eastAsia="Calibri" w:hAnsi="Arial Narrow" w:cs="Calibri"/>
          <w:i/>
          <w:color w:val="002060"/>
          <w:sz w:val="22"/>
          <w:szCs w:val="22"/>
          <w:lang w:val="ro-RO"/>
        </w:rPr>
        <w:t>iv</w:t>
      </w:r>
      <w:r w:rsidRPr="00B40C82">
        <w:rPr>
          <w:rFonts w:ascii="Arial Narrow" w:eastAsia="Calibri" w:hAnsi="Arial Narrow" w:cs="Calibri"/>
          <w:i/>
          <w:color w:val="002060"/>
          <w:spacing w:val="-1"/>
          <w:sz w:val="22"/>
          <w:szCs w:val="22"/>
          <w:lang w:val="ro-RO"/>
        </w:rPr>
        <w:t>in</w:t>
      </w:r>
      <w:r w:rsidRPr="00B40C82">
        <w:rPr>
          <w:rFonts w:ascii="Arial Narrow" w:eastAsia="Calibri" w:hAnsi="Arial Narrow" w:cs="Calibri"/>
          <w:i/>
          <w:color w:val="002060"/>
          <w:sz w:val="22"/>
          <w:szCs w:val="22"/>
          <w:lang w:val="ro-RO"/>
        </w:rPr>
        <w:t>d</w:t>
      </w:r>
      <w:r w:rsidRPr="00B40C82">
        <w:rPr>
          <w:rFonts w:ascii="Arial Narrow" w:eastAsia="Calibri" w:hAnsi="Arial Narrow" w:cs="Calibri"/>
          <w:i/>
          <w:color w:val="002060"/>
          <w:spacing w:val="2"/>
          <w:sz w:val="22"/>
          <w:szCs w:val="22"/>
          <w:lang w:val="ro-RO"/>
        </w:rPr>
        <w:t xml:space="preserve"> </w:t>
      </w:r>
      <w:r w:rsidRPr="00B40C82">
        <w:rPr>
          <w:rFonts w:ascii="Arial Narrow" w:eastAsia="Calibri" w:hAnsi="Arial Narrow" w:cs="Calibri"/>
          <w:i/>
          <w:color w:val="002060"/>
          <w:spacing w:val="-1"/>
          <w:sz w:val="22"/>
          <w:szCs w:val="22"/>
          <w:lang w:val="ro-RO"/>
        </w:rPr>
        <w:t>ap</w:t>
      </w:r>
      <w:r w:rsidRPr="00B40C82">
        <w:rPr>
          <w:rFonts w:ascii="Arial Narrow" w:eastAsia="Calibri" w:hAnsi="Arial Narrow" w:cs="Calibri"/>
          <w:i/>
          <w:color w:val="002060"/>
          <w:sz w:val="22"/>
          <w:szCs w:val="22"/>
          <w:lang w:val="ro-RO"/>
        </w:rPr>
        <w:t>l</w:t>
      </w:r>
      <w:r w:rsidRPr="00B40C82">
        <w:rPr>
          <w:rFonts w:ascii="Arial Narrow" w:eastAsia="Calibri" w:hAnsi="Arial Narrow" w:cs="Calibri"/>
          <w:i/>
          <w:color w:val="002060"/>
          <w:spacing w:val="-1"/>
          <w:sz w:val="22"/>
          <w:szCs w:val="22"/>
          <w:lang w:val="ro-RO"/>
        </w:rPr>
        <w:t>i</w:t>
      </w:r>
      <w:r w:rsidRPr="00B40C82">
        <w:rPr>
          <w:rFonts w:ascii="Arial Narrow" w:eastAsia="Calibri" w:hAnsi="Arial Narrow" w:cs="Calibri"/>
          <w:i/>
          <w:color w:val="002060"/>
          <w:sz w:val="22"/>
          <w:szCs w:val="22"/>
          <w:lang w:val="ro-RO"/>
        </w:rPr>
        <w:t>c</w:t>
      </w:r>
      <w:r w:rsidRPr="00B40C82">
        <w:rPr>
          <w:rFonts w:ascii="Arial Narrow" w:eastAsia="Calibri" w:hAnsi="Arial Narrow" w:cs="Calibri"/>
          <w:i/>
          <w:color w:val="002060"/>
          <w:spacing w:val="-1"/>
          <w:sz w:val="22"/>
          <w:szCs w:val="22"/>
          <w:lang w:val="ro-RO"/>
        </w:rPr>
        <w:t>a</w:t>
      </w:r>
      <w:r w:rsidRPr="00B40C82">
        <w:rPr>
          <w:rFonts w:ascii="Arial Narrow" w:eastAsia="Calibri" w:hAnsi="Arial Narrow" w:cs="Calibri"/>
          <w:i/>
          <w:color w:val="002060"/>
          <w:spacing w:val="1"/>
          <w:sz w:val="22"/>
          <w:szCs w:val="22"/>
          <w:lang w:val="ro-RO"/>
        </w:rPr>
        <w:t>r</w:t>
      </w:r>
      <w:r w:rsidRPr="00B40C82">
        <w:rPr>
          <w:rFonts w:ascii="Arial Narrow" w:eastAsia="Calibri" w:hAnsi="Arial Narrow" w:cs="Calibri"/>
          <w:i/>
          <w:color w:val="002060"/>
          <w:sz w:val="22"/>
          <w:szCs w:val="22"/>
          <w:lang w:val="ro-RO"/>
        </w:rPr>
        <w:t>ea</w:t>
      </w:r>
      <w:r w:rsidRPr="00B40C82">
        <w:rPr>
          <w:rFonts w:ascii="Arial Narrow" w:eastAsia="Calibri" w:hAnsi="Arial Narrow" w:cs="Calibri"/>
          <w:i/>
          <w:color w:val="002060"/>
          <w:spacing w:val="2"/>
          <w:sz w:val="22"/>
          <w:szCs w:val="22"/>
          <w:lang w:val="ro-RO"/>
        </w:rPr>
        <w:t xml:space="preserve"> </w:t>
      </w:r>
      <w:r w:rsidRPr="00B40C82">
        <w:rPr>
          <w:rFonts w:ascii="Arial Narrow" w:eastAsia="Calibri" w:hAnsi="Arial Narrow" w:cs="Calibri"/>
          <w:i/>
          <w:color w:val="002060"/>
          <w:spacing w:val="-3"/>
          <w:sz w:val="22"/>
          <w:szCs w:val="22"/>
          <w:lang w:val="ro-RO"/>
        </w:rPr>
        <w:t>p</w:t>
      </w:r>
      <w:r w:rsidRPr="00B40C82">
        <w:rPr>
          <w:rFonts w:ascii="Arial Narrow" w:eastAsia="Calibri" w:hAnsi="Arial Narrow" w:cs="Calibri"/>
          <w:i/>
          <w:color w:val="002060"/>
          <w:spacing w:val="1"/>
          <w:sz w:val="22"/>
          <w:szCs w:val="22"/>
          <w:lang w:val="ro-RO"/>
        </w:rPr>
        <w:t>r</w:t>
      </w:r>
      <w:r w:rsidRPr="00B40C82">
        <w:rPr>
          <w:rFonts w:ascii="Arial Narrow" w:eastAsia="Calibri" w:hAnsi="Arial Narrow" w:cs="Calibri"/>
          <w:i/>
          <w:color w:val="002060"/>
          <w:sz w:val="22"/>
          <w:szCs w:val="22"/>
          <w:lang w:val="ro-RO"/>
        </w:rPr>
        <w:t>i</w:t>
      </w:r>
      <w:r w:rsidRPr="00B40C82">
        <w:rPr>
          <w:rFonts w:ascii="Arial Narrow" w:eastAsia="Calibri" w:hAnsi="Arial Narrow" w:cs="Calibri"/>
          <w:i/>
          <w:color w:val="002060"/>
          <w:spacing w:val="-1"/>
          <w:sz w:val="22"/>
          <w:szCs w:val="22"/>
          <w:lang w:val="ro-RO"/>
        </w:rPr>
        <w:t>n</w:t>
      </w:r>
      <w:r w:rsidRPr="00B40C82">
        <w:rPr>
          <w:rFonts w:ascii="Arial Narrow" w:eastAsia="Calibri" w:hAnsi="Arial Narrow" w:cs="Calibri"/>
          <w:i/>
          <w:color w:val="002060"/>
          <w:sz w:val="22"/>
          <w:szCs w:val="22"/>
          <w:lang w:val="ro-RO"/>
        </w:rPr>
        <w:t>c</w:t>
      </w:r>
      <w:r w:rsidRPr="00B40C82">
        <w:rPr>
          <w:rFonts w:ascii="Arial Narrow" w:eastAsia="Calibri" w:hAnsi="Arial Narrow" w:cs="Calibri"/>
          <w:i/>
          <w:color w:val="002060"/>
          <w:spacing w:val="-1"/>
          <w:sz w:val="22"/>
          <w:szCs w:val="22"/>
          <w:lang w:val="ro-RO"/>
        </w:rPr>
        <w:t>ip</w:t>
      </w:r>
      <w:r w:rsidRPr="00B40C82">
        <w:rPr>
          <w:rFonts w:ascii="Arial Narrow" w:eastAsia="Calibri" w:hAnsi="Arial Narrow" w:cs="Calibri"/>
          <w:i/>
          <w:color w:val="002060"/>
          <w:sz w:val="22"/>
          <w:szCs w:val="22"/>
          <w:lang w:val="ro-RO"/>
        </w:rPr>
        <w:t>i</w:t>
      </w:r>
      <w:r w:rsidRPr="00B40C82">
        <w:rPr>
          <w:rFonts w:ascii="Arial Narrow" w:eastAsia="Calibri" w:hAnsi="Arial Narrow" w:cs="Calibri"/>
          <w:i/>
          <w:color w:val="002060"/>
          <w:spacing w:val="-1"/>
          <w:sz w:val="22"/>
          <w:szCs w:val="22"/>
          <w:lang w:val="ro-RO"/>
        </w:rPr>
        <w:t>u</w:t>
      </w:r>
      <w:r w:rsidRPr="00B40C82">
        <w:rPr>
          <w:rFonts w:ascii="Arial Narrow" w:eastAsia="Calibri" w:hAnsi="Arial Narrow" w:cs="Calibri"/>
          <w:i/>
          <w:color w:val="002060"/>
          <w:sz w:val="22"/>
          <w:szCs w:val="22"/>
          <w:lang w:val="ro-RO"/>
        </w:rPr>
        <w:t>l</w:t>
      </w:r>
      <w:r w:rsidRPr="00B40C82">
        <w:rPr>
          <w:rFonts w:ascii="Arial Narrow" w:eastAsia="Calibri" w:hAnsi="Arial Narrow" w:cs="Calibri"/>
          <w:i/>
          <w:color w:val="002060"/>
          <w:spacing w:val="-1"/>
          <w:sz w:val="22"/>
          <w:szCs w:val="22"/>
          <w:lang w:val="ro-RO"/>
        </w:rPr>
        <w:t>u</w:t>
      </w:r>
      <w:r w:rsidRPr="00B40C82">
        <w:rPr>
          <w:rFonts w:ascii="Arial Narrow" w:eastAsia="Calibri" w:hAnsi="Arial Narrow" w:cs="Calibri"/>
          <w:i/>
          <w:color w:val="002060"/>
          <w:sz w:val="22"/>
          <w:szCs w:val="22"/>
          <w:lang w:val="ro-RO"/>
        </w:rPr>
        <w:t>i</w:t>
      </w:r>
      <w:r w:rsidRPr="00B40C82">
        <w:rPr>
          <w:rFonts w:ascii="Arial Narrow" w:eastAsia="Calibri" w:hAnsi="Arial Narrow" w:cs="Calibri"/>
          <w:i/>
          <w:color w:val="002060"/>
          <w:spacing w:val="3"/>
          <w:sz w:val="22"/>
          <w:szCs w:val="22"/>
          <w:lang w:val="ro-RO"/>
        </w:rPr>
        <w:t xml:space="preserve"> </w:t>
      </w:r>
      <w:r w:rsidRPr="00B40C82">
        <w:rPr>
          <w:rFonts w:ascii="Arial Narrow" w:eastAsia="Calibri" w:hAnsi="Arial Narrow" w:cs="Calibri"/>
          <w:i/>
          <w:color w:val="002060"/>
          <w:spacing w:val="-1"/>
          <w:sz w:val="22"/>
          <w:szCs w:val="22"/>
          <w:lang w:val="ro-RO"/>
        </w:rPr>
        <w:t>d</w:t>
      </w:r>
      <w:r w:rsidRPr="00B40C82">
        <w:rPr>
          <w:rFonts w:ascii="Arial Narrow" w:eastAsia="Calibri" w:hAnsi="Arial Narrow" w:cs="Calibri"/>
          <w:i/>
          <w:color w:val="002060"/>
          <w:sz w:val="22"/>
          <w:szCs w:val="22"/>
          <w:lang w:val="ro-RO"/>
        </w:rPr>
        <w:t>e</w:t>
      </w:r>
      <w:r w:rsidRPr="00B40C82">
        <w:rPr>
          <w:rFonts w:ascii="Arial Narrow" w:eastAsia="Calibri" w:hAnsi="Arial Narrow" w:cs="Calibri"/>
          <w:i/>
          <w:color w:val="002060"/>
          <w:spacing w:val="3"/>
          <w:sz w:val="22"/>
          <w:szCs w:val="22"/>
          <w:lang w:val="ro-RO"/>
        </w:rPr>
        <w:t xml:space="preserve"> </w:t>
      </w:r>
      <w:r w:rsidRPr="00B40C82">
        <w:rPr>
          <w:rFonts w:ascii="Arial Narrow" w:eastAsia="Calibri" w:hAnsi="Arial Narrow" w:cs="Calibri"/>
          <w:i/>
          <w:color w:val="002060"/>
          <w:spacing w:val="1"/>
          <w:sz w:val="22"/>
          <w:szCs w:val="22"/>
          <w:lang w:val="ro-RO"/>
        </w:rPr>
        <w:t>„</w:t>
      </w:r>
      <w:r w:rsidRPr="00B40C82">
        <w:rPr>
          <w:rFonts w:ascii="Arial Narrow" w:eastAsia="Calibri" w:hAnsi="Arial Narrow" w:cs="Calibri"/>
          <w:i/>
          <w:color w:val="002060"/>
          <w:sz w:val="22"/>
          <w:szCs w:val="22"/>
          <w:lang w:val="ro-RO"/>
        </w:rPr>
        <w:t>a</w:t>
      </w:r>
      <w:r w:rsidRPr="00B40C82">
        <w:rPr>
          <w:rFonts w:ascii="Arial Narrow" w:eastAsia="Calibri" w:hAnsi="Arial Narrow" w:cs="Calibri"/>
          <w:i/>
          <w:color w:val="002060"/>
          <w:spacing w:val="2"/>
          <w:sz w:val="22"/>
          <w:szCs w:val="22"/>
          <w:lang w:val="ro-RO"/>
        </w:rPr>
        <w:t xml:space="preserve"> </w:t>
      </w:r>
      <w:r w:rsidRPr="00B40C82">
        <w:rPr>
          <w:rFonts w:ascii="Arial Narrow" w:eastAsia="Calibri" w:hAnsi="Arial Narrow" w:cs="Calibri"/>
          <w:i/>
          <w:color w:val="002060"/>
          <w:spacing w:val="-1"/>
          <w:sz w:val="22"/>
          <w:szCs w:val="22"/>
          <w:lang w:val="ro-RO"/>
        </w:rPr>
        <w:t>n</w:t>
      </w:r>
      <w:r w:rsidRPr="00B40C82">
        <w:rPr>
          <w:rFonts w:ascii="Arial Narrow" w:eastAsia="Calibri" w:hAnsi="Arial Narrow" w:cs="Calibri"/>
          <w:i/>
          <w:color w:val="002060"/>
          <w:sz w:val="22"/>
          <w:szCs w:val="22"/>
          <w:lang w:val="ro-RO"/>
        </w:rPr>
        <w:t>u</w:t>
      </w:r>
      <w:r w:rsidRPr="00B40C82">
        <w:rPr>
          <w:rFonts w:ascii="Arial Narrow" w:eastAsia="Calibri" w:hAnsi="Arial Narrow" w:cs="Calibri"/>
          <w:i/>
          <w:color w:val="002060"/>
          <w:spacing w:val="2"/>
          <w:sz w:val="22"/>
          <w:szCs w:val="22"/>
          <w:lang w:val="ro-RO"/>
        </w:rPr>
        <w:t xml:space="preserve"> </w:t>
      </w:r>
      <w:r w:rsidRPr="00B40C82">
        <w:rPr>
          <w:rFonts w:ascii="Arial Narrow" w:eastAsia="Calibri" w:hAnsi="Arial Narrow" w:cs="Calibri"/>
          <w:i/>
          <w:color w:val="002060"/>
          <w:spacing w:val="-3"/>
          <w:sz w:val="22"/>
          <w:szCs w:val="22"/>
          <w:lang w:val="ro-RO"/>
        </w:rPr>
        <w:t>p</w:t>
      </w:r>
      <w:r w:rsidRPr="00B40C82">
        <w:rPr>
          <w:rFonts w:ascii="Arial Narrow" w:eastAsia="Calibri" w:hAnsi="Arial Narrow" w:cs="Calibri"/>
          <w:i/>
          <w:color w:val="002060"/>
          <w:spacing w:val="1"/>
          <w:sz w:val="22"/>
          <w:szCs w:val="22"/>
          <w:lang w:val="ro-RO"/>
        </w:rPr>
        <w:t>r</w:t>
      </w:r>
      <w:r w:rsidRPr="00B40C82">
        <w:rPr>
          <w:rFonts w:ascii="Arial Narrow" w:eastAsia="Calibri" w:hAnsi="Arial Narrow" w:cs="Calibri"/>
          <w:i/>
          <w:color w:val="002060"/>
          <w:sz w:val="22"/>
          <w:szCs w:val="22"/>
          <w:lang w:val="ro-RO"/>
        </w:rPr>
        <w:t>eju</w:t>
      </w:r>
      <w:r w:rsidRPr="00B40C82">
        <w:rPr>
          <w:rFonts w:ascii="Arial Narrow" w:eastAsia="Calibri" w:hAnsi="Arial Narrow" w:cs="Calibri"/>
          <w:i/>
          <w:color w:val="002060"/>
          <w:spacing w:val="-4"/>
          <w:sz w:val="22"/>
          <w:szCs w:val="22"/>
          <w:lang w:val="ro-RO"/>
        </w:rPr>
        <w:t>d</w:t>
      </w:r>
      <w:r w:rsidRPr="00B40C82">
        <w:rPr>
          <w:rFonts w:ascii="Arial Narrow" w:eastAsia="Calibri" w:hAnsi="Arial Narrow" w:cs="Calibri"/>
          <w:i/>
          <w:color w:val="002060"/>
          <w:sz w:val="22"/>
          <w:szCs w:val="22"/>
          <w:lang w:val="ro-RO"/>
        </w:rPr>
        <w:t>i</w:t>
      </w:r>
      <w:r w:rsidRPr="00B40C82">
        <w:rPr>
          <w:rFonts w:ascii="Arial Narrow" w:eastAsia="Calibri" w:hAnsi="Arial Narrow" w:cs="Calibri"/>
          <w:i/>
          <w:color w:val="002060"/>
          <w:spacing w:val="-1"/>
          <w:sz w:val="22"/>
          <w:szCs w:val="22"/>
          <w:lang w:val="ro-RO"/>
        </w:rPr>
        <w:t>c</w:t>
      </w:r>
      <w:r w:rsidRPr="00B40C82">
        <w:rPr>
          <w:rFonts w:ascii="Arial Narrow" w:eastAsia="Calibri" w:hAnsi="Arial Narrow" w:cs="Calibri"/>
          <w:i/>
          <w:color w:val="002060"/>
          <w:sz w:val="22"/>
          <w:szCs w:val="22"/>
          <w:lang w:val="ro-RO"/>
        </w:rPr>
        <w:t>ia</w:t>
      </w:r>
      <w:r w:rsidRPr="00B40C82">
        <w:rPr>
          <w:rFonts w:ascii="Arial Narrow" w:eastAsia="Calibri" w:hAnsi="Arial Narrow" w:cs="Calibri"/>
          <w:i/>
          <w:color w:val="002060"/>
          <w:spacing w:val="2"/>
          <w:sz w:val="22"/>
          <w:szCs w:val="22"/>
          <w:lang w:val="ro-RO"/>
        </w:rPr>
        <w:t xml:space="preserve"> </w:t>
      </w:r>
      <w:r w:rsidRPr="00B40C82">
        <w:rPr>
          <w:rFonts w:ascii="Arial Narrow" w:eastAsia="Calibri" w:hAnsi="Arial Narrow" w:cs="Calibri"/>
          <w:i/>
          <w:color w:val="002060"/>
          <w:sz w:val="22"/>
          <w:szCs w:val="22"/>
          <w:lang w:val="ro-RO"/>
        </w:rPr>
        <w:t>în</w:t>
      </w:r>
      <w:r w:rsidRPr="00B40C82">
        <w:rPr>
          <w:rFonts w:ascii="Arial Narrow" w:eastAsia="Calibri" w:hAnsi="Arial Narrow" w:cs="Calibri"/>
          <w:i/>
          <w:color w:val="002060"/>
          <w:spacing w:val="2"/>
          <w:sz w:val="22"/>
          <w:szCs w:val="22"/>
          <w:lang w:val="ro-RO"/>
        </w:rPr>
        <w:t xml:space="preserve"> </w:t>
      </w:r>
      <w:r w:rsidRPr="00B40C82">
        <w:rPr>
          <w:rFonts w:ascii="Arial Narrow" w:eastAsia="Calibri" w:hAnsi="Arial Narrow" w:cs="Calibri"/>
          <w:i/>
          <w:color w:val="002060"/>
          <w:sz w:val="22"/>
          <w:szCs w:val="22"/>
          <w:lang w:val="ro-RO"/>
        </w:rPr>
        <w:t>mod</w:t>
      </w:r>
      <w:r w:rsidRPr="00B40C82">
        <w:rPr>
          <w:rFonts w:ascii="Arial Narrow" w:eastAsia="Calibri" w:hAnsi="Arial Narrow" w:cs="Calibri"/>
          <w:i/>
          <w:color w:val="002060"/>
          <w:spacing w:val="2"/>
          <w:sz w:val="22"/>
          <w:szCs w:val="22"/>
          <w:lang w:val="ro-RO"/>
        </w:rPr>
        <w:t xml:space="preserve"> </w:t>
      </w:r>
      <w:r w:rsidRPr="00B40C82">
        <w:rPr>
          <w:rFonts w:ascii="Arial Narrow" w:eastAsia="Calibri" w:hAnsi="Arial Narrow" w:cs="Calibri"/>
          <w:i/>
          <w:color w:val="002060"/>
          <w:sz w:val="22"/>
          <w:szCs w:val="22"/>
          <w:lang w:val="ro-RO"/>
        </w:rPr>
        <w:t>s</w:t>
      </w:r>
      <w:r w:rsidRPr="00B40C82">
        <w:rPr>
          <w:rFonts w:ascii="Arial Narrow" w:eastAsia="Calibri" w:hAnsi="Arial Narrow" w:cs="Calibri"/>
          <w:i/>
          <w:color w:val="002060"/>
          <w:spacing w:val="-2"/>
          <w:sz w:val="22"/>
          <w:szCs w:val="22"/>
          <w:lang w:val="ro-RO"/>
        </w:rPr>
        <w:t>e</w:t>
      </w:r>
      <w:r w:rsidRPr="00B40C82">
        <w:rPr>
          <w:rFonts w:ascii="Arial Narrow" w:eastAsia="Calibri" w:hAnsi="Arial Narrow" w:cs="Calibri"/>
          <w:i/>
          <w:color w:val="002060"/>
          <w:sz w:val="22"/>
          <w:szCs w:val="22"/>
          <w:lang w:val="ro-RO"/>
        </w:rPr>
        <w:t>mni</w:t>
      </w:r>
      <w:r w:rsidRPr="00B40C82">
        <w:rPr>
          <w:rFonts w:ascii="Arial Narrow" w:eastAsia="Calibri" w:hAnsi="Arial Narrow" w:cs="Calibri"/>
          <w:i/>
          <w:color w:val="002060"/>
          <w:spacing w:val="-1"/>
          <w:sz w:val="22"/>
          <w:szCs w:val="22"/>
          <w:lang w:val="ro-RO"/>
        </w:rPr>
        <w:t>f</w:t>
      </w:r>
      <w:r w:rsidRPr="00B40C82">
        <w:rPr>
          <w:rFonts w:ascii="Arial Narrow" w:eastAsia="Calibri" w:hAnsi="Arial Narrow" w:cs="Calibri"/>
          <w:i/>
          <w:color w:val="002060"/>
          <w:sz w:val="22"/>
          <w:szCs w:val="22"/>
          <w:lang w:val="ro-RO"/>
        </w:rPr>
        <w:t>i</w:t>
      </w:r>
      <w:r w:rsidRPr="00B40C82">
        <w:rPr>
          <w:rFonts w:ascii="Arial Narrow" w:eastAsia="Calibri" w:hAnsi="Arial Narrow" w:cs="Calibri"/>
          <w:i/>
          <w:color w:val="002060"/>
          <w:spacing w:val="-1"/>
          <w:sz w:val="22"/>
          <w:szCs w:val="22"/>
          <w:lang w:val="ro-RO"/>
        </w:rPr>
        <w:t>ca</w:t>
      </w:r>
      <w:r w:rsidRPr="00B40C82">
        <w:rPr>
          <w:rFonts w:ascii="Arial Narrow" w:eastAsia="Calibri" w:hAnsi="Arial Narrow" w:cs="Calibri"/>
          <w:i/>
          <w:color w:val="002060"/>
          <w:sz w:val="22"/>
          <w:szCs w:val="22"/>
          <w:lang w:val="ro-RO"/>
        </w:rPr>
        <w:t>tiv”</w:t>
      </w:r>
      <w:r w:rsidRPr="00B40C82">
        <w:rPr>
          <w:rFonts w:ascii="Arial Narrow" w:eastAsia="Calibri" w:hAnsi="Arial Narrow" w:cs="Calibri"/>
          <w:i/>
          <w:color w:val="002060"/>
          <w:spacing w:val="4"/>
          <w:sz w:val="22"/>
          <w:szCs w:val="22"/>
          <w:lang w:val="ro-RO"/>
        </w:rPr>
        <w:t xml:space="preserve"> </w:t>
      </w:r>
      <w:r w:rsidRPr="00B40C82">
        <w:rPr>
          <w:rFonts w:ascii="Arial Narrow" w:eastAsia="Calibri" w:hAnsi="Arial Narrow" w:cs="Calibri"/>
          <w:i/>
          <w:color w:val="002060"/>
          <w:spacing w:val="-3"/>
          <w:sz w:val="22"/>
          <w:szCs w:val="22"/>
          <w:lang w:val="ro-RO"/>
        </w:rPr>
        <w:t>î</w:t>
      </w:r>
      <w:r w:rsidRPr="00B40C82">
        <w:rPr>
          <w:rFonts w:ascii="Arial Narrow" w:eastAsia="Calibri" w:hAnsi="Arial Narrow" w:cs="Calibri"/>
          <w:i/>
          <w:color w:val="002060"/>
          <w:sz w:val="22"/>
          <w:szCs w:val="22"/>
          <w:lang w:val="ro-RO"/>
        </w:rPr>
        <w:t>n</w:t>
      </w:r>
      <w:r w:rsidRPr="00B40C82">
        <w:rPr>
          <w:rFonts w:ascii="Arial Narrow" w:eastAsia="Calibri" w:hAnsi="Arial Narrow" w:cs="Calibri"/>
          <w:i/>
          <w:color w:val="002060"/>
          <w:spacing w:val="2"/>
          <w:sz w:val="22"/>
          <w:szCs w:val="22"/>
          <w:lang w:val="ro-RO"/>
        </w:rPr>
        <w:t xml:space="preserve"> </w:t>
      </w:r>
      <w:r w:rsidRPr="00B40C82">
        <w:rPr>
          <w:rFonts w:ascii="Arial Narrow" w:eastAsia="Calibri" w:hAnsi="Arial Narrow" w:cs="Calibri"/>
          <w:i/>
          <w:color w:val="002060"/>
          <w:sz w:val="22"/>
          <w:szCs w:val="22"/>
          <w:lang w:val="ro-RO"/>
        </w:rPr>
        <w:t>te</w:t>
      </w:r>
      <w:r w:rsidRPr="00B40C82">
        <w:rPr>
          <w:rFonts w:ascii="Arial Narrow" w:eastAsia="Calibri" w:hAnsi="Arial Narrow" w:cs="Calibri"/>
          <w:i/>
          <w:color w:val="002060"/>
          <w:spacing w:val="1"/>
          <w:sz w:val="22"/>
          <w:szCs w:val="22"/>
          <w:lang w:val="ro-RO"/>
        </w:rPr>
        <w:t>m</w:t>
      </w:r>
      <w:r w:rsidRPr="00B40C82">
        <w:rPr>
          <w:rFonts w:ascii="Arial Narrow" w:eastAsia="Calibri" w:hAnsi="Arial Narrow" w:cs="Calibri"/>
          <w:i/>
          <w:color w:val="002060"/>
          <w:sz w:val="22"/>
          <w:szCs w:val="22"/>
          <w:lang w:val="ro-RO"/>
        </w:rPr>
        <w:t>ei</w:t>
      </w:r>
      <w:r w:rsidRPr="00B40C82">
        <w:rPr>
          <w:rFonts w:ascii="Arial Narrow" w:eastAsia="Calibri" w:hAnsi="Arial Narrow" w:cs="Calibri"/>
          <w:i/>
          <w:color w:val="002060"/>
          <w:spacing w:val="-1"/>
          <w:sz w:val="22"/>
          <w:szCs w:val="22"/>
          <w:lang w:val="ro-RO"/>
        </w:rPr>
        <w:t>u</w:t>
      </w:r>
      <w:r w:rsidRPr="00B40C82">
        <w:rPr>
          <w:rFonts w:ascii="Arial Narrow" w:eastAsia="Calibri" w:hAnsi="Arial Narrow" w:cs="Calibri"/>
          <w:i/>
          <w:color w:val="002060"/>
          <w:sz w:val="22"/>
          <w:szCs w:val="22"/>
          <w:lang w:val="ro-RO"/>
        </w:rPr>
        <w:t>l Reg</w:t>
      </w:r>
      <w:r w:rsidRPr="00B40C82">
        <w:rPr>
          <w:rFonts w:ascii="Arial Narrow" w:eastAsia="Calibri" w:hAnsi="Arial Narrow" w:cs="Calibri"/>
          <w:i/>
          <w:color w:val="002060"/>
          <w:spacing w:val="-1"/>
          <w:sz w:val="22"/>
          <w:szCs w:val="22"/>
          <w:lang w:val="ro-RO"/>
        </w:rPr>
        <w:t>u</w:t>
      </w:r>
      <w:r w:rsidRPr="00B40C82">
        <w:rPr>
          <w:rFonts w:ascii="Arial Narrow" w:eastAsia="Calibri" w:hAnsi="Arial Narrow" w:cs="Calibri"/>
          <w:i/>
          <w:color w:val="002060"/>
          <w:sz w:val="22"/>
          <w:szCs w:val="22"/>
          <w:lang w:val="ro-RO"/>
        </w:rPr>
        <w:t>l</w:t>
      </w:r>
      <w:r w:rsidRPr="00B40C82">
        <w:rPr>
          <w:rFonts w:ascii="Arial Narrow" w:eastAsia="Calibri" w:hAnsi="Arial Narrow" w:cs="Calibri"/>
          <w:i/>
          <w:color w:val="002060"/>
          <w:spacing w:val="-1"/>
          <w:sz w:val="22"/>
          <w:szCs w:val="22"/>
          <w:lang w:val="ro-RO"/>
        </w:rPr>
        <w:t>a</w:t>
      </w:r>
      <w:r w:rsidRPr="00B40C82">
        <w:rPr>
          <w:rFonts w:ascii="Arial Narrow" w:eastAsia="Calibri" w:hAnsi="Arial Narrow" w:cs="Calibri"/>
          <w:i/>
          <w:color w:val="002060"/>
          <w:sz w:val="22"/>
          <w:szCs w:val="22"/>
          <w:lang w:val="ro-RO"/>
        </w:rPr>
        <w:t>mentu</w:t>
      </w:r>
      <w:r w:rsidRPr="00B40C82">
        <w:rPr>
          <w:rFonts w:ascii="Arial Narrow" w:eastAsia="Calibri" w:hAnsi="Arial Narrow" w:cs="Calibri"/>
          <w:i/>
          <w:color w:val="002060"/>
          <w:spacing w:val="-1"/>
          <w:sz w:val="22"/>
          <w:szCs w:val="22"/>
          <w:lang w:val="ro-RO"/>
        </w:rPr>
        <w:t>lu</w:t>
      </w:r>
      <w:r w:rsidRPr="00B40C82">
        <w:rPr>
          <w:rFonts w:ascii="Arial Narrow" w:eastAsia="Calibri" w:hAnsi="Arial Narrow" w:cs="Calibri"/>
          <w:i/>
          <w:color w:val="002060"/>
          <w:sz w:val="22"/>
          <w:szCs w:val="22"/>
          <w:lang w:val="ro-RO"/>
        </w:rPr>
        <w:t xml:space="preserve">i </w:t>
      </w:r>
      <w:r w:rsidRPr="00B40C82">
        <w:rPr>
          <w:rFonts w:ascii="Arial Narrow" w:eastAsia="Calibri" w:hAnsi="Arial Narrow" w:cs="Calibri"/>
          <w:i/>
          <w:color w:val="002060"/>
          <w:spacing w:val="-1"/>
          <w:sz w:val="22"/>
          <w:szCs w:val="22"/>
          <w:lang w:val="ro-RO"/>
        </w:rPr>
        <w:t>p</w:t>
      </w:r>
      <w:r w:rsidRPr="00B40C82">
        <w:rPr>
          <w:rFonts w:ascii="Arial Narrow" w:eastAsia="Calibri" w:hAnsi="Arial Narrow" w:cs="Calibri"/>
          <w:i/>
          <w:color w:val="002060"/>
          <w:spacing w:val="1"/>
          <w:sz w:val="22"/>
          <w:szCs w:val="22"/>
          <w:lang w:val="ro-RO"/>
        </w:rPr>
        <w:t>r</w:t>
      </w:r>
      <w:r w:rsidRPr="00B40C82">
        <w:rPr>
          <w:rFonts w:ascii="Arial Narrow" w:eastAsia="Calibri" w:hAnsi="Arial Narrow" w:cs="Calibri"/>
          <w:i/>
          <w:color w:val="002060"/>
          <w:sz w:val="22"/>
          <w:szCs w:val="22"/>
          <w:lang w:val="ro-RO"/>
        </w:rPr>
        <w:t>iv</w:t>
      </w:r>
      <w:r w:rsidRPr="00B40C82">
        <w:rPr>
          <w:rFonts w:ascii="Arial Narrow" w:eastAsia="Calibri" w:hAnsi="Arial Narrow" w:cs="Calibri"/>
          <w:i/>
          <w:color w:val="002060"/>
          <w:spacing w:val="-1"/>
          <w:sz w:val="22"/>
          <w:szCs w:val="22"/>
          <w:lang w:val="ro-RO"/>
        </w:rPr>
        <w:t>in</w:t>
      </w:r>
      <w:r w:rsidRPr="00B40C82">
        <w:rPr>
          <w:rFonts w:ascii="Arial Narrow" w:eastAsia="Calibri" w:hAnsi="Arial Narrow" w:cs="Calibri"/>
          <w:i/>
          <w:color w:val="002060"/>
          <w:sz w:val="22"/>
          <w:szCs w:val="22"/>
          <w:lang w:val="ro-RO"/>
        </w:rPr>
        <w:t xml:space="preserve">d </w:t>
      </w:r>
      <w:r w:rsidRPr="00B40C82">
        <w:rPr>
          <w:rFonts w:ascii="Arial Narrow" w:eastAsia="Calibri" w:hAnsi="Arial Narrow" w:cs="Calibri"/>
          <w:i/>
          <w:color w:val="002060"/>
          <w:spacing w:val="1"/>
          <w:sz w:val="22"/>
          <w:szCs w:val="22"/>
          <w:lang w:val="ro-RO"/>
        </w:rPr>
        <w:t>M</w:t>
      </w:r>
      <w:r w:rsidRPr="00B40C82">
        <w:rPr>
          <w:rFonts w:ascii="Arial Narrow" w:eastAsia="Calibri" w:hAnsi="Arial Narrow" w:cs="Calibri"/>
          <w:i/>
          <w:color w:val="002060"/>
          <w:sz w:val="22"/>
          <w:szCs w:val="22"/>
          <w:lang w:val="ro-RO"/>
        </w:rPr>
        <w:t>ec</w:t>
      </w:r>
      <w:r w:rsidRPr="00B40C82">
        <w:rPr>
          <w:rFonts w:ascii="Arial Narrow" w:eastAsia="Calibri" w:hAnsi="Arial Narrow" w:cs="Calibri"/>
          <w:i/>
          <w:color w:val="002060"/>
          <w:spacing w:val="-1"/>
          <w:sz w:val="22"/>
          <w:szCs w:val="22"/>
          <w:lang w:val="ro-RO"/>
        </w:rPr>
        <w:t>an</w:t>
      </w:r>
      <w:r w:rsidRPr="00B40C82">
        <w:rPr>
          <w:rFonts w:ascii="Arial Narrow" w:eastAsia="Calibri" w:hAnsi="Arial Narrow" w:cs="Calibri"/>
          <w:i/>
          <w:color w:val="002060"/>
          <w:sz w:val="22"/>
          <w:szCs w:val="22"/>
          <w:lang w:val="ro-RO"/>
        </w:rPr>
        <w:t>i</w:t>
      </w:r>
      <w:r w:rsidRPr="00B40C82">
        <w:rPr>
          <w:rFonts w:ascii="Arial Narrow" w:eastAsia="Calibri" w:hAnsi="Arial Narrow" w:cs="Calibri"/>
          <w:i/>
          <w:color w:val="002060"/>
          <w:spacing w:val="-2"/>
          <w:sz w:val="22"/>
          <w:szCs w:val="22"/>
          <w:lang w:val="ro-RO"/>
        </w:rPr>
        <w:t>s</w:t>
      </w:r>
      <w:r w:rsidRPr="00B40C82">
        <w:rPr>
          <w:rFonts w:ascii="Arial Narrow" w:eastAsia="Calibri" w:hAnsi="Arial Narrow" w:cs="Calibri"/>
          <w:i/>
          <w:color w:val="002060"/>
          <w:sz w:val="22"/>
          <w:szCs w:val="22"/>
          <w:lang w:val="ro-RO"/>
        </w:rPr>
        <w:t xml:space="preserve">mul </w:t>
      </w:r>
      <w:r w:rsidRPr="00B40C82">
        <w:rPr>
          <w:rFonts w:ascii="Arial Narrow" w:eastAsia="Calibri" w:hAnsi="Arial Narrow" w:cs="Calibri"/>
          <w:i/>
          <w:color w:val="002060"/>
          <w:spacing w:val="-1"/>
          <w:sz w:val="22"/>
          <w:szCs w:val="22"/>
          <w:lang w:val="ro-RO"/>
        </w:rPr>
        <w:t>d</w:t>
      </w:r>
      <w:r w:rsidRPr="00B40C82">
        <w:rPr>
          <w:rFonts w:ascii="Arial Narrow" w:eastAsia="Calibri" w:hAnsi="Arial Narrow" w:cs="Calibri"/>
          <w:i/>
          <w:color w:val="002060"/>
          <w:sz w:val="22"/>
          <w:szCs w:val="22"/>
          <w:lang w:val="ro-RO"/>
        </w:rPr>
        <w:t>e</w:t>
      </w:r>
      <w:r w:rsidRPr="00B40C82">
        <w:rPr>
          <w:rFonts w:ascii="Arial Narrow" w:eastAsia="Calibri" w:hAnsi="Arial Narrow" w:cs="Calibri"/>
          <w:i/>
          <w:color w:val="002060"/>
          <w:spacing w:val="-2"/>
          <w:sz w:val="22"/>
          <w:szCs w:val="22"/>
          <w:lang w:val="ro-RO"/>
        </w:rPr>
        <w:t xml:space="preserve"> </w:t>
      </w:r>
      <w:r w:rsidRPr="00B40C82">
        <w:rPr>
          <w:rFonts w:ascii="Arial Narrow" w:eastAsia="Calibri" w:hAnsi="Arial Narrow" w:cs="Calibri"/>
          <w:i/>
          <w:color w:val="002060"/>
          <w:spacing w:val="1"/>
          <w:sz w:val="22"/>
          <w:szCs w:val="22"/>
          <w:lang w:val="ro-RO"/>
        </w:rPr>
        <w:t>r</w:t>
      </w:r>
      <w:r w:rsidRPr="00B40C82">
        <w:rPr>
          <w:rFonts w:ascii="Arial Narrow" w:eastAsia="Calibri" w:hAnsi="Arial Narrow" w:cs="Calibri"/>
          <w:i/>
          <w:color w:val="002060"/>
          <w:sz w:val="22"/>
          <w:szCs w:val="22"/>
          <w:lang w:val="ro-RO"/>
        </w:rPr>
        <w:t>ed</w:t>
      </w:r>
      <w:r w:rsidRPr="00B40C82">
        <w:rPr>
          <w:rFonts w:ascii="Arial Narrow" w:eastAsia="Calibri" w:hAnsi="Arial Narrow" w:cs="Calibri"/>
          <w:i/>
          <w:color w:val="002060"/>
          <w:spacing w:val="-2"/>
          <w:sz w:val="22"/>
          <w:szCs w:val="22"/>
          <w:lang w:val="ro-RO"/>
        </w:rPr>
        <w:t>r</w:t>
      </w:r>
      <w:r w:rsidRPr="00B40C82">
        <w:rPr>
          <w:rFonts w:ascii="Arial Narrow" w:eastAsia="Calibri" w:hAnsi="Arial Narrow" w:cs="Calibri"/>
          <w:i/>
          <w:color w:val="002060"/>
          <w:sz w:val="22"/>
          <w:szCs w:val="22"/>
          <w:lang w:val="ro-RO"/>
        </w:rPr>
        <w:t>esa</w:t>
      </w:r>
      <w:r w:rsidRPr="00B40C82">
        <w:rPr>
          <w:rFonts w:ascii="Arial Narrow" w:eastAsia="Calibri" w:hAnsi="Arial Narrow" w:cs="Calibri"/>
          <w:i/>
          <w:color w:val="002060"/>
          <w:spacing w:val="1"/>
          <w:sz w:val="22"/>
          <w:szCs w:val="22"/>
          <w:lang w:val="ro-RO"/>
        </w:rPr>
        <w:t>r</w:t>
      </w:r>
      <w:r w:rsidRPr="00B40C82">
        <w:rPr>
          <w:rFonts w:ascii="Arial Narrow" w:eastAsia="Calibri" w:hAnsi="Arial Narrow" w:cs="Calibri"/>
          <w:i/>
          <w:color w:val="002060"/>
          <w:sz w:val="22"/>
          <w:szCs w:val="22"/>
          <w:lang w:val="ro-RO"/>
        </w:rPr>
        <w:t>e</w:t>
      </w:r>
      <w:r w:rsidRPr="00B40C82">
        <w:rPr>
          <w:rFonts w:ascii="Arial Narrow" w:eastAsia="Calibri" w:hAnsi="Arial Narrow" w:cs="Calibri"/>
          <w:i/>
          <w:color w:val="002060"/>
          <w:spacing w:val="-2"/>
          <w:sz w:val="22"/>
          <w:szCs w:val="22"/>
          <w:lang w:val="ro-RO"/>
        </w:rPr>
        <w:t xml:space="preserve"> </w:t>
      </w:r>
      <w:r w:rsidRPr="00B40C82">
        <w:rPr>
          <w:rFonts w:ascii="Arial Narrow" w:eastAsia="Calibri" w:hAnsi="Arial Narrow" w:cs="Calibri"/>
          <w:i/>
          <w:color w:val="002060"/>
          <w:sz w:val="22"/>
          <w:szCs w:val="22"/>
          <w:lang w:val="ro-RO"/>
        </w:rPr>
        <w:t>și</w:t>
      </w:r>
      <w:r w:rsidRPr="00B40C82">
        <w:rPr>
          <w:rFonts w:ascii="Arial Narrow" w:eastAsia="Calibri" w:hAnsi="Arial Narrow" w:cs="Calibri"/>
          <w:i/>
          <w:color w:val="002060"/>
          <w:spacing w:val="-2"/>
          <w:sz w:val="22"/>
          <w:szCs w:val="22"/>
          <w:lang w:val="ro-RO"/>
        </w:rPr>
        <w:t xml:space="preserve"> </w:t>
      </w:r>
      <w:r w:rsidRPr="00B40C82">
        <w:rPr>
          <w:rFonts w:ascii="Arial Narrow" w:eastAsia="Calibri" w:hAnsi="Arial Narrow" w:cs="Calibri"/>
          <w:i/>
          <w:color w:val="002060"/>
          <w:spacing w:val="1"/>
          <w:sz w:val="22"/>
          <w:szCs w:val="22"/>
          <w:lang w:val="ro-RO"/>
        </w:rPr>
        <w:t>r</w:t>
      </w:r>
      <w:r w:rsidRPr="00B40C82">
        <w:rPr>
          <w:rFonts w:ascii="Arial Narrow" w:eastAsia="Calibri" w:hAnsi="Arial Narrow" w:cs="Calibri"/>
          <w:i/>
          <w:color w:val="002060"/>
          <w:sz w:val="22"/>
          <w:szCs w:val="22"/>
          <w:lang w:val="ro-RO"/>
        </w:rPr>
        <w:t>e</w:t>
      </w:r>
      <w:r w:rsidRPr="00B40C82">
        <w:rPr>
          <w:rFonts w:ascii="Arial Narrow" w:eastAsia="Calibri" w:hAnsi="Arial Narrow" w:cs="Calibri"/>
          <w:i/>
          <w:color w:val="002060"/>
          <w:spacing w:val="-1"/>
          <w:sz w:val="22"/>
          <w:szCs w:val="22"/>
          <w:lang w:val="ro-RO"/>
        </w:rPr>
        <w:t>z</w:t>
      </w:r>
      <w:r w:rsidRPr="00B40C82">
        <w:rPr>
          <w:rFonts w:ascii="Arial Narrow" w:eastAsia="Calibri" w:hAnsi="Arial Narrow" w:cs="Calibri"/>
          <w:i/>
          <w:color w:val="002060"/>
          <w:sz w:val="22"/>
          <w:szCs w:val="22"/>
          <w:lang w:val="ro-RO"/>
        </w:rPr>
        <w:t>i</w:t>
      </w:r>
      <w:r w:rsidRPr="00B40C82">
        <w:rPr>
          <w:rFonts w:ascii="Arial Narrow" w:eastAsia="Calibri" w:hAnsi="Arial Narrow" w:cs="Calibri"/>
          <w:i/>
          <w:color w:val="002060"/>
          <w:spacing w:val="-1"/>
          <w:sz w:val="22"/>
          <w:szCs w:val="22"/>
          <w:lang w:val="ro-RO"/>
        </w:rPr>
        <w:t>l</w:t>
      </w:r>
      <w:r w:rsidRPr="00B40C82">
        <w:rPr>
          <w:rFonts w:ascii="Arial Narrow" w:eastAsia="Calibri" w:hAnsi="Arial Narrow" w:cs="Calibri"/>
          <w:i/>
          <w:color w:val="002060"/>
          <w:sz w:val="22"/>
          <w:szCs w:val="22"/>
          <w:lang w:val="ro-RO"/>
        </w:rPr>
        <w:t>ie</w:t>
      </w:r>
      <w:r w:rsidRPr="00B40C82">
        <w:rPr>
          <w:rFonts w:ascii="Arial Narrow" w:eastAsia="Calibri" w:hAnsi="Arial Narrow" w:cs="Calibri"/>
          <w:i/>
          <w:color w:val="002060"/>
          <w:spacing w:val="-1"/>
          <w:sz w:val="22"/>
          <w:szCs w:val="22"/>
          <w:lang w:val="ro-RO"/>
        </w:rPr>
        <w:t>n</w:t>
      </w:r>
      <w:r w:rsidRPr="00B40C82">
        <w:rPr>
          <w:rFonts w:ascii="Arial Narrow" w:eastAsia="Calibri" w:hAnsi="Arial Narrow" w:cs="Calibri"/>
          <w:i/>
          <w:color w:val="002060"/>
          <w:sz w:val="22"/>
          <w:szCs w:val="22"/>
          <w:lang w:val="ro-RO"/>
        </w:rPr>
        <w:t xml:space="preserve">ță </w:t>
      </w:r>
      <w:r w:rsidRPr="00B40C82">
        <w:rPr>
          <w:rFonts w:ascii="Arial Narrow" w:eastAsia="Calibri" w:hAnsi="Arial Narrow" w:cs="Calibri"/>
          <w:i/>
          <w:color w:val="002060"/>
          <w:spacing w:val="-2"/>
          <w:sz w:val="22"/>
          <w:szCs w:val="22"/>
          <w:lang w:val="ro-RO"/>
        </w:rPr>
        <w:t>(</w:t>
      </w:r>
      <w:r w:rsidRPr="00B40C82">
        <w:rPr>
          <w:rFonts w:ascii="Arial Narrow" w:eastAsia="Calibri" w:hAnsi="Arial Narrow" w:cs="Calibri"/>
          <w:i/>
          <w:color w:val="002060"/>
          <w:spacing w:val="1"/>
          <w:sz w:val="22"/>
          <w:szCs w:val="22"/>
          <w:lang w:val="ro-RO"/>
        </w:rPr>
        <w:t>2</w:t>
      </w:r>
      <w:r w:rsidRPr="00B40C82">
        <w:rPr>
          <w:rFonts w:ascii="Arial Narrow" w:eastAsia="Calibri" w:hAnsi="Arial Narrow" w:cs="Calibri"/>
          <w:i/>
          <w:color w:val="002060"/>
          <w:spacing w:val="-2"/>
          <w:sz w:val="22"/>
          <w:szCs w:val="22"/>
          <w:lang w:val="ro-RO"/>
        </w:rPr>
        <w:t>0</w:t>
      </w:r>
      <w:r w:rsidRPr="00B40C82">
        <w:rPr>
          <w:rFonts w:ascii="Arial Narrow" w:eastAsia="Calibri" w:hAnsi="Arial Narrow" w:cs="Calibri"/>
          <w:i/>
          <w:color w:val="002060"/>
          <w:spacing w:val="1"/>
          <w:sz w:val="22"/>
          <w:szCs w:val="22"/>
          <w:lang w:val="ro-RO"/>
        </w:rPr>
        <w:t>2</w:t>
      </w:r>
      <w:r w:rsidRPr="00B40C82">
        <w:rPr>
          <w:rFonts w:ascii="Arial Narrow" w:eastAsia="Calibri" w:hAnsi="Arial Narrow" w:cs="Calibri"/>
          <w:i/>
          <w:color w:val="002060"/>
          <w:spacing w:val="-2"/>
          <w:sz w:val="22"/>
          <w:szCs w:val="22"/>
          <w:lang w:val="ro-RO"/>
        </w:rPr>
        <w:t>1</w:t>
      </w:r>
      <w:r w:rsidRPr="00B40C82">
        <w:rPr>
          <w:rFonts w:ascii="Arial Narrow" w:eastAsia="Calibri" w:hAnsi="Arial Narrow" w:cs="Calibri"/>
          <w:i/>
          <w:color w:val="002060"/>
          <w:sz w:val="22"/>
          <w:szCs w:val="22"/>
          <w:lang w:val="ro-RO"/>
        </w:rPr>
        <w:t>/C</w:t>
      </w:r>
      <w:r w:rsidRPr="00B40C82">
        <w:rPr>
          <w:rFonts w:ascii="Arial Narrow" w:eastAsia="Calibri" w:hAnsi="Arial Narrow" w:cs="Calibri"/>
          <w:i/>
          <w:color w:val="002060"/>
          <w:spacing w:val="-2"/>
          <w:sz w:val="22"/>
          <w:szCs w:val="22"/>
          <w:lang w:val="ro-RO"/>
        </w:rPr>
        <w:t xml:space="preserve"> </w:t>
      </w:r>
      <w:r w:rsidRPr="00B40C82">
        <w:rPr>
          <w:rFonts w:ascii="Arial Narrow" w:eastAsia="Calibri" w:hAnsi="Arial Narrow" w:cs="Calibri"/>
          <w:i/>
          <w:color w:val="002060"/>
          <w:spacing w:val="1"/>
          <w:sz w:val="22"/>
          <w:szCs w:val="22"/>
          <w:lang w:val="ro-RO"/>
        </w:rPr>
        <w:t>5</w:t>
      </w:r>
      <w:r w:rsidRPr="00B40C82">
        <w:rPr>
          <w:rFonts w:ascii="Arial Narrow" w:eastAsia="Calibri" w:hAnsi="Arial Narrow" w:cs="Calibri"/>
          <w:i/>
          <w:color w:val="002060"/>
          <w:spacing w:val="-2"/>
          <w:sz w:val="22"/>
          <w:szCs w:val="22"/>
          <w:lang w:val="ro-RO"/>
        </w:rPr>
        <w:t>8</w:t>
      </w:r>
      <w:r w:rsidRPr="00B40C82">
        <w:rPr>
          <w:rFonts w:ascii="Arial Narrow" w:eastAsia="Calibri" w:hAnsi="Arial Narrow" w:cs="Calibri"/>
          <w:i/>
          <w:color w:val="002060"/>
          <w:sz w:val="22"/>
          <w:szCs w:val="22"/>
          <w:lang w:val="ro-RO"/>
        </w:rPr>
        <w:t>/</w:t>
      </w:r>
      <w:r w:rsidRPr="00B40C82">
        <w:rPr>
          <w:rFonts w:ascii="Arial Narrow" w:eastAsia="Calibri" w:hAnsi="Arial Narrow" w:cs="Calibri"/>
          <w:i/>
          <w:color w:val="002060"/>
          <w:spacing w:val="-2"/>
          <w:sz w:val="22"/>
          <w:szCs w:val="22"/>
          <w:lang w:val="ro-RO"/>
        </w:rPr>
        <w:t>0</w:t>
      </w:r>
      <w:r w:rsidRPr="00B40C82">
        <w:rPr>
          <w:rFonts w:ascii="Arial Narrow" w:eastAsia="Calibri" w:hAnsi="Arial Narrow" w:cs="Calibri"/>
          <w:i/>
          <w:color w:val="002060"/>
          <w:spacing w:val="1"/>
          <w:sz w:val="22"/>
          <w:szCs w:val="22"/>
          <w:lang w:val="ro-RO"/>
        </w:rPr>
        <w:t>1</w:t>
      </w:r>
      <w:r w:rsidRPr="00B40C82">
        <w:rPr>
          <w:rFonts w:ascii="Arial Narrow" w:eastAsia="Calibri" w:hAnsi="Arial Narrow" w:cs="Calibri"/>
          <w:i/>
          <w:color w:val="002060"/>
          <w:spacing w:val="3"/>
          <w:sz w:val="22"/>
          <w:szCs w:val="22"/>
          <w:lang w:val="ro-RO"/>
        </w:rPr>
        <w:t>)</w:t>
      </w:r>
      <w:r w:rsidRPr="00B40C82">
        <w:rPr>
          <w:rFonts w:ascii="Arial Narrow" w:eastAsia="Calibri" w:hAnsi="Arial Narrow" w:cs="Calibri"/>
          <w:color w:val="002060"/>
          <w:sz w:val="22"/>
          <w:szCs w:val="22"/>
          <w:lang w:val="ro-RO"/>
        </w:rPr>
        <w:t>, d</w:t>
      </w:r>
      <w:r w:rsidRPr="00B40C82">
        <w:rPr>
          <w:rFonts w:ascii="Arial Narrow" w:eastAsia="Calibri" w:hAnsi="Arial Narrow" w:cs="Calibri"/>
          <w:color w:val="002060"/>
          <w:spacing w:val="-2"/>
          <w:sz w:val="22"/>
          <w:szCs w:val="22"/>
          <w:lang w:val="ro-RO"/>
        </w:rPr>
        <w:t>e</w:t>
      </w:r>
      <w:r w:rsidRPr="00B40C82">
        <w:rPr>
          <w:rFonts w:ascii="Arial Narrow" w:eastAsia="Calibri" w:hAnsi="Arial Narrow" w:cs="Calibri"/>
          <w:color w:val="002060"/>
          <w:sz w:val="22"/>
          <w:szCs w:val="22"/>
          <w:lang w:val="ro-RO"/>
        </w:rPr>
        <w:t>clar fa</w:t>
      </w:r>
      <w:r w:rsidRPr="00B40C82">
        <w:rPr>
          <w:rFonts w:ascii="Arial Narrow" w:eastAsia="Calibri" w:hAnsi="Arial Narrow" w:cs="Calibri"/>
          <w:color w:val="002060"/>
          <w:spacing w:val="-1"/>
          <w:sz w:val="22"/>
          <w:szCs w:val="22"/>
          <w:lang w:val="ro-RO"/>
        </w:rPr>
        <w:t>p</w:t>
      </w:r>
      <w:r w:rsidRPr="00B40C82">
        <w:rPr>
          <w:rFonts w:ascii="Arial Narrow" w:eastAsia="Calibri" w:hAnsi="Arial Narrow" w:cs="Calibri"/>
          <w:color w:val="002060"/>
          <w:sz w:val="22"/>
          <w:szCs w:val="22"/>
          <w:lang w:val="ro-RO"/>
        </w:rPr>
        <w:t xml:space="preserve">tul </w:t>
      </w:r>
      <w:r w:rsidRPr="00B40C82">
        <w:rPr>
          <w:rFonts w:ascii="Arial Narrow" w:eastAsia="Calibri" w:hAnsi="Arial Narrow" w:cs="Calibri"/>
          <w:color w:val="002060"/>
          <w:spacing w:val="-2"/>
          <w:sz w:val="22"/>
          <w:szCs w:val="22"/>
          <w:lang w:val="ro-RO"/>
        </w:rPr>
        <w:t>c</w:t>
      </w:r>
      <w:r w:rsidRPr="00B40C82">
        <w:rPr>
          <w:rFonts w:ascii="Arial Narrow" w:eastAsia="Calibri" w:hAnsi="Arial Narrow" w:cs="Calibri"/>
          <w:color w:val="002060"/>
          <w:sz w:val="22"/>
          <w:szCs w:val="22"/>
          <w:lang w:val="ro-RO"/>
        </w:rPr>
        <w:t xml:space="preserve">ă </w:t>
      </w:r>
      <w:r w:rsidR="00497D8C" w:rsidRPr="00B40C82">
        <w:rPr>
          <w:rFonts w:ascii="Arial Narrow" w:eastAsia="Calibri" w:hAnsi="Arial Narrow" w:cs="Calibri"/>
          <w:color w:val="002060"/>
          <w:spacing w:val="1"/>
          <w:sz w:val="22"/>
          <w:szCs w:val="22"/>
          <w:lang w:val="ro-RO"/>
        </w:rPr>
        <w:t>Proiectul</w:t>
      </w:r>
      <w:r w:rsidRPr="00B40C82">
        <w:rPr>
          <w:rFonts w:ascii="Arial Narrow" w:eastAsia="Calibri" w:hAnsi="Arial Narrow" w:cs="Calibri"/>
          <w:color w:val="002060"/>
          <w:spacing w:val="2"/>
          <w:sz w:val="22"/>
          <w:szCs w:val="22"/>
          <w:lang w:val="ro-RO"/>
        </w:rPr>
        <w:t xml:space="preserve"> </w:t>
      </w:r>
      <w:r w:rsidRPr="00B40C82">
        <w:rPr>
          <w:rFonts w:ascii="Arial Narrow" w:eastAsia="Calibri" w:hAnsi="Arial Narrow" w:cs="Calibri"/>
          <w:color w:val="002060"/>
          <w:sz w:val="22"/>
          <w:szCs w:val="22"/>
          <w:lang w:val="ro-RO"/>
        </w:rPr>
        <w:t>e</w:t>
      </w:r>
      <w:r w:rsidRPr="00B40C82">
        <w:rPr>
          <w:rFonts w:ascii="Arial Narrow" w:eastAsia="Calibri" w:hAnsi="Arial Narrow" w:cs="Calibri"/>
          <w:color w:val="002060"/>
          <w:spacing w:val="-1"/>
          <w:sz w:val="22"/>
          <w:szCs w:val="22"/>
          <w:lang w:val="ro-RO"/>
        </w:rPr>
        <w:t>x</w:t>
      </w:r>
      <w:r w:rsidRPr="00B40C82">
        <w:rPr>
          <w:rFonts w:ascii="Arial Narrow" w:eastAsia="Calibri" w:hAnsi="Arial Narrow" w:cs="Calibri"/>
          <w:color w:val="002060"/>
          <w:sz w:val="22"/>
          <w:szCs w:val="22"/>
          <w:lang w:val="ro-RO"/>
        </w:rPr>
        <w:t>cl</w:t>
      </w:r>
      <w:r w:rsidRPr="00B40C82">
        <w:rPr>
          <w:rFonts w:ascii="Arial Narrow" w:eastAsia="Calibri" w:hAnsi="Arial Narrow" w:cs="Calibri"/>
          <w:color w:val="002060"/>
          <w:spacing w:val="-1"/>
          <w:sz w:val="22"/>
          <w:szCs w:val="22"/>
          <w:lang w:val="ro-RO"/>
        </w:rPr>
        <w:t>ud</w:t>
      </w:r>
      <w:r w:rsidRPr="00B40C82">
        <w:rPr>
          <w:rFonts w:ascii="Arial Narrow" w:eastAsia="Calibri" w:hAnsi="Arial Narrow" w:cs="Calibri"/>
          <w:color w:val="002060"/>
          <w:sz w:val="22"/>
          <w:szCs w:val="22"/>
          <w:lang w:val="ro-RO"/>
        </w:rPr>
        <w:t>e</w:t>
      </w:r>
      <w:r w:rsidRPr="00B40C82">
        <w:rPr>
          <w:rFonts w:ascii="Arial Narrow" w:eastAsia="Calibri" w:hAnsi="Arial Narrow" w:cs="Calibri"/>
          <w:color w:val="002060"/>
          <w:spacing w:val="1"/>
          <w:sz w:val="22"/>
          <w:szCs w:val="22"/>
          <w:lang w:val="ro-RO"/>
        </w:rPr>
        <w:t xml:space="preserve"> </w:t>
      </w:r>
      <w:r w:rsidRPr="00B40C82">
        <w:rPr>
          <w:rFonts w:ascii="Arial Narrow" w:eastAsia="Calibri" w:hAnsi="Arial Narrow" w:cs="Calibri"/>
          <w:color w:val="002060"/>
          <w:sz w:val="22"/>
          <w:szCs w:val="22"/>
          <w:lang w:val="ro-RO"/>
        </w:rPr>
        <w:t>sp</w:t>
      </w:r>
      <w:r w:rsidRPr="00B40C82">
        <w:rPr>
          <w:rFonts w:ascii="Arial Narrow" w:eastAsia="Calibri" w:hAnsi="Arial Narrow" w:cs="Calibri"/>
          <w:color w:val="002060"/>
          <w:spacing w:val="-1"/>
          <w:sz w:val="22"/>
          <w:szCs w:val="22"/>
          <w:lang w:val="ro-RO"/>
        </w:rPr>
        <w:t>r</w:t>
      </w:r>
      <w:r w:rsidRPr="00B40C82">
        <w:rPr>
          <w:rFonts w:ascii="Arial Narrow" w:eastAsia="Calibri" w:hAnsi="Arial Narrow" w:cs="Calibri"/>
          <w:color w:val="002060"/>
          <w:sz w:val="22"/>
          <w:szCs w:val="22"/>
          <w:lang w:val="ro-RO"/>
        </w:rPr>
        <w:t>iji</w:t>
      </w:r>
      <w:r w:rsidRPr="00B40C82">
        <w:rPr>
          <w:rFonts w:ascii="Arial Narrow" w:eastAsia="Calibri" w:hAnsi="Arial Narrow" w:cs="Calibri"/>
          <w:color w:val="002060"/>
          <w:spacing w:val="-1"/>
          <w:sz w:val="22"/>
          <w:szCs w:val="22"/>
          <w:lang w:val="ro-RO"/>
        </w:rPr>
        <w:t>nu</w:t>
      </w:r>
      <w:r w:rsidRPr="00B40C82">
        <w:rPr>
          <w:rFonts w:ascii="Arial Narrow" w:eastAsia="Calibri" w:hAnsi="Arial Narrow" w:cs="Calibri"/>
          <w:color w:val="002060"/>
          <w:sz w:val="22"/>
          <w:szCs w:val="22"/>
          <w:lang w:val="ro-RO"/>
        </w:rPr>
        <w:t>l pe</w:t>
      </w:r>
      <w:r w:rsidRPr="00B40C82">
        <w:rPr>
          <w:rFonts w:ascii="Arial Narrow" w:eastAsia="Calibri" w:hAnsi="Arial Narrow" w:cs="Calibri"/>
          <w:color w:val="002060"/>
          <w:spacing w:val="-1"/>
          <w:sz w:val="22"/>
          <w:szCs w:val="22"/>
          <w:lang w:val="ro-RO"/>
        </w:rPr>
        <w:t>n</w:t>
      </w:r>
      <w:r w:rsidRPr="00B40C82">
        <w:rPr>
          <w:rFonts w:ascii="Arial Narrow" w:eastAsia="Calibri" w:hAnsi="Arial Narrow" w:cs="Calibri"/>
          <w:color w:val="002060"/>
          <w:sz w:val="22"/>
          <w:szCs w:val="22"/>
          <w:lang w:val="ro-RO"/>
        </w:rPr>
        <w:t xml:space="preserve">tru </w:t>
      </w:r>
      <w:r w:rsidRPr="00B40C82">
        <w:rPr>
          <w:rFonts w:ascii="Arial Narrow" w:eastAsia="Calibri" w:hAnsi="Arial Narrow" w:cs="Calibri"/>
          <w:color w:val="002060"/>
          <w:spacing w:val="-1"/>
          <w:sz w:val="22"/>
          <w:szCs w:val="22"/>
          <w:lang w:val="ro-RO"/>
        </w:rPr>
        <w:t>p</w:t>
      </w:r>
      <w:r w:rsidRPr="00B40C82">
        <w:rPr>
          <w:rFonts w:ascii="Arial Narrow" w:eastAsia="Calibri" w:hAnsi="Arial Narrow" w:cs="Calibri"/>
          <w:color w:val="002060"/>
          <w:sz w:val="22"/>
          <w:szCs w:val="22"/>
          <w:lang w:val="ro-RO"/>
        </w:rPr>
        <w:t>r</w:t>
      </w:r>
      <w:r w:rsidRPr="00B40C82">
        <w:rPr>
          <w:rFonts w:ascii="Arial Narrow" w:eastAsia="Calibri" w:hAnsi="Arial Narrow" w:cs="Calibri"/>
          <w:color w:val="002060"/>
          <w:spacing w:val="1"/>
          <w:sz w:val="22"/>
          <w:szCs w:val="22"/>
          <w:lang w:val="ro-RO"/>
        </w:rPr>
        <w:t>o</w:t>
      </w:r>
      <w:r w:rsidRPr="00B40C82">
        <w:rPr>
          <w:rFonts w:ascii="Arial Narrow" w:eastAsia="Calibri" w:hAnsi="Arial Narrow" w:cs="Calibri"/>
          <w:color w:val="002060"/>
          <w:spacing w:val="-1"/>
          <w:sz w:val="22"/>
          <w:szCs w:val="22"/>
          <w:lang w:val="ro-RO"/>
        </w:rPr>
        <w:t>du</w:t>
      </w:r>
      <w:r w:rsidRPr="00B40C82">
        <w:rPr>
          <w:rFonts w:ascii="Arial Narrow" w:eastAsia="Calibri" w:hAnsi="Arial Narrow" w:cs="Calibri"/>
          <w:color w:val="002060"/>
          <w:sz w:val="22"/>
          <w:szCs w:val="22"/>
          <w:lang w:val="ro-RO"/>
        </w:rPr>
        <w:t>cer</w:t>
      </w:r>
      <w:r w:rsidRPr="00B40C82">
        <w:rPr>
          <w:rFonts w:ascii="Arial Narrow" w:eastAsia="Calibri" w:hAnsi="Arial Narrow" w:cs="Calibri"/>
          <w:color w:val="002060"/>
          <w:spacing w:val="1"/>
          <w:sz w:val="22"/>
          <w:szCs w:val="22"/>
          <w:lang w:val="ro-RO"/>
        </w:rPr>
        <w:t>e</w:t>
      </w:r>
      <w:r w:rsidRPr="00B40C82">
        <w:rPr>
          <w:rFonts w:ascii="Arial Narrow" w:eastAsia="Calibri" w:hAnsi="Arial Narrow" w:cs="Calibri"/>
          <w:color w:val="002060"/>
          <w:sz w:val="22"/>
          <w:szCs w:val="22"/>
          <w:lang w:val="ro-RO"/>
        </w:rPr>
        <w:t>a</w:t>
      </w:r>
      <w:r w:rsidRPr="00B40C82">
        <w:rPr>
          <w:rFonts w:ascii="Arial Narrow" w:eastAsia="Calibri" w:hAnsi="Arial Narrow" w:cs="Calibri"/>
          <w:color w:val="002060"/>
          <w:spacing w:val="-2"/>
          <w:sz w:val="22"/>
          <w:szCs w:val="22"/>
          <w:lang w:val="ro-RO"/>
        </w:rPr>
        <w:t xml:space="preserve"> </w:t>
      </w:r>
      <w:r w:rsidRPr="00B40C82">
        <w:rPr>
          <w:rFonts w:ascii="Arial Narrow" w:eastAsia="Calibri" w:hAnsi="Arial Narrow" w:cs="Calibri"/>
          <w:color w:val="002060"/>
          <w:sz w:val="22"/>
          <w:szCs w:val="22"/>
          <w:lang w:val="ro-RO"/>
        </w:rPr>
        <w:t>de</w:t>
      </w:r>
      <w:r w:rsidRPr="00B40C82">
        <w:rPr>
          <w:rFonts w:ascii="Arial Narrow" w:eastAsia="Calibri" w:hAnsi="Arial Narrow" w:cs="Calibri"/>
          <w:color w:val="002060"/>
          <w:spacing w:val="1"/>
          <w:sz w:val="22"/>
          <w:szCs w:val="22"/>
          <w:lang w:val="ro-RO"/>
        </w:rPr>
        <w:t xml:space="preserve"> </w:t>
      </w:r>
      <w:r w:rsidRPr="00B40C82">
        <w:rPr>
          <w:rFonts w:ascii="Arial Narrow" w:eastAsia="Calibri" w:hAnsi="Arial Narrow" w:cs="Calibri"/>
          <w:color w:val="002060"/>
          <w:sz w:val="22"/>
          <w:szCs w:val="22"/>
          <w:lang w:val="ro-RO"/>
        </w:rPr>
        <w:t>e</w:t>
      </w:r>
      <w:r w:rsidRPr="00B40C82">
        <w:rPr>
          <w:rFonts w:ascii="Arial Narrow" w:eastAsia="Calibri" w:hAnsi="Arial Narrow" w:cs="Calibri"/>
          <w:color w:val="002060"/>
          <w:spacing w:val="-3"/>
          <w:sz w:val="22"/>
          <w:szCs w:val="22"/>
          <w:lang w:val="ro-RO"/>
        </w:rPr>
        <w:t>n</w:t>
      </w:r>
      <w:r w:rsidRPr="00B40C82">
        <w:rPr>
          <w:rFonts w:ascii="Arial Narrow" w:eastAsia="Calibri" w:hAnsi="Arial Narrow" w:cs="Calibri"/>
          <w:color w:val="002060"/>
          <w:sz w:val="22"/>
          <w:szCs w:val="22"/>
          <w:lang w:val="ro-RO"/>
        </w:rPr>
        <w:t>erg</w:t>
      </w:r>
      <w:r w:rsidRPr="00B40C82">
        <w:rPr>
          <w:rFonts w:ascii="Arial Narrow" w:eastAsia="Calibri" w:hAnsi="Arial Narrow" w:cs="Calibri"/>
          <w:color w:val="002060"/>
          <w:spacing w:val="-1"/>
          <w:sz w:val="22"/>
          <w:szCs w:val="22"/>
          <w:lang w:val="ro-RO"/>
        </w:rPr>
        <w:t>i</w:t>
      </w:r>
      <w:r w:rsidRPr="00B40C82">
        <w:rPr>
          <w:rFonts w:ascii="Arial Narrow" w:eastAsia="Calibri" w:hAnsi="Arial Narrow" w:cs="Calibri"/>
          <w:color w:val="002060"/>
          <w:sz w:val="22"/>
          <w:szCs w:val="22"/>
          <w:lang w:val="ro-RO"/>
        </w:rPr>
        <w:t>e</w:t>
      </w:r>
      <w:r w:rsidRPr="00B40C82">
        <w:rPr>
          <w:rFonts w:ascii="Arial Narrow" w:eastAsia="Calibri" w:hAnsi="Arial Narrow" w:cs="Calibri"/>
          <w:color w:val="002060"/>
          <w:spacing w:val="-1"/>
          <w:sz w:val="22"/>
          <w:szCs w:val="22"/>
          <w:lang w:val="ro-RO"/>
        </w:rPr>
        <w:t xml:space="preserve"> </w:t>
      </w:r>
      <w:r w:rsidRPr="00B40C82">
        <w:rPr>
          <w:rFonts w:ascii="Arial Narrow" w:eastAsia="Calibri" w:hAnsi="Arial Narrow" w:cs="Calibri"/>
          <w:color w:val="002060"/>
          <w:sz w:val="22"/>
          <w:szCs w:val="22"/>
          <w:lang w:val="ro-RO"/>
        </w:rPr>
        <w:t>ele</w:t>
      </w:r>
      <w:r w:rsidRPr="00B40C82">
        <w:rPr>
          <w:rFonts w:ascii="Arial Narrow" w:eastAsia="Calibri" w:hAnsi="Arial Narrow" w:cs="Calibri"/>
          <w:color w:val="002060"/>
          <w:spacing w:val="-2"/>
          <w:sz w:val="22"/>
          <w:szCs w:val="22"/>
          <w:lang w:val="ro-RO"/>
        </w:rPr>
        <w:t>c</w:t>
      </w:r>
      <w:r w:rsidRPr="00B40C82">
        <w:rPr>
          <w:rFonts w:ascii="Arial Narrow" w:eastAsia="Calibri" w:hAnsi="Arial Narrow" w:cs="Calibri"/>
          <w:color w:val="002060"/>
          <w:sz w:val="22"/>
          <w:szCs w:val="22"/>
          <w:lang w:val="ro-RO"/>
        </w:rPr>
        <w:t>trică</w:t>
      </w:r>
      <w:r w:rsidRPr="00B40C82">
        <w:rPr>
          <w:rFonts w:ascii="Arial Narrow" w:eastAsia="Calibri" w:hAnsi="Arial Narrow" w:cs="Calibri"/>
          <w:color w:val="002060"/>
          <w:spacing w:val="2"/>
          <w:sz w:val="22"/>
          <w:szCs w:val="22"/>
          <w:lang w:val="ro-RO"/>
        </w:rPr>
        <w:t xml:space="preserve"> </w:t>
      </w:r>
      <w:r w:rsidRPr="00B40C82">
        <w:rPr>
          <w:rFonts w:ascii="Arial Narrow" w:eastAsia="Calibri" w:hAnsi="Arial Narrow" w:cs="Calibri"/>
          <w:color w:val="002060"/>
          <w:sz w:val="22"/>
          <w:szCs w:val="22"/>
          <w:lang w:val="ro-RO"/>
        </w:rPr>
        <w:t>în</w:t>
      </w:r>
      <w:r w:rsidRPr="00B40C82">
        <w:rPr>
          <w:rFonts w:ascii="Arial Narrow" w:eastAsia="Calibri" w:hAnsi="Arial Narrow" w:cs="Calibri"/>
          <w:color w:val="002060"/>
          <w:spacing w:val="-3"/>
          <w:sz w:val="22"/>
          <w:szCs w:val="22"/>
          <w:lang w:val="ro-RO"/>
        </w:rPr>
        <w:t xml:space="preserve"> </w:t>
      </w:r>
      <w:r w:rsidRPr="00B40C82">
        <w:rPr>
          <w:rFonts w:ascii="Arial Narrow" w:eastAsia="Calibri" w:hAnsi="Arial Narrow" w:cs="Calibri"/>
          <w:color w:val="002060"/>
          <w:spacing w:val="1"/>
          <w:sz w:val="22"/>
          <w:szCs w:val="22"/>
          <w:lang w:val="ro-RO"/>
        </w:rPr>
        <w:t>v</w:t>
      </w:r>
      <w:r w:rsidRPr="00B40C82">
        <w:rPr>
          <w:rFonts w:ascii="Arial Narrow" w:eastAsia="Calibri" w:hAnsi="Arial Narrow" w:cs="Calibri"/>
          <w:color w:val="002060"/>
          <w:sz w:val="22"/>
          <w:szCs w:val="22"/>
          <w:lang w:val="ro-RO"/>
        </w:rPr>
        <w:t>ede</w:t>
      </w:r>
      <w:r w:rsidRPr="00B40C82">
        <w:rPr>
          <w:rFonts w:ascii="Arial Narrow" w:eastAsia="Calibri" w:hAnsi="Arial Narrow" w:cs="Calibri"/>
          <w:color w:val="002060"/>
          <w:spacing w:val="-2"/>
          <w:sz w:val="22"/>
          <w:szCs w:val="22"/>
          <w:lang w:val="ro-RO"/>
        </w:rPr>
        <w:t>r</w:t>
      </w:r>
      <w:r w:rsidRPr="00B40C82">
        <w:rPr>
          <w:rFonts w:ascii="Arial Narrow" w:eastAsia="Calibri" w:hAnsi="Arial Narrow" w:cs="Calibri"/>
          <w:color w:val="002060"/>
          <w:sz w:val="22"/>
          <w:szCs w:val="22"/>
          <w:lang w:val="ro-RO"/>
        </w:rPr>
        <w:t>ea</w:t>
      </w:r>
      <w:r w:rsidRPr="00B40C82">
        <w:rPr>
          <w:rFonts w:ascii="Arial Narrow" w:eastAsia="Calibri" w:hAnsi="Arial Narrow" w:cs="Calibri"/>
          <w:color w:val="002060"/>
          <w:spacing w:val="1"/>
          <w:sz w:val="22"/>
          <w:szCs w:val="22"/>
          <w:lang w:val="ro-RO"/>
        </w:rPr>
        <w:t xml:space="preserve"> </w:t>
      </w:r>
      <w:r w:rsidRPr="00B40C82">
        <w:rPr>
          <w:rFonts w:ascii="Arial Narrow" w:eastAsia="Calibri" w:hAnsi="Arial Narrow" w:cs="Calibri"/>
          <w:color w:val="002060"/>
          <w:spacing w:val="-2"/>
          <w:sz w:val="22"/>
          <w:szCs w:val="22"/>
          <w:lang w:val="ro-RO"/>
        </w:rPr>
        <w:t>c</w:t>
      </w:r>
      <w:r w:rsidRPr="00B40C82">
        <w:rPr>
          <w:rFonts w:ascii="Arial Narrow" w:eastAsia="Calibri" w:hAnsi="Arial Narrow" w:cs="Calibri"/>
          <w:color w:val="002060"/>
          <w:spacing w:val="1"/>
          <w:sz w:val="22"/>
          <w:szCs w:val="22"/>
          <w:lang w:val="ro-RO"/>
        </w:rPr>
        <w:t>o</w:t>
      </w:r>
      <w:r w:rsidRPr="00B40C82">
        <w:rPr>
          <w:rFonts w:ascii="Arial Narrow" w:eastAsia="Calibri" w:hAnsi="Arial Narrow" w:cs="Calibri"/>
          <w:color w:val="002060"/>
          <w:spacing w:val="-1"/>
          <w:sz w:val="22"/>
          <w:szCs w:val="22"/>
          <w:lang w:val="ro-RO"/>
        </w:rPr>
        <w:t>n</w:t>
      </w:r>
      <w:r w:rsidRPr="00B40C82">
        <w:rPr>
          <w:rFonts w:ascii="Arial Narrow" w:eastAsia="Calibri" w:hAnsi="Arial Narrow" w:cs="Calibri"/>
          <w:color w:val="002060"/>
          <w:sz w:val="22"/>
          <w:szCs w:val="22"/>
          <w:lang w:val="ro-RO"/>
        </w:rPr>
        <w:t>sumul</w:t>
      </w:r>
      <w:r w:rsidRPr="00B40C82">
        <w:rPr>
          <w:rFonts w:ascii="Arial Narrow" w:eastAsia="Calibri" w:hAnsi="Arial Narrow" w:cs="Calibri"/>
          <w:color w:val="002060"/>
          <w:spacing w:val="-4"/>
          <w:sz w:val="22"/>
          <w:szCs w:val="22"/>
          <w:lang w:val="ro-RO"/>
        </w:rPr>
        <w:t>u</w:t>
      </w:r>
      <w:r w:rsidRPr="00B40C82">
        <w:rPr>
          <w:rFonts w:ascii="Arial Narrow" w:eastAsia="Calibri" w:hAnsi="Arial Narrow" w:cs="Calibri"/>
          <w:color w:val="002060"/>
          <w:sz w:val="22"/>
          <w:szCs w:val="22"/>
          <w:lang w:val="ro-RO"/>
        </w:rPr>
        <w:t>i p</w:t>
      </w:r>
      <w:r w:rsidRPr="00B40C82">
        <w:rPr>
          <w:rFonts w:ascii="Arial Narrow" w:eastAsia="Calibri" w:hAnsi="Arial Narrow" w:cs="Calibri"/>
          <w:color w:val="002060"/>
          <w:spacing w:val="-1"/>
          <w:sz w:val="22"/>
          <w:szCs w:val="22"/>
          <w:lang w:val="ro-RO"/>
        </w:rPr>
        <w:t>r</w:t>
      </w:r>
      <w:r w:rsidRPr="00B40C82">
        <w:rPr>
          <w:rFonts w:ascii="Arial Narrow" w:eastAsia="Calibri" w:hAnsi="Arial Narrow" w:cs="Calibri"/>
          <w:color w:val="002060"/>
          <w:spacing w:val="1"/>
          <w:sz w:val="22"/>
          <w:szCs w:val="22"/>
          <w:lang w:val="ro-RO"/>
        </w:rPr>
        <w:t>o</w:t>
      </w:r>
      <w:r w:rsidRPr="00B40C82">
        <w:rPr>
          <w:rFonts w:ascii="Arial Narrow" w:eastAsia="Calibri" w:hAnsi="Arial Narrow" w:cs="Calibri"/>
          <w:color w:val="002060"/>
          <w:spacing w:val="-1"/>
          <w:sz w:val="22"/>
          <w:szCs w:val="22"/>
          <w:lang w:val="ro-RO"/>
        </w:rPr>
        <w:t>p</w:t>
      </w:r>
      <w:r w:rsidRPr="00B40C82">
        <w:rPr>
          <w:rFonts w:ascii="Arial Narrow" w:eastAsia="Calibri" w:hAnsi="Arial Narrow" w:cs="Calibri"/>
          <w:color w:val="002060"/>
          <w:sz w:val="22"/>
          <w:szCs w:val="22"/>
          <w:lang w:val="ro-RO"/>
        </w:rPr>
        <w:t>ri</w:t>
      </w:r>
      <w:r w:rsidRPr="00B40C82">
        <w:rPr>
          <w:rFonts w:ascii="Arial Narrow" w:eastAsia="Calibri" w:hAnsi="Arial Narrow" w:cs="Calibri"/>
          <w:color w:val="002060"/>
          <w:spacing w:val="-1"/>
          <w:sz w:val="22"/>
          <w:szCs w:val="22"/>
          <w:lang w:val="ro-RO"/>
        </w:rPr>
        <w:t>u</w:t>
      </w:r>
      <w:r w:rsidRPr="00B40C82">
        <w:rPr>
          <w:rFonts w:ascii="Arial Narrow" w:eastAsia="Calibri" w:hAnsi="Arial Narrow" w:cs="Calibri"/>
          <w:color w:val="002060"/>
          <w:sz w:val="22"/>
          <w:szCs w:val="22"/>
          <w:lang w:val="ro-RO"/>
        </w:rPr>
        <w:t>,</w:t>
      </w:r>
      <w:r w:rsidRPr="00B40C82">
        <w:rPr>
          <w:rFonts w:ascii="Arial Narrow" w:eastAsia="Calibri" w:hAnsi="Arial Narrow" w:cs="Calibri"/>
          <w:color w:val="002060"/>
          <w:spacing w:val="1"/>
          <w:sz w:val="22"/>
          <w:szCs w:val="22"/>
          <w:lang w:val="ro-RO"/>
        </w:rPr>
        <w:t xml:space="preserve"> </w:t>
      </w:r>
      <w:r w:rsidRPr="00B40C82">
        <w:rPr>
          <w:rFonts w:ascii="Arial Narrow" w:eastAsia="Calibri" w:hAnsi="Arial Narrow" w:cs="Calibri"/>
          <w:color w:val="002060"/>
          <w:sz w:val="22"/>
          <w:szCs w:val="22"/>
          <w:lang w:val="ro-RO"/>
        </w:rPr>
        <w:t>în</w:t>
      </w:r>
      <w:r w:rsidRPr="00B40C82">
        <w:rPr>
          <w:rFonts w:ascii="Arial Narrow" w:eastAsia="Calibri" w:hAnsi="Arial Narrow" w:cs="Calibri"/>
          <w:color w:val="002060"/>
          <w:spacing w:val="-1"/>
          <w:sz w:val="22"/>
          <w:szCs w:val="22"/>
          <w:lang w:val="ro-RO"/>
        </w:rPr>
        <w:t xml:space="preserve"> </w:t>
      </w:r>
      <w:r w:rsidRPr="00B40C82">
        <w:rPr>
          <w:rFonts w:ascii="Arial Narrow" w:eastAsia="Calibri" w:hAnsi="Arial Narrow" w:cs="Calibri"/>
          <w:color w:val="002060"/>
          <w:sz w:val="22"/>
          <w:szCs w:val="22"/>
          <w:lang w:val="ro-RO"/>
        </w:rPr>
        <w:t>ca</w:t>
      </w:r>
      <w:r w:rsidRPr="00B40C82">
        <w:rPr>
          <w:rFonts w:ascii="Arial Narrow" w:eastAsia="Calibri" w:hAnsi="Arial Narrow" w:cs="Calibri"/>
          <w:color w:val="002060"/>
          <w:spacing w:val="-1"/>
          <w:sz w:val="22"/>
          <w:szCs w:val="22"/>
          <w:lang w:val="ro-RO"/>
        </w:rPr>
        <w:t>zu</w:t>
      </w:r>
      <w:r w:rsidRPr="00B40C82">
        <w:rPr>
          <w:rFonts w:ascii="Arial Narrow" w:eastAsia="Calibri" w:hAnsi="Arial Narrow" w:cs="Calibri"/>
          <w:color w:val="002060"/>
          <w:sz w:val="22"/>
          <w:szCs w:val="22"/>
          <w:lang w:val="ro-RO"/>
        </w:rPr>
        <w:t xml:space="preserve">l </w:t>
      </w:r>
      <w:r w:rsidRPr="00B40C82">
        <w:rPr>
          <w:rFonts w:ascii="Arial Narrow" w:eastAsia="Calibri" w:hAnsi="Arial Narrow" w:cs="Calibri"/>
          <w:color w:val="002060"/>
          <w:spacing w:val="-1"/>
          <w:sz w:val="22"/>
          <w:szCs w:val="22"/>
          <w:lang w:val="ro-RO"/>
        </w:rPr>
        <w:t>u</w:t>
      </w:r>
      <w:r w:rsidRPr="00B40C82">
        <w:rPr>
          <w:rFonts w:ascii="Arial Narrow" w:eastAsia="Calibri" w:hAnsi="Arial Narrow" w:cs="Calibri"/>
          <w:color w:val="002060"/>
          <w:spacing w:val="-3"/>
          <w:sz w:val="22"/>
          <w:szCs w:val="22"/>
          <w:lang w:val="ro-RO"/>
        </w:rPr>
        <w:t>r</w:t>
      </w:r>
      <w:r w:rsidRPr="00B40C82">
        <w:rPr>
          <w:rFonts w:ascii="Arial Narrow" w:eastAsia="Calibri" w:hAnsi="Arial Narrow" w:cs="Calibri"/>
          <w:color w:val="002060"/>
          <w:spacing w:val="1"/>
          <w:sz w:val="22"/>
          <w:szCs w:val="22"/>
          <w:lang w:val="ro-RO"/>
        </w:rPr>
        <w:t>m</w:t>
      </w:r>
      <w:r w:rsidRPr="00B40C82">
        <w:rPr>
          <w:rFonts w:ascii="Arial Narrow" w:eastAsia="Calibri" w:hAnsi="Arial Narrow" w:cs="Calibri"/>
          <w:color w:val="002060"/>
          <w:sz w:val="22"/>
          <w:szCs w:val="22"/>
          <w:lang w:val="ro-RO"/>
        </w:rPr>
        <w:t>ă</w:t>
      </w:r>
      <w:r w:rsidRPr="00B40C82">
        <w:rPr>
          <w:rFonts w:ascii="Arial Narrow" w:eastAsia="Calibri" w:hAnsi="Arial Narrow" w:cs="Calibri"/>
          <w:color w:val="002060"/>
          <w:spacing w:val="-2"/>
          <w:sz w:val="22"/>
          <w:szCs w:val="22"/>
          <w:lang w:val="ro-RO"/>
        </w:rPr>
        <w:t>t</w:t>
      </w:r>
      <w:r w:rsidRPr="00B40C82">
        <w:rPr>
          <w:rFonts w:ascii="Arial Narrow" w:eastAsia="Calibri" w:hAnsi="Arial Narrow" w:cs="Calibri"/>
          <w:color w:val="002060"/>
          <w:spacing w:val="1"/>
          <w:sz w:val="22"/>
          <w:szCs w:val="22"/>
          <w:lang w:val="ro-RO"/>
        </w:rPr>
        <w:t>o</w:t>
      </w:r>
      <w:r w:rsidRPr="00B40C82">
        <w:rPr>
          <w:rFonts w:ascii="Arial Narrow" w:eastAsia="Calibri" w:hAnsi="Arial Narrow" w:cs="Calibri"/>
          <w:color w:val="002060"/>
          <w:sz w:val="22"/>
          <w:szCs w:val="22"/>
          <w:lang w:val="ro-RO"/>
        </w:rPr>
        <w:t>a</w:t>
      </w:r>
      <w:r w:rsidRPr="00B40C82">
        <w:rPr>
          <w:rFonts w:ascii="Arial Narrow" w:eastAsia="Calibri" w:hAnsi="Arial Narrow" w:cs="Calibri"/>
          <w:color w:val="002060"/>
          <w:spacing w:val="-3"/>
          <w:sz w:val="22"/>
          <w:szCs w:val="22"/>
          <w:lang w:val="ro-RO"/>
        </w:rPr>
        <w:t>r</w:t>
      </w:r>
      <w:r w:rsidRPr="00B40C82">
        <w:rPr>
          <w:rFonts w:ascii="Arial Narrow" w:eastAsia="Calibri" w:hAnsi="Arial Narrow" w:cs="Calibri"/>
          <w:color w:val="002060"/>
          <w:sz w:val="22"/>
          <w:szCs w:val="22"/>
          <w:lang w:val="ro-RO"/>
        </w:rPr>
        <w:t xml:space="preserve">ei liste </w:t>
      </w:r>
      <w:r w:rsidRPr="00B40C82">
        <w:rPr>
          <w:rFonts w:ascii="Arial Narrow" w:eastAsia="Calibri" w:hAnsi="Arial Narrow" w:cs="Calibri"/>
          <w:color w:val="002060"/>
          <w:spacing w:val="-1"/>
          <w:sz w:val="22"/>
          <w:szCs w:val="22"/>
          <w:lang w:val="ro-RO"/>
        </w:rPr>
        <w:t>d</w:t>
      </w:r>
      <w:r w:rsidRPr="00B40C82">
        <w:rPr>
          <w:rFonts w:ascii="Arial Narrow" w:eastAsia="Calibri" w:hAnsi="Arial Narrow" w:cs="Calibri"/>
          <w:color w:val="002060"/>
          <w:sz w:val="22"/>
          <w:szCs w:val="22"/>
          <w:lang w:val="ro-RO"/>
        </w:rPr>
        <w:t>e</w:t>
      </w:r>
      <w:r w:rsidRPr="00B40C82">
        <w:rPr>
          <w:rFonts w:ascii="Arial Narrow" w:eastAsia="Calibri" w:hAnsi="Arial Narrow" w:cs="Calibri"/>
          <w:color w:val="002060"/>
          <w:spacing w:val="1"/>
          <w:sz w:val="22"/>
          <w:szCs w:val="22"/>
          <w:lang w:val="ro-RO"/>
        </w:rPr>
        <w:t xml:space="preserve"> </w:t>
      </w:r>
      <w:r w:rsidRPr="00B40C82">
        <w:rPr>
          <w:rFonts w:ascii="Arial Narrow" w:eastAsia="Calibri" w:hAnsi="Arial Narrow" w:cs="Calibri"/>
          <w:color w:val="002060"/>
          <w:sz w:val="22"/>
          <w:szCs w:val="22"/>
          <w:lang w:val="ro-RO"/>
        </w:rPr>
        <w:t>a</w:t>
      </w:r>
      <w:r w:rsidRPr="00B40C82">
        <w:rPr>
          <w:rFonts w:ascii="Arial Narrow" w:eastAsia="Calibri" w:hAnsi="Arial Narrow" w:cs="Calibri"/>
          <w:color w:val="002060"/>
          <w:spacing w:val="-2"/>
          <w:sz w:val="22"/>
          <w:szCs w:val="22"/>
          <w:lang w:val="ro-RO"/>
        </w:rPr>
        <w:t>c</w:t>
      </w:r>
      <w:r w:rsidRPr="00B40C82">
        <w:rPr>
          <w:rFonts w:ascii="Arial Narrow" w:eastAsia="Calibri" w:hAnsi="Arial Narrow" w:cs="Calibri"/>
          <w:color w:val="002060"/>
          <w:sz w:val="22"/>
          <w:szCs w:val="22"/>
          <w:lang w:val="ro-RO"/>
        </w:rPr>
        <w:t>ti</w:t>
      </w:r>
      <w:r w:rsidRPr="00B40C82">
        <w:rPr>
          <w:rFonts w:ascii="Arial Narrow" w:eastAsia="Calibri" w:hAnsi="Arial Narrow" w:cs="Calibri"/>
          <w:color w:val="002060"/>
          <w:spacing w:val="1"/>
          <w:sz w:val="22"/>
          <w:szCs w:val="22"/>
          <w:lang w:val="ro-RO"/>
        </w:rPr>
        <w:t>v</w:t>
      </w:r>
      <w:r w:rsidRPr="00B40C82">
        <w:rPr>
          <w:rFonts w:ascii="Arial Narrow" w:eastAsia="Calibri" w:hAnsi="Arial Narrow" w:cs="Calibri"/>
          <w:color w:val="002060"/>
          <w:spacing w:val="-3"/>
          <w:sz w:val="22"/>
          <w:szCs w:val="22"/>
          <w:lang w:val="ro-RO"/>
        </w:rPr>
        <w:t>i</w:t>
      </w:r>
      <w:r w:rsidRPr="00B40C82">
        <w:rPr>
          <w:rFonts w:ascii="Arial Narrow" w:eastAsia="Calibri" w:hAnsi="Arial Narrow" w:cs="Calibri"/>
          <w:color w:val="002060"/>
          <w:sz w:val="22"/>
          <w:szCs w:val="22"/>
          <w:lang w:val="ro-RO"/>
        </w:rPr>
        <w:t>tăț</w:t>
      </w:r>
      <w:r w:rsidRPr="00B40C82">
        <w:rPr>
          <w:rFonts w:ascii="Arial Narrow" w:eastAsia="Calibri" w:hAnsi="Arial Narrow" w:cs="Calibri"/>
          <w:color w:val="002060"/>
          <w:spacing w:val="1"/>
          <w:sz w:val="22"/>
          <w:szCs w:val="22"/>
          <w:lang w:val="ro-RO"/>
        </w:rPr>
        <w:t>i</w:t>
      </w:r>
      <w:r w:rsidRPr="00B40C82">
        <w:rPr>
          <w:rFonts w:ascii="Arial Narrow" w:eastAsia="Calibri" w:hAnsi="Arial Narrow" w:cs="Calibri"/>
          <w:color w:val="002060"/>
          <w:sz w:val="22"/>
          <w:szCs w:val="22"/>
          <w:lang w:val="ro-RO"/>
        </w:rPr>
        <w:t>:</w:t>
      </w:r>
    </w:p>
    <w:p w14:paraId="2B0AF5AC" w14:textId="6A6963C5" w:rsidR="00BC0B0D" w:rsidRPr="00BC3012" w:rsidRDefault="00BD1626" w:rsidP="006C51F5">
      <w:pPr>
        <w:pStyle w:val="ListParagraph"/>
        <w:numPr>
          <w:ilvl w:val="0"/>
          <w:numId w:val="5"/>
        </w:numPr>
        <w:ind w:right="770"/>
        <w:jc w:val="both"/>
        <w:rPr>
          <w:rFonts w:ascii="Arial Narrow" w:eastAsia="Calibri" w:hAnsi="Arial Narrow" w:cs="Calibri"/>
          <w:color w:val="002060"/>
          <w:sz w:val="22"/>
          <w:szCs w:val="22"/>
          <w:lang w:val="ro-RO"/>
        </w:rPr>
      </w:pPr>
      <w:r w:rsidRPr="00BC3012">
        <w:rPr>
          <w:rFonts w:ascii="Arial Narrow" w:eastAsia="Calibri" w:hAnsi="Arial Narrow" w:cs="Calibri"/>
          <w:color w:val="002060"/>
          <w:sz w:val="22"/>
          <w:szCs w:val="22"/>
          <w:lang w:val="ro-RO"/>
        </w:rPr>
        <w:t>acti</w:t>
      </w:r>
      <w:r w:rsidRPr="00BC3012">
        <w:rPr>
          <w:rFonts w:ascii="Arial Narrow" w:eastAsia="Calibri" w:hAnsi="Arial Narrow" w:cs="Calibri"/>
          <w:color w:val="002060"/>
          <w:spacing w:val="1"/>
          <w:sz w:val="22"/>
          <w:szCs w:val="22"/>
          <w:lang w:val="ro-RO"/>
        </w:rPr>
        <w:t>v</w:t>
      </w:r>
      <w:r w:rsidRPr="00BC3012">
        <w:rPr>
          <w:rFonts w:ascii="Arial Narrow" w:eastAsia="Calibri" w:hAnsi="Arial Narrow" w:cs="Calibri"/>
          <w:color w:val="002060"/>
          <w:sz w:val="22"/>
          <w:szCs w:val="22"/>
          <w:lang w:val="ro-RO"/>
        </w:rPr>
        <w:t>i</w:t>
      </w:r>
      <w:r w:rsidRPr="00BC3012">
        <w:rPr>
          <w:rFonts w:ascii="Arial Narrow" w:eastAsia="Calibri" w:hAnsi="Arial Narrow" w:cs="Calibri"/>
          <w:color w:val="002060"/>
          <w:spacing w:val="-2"/>
          <w:sz w:val="22"/>
          <w:szCs w:val="22"/>
          <w:lang w:val="ro-RO"/>
        </w:rPr>
        <w:t>t</w:t>
      </w:r>
      <w:r w:rsidRPr="00BC3012">
        <w:rPr>
          <w:rFonts w:ascii="Arial Narrow" w:eastAsia="Calibri" w:hAnsi="Arial Narrow" w:cs="Calibri"/>
          <w:color w:val="002060"/>
          <w:sz w:val="22"/>
          <w:szCs w:val="22"/>
          <w:lang w:val="ro-RO"/>
        </w:rPr>
        <w:t xml:space="preserve">ățile </w:t>
      </w:r>
      <w:r w:rsidRPr="00BC3012">
        <w:rPr>
          <w:rFonts w:ascii="Arial Narrow" w:eastAsia="Calibri" w:hAnsi="Arial Narrow" w:cs="Calibri"/>
          <w:color w:val="002060"/>
          <w:spacing w:val="-2"/>
          <w:sz w:val="22"/>
          <w:szCs w:val="22"/>
          <w:lang w:val="ro-RO"/>
        </w:rPr>
        <w:t>l</w:t>
      </w:r>
      <w:r w:rsidRPr="00BC3012">
        <w:rPr>
          <w:rFonts w:ascii="Arial Narrow" w:eastAsia="Calibri" w:hAnsi="Arial Narrow" w:cs="Calibri"/>
          <w:color w:val="002060"/>
          <w:sz w:val="22"/>
          <w:szCs w:val="22"/>
          <w:lang w:val="ro-RO"/>
        </w:rPr>
        <w:t>egate</w:t>
      </w:r>
      <w:r w:rsidRPr="00BC3012">
        <w:rPr>
          <w:rFonts w:ascii="Arial Narrow" w:eastAsia="Calibri" w:hAnsi="Arial Narrow" w:cs="Calibri"/>
          <w:color w:val="002060"/>
          <w:spacing w:val="-2"/>
          <w:sz w:val="22"/>
          <w:szCs w:val="22"/>
          <w:lang w:val="ro-RO"/>
        </w:rPr>
        <w:t xml:space="preserve"> </w:t>
      </w:r>
      <w:r w:rsidRPr="00BC3012">
        <w:rPr>
          <w:rFonts w:ascii="Arial Narrow" w:eastAsia="Calibri" w:hAnsi="Arial Narrow" w:cs="Calibri"/>
          <w:color w:val="002060"/>
          <w:sz w:val="22"/>
          <w:szCs w:val="22"/>
          <w:lang w:val="ro-RO"/>
        </w:rPr>
        <w:t>de</w:t>
      </w:r>
      <w:r w:rsidRPr="00BC3012">
        <w:rPr>
          <w:rFonts w:ascii="Arial Narrow" w:eastAsia="Calibri" w:hAnsi="Arial Narrow" w:cs="Calibri"/>
          <w:color w:val="002060"/>
          <w:spacing w:val="1"/>
          <w:sz w:val="22"/>
          <w:szCs w:val="22"/>
          <w:lang w:val="ro-RO"/>
        </w:rPr>
        <w:t xml:space="preserve"> </w:t>
      </w:r>
      <w:r w:rsidRPr="00BC3012">
        <w:rPr>
          <w:rFonts w:ascii="Arial Narrow" w:eastAsia="Calibri" w:hAnsi="Arial Narrow" w:cs="Calibri"/>
          <w:color w:val="002060"/>
          <w:spacing w:val="-2"/>
          <w:sz w:val="22"/>
          <w:szCs w:val="22"/>
          <w:lang w:val="ro-RO"/>
        </w:rPr>
        <w:t>c</w:t>
      </w:r>
      <w:r w:rsidRPr="00BC3012">
        <w:rPr>
          <w:rFonts w:ascii="Arial Narrow" w:eastAsia="Calibri" w:hAnsi="Arial Narrow" w:cs="Calibri"/>
          <w:color w:val="002060"/>
          <w:spacing w:val="-1"/>
          <w:sz w:val="22"/>
          <w:szCs w:val="22"/>
          <w:lang w:val="ro-RO"/>
        </w:rPr>
        <w:t>o</w:t>
      </w:r>
      <w:r w:rsidRPr="00BC3012">
        <w:rPr>
          <w:rFonts w:ascii="Arial Narrow" w:eastAsia="Calibri" w:hAnsi="Arial Narrow" w:cs="Calibri"/>
          <w:color w:val="002060"/>
          <w:spacing w:val="1"/>
          <w:sz w:val="22"/>
          <w:szCs w:val="22"/>
          <w:lang w:val="ro-RO"/>
        </w:rPr>
        <w:t>m</w:t>
      </w:r>
      <w:r w:rsidRPr="00BC3012">
        <w:rPr>
          <w:rFonts w:ascii="Arial Narrow" w:eastAsia="Calibri" w:hAnsi="Arial Narrow" w:cs="Calibri"/>
          <w:color w:val="002060"/>
          <w:spacing w:val="-3"/>
          <w:sz w:val="22"/>
          <w:szCs w:val="22"/>
          <w:lang w:val="ro-RO"/>
        </w:rPr>
        <w:t>b</w:t>
      </w:r>
      <w:r w:rsidRPr="00BC3012">
        <w:rPr>
          <w:rFonts w:ascii="Arial Narrow" w:eastAsia="Calibri" w:hAnsi="Arial Narrow" w:cs="Calibri"/>
          <w:color w:val="002060"/>
          <w:spacing w:val="-1"/>
          <w:sz w:val="22"/>
          <w:szCs w:val="22"/>
          <w:lang w:val="ro-RO"/>
        </w:rPr>
        <w:t>u</w:t>
      </w:r>
      <w:r w:rsidRPr="00BC3012">
        <w:rPr>
          <w:rFonts w:ascii="Arial Narrow" w:eastAsia="Calibri" w:hAnsi="Arial Narrow" w:cs="Calibri"/>
          <w:color w:val="002060"/>
          <w:sz w:val="22"/>
          <w:szCs w:val="22"/>
          <w:lang w:val="ro-RO"/>
        </w:rPr>
        <w:t>stib</w:t>
      </w:r>
      <w:r w:rsidRPr="00BC3012">
        <w:rPr>
          <w:rFonts w:ascii="Arial Narrow" w:eastAsia="Calibri" w:hAnsi="Arial Narrow" w:cs="Calibri"/>
          <w:color w:val="002060"/>
          <w:spacing w:val="-1"/>
          <w:sz w:val="22"/>
          <w:szCs w:val="22"/>
          <w:lang w:val="ro-RO"/>
        </w:rPr>
        <w:t>i</w:t>
      </w:r>
      <w:r w:rsidRPr="00BC3012">
        <w:rPr>
          <w:rFonts w:ascii="Arial Narrow" w:eastAsia="Calibri" w:hAnsi="Arial Narrow" w:cs="Calibri"/>
          <w:color w:val="002060"/>
          <w:sz w:val="22"/>
          <w:szCs w:val="22"/>
          <w:lang w:val="ro-RO"/>
        </w:rPr>
        <w:t>li f</w:t>
      </w:r>
      <w:r w:rsidRPr="00BC3012">
        <w:rPr>
          <w:rFonts w:ascii="Arial Narrow" w:eastAsia="Calibri" w:hAnsi="Arial Narrow" w:cs="Calibri"/>
          <w:color w:val="002060"/>
          <w:spacing w:val="1"/>
          <w:sz w:val="22"/>
          <w:szCs w:val="22"/>
          <w:lang w:val="ro-RO"/>
        </w:rPr>
        <w:t>o</w:t>
      </w:r>
      <w:r w:rsidRPr="00BC3012">
        <w:rPr>
          <w:rFonts w:ascii="Arial Narrow" w:eastAsia="Calibri" w:hAnsi="Arial Narrow" w:cs="Calibri"/>
          <w:color w:val="002060"/>
          <w:sz w:val="22"/>
          <w:szCs w:val="22"/>
          <w:lang w:val="ro-RO"/>
        </w:rPr>
        <w:t>si</w:t>
      </w:r>
      <w:r w:rsidRPr="00BC3012">
        <w:rPr>
          <w:rFonts w:ascii="Arial Narrow" w:eastAsia="Calibri" w:hAnsi="Arial Narrow" w:cs="Calibri"/>
          <w:color w:val="002060"/>
          <w:spacing w:val="-1"/>
          <w:sz w:val="22"/>
          <w:szCs w:val="22"/>
          <w:lang w:val="ro-RO"/>
        </w:rPr>
        <w:t>l</w:t>
      </w:r>
      <w:r w:rsidRPr="00BC3012">
        <w:rPr>
          <w:rFonts w:ascii="Arial Narrow" w:eastAsia="Calibri" w:hAnsi="Arial Narrow" w:cs="Calibri"/>
          <w:color w:val="002060"/>
          <w:sz w:val="22"/>
          <w:szCs w:val="22"/>
          <w:lang w:val="ro-RO"/>
        </w:rPr>
        <w:t>i, i</w:t>
      </w:r>
      <w:r w:rsidRPr="00BC3012">
        <w:rPr>
          <w:rFonts w:ascii="Arial Narrow" w:eastAsia="Calibri" w:hAnsi="Arial Narrow" w:cs="Calibri"/>
          <w:color w:val="002060"/>
          <w:spacing w:val="-1"/>
          <w:sz w:val="22"/>
          <w:szCs w:val="22"/>
          <w:lang w:val="ro-RO"/>
        </w:rPr>
        <w:t>n</w:t>
      </w:r>
      <w:r w:rsidRPr="00BC3012">
        <w:rPr>
          <w:rFonts w:ascii="Arial Narrow" w:eastAsia="Calibri" w:hAnsi="Arial Narrow" w:cs="Calibri"/>
          <w:color w:val="002060"/>
          <w:sz w:val="22"/>
          <w:szCs w:val="22"/>
          <w:lang w:val="ro-RO"/>
        </w:rPr>
        <w:t>cl</w:t>
      </w:r>
      <w:r w:rsidRPr="00BC3012">
        <w:rPr>
          <w:rFonts w:ascii="Arial Narrow" w:eastAsia="Calibri" w:hAnsi="Arial Narrow" w:cs="Calibri"/>
          <w:color w:val="002060"/>
          <w:spacing w:val="-1"/>
          <w:sz w:val="22"/>
          <w:szCs w:val="22"/>
          <w:lang w:val="ro-RO"/>
        </w:rPr>
        <w:t>u</w:t>
      </w:r>
      <w:r w:rsidRPr="00BC3012">
        <w:rPr>
          <w:rFonts w:ascii="Arial Narrow" w:eastAsia="Calibri" w:hAnsi="Arial Narrow" w:cs="Calibri"/>
          <w:color w:val="002060"/>
          <w:sz w:val="22"/>
          <w:szCs w:val="22"/>
          <w:lang w:val="ro-RO"/>
        </w:rPr>
        <w:t>s</w:t>
      </w:r>
      <w:r w:rsidRPr="00BC3012">
        <w:rPr>
          <w:rFonts w:ascii="Arial Narrow" w:eastAsia="Calibri" w:hAnsi="Arial Narrow" w:cs="Calibri"/>
          <w:color w:val="002060"/>
          <w:spacing w:val="-3"/>
          <w:sz w:val="22"/>
          <w:szCs w:val="22"/>
          <w:lang w:val="ro-RO"/>
        </w:rPr>
        <w:t>i</w:t>
      </w:r>
      <w:r w:rsidRPr="00BC3012">
        <w:rPr>
          <w:rFonts w:ascii="Arial Narrow" w:eastAsia="Calibri" w:hAnsi="Arial Narrow" w:cs="Calibri"/>
          <w:color w:val="002060"/>
          <w:sz w:val="22"/>
          <w:szCs w:val="22"/>
          <w:lang w:val="ro-RO"/>
        </w:rPr>
        <w:t>v</w:t>
      </w:r>
      <w:r w:rsidRPr="00BC3012">
        <w:rPr>
          <w:rFonts w:ascii="Arial Narrow" w:eastAsia="Calibri" w:hAnsi="Arial Narrow" w:cs="Calibri"/>
          <w:color w:val="002060"/>
          <w:spacing w:val="1"/>
          <w:sz w:val="22"/>
          <w:szCs w:val="22"/>
          <w:lang w:val="ro-RO"/>
        </w:rPr>
        <w:t xml:space="preserve"> </w:t>
      </w:r>
      <w:r w:rsidRPr="00BC3012">
        <w:rPr>
          <w:rFonts w:ascii="Arial Narrow" w:eastAsia="Calibri" w:hAnsi="Arial Narrow" w:cs="Calibri"/>
          <w:color w:val="002060"/>
          <w:sz w:val="22"/>
          <w:szCs w:val="22"/>
          <w:lang w:val="ro-RO"/>
        </w:rPr>
        <w:t>util</w:t>
      </w:r>
      <w:r w:rsidRPr="00BC3012">
        <w:rPr>
          <w:rFonts w:ascii="Arial Narrow" w:eastAsia="Calibri" w:hAnsi="Arial Narrow" w:cs="Calibri"/>
          <w:color w:val="002060"/>
          <w:spacing w:val="-1"/>
          <w:sz w:val="22"/>
          <w:szCs w:val="22"/>
          <w:lang w:val="ro-RO"/>
        </w:rPr>
        <w:t>iz</w:t>
      </w:r>
      <w:r w:rsidRPr="00BC3012">
        <w:rPr>
          <w:rFonts w:ascii="Arial Narrow" w:eastAsia="Calibri" w:hAnsi="Arial Narrow" w:cs="Calibri"/>
          <w:color w:val="002060"/>
          <w:spacing w:val="-3"/>
          <w:sz w:val="22"/>
          <w:szCs w:val="22"/>
          <w:lang w:val="ro-RO"/>
        </w:rPr>
        <w:t>a</w:t>
      </w:r>
      <w:r w:rsidRPr="00BC3012">
        <w:rPr>
          <w:rFonts w:ascii="Arial Narrow" w:eastAsia="Calibri" w:hAnsi="Arial Narrow" w:cs="Calibri"/>
          <w:color w:val="002060"/>
          <w:sz w:val="22"/>
          <w:szCs w:val="22"/>
          <w:lang w:val="ro-RO"/>
        </w:rPr>
        <w:t xml:space="preserve">rea în </w:t>
      </w:r>
      <w:r w:rsidRPr="00BC3012">
        <w:rPr>
          <w:rFonts w:ascii="Arial Narrow" w:eastAsia="Calibri" w:hAnsi="Arial Narrow" w:cs="Calibri"/>
          <w:color w:val="002060"/>
          <w:spacing w:val="-3"/>
          <w:sz w:val="22"/>
          <w:szCs w:val="22"/>
          <w:lang w:val="ro-RO"/>
        </w:rPr>
        <w:t>a</w:t>
      </w:r>
      <w:r w:rsidRPr="00BC3012">
        <w:rPr>
          <w:rFonts w:ascii="Arial Narrow" w:eastAsia="Calibri" w:hAnsi="Arial Narrow" w:cs="Calibri"/>
          <w:color w:val="002060"/>
          <w:spacing w:val="1"/>
          <w:sz w:val="22"/>
          <w:szCs w:val="22"/>
          <w:lang w:val="ro-RO"/>
        </w:rPr>
        <w:t>v</w:t>
      </w:r>
      <w:r w:rsidRPr="00BC3012">
        <w:rPr>
          <w:rFonts w:ascii="Arial Narrow" w:eastAsia="Calibri" w:hAnsi="Arial Narrow" w:cs="Calibri"/>
          <w:color w:val="002060"/>
          <w:sz w:val="22"/>
          <w:szCs w:val="22"/>
          <w:lang w:val="ro-RO"/>
        </w:rPr>
        <w:t>a</w:t>
      </w:r>
      <w:r w:rsidRPr="00BC3012">
        <w:rPr>
          <w:rFonts w:ascii="Arial Narrow" w:eastAsia="Calibri" w:hAnsi="Arial Narrow" w:cs="Calibri"/>
          <w:color w:val="002060"/>
          <w:spacing w:val="-1"/>
          <w:sz w:val="22"/>
          <w:szCs w:val="22"/>
          <w:lang w:val="ro-RO"/>
        </w:rPr>
        <w:t>l</w:t>
      </w:r>
      <w:r w:rsidR="00605CDB" w:rsidRPr="00BC3012">
        <w:rPr>
          <w:rStyle w:val="FootnoteReference"/>
          <w:rFonts w:ascii="Arial Narrow" w:eastAsia="Calibri" w:hAnsi="Arial Narrow" w:cs="Calibri"/>
          <w:color w:val="002060"/>
          <w:sz w:val="22"/>
          <w:szCs w:val="22"/>
          <w:lang w:val="ro-RO"/>
        </w:rPr>
        <w:footnoteReference w:id="2"/>
      </w:r>
      <w:r w:rsidRPr="00BC3012">
        <w:rPr>
          <w:rFonts w:ascii="Arial Narrow" w:eastAsia="Calibri" w:hAnsi="Arial Narrow" w:cs="Calibri"/>
          <w:color w:val="002060"/>
          <w:sz w:val="22"/>
          <w:szCs w:val="22"/>
          <w:lang w:val="ro-RO"/>
        </w:rPr>
        <w:t>;</w:t>
      </w:r>
    </w:p>
    <w:p w14:paraId="5E7F9EED" w14:textId="43D84689" w:rsidR="00BC0B0D" w:rsidRPr="00BC3012" w:rsidRDefault="00BD1626" w:rsidP="006C51F5">
      <w:pPr>
        <w:pStyle w:val="ListParagraph"/>
        <w:numPr>
          <w:ilvl w:val="0"/>
          <w:numId w:val="5"/>
        </w:numPr>
        <w:ind w:right="770"/>
        <w:jc w:val="both"/>
        <w:rPr>
          <w:rFonts w:ascii="Arial Narrow" w:eastAsia="Calibri" w:hAnsi="Arial Narrow" w:cs="Calibri"/>
          <w:color w:val="002060"/>
          <w:sz w:val="22"/>
          <w:szCs w:val="22"/>
          <w:lang w:val="ro-RO"/>
        </w:rPr>
      </w:pPr>
      <w:r w:rsidRPr="00BC3012">
        <w:rPr>
          <w:rFonts w:ascii="Arial Narrow" w:eastAsia="Calibri" w:hAnsi="Arial Narrow" w:cs="Calibri"/>
          <w:color w:val="002060"/>
          <w:sz w:val="22"/>
          <w:szCs w:val="22"/>
          <w:lang w:val="ro-RO"/>
        </w:rPr>
        <w:t>acti</w:t>
      </w:r>
      <w:r w:rsidRPr="00BC3012">
        <w:rPr>
          <w:rFonts w:ascii="Arial Narrow" w:eastAsia="Calibri" w:hAnsi="Arial Narrow" w:cs="Calibri"/>
          <w:color w:val="002060"/>
          <w:spacing w:val="1"/>
          <w:sz w:val="22"/>
          <w:szCs w:val="22"/>
          <w:lang w:val="ro-RO"/>
        </w:rPr>
        <w:t>v</w:t>
      </w:r>
      <w:r w:rsidRPr="00BC3012">
        <w:rPr>
          <w:rFonts w:ascii="Arial Narrow" w:eastAsia="Calibri" w:hAnsi="Arial Narrow" w:cs="Calibri"/>
          <w:color w:val="002060"/>
          <w:sz w:val="22"/>
          <w:szCs w:val="22"/>
          <w:lang w:val="ro-RO"/>
        </w:rPr>
        <w:t>i</w:t>
      </w:r>
      <w:r w:rsidRPr="00BC3012">
        <w:rPr>
          <w:rFonts w:ascii="Arial Narrow" w:eastAsia="Calibri" w:hAnsi="Arial Narrow" w:cs="Calibri"/>
          <w:color w:val="002060"/>
          <w:spacing w:val="-2"/>
          <w:sz w:val="22"/>
          <w:szCs w:val="22"/>
          <w:lang w:val="ro-RO"/>
        </w:rPr>
        <w:t>t</w:t>
      </w:r>
      <w:r w:rsidRPr="00BC3012">
        <w:rPr>
          <w:rFonts w:ascii="Arial Narrow" w:eastAsia="Calibri" w:hAnsi="Arial Narrow" w:cs="Calibri"/>
          <w:color w:val="002060"/>
          <w:sz w:val="22"/>
          <w:szCs w:val="22"/>
          <w:lang w:val="ro-RO"/>
        </w:rPr>
        <w:t>ățile</w:t>
      </w:r>
      <w:r w:rsidRPr="00BC3012">
        <w:rPr>
          <w:rFonts w:ascii="Arial Narrow" w:eastAsia="Calibri" w:hAnsi="Arial Narrow" w:cs="Calibri"/>
          <w:color w:val="002060"/>
          <w:spacing w:val="49"/>
          <w:sz w:val="22"/>
          <w:szCs w:val="22"/>
          <w:lang w:val="ro-RO"/>
        </w:rPr>
        <w:t xml:space="preserve"> </w:t>
      </w:r>
      <w:r w:rsidRPr="00BC3012">
        <w:rPr>
          <w:rFonts w:ascii="Arial Narrow" w:eastAsia="Calibri" w:hAnsi="Arial Narrow" w:cs="Calibri"/>
          <w:color w:val="002060"/>
          <w:spacing w:val="-1"/>
          <w:sz w:val="22"/>
          <w:szCs w:val="22"/>
          <w:lang w:val="ro-RO"/>
        </w:rPr>
        <w:t>d</w:t>
      </w:r>
      <w:r w:rsidRPr="00BC3012">
        <w:rPr>
          <w:rFonts w:ascii="Arial Narrow" w:eastAsia="Calibri" w:hAnsi="Arial Narrow" w:cs="Calibri"/>
          <w:color w:val="002060"/>
          <w:sz w:val="22"/>
          <w:szCs w:val="22"/>
          <w:lang w:val="ro-RO"/>
        </w:rPr>
        <w:t>in</w:t>
      </w:r>
      <w:r w:rsidRPr="00BC3012">
        <w:rPr>
          <w:rFonts w:ascii="Arial Narrow" w:eastAsia="Calibri" w:hAnsi="Arial Narrow" w:cs="Calibri"/>
          <w:color w:val="002060"/>
          <w:spacing w:val="45"/>
          <w:sz w:val="22"/>
          <w:szCs w:val="22"/>
          <w:lang w:val="ro-RO"/>
        </w:rPr>
        <w:t xml:space="preserve"> </w:t>
      </w:r>
      <w:r w:rsidRPr="00BC3012">
        <w:rPr>
          <w:rFonts w:ascii="Arial Narrow" w:eastAsia="Calibri" w:hAnsi="Arial Narrow" w:cs="Calibri"/>
          <w:color w:val="002060"/>
          <w:sz w:val="22"/>
          <w:szCs w:val="22"/>
          <w:lang w:val="ro-RO"/>
        </w:rPr>
        <w:t>ca</w:t>
      </w:r>
      <w:r w:rsidRPr="00BC3012">
        <w:rPr>
          <w:rFonts w:ascii="Arial Narrow" w:eastAsia="Calibri" w:hAnsi="Arial Narrow" w:cs="Calibri"/>
          <w:color w:val="002060"/>
          <w:spacing w:val="-1"/>
          <w:sz w:val="22"/>
          <w:szCs w:val="22"/>
          <w:lang w:val="ro-RO"/>
        </w:rPr>
        <w:t>d</w:t>
      </w:r>
      <w:r w:rsidRPr="00BC3012">
        <w:rPr>
          <w:rFonts w:ascii="Arial Narrow" w:eastAsia="Calibri" w:hAnsi="Arial Narrow" w:cs="Calibri"/>
          <w:color w:val="002060"/>
          <w:sz w:val="22"/>
          <w:szCs w:val="22"/>
          <w:lang w:val="ro-RO"/>
        </w:rPr>
        <w:t>r</w:t>
      </w:r>
      <w:r w:rsidRPr="00BC3012">
        <w:rPr>
          <w:rFonts w:ascii="Arial Narrow" w:eastAsia="Calibri" w:hAnsi="Arial Narrow" w:cs="Calibri"/>
          <w:color w:val="002060"/>
          <w:spacing w:val="-1"/>
          <w:sz w:val="22"/>
          <w:szCs w:val="22"/>
          <w:lang w:val="ro-RO"/>
        </w:rPr>
        <w:t>u</w:t>
      </w:r>
      <w:r w:rsidRPr="00BC3012">
        <w:rPr>
          <w:rFonts w:ascii="Arial Narrow" w:eastAsia="Calibri" w:hAnsi="Arial Narrow" w:cs="Calibri"/>
          <w:color w:val="002060"/>
          <w:sz w:val="22"/>
          <w:szCs w:val="22"/>
          <w:lang w:val="ro-RO"/>
        </w:rPr>
        <w:t>l</w:t>
      </w:r>
      <w:r w:rsidRPr="00BC3012">
        <w:rPr>
          <w:rFonts w:ascii="Arial Narrow" w:eastAsia="Calibri" w:hAnsi="Arial Narrow" w:cs="Calibri"/>
          <w:color w:val="002060"/>
          <w:spacing w:val="48"/>
          <w:sz w:val="22"/>
          <w:szCs w:val="22"/>
          <w:lang w:val="ro-RO"/>
        </w:rPr>
        <w:t xml:space="preserve"> </w:t>
      </w:r>
      <w:r w:rsidRPr="00BC3012">
        <w:rPr>
          <w:rFonts w:ascii="Arial Narrow" w:eastAsia="Calibri" w:hAnsi="Arial Narrow" w:cs="Calibri"/>
          <w:color w:val="002060"/>
          <w:sz w:val="22"/>
          <w:szCs w:val="22"/>
          <w:lang w:val="ro-RO"/>
        </w:rPr>
        <w:t>sis</w:t>
      </w:r>
      <w:r w:rsidRPr="00BC3012">
        <w:rPr>
          <w:rFonts w:ascii="Arial Narrow" w:eastAsia="Calibri" w:hAnsi="Arial Narrow" w:cs="Calibri"/>
          <w:color w:val="002060"/>
          <w:spacing w:val="-2"/>
          <w:sz w:val="22"/>
          <w:szCs w:val="22"/>
          <w:lang w:val="ro-RO"/>
        </w:rPr>
        <w:t>t</w:t>
      </w:r>
      <w:r w:rsidRPr="00BC3012">
        <w:rPr>
          <w:rFonts w:ascii="Arial Narrow" w:eastAsia="Calibri" w:hAnsi="Arial Narrow" w:cs="Calibri"/>
          <w:color w:val="002060"/>
          <w:sz w:val="22"/>
          <w:szCs w:val="22"/>
          <w:lang w:val="ro-RO"/>
        </w:rPr>
        <w:t>e</w:t>
      </w:r>
      <w:r w:rsidRPr="00BC3012">
        <w:rPr>
          <w:rFonts w:ascii="Arial Narrow" w:eastAsia="Calibri" w:hAnsi="Arial Narrow" w:cs="Calibri"/>
          <w:color w:val="002060"/>
          <w:spacing w:val="1"/>
          <w:sz w:val="22"/>
          <w:szCs w:val="22"/>
          <w:lang w:val="ro-RO"/>
        </w:rPr>
        <w:t>m</w:t>
      </w:r>
      <w:r w:rsidRPr="00BC3012">
        <w:rPr>
          <w:rFonts w:ascii="Arial Narrow" w:eastAsia="Calibri" w:hAnsi="Arial Narrow" w:cs="Calibri"/>
          <w:color w:val="002060"/>
          <w:spacing w:val="-1"/>
          <w:sz w:val="22"/>
          <w:szCs w:val="22"/>
          <w:lang w:val="ro-RO"/>
        </w:rPr>
        <w:t>u</w:t>
      </w:r>
      <w:r w:rsidRPr="00BC3012">
        <w:rPr>
          <w:rFonts w:ascii="Arial Narrow" w:eastAsia="Calibri" w:hAnsi="Arial Narrow" w:cs="Calibri"/>
          <w:color w:val="002060"/>
          <w:sz w:val="22"/>
          <w:szCs w:val="22"/>
          <w:lang w:val="ro-RO"/>
        </w:rPr>
        <w:t>l</w:t>
      </w:r>
      <w:r w:rsidRPr="00BC3012">
        <w:rPr>
          <w:rFonts w:ascii="Arial Narrow" w:eastAsia="Calibri" w:hAnsi="Arial Narrow" w:cs="Calibri"/>
          <w:color w:val="002060"/>
          <w:spacing w:val="1"/>
          <w:sz w:val="22"/>
          <w:szCs w:val="22"/>
          <w:lang w:val="ro-RO"/>
        </w:rPr>
        <w:t>u</w:t>
      </w:r>
      <w:r w:rsidRPr="00BC3012">
        <w:rPr>
          <w:rFonts w:ascii="Arial Narrow" w:eastAsia="Calibri" w:hAnsi="Arial Narrow" w:cs="Calibri"/>
          <w:color w:val="002060"/>
          <w:sz w:val="22"/>
          <w:szCs w:val="22"/>
          <w:lang w:val="ro-RO"/>
        </w:rPr>
        <w:t>i</w:t>
      </w:r>
      <w:r w:rsidRPr="00BC3012">
        <w:rPr>
          <w:rFonts w:ascii="Arial Narrow" w:eastAsia="Calibri" w:hAnsi="Arial Narrow" w:cs="Calibri"/>
          <w:color w:val="002060"/>
          <w:spacing w:val="48"/>
          <w:sz w:val="22"/>
          <w:szCs w:val="22"/>
          <w:lang w:val="ro-RO"/>
        </w:rPr>
        <w:t xml:space="preserve"> </w:t>
      </w:r>
      <w:r w:rsidRPr="00BC3012">
        <w:rPr>
          <w:rFonts w:ascii="Arial Narrow" w:eastAsia="Calibri" w:hAnsi="Arial Narrow" w:cs="Calibri"/>
          <w:color w:val="002060"/>
          <w:spacing w:val="-3"/>
          <w:sz w:val="22"/>
          <w:szCs w:val="22"/>
          <w:lang w:val="ro-RO"/>
        </w:rPr>
        <w:t>U</w:t>
      </w:r>
      <w:r w:rsidRPr="00BC3012">
        <w:rPr>
          <w:rFonts w:ascii="Arial Narrow" w:eastAsia="Calibri" w:hAnsi="Arial Narrow" w:cs="Calibri"/>
          <w:color w:val="002060"/>
          <w:sz w:val="22"/>
          <w:szCs w:val="22"/>
          <w:lang w:val="ro-RO"/>
        </w:rPr>
        <w:t>E</w:t>
      </w:r>
      <w:r w:rsidRPr="00BC3012">
        <w:rPr>
          <w:rFonts w:ascii="Arial Narrow" w:eastAsia="Calibri" w:hAnsi="Arial Narrow" w:cs="Calibri"/>
          <w:color w:val="002060"/>
          <w:spacing w:val="49"/>
          <w:sz w:val="22"/>
          <w:szCs w:val="22"/>
          <w:lang w:val="ro-RO"/>
        </w:rPr>
        <w:t xml:space="preserve"> </w:t>
      </w:r>
      <w:r w:rsidRPr="00BC3012">
        <w:rPr>
          <w:rFonts w:ascii="Arial Narrow" w:eastAsia="Calibri" w:hAnsi="Arial Narrow" w:cs="Calibri"/>
          <w:color w:val="002060"/>
          <w:spacing w:val="-1"/>
          <w:sz w:val="22"/>
          <w:szCs w:val="22"/>
          <w:lang w:val="ro-RO"/>
        </w:rPr>
        <w:t>d</w:t>
      </w:r>
      <w:r w:rsidRPr="00BC3012">
        <w:rPr>
          <w:rFonts w:ascii="Arial Narrow" w:eastAsia="Calibri" w:hAnsi="Arial Narrow" w:cs="Calibri"/>
          <w:color w:val="002060"/>
          <w:sz w:val="22"/>
          <w:szCs w:val="22"/>
          <w:lang w:val="ro-RO"/>
        </w:rPr>
        <w:t>e</w:t>
      </w:r>
      <w:r w:rsidRPr="00BC3012">
        <w:rPr>
          <w:rFonts w:ascii="Arial Narrow" w:eastAsia="Calibri" w:hAnsi="Arial Narrow" w:cs="Calibri"/>
          <w:color w:val="002060"/>
          <w:spacing w:val="47"/>
          <w:sz w:val="22"/>
          <w:szCs w:val="22"/>
          <w:lang w:val="ro-RO"/>
        </w:rPr>
        <w:t xml:space="preserve"> </w:t>
      </w:r>
      <w:r w:rsidRPr="00BC3012">
        <w:rPr>
          <w:rFonts w:ascii="Arial Narrow" w:eastAsia="Calibri" w:hAnsi="Arial Narrow" w:cs="Calibri"/>
          <w:color w:val="002060"/>
          <w:sz w:val="22"/>
          <w:szCs w:val="22"/>
          <w:lang w:val="ro-RO"/>
        </w:rPr>
        <w:t>c</w:t>
      </w:r>
      <w:r w:rsidRPr="00BC3012">
        <w:rPr>
          <w:rFonts w:ascii="Arial Narrow" w:eastAsia="Calibri" w:hAnsi="Arial Narrow" w:cs="Calibri"/>
          <w:color w:val="002060"/>
          <w:spacing w:val="-1"/>
          <w:sz w:val="22"/>
          <w:szCs w:val="22"/>
          <w:lang w:val="ro-RO"/>
        </w:rPr>
        <w:t>om</w:t>
      </w:r>
      <w:r w:rsidRPr="00BC3012">
        <w:rPr>
          <w:rFonts w:ascii="Arial Narrow" w:eastAsia="Calibri" w:hAnsi="Arial Narrow" w:cs="Calibri"/>
          <w:color w:val="002060"/>
          <w:sz w:val="22"/>
          <w:szCs w:val="22"/>
          <w:lang w:val="ro-RO"/>
        </w:rPr>
        <w:t>erciali</w:t>
      </w:r>
      <w:r w:rsidRPr="00BC3012">
        <w:rPr>
          <w:rFonts w:ascii="Arial Narrow" w:eastAsia="Calibri" w:hAnsi="Arial Narrow" w:cs="Calibri"/>
          <w:color w:val="002060"/>
          <w:spacing w:val="-3"/>
          <w:sz w:val="22"/>
          <w:szCs w:val="22"/>
          <w:lang w:val="ro-RO"/>
        </w:rPr>
        <w:t>z</w:t>
      </w:r>
      <w:r w:rsidRPr="00BC3012">
        <w:rPr>
          <w:rFonts w:ascii="Arial Narrow" w:eastAsia="Calibri" w:hAnsi="Arial Narrow" w:cs="Calibri"/>
          <w:color w:val="002060"/>
          <w:sz w:val="22"/>
          <w:szCs w:val="22"/>
          <w:lang w:val="ro-RO"/>
        </w:rPr>
        <w:t>are</w:t>
      </w:r>
      <w:r w:rsidRPr="00BC3012">
        <w:rPr>
          <w:rFonts w:ascii="Arial Narrow" w:eastAsia="Calibri" w:hAnsi="Arial Narrow" w:cs="Calibri"/>
          <w:color w:val="002060"/>
          <w:spacing w:val="49"/>
          <w:sz w:val="22"/>
          <w:szCs w:val="22"/>
          <w:lang w:val="ro-RO"/>
        </w:rPr>
        <w:t xml:space="preserve"> </w:t>
      </w:r>
      <w:r w:rsidRPr="00BC3012">
        <w:rPr>
          <w:rFonts w:ascii="Arial Narrow" w:eastAsia="Calibri" w:hAnsi="Arial Narrow" w:cs="Calibri"/>
          <w:color w:val="002060"/>
          <w:sz w:val="22"/>
          <w:szCs w:val="22"/>
          <w:lang w:val="ro-RO"/>
        </w:rPr>
        <w:t>a</w:t>
      </w:r>
      <w:r w:rsidRPr="00BC3012">
        <w:rPr>
          <w:rFonts w:ascii="Arial Narrow" w:eastAsia="Calibri" w:hAnsi="Arial Narrow" w:cs="Calibri"/>
          <w:color w:val="002060"/>
          <w:spacing w:val="46"/>
          <w:sz w:val="22"/>
          <w:szCs w:val="22"/>
          <w:lang w:val="ro-RO"/>
        </w:rPr>
        <w:t xml:space="preserve"> </w:t>
      </w:r>
      <w:r w:rsidRPr="00BC3012">
        <w:rPr>
          <w:rFonts w:ascii="Arial Narrow" w:eastAsia="Calibri" w:hAnsi="Arial Narrow" w:cs="Calibri"/>
          <w:color w:val="002060"/>
          <w:sz w:val="22"/>
          <w:szCs w:val="22"/>
          <w:lang w:val="ro-RO"/>
        </w:rPr>
        <w:t>cer</w:t>
      </w:r>
      <w:r w:rsidRPr="00BC3012">
        <w:rPr>
          <w:rFonts w:ascii="Arial Narrow" w:eastAsia="Calibri" w:hAnsi="Arial Narrow" w:cs="Calibri"/>
          <w:color w:val="002060"/>
          <w:spacing w:val="1"/>
          <w:sz w:val="22"/>
          <w:szCs w:val="22"/>
          <w:lang w:val="ro-RO"/>
        </w:rPr>
        <w:t>t</w:t>
      </w:r>
      <w:r w:rsidRPr="00BC3012">
        <w:rPr>
          <w:rFonts w:ascii="Arial Narrow" w:eastAsia="Calibri" w:hAnsi="Arial Narrow" w:cs="Calibri"/>
          <w:color w:val="002060"/>
          <w:sz w:val="22"/>
          <w:szCs w:val="22"/>
          <w:lang w:val="ro-RO"/>
        </w:rPr>
        <w:t>if</w:t>
      </w:r>
      <w:r w:rsidRPr="00BC3012">
        <w:rPr>
          <w:rFonts w:ascii="Arial Narrow" w:eastAsia="Calibri" w:hAnsi="Arial Narrow" w:cs="Calibri"/>
          <w:color w:val="002060"/>
          <w:spacing w:val="-1"/>
          <w:sz w:val="22"/>
          <w:szCs w:val="22"/>
          <w:lang w:val="ro-RO"/>
        </w:rPr>
        <w:t>i</w:t>
      </w:r>
      <w:r w:rsidRPr="00BC3012">
        <w:rPr>
          <w:rFonts w:ascii="Arial Narrow" w:eastAsia="Calibri" w:hAnsi="Arial Narrow" w:cs="Calibri"/>
          <w:color w:val="002060"/>
          <w:spacing w:val="-2"/>
          <w:sz w:val="22"/>
          <w:szCs w:val="22"/>
          <w:lang w:val="ro-RO"/>
        </w:rPr>
        <w:t>c</w:t>
      </w:r>
      <w:r w:rsidRPr="00BC3012">
        <w:rPr>
          <w:rFonts w:ascii="Arial Narrow" w:eastAsia="Calibri" w:hAnsi="Arial Narrow" w:cs="Calibri"/>
          <w:color w:val="002060"/>
          <w:sz w:val="22"/>
          <w:szCs w:val="22"/>
          <w:lang w:val="ro-RO"/>
        </w:rPr>
        <w:t>at</w:t>
      </w:r>
      <w:r w:rsidRPr="00BC3012">
        <w:rPr>
          <w:rFonts w:ascii="Arial Narrow" w:eastAsia="Calibri" w:hAnsi="Arial Narrow" w:cs="Calibri"/>
          <w:color w:val="002060"/>
          <w:spacing w:val="1"/>
          <w:sz w:val="22"/>
          <w:szCs w:val="22"/>
          <w:lang w:val="ro-RO"/>
        </w:rPr>
        <w:t>e</w:t>
      </w:r>
      <w:r w:rsidRPr="00BC3012">
        <w:rPr>
          <w:rFonts w:ascii="Arial Narrow" w:eastAsia="Calibri" w:hAnsi="Arial Narrow" w:cs="Calibri"/>
          <w:color w:val="002060"/>
          <w:spacing w:val="-3"/>
          <w:sz w:val="22"/>
          <w:szCs w:val="22"/>
          <w:lang w:val="ro-RO"/>
        </w:rPr>
        <w:t>l</w:t>
      </w:r>
      <w:r w:rsidRPr="00BC3012">
        <w:rPr>
          <w:rFonts w:ascii="Arial Narrow" w:eastAsia="Calibri" w:hAnsi="Arial Narrow" w:cs="Calibri"/>
          <w:color w:val="002060"/>
          <w:spacing w:val="1"/>
          <w:sz w:val="22"/>
          <w:szCs w:val="22"/>
          <w:lang w:val="ro-RO"/>
        </w:rPr>
        <w:t>o</w:t>
      </w:r>
      <w:r w:rsidRPr="00BC3012">
        <w:rPr>
          <w:rFonts w:ascii="Arial Narrow" w:eastAsia="Calibri" w:hAnsi="Arial Narrow" w:cs="Calibri"/>
          <w:color w:val="002060"/>
          <w:sz w:val="22"/>
          <w:szCs w:val="22"/>
          <w:lang w:val="ro-RO"/>
        </w:rPr>
        <w:t>r</w:t>
      </w:r>
      <w:r w:rsidRPr="00BC3012">
        <w:rPr>
          <w:rFonts w:ascii="Arial Narrow" w:eastAsia="Calibri" w:hAnsi="Arial Narrow" w:cs="Calibri"/>
          <w:color w:val="002060"/>
          <w:spacing w:val="48"/>
          <w:sz w:val="22"/>
          <w:szCs w:val="22"/>
          <w:lang w:val="ro-RO"/>
        </w:rPr>
        <w:t xml:space="preserve"> </w:t>
      </w:r>
      <w:r w:rsidRPr="00BC3012">
        <w:rPr>
          <w:rFonts w:ascii="Arial Narrow" w:eastAsia="Calibri" w:hAnsi="Arial Narrow" w:cs="Calibri"/>
          <w:color w:val="002060"/>
          <w:spacing w:val="-1"/>
          <w:sz w:val="22"/>
          <w:szCs w:val="22"/>
          <w:lang w:val="ro-RO"/>
        </w:rPr>
        <w:t>d</w:t>
      </w:r>
      <w:r w:rsidRPr="00BC3012">
        <w:rPr>
          <w:rFonts w:ascii="Arial Narrow" w:eastAsia="Calibri" w:hAnsi="Arial Narrow" w:cs="Calibri"/>
          <w:color w:val="002060"/>
          <w:sz w:val="22"/>
          <w:szCs w:val="22"/>
          <w:lang w:val="ro-RO"/>
        </w:rPr>
        <w:t>e</w:t>
      </w:r>
      <w:r w:rsidRPr="00BC3012">
        <w:rPr>
          <w:rFonts w:ascii="Arial Narrow" w:eastAsia="Calibri" w:hAnsi="Arial Narrow" w:cs="Calibri"/>
          <w:color w:val="002060"/>
          <w:spacing w:val="47"/>
          <w:sz w:val="22"/>
          <w:szCs w:val="22"/>
          <w:lang w:val="ro-RO"/>
        </w:rPr>
        <w:t xml:space="preserve"> </w:t>
      </w:r>
      <w:r w:rsidRPr="00BC3012">
        <w:rPr>
          <w:rFonts w:ascii="Arial Narrow" w:eastAsia="Calibri" w:hAnsi="Arial Narrow" w:cs="Calibri"/>
          <w:color w:val="002060"/>
          <w:spacing w:val="-2"/>
          <w:sz w:val="22"/>
          <w:szCs w:val="22"/>
          <w:lang w:val="ro-RO"/>
        </w:rPr>
        <w:t>e</w:t>
      </w:r>
      <w:r w:rsidRPr="00BC3012">
        <w:rPr>
          <w:rFonts w:ascii="Arial Narrow" w:eastAsia="Calibri" w:hAnsi="Arial Narrow" w:cs="Calibri"/>
          <w:color w:val="002060"/>
          <w:spacing w:val="-1"/>
          <w:sz w:val="22"/>
          <w:szCs w:val="22"/>
          <w:lang w:val="ro-RO"/>
        </w:rPr>
        <w:t>m</w:t>
      </w:r>
      <w:r w:rsidRPr="00BC3012">
        <w:rPr>
          <w:rFonts w:ascii="Arial Narrow" w:eastAsia="Calibri" w:hAnsi="Arial Narrow" w:cs="Calibri"/>
          <w:color w:val="002060"/>
          <w:sz w:val="22"/>
          <w:szCs w:val="22"/>
          <w:lang w:val="ro-RO"/>
        </w:rPr>
        <w:t>isii</w:t>
      </w:r>
      <w:r w:rsidRPr="00BC3012">
        <w:rPr>
          <w:rFonts w:ascii="Arial Narrow" w:eastAsia="Calibri" w:hAnsi="Arial Narrow" w:cs="Calibri"/>
          <w:color w:val="002060"/>
          <w:spacing w:val="48"/>
          <w:sz w:val="22"/>
          <w:szCs w:val="22"/>
          <w:lang w:val="ro-RO"/>
        </w:rPr>
        <w:t xml:space="preserve"> </w:t>
      </w:r>
      <w:r w:rsidRPr="00BC3012">
        <w:rPr>
          <w:rFonts w:ascii="Arial Narrow" w:eastAsia="Calibri" w:hAnsi="Arial Narrow" w:cs="Calibri"/>
          <w:color w:val="002060"/>
          <w:sz w:val="22"/>
          <w:szCs w:val="22"/>
          <w:lang w:val="ro-RO"/>
        </w:rPr>
        <w:t>(E</w:t>
      </w:r>
      <w:r w:rsidRPr="00BC3012">
        <w:rPr>
          <w:rFonts w:ascii="Arial Narrow" w:eastAsia="Calibri" w:hAnsi="Arial Narrow" w:cs="Calibri"/>
          <w:color w:val="002060"/>
          <w:spacing w:val="1"/>
          <w:sz w:val="22"/>
          <w:szCs w:val="22"/>
          <w:lang w:val="ro-RO"/>
        </w:rPr>
        <w:t>T</w:t>
      </w:r>
      <w:r w:rsidRPr="00BC3012">
        <w:rPr>
          <w:rFonts w:ascii="Arial Narrow" w:eastAsia="Calibri" w:hAnsi="Arial Narrow" w:cs="Calibri"/>
          <w:color w:val="002060"/>
          <w:sz w:val="22"/>
          <w:szCs w:val="22"/>
          <w:lang w:val="ro-RO"/>
        </w:rPr>
        <w:t>S)</w:t>
      </w:r>
      <w:r w:rsidRPr="00BC3012">
        <w:rPr>
          <w:rFonts w:ascii="Arial Narrow" w:eastAsia="Calibri" w:hAnsi="Arial Narrow" w:cs="Calibri"/>
          <w:color w:val="002060"/>
          <w:spacing w:val="46"/>
          <w:sz w:val="22"/>
          <w:szCs w:val="22"/>
          <w:lang w:val="ro-RO"/>
        </w:rPr>
        <w:t xml:space="preserve"> </w:t>
      </w:r>
      <w:r w:rsidRPr="00BC3012">
        <w:rPr>
          <w:rFonts w:ascii="Arial Narrow" w:eastAsia="Calibri" w:hAnsi="Arial Narrow" w:cs="Calibri"/>
          <w:color w:val="002060"/>
          <w:sz w:val="22"/>
          <w:szCs w:val="22"/>
          <w:lang w:val="ro-RO"/>
        </w:rPr>
        <w:t>cu</w:t>
      </w:r>
      <w:r w:rsidRPr="00BC3012">
        <w:rPr>
          <w:rFonts w:ascii="Arial Narrow" w:eastAsia="Calibri" w:hAnsi="Arial Narrow" w:cs="Calibri"/>
          <w:color w:val="002060"/>
          <w:spacing w:val="48"/>
          <w:sz w:val="22"/>
          <w:szCs w:val="22"/>
          <w:lang w:val="ro-RO"/>
        </w:rPr>
        <w:t xml:space="preserve"> </w:t>
      </w:r>
      <w:r w:rsidRPr="00BC3012">
        <w:rPr>
          <w:rFonts w:ascii="Arial Narrow" w:eastAsia="Calibri" w:hAnsi="Arial Narrow" w:cs="Calibri"/>
          <w:color w:val="002060"/>
          <w:spacing w:val="-2"/>
          <w:sz w:val="22"/>
          <w:szCs w:val="22"/>
          <w:lang w:val="ro-RO"/>
        </w:rPr>
        <w:t>e</w:t>
      </w:r>
      <w:r w:rsidRPr="00BC3012">
        <w:rPr>
          <w:rFonts w:ascii="Arial Narrow" w:eastAsia="Calibri" w:hAnsi="Arial Narrow" w:cs="Calibri"/>
          <w:color w:val="002060"/>
          <w:spacing w:val="1"/>
          <w:sz w:val="22"/>
          <w:szCs w:val="22"/>
          <w:lang w:val="ro-RO"/>
        </w:rPr>
        <w:t>m</w:t>
      </w:r>
      <w:r w:rsidRPr="00BC3012">
        <w:rPr>
          <w:rFonts w:ascii="Arial Narrow" w:eastAsia="Calibri" w:hAnsi="Arial Narrow" w:cs="Calibri"/>
          <w:color w:val="002060"/>
          <w:sz w:val="22"/>
          <w:szCs w:val="22"/>
          <w:lang w:val="ro-RO"/>
        </w:rPr>
        <w:t>isii</w:t>
      </w:r>
      <w:r w:rsidR="00AF5D30" w:rsidRPr="00BC3012">
        <w:rPr>
          <w:rFonts w:ascii="Arial Narrow" w:eastAsia="Calibri" w:hAnsi="Arial Narrow" w:cs="Calibri"/>
          <w:color w:val="002060"/>
          <w:sz w:val="22"/>
          <w:szCs w:val="22"/>
          <w:lang w:val="ro-RO"/>
        </w:rPr>
        <w:t>;</w:t>
      </w:r>
    </w:p>
    <w:p w14:paraId="6100C2F6" w14:textId="68256A56" w:rsidR="00BC0B0D" w:rsidRPr="00BC3012" w:rsidRDefault="00BD1626" w:rsidP="006C51F5">
      <w:pPr>
        <w:pStyle w:val="ListParagraph"/>
        <w:numPr>
          <w:ilvl w:val="0"/>
          <w:numId w:val="5"/>
        </w:numPr>
        <w:ind w:right="770"/>
        <w:jc w:val="both"/>
        <w:rPr>
          <w:rFonts w:ascii="Arial Narrow" w:eastAsia="Calibri" w:hAnsi="Arial Narrow" w:cs="Calibri"/>
          <w:color w:val="002060"/>
          <w:sz w:val="22"/>
          <w:szCs w:val="22"/>
          <w:lang w:val="ro-RO"/>
        </w:rPr>
      </w:pPr>
      <w:r w:rsidRPr="00BC3012">
        <w:rPr>
          <w:rFonts w:ascii="Arial Narrow" w:eastAsia="Calibri" w:hAnsi="Arial Narrow" w:cs="Calibri"/>
          <w:color w:val="002060"/>
          <w:spacing w:val="-1"/>
          <w:sz w:val="22"/>
          <w:szCs w:val="22"/>
          <w:lang w:val="ro-RO"/>
        </w:rPr>
        <w:t>p</w:t>
      </w:r>
      <w:r w:rsidRPr="00BC3012">
        <w:rPr>
          <w:rFonts w:ascii="Arial Narrow" w:eastAsia="Calibri" w:hAnsi="Arial Narrow" w:cs="Calibri"/>
          <w:color w:val="002060"/>
          <w:sz w:val="22"/>
          <w:szCs w:val="22"/>
          <w:lang w:val="ro-RO"/>
        </w:rPr>
        <w:t>rec</w:t>
      </w:r>
      <w:r w:rsidRPr="00BC3012">
        <w:rPr>
          <w:rFonts w:ascii="Arial Narrow" w:eastAsia="Calibri" w:hAnsi="Arial Narrow" w:cs="Calibri"/>
          <w:color w:val="002060"/>
          <w:spacing w:val="1"/>
          <w:sz w:val="22"/>
          <w:szCs w:val="22"/>
          <w:lang w:val="ro-RO"/>
        </w:rPr>
        <w:t>o</w:t>
      </w:r>
      <w:r w:rsidRPr="00BC3012">
        <w:rPr>
          <w:rFonts w:ascii="Arial Narrow" w:eastAsia="Calibri" w:hAnsi="Arial Narrow" w:cs="Calibri"/>
          <w:color w:val="002060"/>
          <w:spacing w:val="-1"/>
          <w:sz w:val="22"/>
          <w:szCs w:val="22"/>
          <w:lang w:val="ro-RO"/>
        </w:rPr>
        <w:t>n</w:t>
      </w:r>
      <w:r w:rsidRPr="00BC3012">
        <w:rPr>
          <w:rFonts w:ascii="Arial Narrow" w:eastAsia="Calibri" w:hAnsi="Arial Narrow" w:cs="Calibri"/>
          <w:color w:val="002060"/>
          <w:sz w:val="22"/>
          <w:szCs w:val="22"/>
          <w:lang w:val="ro-RO"/>
        </w:rPr>
        <w:t>i</w:t>
      </w:r>
      <w:r w:rsidRPr="00BC3012">
        <w:rPr>
          <w:rFonts w:ascii="Arial Narrow" w:eastAsia="Calibri" w:hAnsi="Arial Narrow" w:cs="Calibri"/>
          <w:color w:val="002060"/>
          <w:spacing w:val="-1"/>
          <w:sz w:val="22"/>
          <w:szCs w:val="22"/>
          <w:lang w:val="ro-RO"/>
        </w:rPr>
        <w:t>z</w:t>
      </w:r>
      <w:r w:rsidRPr="00BC3012">
        <w:rPr>
          <w:rFonts w:ascii="Arial Narrow" w:eastAsia="Calibri" w:hAnsi="Arial Narrow" w:cs="Calibri"/>
          <w:color w:val="002060"/>
          <w:sz w:val="22"/>
          <w:szCs w:val="22"/>
          <w:lang w:val="ro-RO"/>
        </w:rPr>
        <w:t>a</w:t>
      </w:r>
      <w:r w:rsidRPr="00BC3012">
        <w:rPr>
          <w:rFonts w:ascii="Arial Narrow" w:eastAsia="Calibri" w:hAnsi="Arial Narrow" w:cs="Calibri"/>
          <w:color w:val="002060"/>
          <w:spacing w:val="-2"/>
          <w:sz w:val="22"/>
          <w:szCs w:val="22"/>
          <w:lang w:val="ro-RO"/>
        </w:rPr>
        <w:t>t</w:t>
      </w:r>
      <w:r w:rsidRPr="00BC3012">
        <w:rPr>
          <w:rFonts w:ascii="Arial Narrow" w:eastAsia="Calibri" w:hAnsi="Arial Narrow" w:cs="Calibri"/>
          <w:color w:val="002060"/>
          <w:sz w:val="22"/>
          <w:szCs w:val="22"/>
          <w:lang w:val="ro-RO"/>
        </w:rPr>
        <w:t>e</w:t>
      </w:r>
      <w:r w:rsidRPr="00BC3012">
        <w:rPr>
          <w:rFonts w:ascii="Arial Narrow" w:eastAsia="Calibri" w:hAnsi="Arial Narrow" w:cs="Calibri"/>
          <w:color w:val="002060"/>
          <w:spacing w:val="1"/>
          <w:sz w:val="22"/>
          <w:szCs w:val="22"/>
          <w:lang w:val="ro-RO"/>
        </w:rPr>
        <w:t xml:space="preserve"> </w:t>
      </w:r>
      <w:r w:rsidRPr="00BC3012">
        <w:rPr>
          <w:rFonts w:ascii="Arial Narrow" w:eastAsia="Calibri" w:hAnsi="Arial Narrow" w:cs="Calibri"/>
          <w:color w:val="002060"/>
          <w:spacing w:val="-1"/>
          <w:sz w:val="22"/>
          <w:szCs w:val="22"/>
          <w:lang w:val="ro-RO"/>
        </w:rPr>
        <w:t>d</w:t>
      </w:r>
      <w:r w:rsidRPr="00BC3012">
        <w:rPr>
          <w:rFonts w:ascii="Arial Narrow" w:eastAsia="Calibri" w:hAnsi="Arial Narrow" w:cs="Calibri"/>
          <w:color w:val="002060"/>
          <w:sz w:val="22"/>
          <w:szCs w:val="22"/>
          <w:lang w:val="ro-RO"/>
        </w:rPr>
        <w:t>e</w:t>
      </w:r>
      <w:r w:rsidRPr="00BC3012">
        <w:rPr>
          <w:rFonts w:ascii="Arial Narrow" w:eastAsia="Calibri" w:hAnsi="Arial Narrow" w:cs="Calibri"/>
          <w:color w:val="002060"/>
          <w:spacing w:val="1"/>
          <w:sz w:val="22"/>
          <w:szCs w:val="22"/>
          <w:lang w:val="ro-RO"/>
        </w:rPr>
        <w:t xml:space="preserve"> </w:t>
      </w:r>
      <w:r w:rsidRPr="00BC3012">
        <w:rPr>
          <w:rFonts w:ascii="Arial Narrow" w:eastAsia="Calibri" w:hAnsi="Arial Narrow" w:cs="Calibri"/>
          <w:color w:val="002060"/>
          <w:spacing w:val="-1"/>
          <w:sz w:val="22"/>
          <w:szCs w:val="22"/>
          <w:lang w:val="ro-RO"/>
        </w:rPr>
        <w:t>g</w:t>
      </w:r>
      <w:r w:rsidRPr="00BC3012">
        <w:rPr>
          <w:rFonts w:ascii="Arial Narrow" w:eastAsia="Calibri" w:hAnsi="Arial Narrow" w:cs="Calibri"/>
          <w:color w:val="002060"/>
          <w:sz w:val="22"/>
          <w:szCs w:val="22"/>
          <w:lang w:val="ro-RO"/>
        </w:rPr>
        <w:t>a</w:t>
      </w:r>
      <w:r w:rsidRPr="00BC3012">
        <w:rPr>
          <w:rFonts w:ascii="Arial Narrow" w:eastAsia="Calibri" w:hAnsi="Arial Narrow" w:cs="Calibri"/>
          <w:color w:val="002060"/>
          <w:spacing w:val="-1"/>
          <w:sz w:val="22"/>
          <w:szCs w:val="22"/>
          <w:lang w:val="ro-RO"/>
        </w:rPr>
        <w:t>z</w:t>
      </w:r>
      <w:r w:rsidRPr="00BC3012">
        <w:rPr>
          <w:rFonts w:ascii="Arial Narrow" w:eastAsia="Calibri" w:hAnsi="Arial Narrow" w:cs="Calibri"/>
          <w:color w:val="002060"/>
          <w:sz w:val="22"/>
          <w:szCs w:val="22"/>
          <w:lang w:val="ro-RO"/>
        </w:rPr>
        <w:t>e</w:t>
      </w:r>
      <w:r w:rsidRPr="00BC3012">
        <w:rPr>
          <w:rFonts w:ascii="Arial Narrow" w:eastAsia="Calibri" w:hAnsi="Arial Narrow" w:cs="Calibri"/>
          <w:color w:val="002060"/>
          <w:spacing w:val="-2"/>
          <w:sz w:val="22"/>
          <w:szCs w:val="22"/>
          <w:lang w:val="ro-RO"/>
        </w:rPr>
        <w:t xml:space="preserve"> </w:t>
      </w:r>
      <w:r w:rsidRPr="00BC3012">
        <w:rPr>
          <w:rFonts w:ascii="Arial Narrow" w:eastAsia="Calibri" w:hAnsi="Arial Narrow" w:cs="Calibri"/>
          <w:color w:val="002060"/>
          <w:sz w:val="22"/>
          <w:szCs w:val="22"/>
          <w:lang w:val="ro-RO"/>
        </w:rPr>
        <w:t xml:space="preserve">cu </w:t>
      </w:r>
      <w:r w:rsidRPr="00BC3012">
        <w:rPr>
          <w:rFonts w:ascii="Arial Narrow" w:eastAsia="Calibri" w:hAnsi="Arial Narrow" w:cs="Calibri"/>
          <w:color w:val="002060"/>
          <w:spacing w:val="1"/>
          <w:sz w:val="22"/>
          <w:szCs w:val="22"/>
          <w:lang w:val="ro-RO"/>
        </w:rPr>
        <w:t>e</w:t>
      </w:r>
      <w:r w:rsidRPr="00BC3012">
        <w:rPr>
          <w:rFonts w:ascii="Arial Narrow" w:eastAsia="Calibri" w:hAnsi="Arial Narrow" w:cs="Calibri"/>
          <w:color w:val="002060"/>
          <w:spacing w:val="-3"/>
          <w:sz w:val="22"/>
          <w:szCs w:val="22"/>
          <w:lang w:val="ro-RO"/>
        </w:rPr>
        <w:t>f</w:t>
      </w:r>
      <w:r w:rsidRPr="00BC3012">
        <w:rPr>
          <w:rFonts w:ascii="Arial Narrow" w:eastAsia="Calibri" w:hAnsi="Arial Narrow" w:cs="Calibri"/>
          <w:color w:val="002060"/>
          <w:spacing w:val="-2"/>
          <w:sz w:val="22"/>
          <w:szCs w:val="22"/>
          <w:lang w:val="ro-RO"/>
        </w:rPr>
        <w:t>e</w:t>
      </w:r>
      <w:r w:rsidRPr="00BC3012">
        <w:rPr>
          <w:rFonts w:ascii="Arial Narrow" w:eastAsia="Calibri" w:hAnsi="Arial Narrow" w:cs="Calibri"/>
          <w:color w:val="002060"/>
          <w:sz w:val="22"/>
          <w:szCs w:val="22"/>
          <w:lang w:val="ro-RO"/>
        </w:rPr>
        <w:t>ct</w:t>
      </w:r>
      <w:r w:rsidRPr="00BC3012">
        <w:rPr>
          <w:rFonts w:ascii="Arial Narrow" w:eastAsia="Calibri" w:hAnsi="Arial Narrow" w:cs="Calibri"/>
          <w:color w:val="002060"/>
          <w:spacing w:val="1"/>
          <w:sz w:val="22"/>
          <w:szCs w:val="22"/>
          <w:lang w:val="ro-RO"/>
        </w:rPr>
        <w:t xml:space="preserve"> </w:t>
      </w:r>
      <w:r w:rsidRPr="00BC3012">
        <w:rPr>
          <w:rFonts w:ascii="Arial Narrow" w:eastAsia="Calibri" w:hAnsi="Arial Narrow" w:cs="Calibri"/>
          <w:color w:val="002060"/>
          <w:spacing w:val="-1"/>
          <w:sz w:val="22"/>
          <w:szCs w:val="22"/>
          <w:lang w:val="ro-RO"/>
        </w:rPr>
        <w:t>d</w:t>
      </w:r>
      <w:r w:rsidRPr="00BC3012">
        <w:rPr>
          <w:rFonts w:ascii="Arial Narrow" w:eastAsia="Calibri" w:hAnsi="Arial Narrow" w:cs="Calibri"/>
          <w:color w:val="002060"/>
          <w:sz w:val="22"/>
          <w:szCs w:val="22"/>
          <w:lang w:val="ro-RO"/>
        </w:rPr>
        <w:t>e</w:t>
      </w:r>
      <w:r w:rsidRPr="00BC3012">
        <w:rPr>
          <w:rFonts w:ascii="Arial Narrow" w:eastAsia="Calibri" w:hAnsi="Arial Narrow" w:cs="Calibri"/>
          <w:color w:val="002060"/>
          <w:spacing w:val="1"/>
          <w:sz w:val="22"/>
          <w:szCs w:val="22"/>
          <w:lang w:val="ro-RO"/>
        </w:rPr>
        <w:t xml:space="preserve"> </w:t>
      </w:r>
      <w:r w:rsidRPr="00BC3012">
        <w:rPr>
          <w:rFonts w:ascii="Arial Narrow" w:eastAsia="Calibri" w:hAnsi="Arial Narrow" w:cs="Calibri"/>
          <w:color w:val="002060"/>
          <w:spacing w:val="-2"/>
          <w:sz w:val="22"/>
          <w:szCs w:val="22"/>
          <w:lang w:val="ro-RO"/>
        </w:rPr>
        <w:t>s</w:t>
      </w:r>
      <w:r w:rsidRPr="00BC3012">
        <w:rPr>
          <w:rFonts w:ascii="Arial Narrow" w:eastAsia="Calibri" w:hAnsi="Arial Narrow" w:cs="Calibri"/>
          <w:color w:val="002060"/>
          <w:sz w:val="22"/>
          <w:szCs w:val="22"/>
          <w:lang w:val="ro-RO"/>
        </w:rPr>
        <w:t xml:space="preserve">eră </w:t>
      </w:r>
      <w:r w:rsidRPr="00BC3012">
        <w:rPr>
          <w:rFonts w:ascii="Arial Narrow" w:eastAsia="Calibri" w:hAnsi="Arial Narrow" w:cs="Calibri"/>
          <w:color w:val="002060"/>
          <w:spacing w:val="-2"/>
          <w:sz w:val="22"/>
          <w:szCs w:val="22"/>
          <w:lang w:val="ro-RO"/>
        </w:rPr>
        <w:t>c</w:t>
      </w:r>
      <w:r w:rsidRPr="00BC3012">
        <w:rPr>
          <w:rFonts w:ascii="Arial Narrow" w:eastAsia="Calibri" w:hAnsi="Arial Narrow" w:cs="Calibri"/>
          <w:color w:val="002060"/>
          <w:sz w:val="22"/>
          <w:szCs w:val="22"/>
          <w:lang w:val="ro-RO"/>
        </w:rPr>
        <w:t>are nu</w:t>
      </w:r>
      <w:r w:rsidRPr="00BC3012">
        <w:rPr>
          <w:rFonts w:ascii="Arial Narrow" w:eastAsia="Calibri" w:hAnsi="Arial Narrow" w:cs="Calibri"/>
          <w:color w:val="002060"/>
          <w:spacing w:val="-1"/>
          <w:sz w:val="22"/>
          <w:szCs w:val="22"/>
          <w:lang w:val="ro-RO"/>
        </w:rPr>
        <w:t xml:space="preserve"> </w:t>
      </w:r>
      <w:r w:rsidRPr="00BC3012">
        <w:rPr>
          <w:rFonts w:ascii="Arial Narrow" w:eastAsia="Calibri" w:hAnsi="Arial Narrow" w:cs="Calibri"/>
          <w:color w:val="002060"/>
          <w:sz w:val="22"/>
          <w:szCs w:val="22"/>
          <w:lang w:val="ro-RO"/>
        </w:rPr>
        <w:t>su</w:t>
      </w:r>
      <w:r w:rsidRPr="00BC3012">
        <w:rPr>
          <w:rFonts w:ascii="Arial Narrow" w:eastAsia="Calibri" w:hAnsi="Arial Narrow" w:cs="Calibri"/>
          <w:color w:val="002060"/>
          <w:spacing w:val="-1"/>
          <w:sz w:val="22"/>
          <w:szCs w:val="22"/>
          <w:lang w:val="ro-RO"/>
        </w:rPr>
        <w:t>n</w:t>
      </w:r>
      <w:r w:rsidRPr="00BC3012">
        <w:rPr>
          <w:rFonts w:ascii="Arial Narrow" w:eastAsia="Calibri" w:hAnsi="Arial Narrow" w:cs="Calibri"/>
          <w:color w:val="002060"/>
          <w:sz w:val="22"/>
          <w:szCs w:val="22"/>
          <w:lang w:val="ro-RO"/>
        </w:rPr>
        <w:t>t</w:t>
      </w:r>
      <w:r w:rsidRPr="00BC3012">
        <w:rPr>
          <w:rFonts w:ascii="Arial Narrow" w:eastAsia="Calibri" w:hAnsi="Arial Narrow" w:cs="Calibri"/>
          <w:color w:val="002060"/>
          <w:spacing w:val="-2"/>
          <w:sz w:val="22"/>
          <w:szCs w:val="22"/>
          <w:lang w:val="ro-RO"/>
        </w:rPr>
        <w:t xml:space="preserve"> </w:t>
      </w:r>
      <w:r w:rsidRPr="00BC3012">
        <w:rPr>
          <w:rFonts w:ascii="Arial Narrow" w:eastAsia="Calibri" w:hAnsi="Arial Narrow" w:cs="Calibri"/>
          <w:color w:val="002060"/>
          <w:spacing w:val="2"/>
          <w:sz w:val="22"/>
          <w:szCs w:val="22"/>
          <w:lang w:val="ro-RO"/>
        </w:rPr>
        <w:t>m</w:t>
      </w:r>
      <w:r w:rsidRPr="00BC3012">
        <w:rPr>
          <w:rFonts w:ascii="Arial Narrow" w:eastAsia="Calibri" w:hAnsi="Arial Narrow" w:cs="Calibri"/>
          <w:color w:val="002060"/>
          <w:sz w:val="22"/>
          <w:szCs w:val="22"/>
          <w:lang w:val="ro-RO"/>
        </w:rPr>
        <w:t>ai</w:t>
      </w:r>
      <w:r w:rsidRPr="00BC3012">
        <w:rPr>
          <w:rFonts w:ascii="Arial Narrow" w:eastAsia="Calibri" w:hAnsi="Arial Narrow" w:cs="Calibri"/>
          <w:color w:val="002060"/>
          <w:spacing w:val="-5"/>
          <w:sz w:val="22"/>
          <w:szCs w:val="22"/>
          <w:lang w:val="ro-RO"/>
        </w:rPr>
        <w:t xml:space="preserve"> </w:t>
      </w:r>
      <w:r w:rsidRPr="00BC3012">
        <w:rPr>
          <w:rFonts w:ascii="Arial Narrow" w:eastAsia="Calibri" w:hAnsi="Arial Narrow" w:cs="Calibri"/>
          <w:color w:val="002060"/>
          <w:spacing w:val="1"/>
          <w:sz w:val="22"/>
          <w:szCs w:val="22"/>
          <w:lang w:val="ro-RO"/>
        </w:rPr>
        <w:t>m</w:t>
      </w:r>
      <w:r w:rsidRPr="00BC3012">
        <w:rPr>
          <w:rFonts w:ascii="Arial Narrow" w:eastAsia="Calibri" w:hAnsi="Arial Narrow" w:cs="Calibri"/>
          <w:color w:val="002060"/>
          <w:sz w:val="22"/>
          <w:szCs w:val="22"/>
          <w:lang w:val="ro-RO"/>
        </w:rPr>
        <w:t xml:space="preserve">ici </w:t>
      </w:r>
      <w:r w:rsidRPr="00BC3012">
        <w:rPr>
          <w:rFonts w:ascii="Arial Narrow" w:eastAsia="Calibri" w:hAnsi="Arial Narrow" w:cs="Calibri"/>
          <w:color w:val="002060"/>
          <w:spacing w:val="-1"/>
          <w:sz w:val="22"/>
          <w:szCs w:val="22"/>
          <w:lang w:val="ro-RO"/>
        </w:rPr>
        <w:t>d</w:t>
      </w:r>
      <w:r w:rsidRPr="00BC3012">
        <w:rPr>
          <w:rFonts w:ascii="Arial Narrow" w:eastAsia="Calibri" w:hAnsi="Arial Narrow" w:cs="Calibri"/>
          <w:color w:val="002060"/>
          <w:spacing w:val="-2"/>
          <w:sz w:val="22"/>
          <w:szCs w:val="22"/>
          <w:lang w:val="ro-RO"/>
        </w:rPr>
        <w:t>e</w:t>
      </w:r>
      <w:r w:rsidRPr="00BC3012">
        <w:rPr>
          <w:rFonts w:ascii="Arial Narrow" w:eastAsia="Calibri" w:hAnsi="Arial Narrow" w:cs="Calibri"/>
          <w:color w:val="002060"/>
          <w:sz w:val="22"/>
          <w:szCs w:val="22"/>
          <w:lang w:val="ro-RO"/>
        </w:rPr>
        <w:t>cât</w:t>
      </w:r>
      <w:r w:rsidRPr="00BC3012">
        <w:rPr>
          <w:rFonts w:ascii="Arial Narrow" w:eastAsia="Calibri" w:hAnsi="Arial Narrow" w:cs="Calibri"/>
          <w:color w:val="002060"/>
          <w:spacing w:val="-1"/>
          <w:sz w:val="22"/>
          <w:szCs w:val="22"/>
          <w:lang w:val="ro-RO"/>
        </w:rPr>
        <w:t xml:space="preserve"> </w:t>
      </w:r>
      <w:r w:rsidRPr="00BC3012">
        <w:rPr>
          <w:rFonts w:ascii="Arial Narrow" w:eastAsia="Calibri" w:hAnsi="Arial Narrow" w:cs="Calibri"/>
          <w:color w:val="002060"/>
          <w:spacing w:val="1"/>
          <w:sz w:val="22"/>
          <w:szCs w:val="22"/>
          <w:lang w:val="ro-RO"/>
        </w:rPr>
        <w:t>v</w:t>
      </w:r>
      <w:r w:rsidRPr="00BC3012">
        <w:rPr>
          <w:rFonts w:ascii="Arial Narrow" w:eastAsia="Calibri" w:hAnsi="Arial Narrow" w:cs="Calibri"/>
          <w:color w:val="002060"/>
          <w:sz w:val="22"/>
          <w:szCs w:val="22"/>
          <w:lang w:val="ro-RO"/>
        </w:rPr>
        <w:t>a</w:t>
      </w:r>
      <w:r w:rsidRPr="00BC3012">
        <w:rPr>
          <w:rFonts w:ascii="Arial Narrow" w:eastAsia="Calibri" w:hAnsi="Arial Narrow" w:cs="Calibri"/>
          <w:color w:val="002060"/>
          <w:spacing w:val="-3"/>
          <w:sz w:val="22"/>
          <w:szCs w:val="22"/>
          <w:lang w:val="ro-RO"/>
        </w:rPr>
        <w:t>l</w:t>
      </w:r>
      <w:r w:rsidRPr="00BC3012">
        <w:rPr>
          <w:rFonts w:ascii="Arial Narrow" w:eastAsia="Calibri" w:hAnsi="Arial Narrow" w:cs="Calibri"/>
          <w:color w:val="002060"/>
          <w:spacing w:val="1"/>
          <w:sz w:val="22"/>
          <w:szCs w:val="22"/>
          <w:lang w:val="ro-RO"/>
        </w:rPr>
        <w:t>o</w:t>
      </w:r>
      <w:r w:rsidRPr="00BC3012">
        <w:rPr>
          <w:rFonts w:ascii="Arial Narrow" w:eastAsia="Calibri" w:hAnsi="Arial Narrow" w:cs="Calibri"/>
          <w:color w:val="002060"/>
          <w:sz w:val="22"/>
          <w:szCs w:val="22"/>
          <w:lang w:val="ro-RO"/>
        </w:rPr>
        <w:t>ri</w:t>
      </w:r>
      <w:r w:rsidRPr="00BC3012">
        <w:rPr>
          <w:rFonts w:ascii="Arial Narrow" w:eastAsia="Calibri" w:hAnsi="Arial Narrow" w:cs="Calibri"/>
          <w:color w:val="002060"/>
          <w:spacing w:val="-1"/>
          <w:sz w:val="22"/>
          <w:szCs w:val="22"/>
          <w:lang w:val="ro-RO"/>
        </w:rPr>
        <w:t>l</w:t>
      </w:r>
      <w:r w:rsidRPr="00BC3012">
        <w:rPr>
          <w:rFonts w:ascii="Arial Narrow" w:eastAsia="Calibri" w:hAnsi="Arial Narrow" w:cs="Calibri"/>
          <w:color w:val="002060"/>
          <w:sz w:val="22"/>
          <w:szCs w:val="22"/>
          <w:lang w:val="ro-RO"/>
        </w:rPr>
        <w:t>e</w:t>
      </w:r>
      <w:r w:rsidRPr="00BC3012">
        <w:rPr>
          <w:rFonts w:ascii="Arial Narrow" w:eastAsia="Calibri" w:hAnsi="Arial Narrow" w:cs="Calibri"/>
          <w:color w:val="002060"/>
          <w:spacing w:val="1"/>
          <w:sz w:val="22"/>
          <w:szCs w:val="22"/>
          <w:lang w:val="ro-RO"/>
        </w:rPr>
        <w:t xml:space="preserve"> </w:t>
      </w:r>
      <w:r w:rsidRPr="00BC3012">
        <w:rPr>
          <w:rFonts w:ascii="Arial Narrow" w:eastAsia="Calibri" w:hAnsi="Arial Narrow" w:cs="Calibri"/>
          <w:color w:val="002060"/>
          <w:spacing w:val="-1"/>
          <w:sz w:val="22"/>
          <w:szCs w:val="22"/>
          <w:lang w:val="ro-RO"/>
        </w:rPr>
        <w:t>d</w:t>
      </w:r>
      <w:r w:rsidRPr="00BC3012">
        <w:rPr>
          <w:rFonts w:ascii="Arial Narrow" w:eastAsia="Calibri" w:hAnsi="Arial Narrow" w:cs="Calibri"/>
          <w:color w:val="002060"/>
          <w:sz w:val="22"/>
          <w:szCs w:val="22"/>
          <w:lang w:val="ro-RO"/>
        </w:rPr>
        <w:t>e</w:t>
      </w:r>
      <w:r w:rsidRPr="00BC3012">
        <w:rPr>
          <w:rFonts w:ascii="Arial Narrow" w:eastAsia="Calibri" w:hAnsi="Arial Narrow" w:cs="Calibri"/>
          <w:color w:val="002060"/>
          <w:spacing w:val="-2"/>
          <w:sz w:val="22"/>
          <w:szCs w:val="22"/>
          <w:lang w:val="ro-RO"/>
        </w:rPr>
        <w:t xml:space="preserve"> </w:t>
      </w:r>
      <w:r w:rsidRPr="00BC3012">
        <w:rPr>
          <w:rFonts w:ascii="Arial Narrow" w:eastAsia="Calibri" w:hAnsi="Arial Narrow" w:cs="Calibri"/>
          <w:color w:val="002060"/>
          <w:sz w:val="22"/>
          <w:szCs w:val="22"/>
          <w:lang w:val="ro-RO"/>
        </w:rPr>
        <w:t>re</w:t>
      </w:r>
      <w:r w:rsidRPr="00BC3012">
        <w:rPr>
          <w:rFonts w:ascii="Arial Narrow" w:eastAsia="Calibri" w:hAnsi="Arial Narrow" w:cs="Calibri"/>
          <w:color w:val="002060"/>
          <w:spacing w:val="-3"/>
          <w:sz w:val="22"/>
          <w:szCs w:val="22"/>
          <w:lang w:val="ro-RO"/>
        </w:rPr>
        <w:t>f</w:t>
      </w:r>
      <w:r w:rsidRPr="00BC3012">
        <w:rPr>
          <w:rFonts w:ascii="Arial Narrow" w:eastAsia="Calibri" w:hAnsi="Arial Narrow" w:cs="Calibri"/>
          <w:color w:val="002060"/>
          <w:sz w:val="22"/>
          <w:szCs w:val="22"/>
          <w:lang w:val="ro-RO"/>
        </w:rPr>
        <w:t>er</w:t>
      </w:r>
      <w:r w:rsidRPr="00BC3012">
        <w:rPr>
          <w:rFonts w:ascii="Arial Narrow" w:eastAsia="Calibri" w:hAnsi="Arial Narrow" w:cs="Calibri"/>
          <w:color w:val="002060"/>
          <w:spacing w:val="-3"/>
          <w:sz w:val="22"/>
          <w:szCs w:val="22"/>
          <w:lang w:val="ro-RO"/>
        </w:rPr>
        <w:t>i</w:t>
      </w:r>
      <w:r w:rsidRPr="00BC3012">
        <w:rPr>
          <w:rFonts w:ascii="Arial Narrow" w:eastAsia="Calibri" w:hAnsi="Arial Narrow" w:cs="Calibri"/>
          <w:color w:val="002060"/>
          <w:spacing w:val="-1"/>
          <w:sz w:val="22"/>
          <w:szCs w:val="22"/>
          <w:lang w:val="ro-RO"/>
        </w:rPr>
        <w:t>n</w:t>
      </w:r>
      <w:r w:rsidRPr="00BC3012">
        <w:rPr>
          <w:rFonts w:ascii="Arial Narrow" w:eastAsia="Calibri" w:hAnsi="Arial Narrow" w:cs="Calibri"/>
          <w:color w:val="002060"/>
          <w:sz w:val="22"/>
          <w:szCs w:val="22"/>
          <w:lang w:val="ro-RO"/>
        </w:rPr>
        <w:t>ță</w:t>
      </w:r>
      <w:r w:rsidRPr="00BC3012">
        <w:rPr>
          <w:rFonts w:ascii="Arial Narrow" w:eastAsia="Calibri" w:hAnsi="Arial Narrow" w:cs="Calibri"/>
          <w:color w:val="002060"/>
          <w:spacing w:val="1"/>
          <w:sz w:val="22"/>
          <w:szCs w:val="22"/>
          <w:lang w:val="ro-RO"/>
        </w:rPr>
        <w:t xml:space="preserve"> </w:t>
      </w:r>
      <w:r w:rsidRPr="00BC3012">
        <w:rPr>
          <w:rFonts w:ascii="Arial Narrow" w:eastAsia="Calibri" w:hAnsi="Arial Narrow" w:cs="Calibri"/>
          <w:color w:val="002060"/>
          <w:sz w:val="22"/>
          <w:szCs w:val="22"/>
          <w:lang w:val="ro-RO"/>
        </w:rPr>
        <w:t>rel</w:t>
      </w:r>
      <w:r w:rsidRPr="00BC3012">
        <w:rPr>
          <w:rFonts w:ascii="Arial Narrow" w:eastAsia="Calibri" w:hAnsi="Arial Narrow" w:cs="Calibri"/>
          <w:color w:val="002060"/>
          <w:spacing w:val="-2"/>
          <w:sz w:val="22"/>
          <w:szCs w:val="22"/>
          <w:lang w:val="ro-RO"/>
        </w:rPr>
        <w:t>e</w:t>
      </w:r>
      <w:r w:rsidRPr="00BC3012">
        <w:rPr>
          <w:rFonts w:ascii="Arial Narrow" w:eastAsia="Calibri" w:hAnsi="Arial Narrow" w:cs="Calibri"/>
          <w:color w:val="002060"/>
          <w:spacing w:val="1"/>
          <w:sz w:val="22"/>
          <w:szCs w:val="22"/>
          <w:lang w:val="ro-RO"/>
        </w:rPr>
        <w:t>v</w:t>
      </w:r>
      <w:r w:rsidRPr="00BC3012">
        <w:rPr>
          <w:rFonts w:ascii="Arial Narrow" w:eastAsia="Calibri" w:hAnsi="Arial Narrow" w:cs="Calibri"/>
          <w:color w:val="002060"/>
          <w:sz w:val="22"/>
          <w:szCs w:val="22"/>
          <w:lang w:val="ro-RO"/>
        </w:rPr>
        <w:t>a</w:t>
      </w:r>
      <w:r w:rsidRPr="00BC3012">
        <w:rPr>
          <w:rFonts w:ascii="Arial Narrow" w:eastAsia="Calibri" w:hAnsi="Arial Narrow" w:cs="Calibri"/>
          <w:color w:val="002060"/>
          <w:spacing w:val="-1"/>
          <w:sz w:val="22"/>
          <w:szCs w:val="22"/>
          <w:lang w:val="ro-RO"/>
        </w:rPr>
        <w:t>n</w:t>
      </w:r>
      <w:r w:rsidRPr="00BC3012">
        <w:rPr>
          <w:rFonts w:ascii="Arial Narrow" w:eastAsia="Calibri" w:hAnsi="Arial Narrow" w:cs="Calibri"/>
          <w:color w:val="002060"/>
          <w:sz w:val="22"/>
          <w:szCs w:val="22"/>
          <w:lang w:val="ro-RO"/>
        </w:rPr>
        <w:t>t</w:t>
      </w:r>
      <w:r w:rsidRPr="00BC3012">
        <w:rPr>
          <w:rFonts w:ascii="Arial Narrow" w:eastAsia="Calibri" w:hAnsi="Arial Narrow" w:cs="Calibri"/>
          <w:color w:val="002060"/>
          <w:spacing w:val="4"/>
          <w:sz w:val="22"/>
          <w:szCs w:val="22"/>
          <w:lang w:val="ro-RO"/>
        </w:rPr>
        <w:t>e</w:t>
      </w:r>
      <w:r w:rsidR="00605CDB" w:rsidRPr="00BC3012">
        <w:rPr>
          <w:rStyle w:val="FootnoteReference"/>
          <w:rFonts w:ascii="Arial Narrow" w:eastAsia="Calibri" w:hAnsi="Arial Narrow" w:cs="Calibri"/>
          <w:color w:val="002060"/>
          <w:sz w:val="22"/>
          <w:szCs w:val="22"/>
          <w:lang w:val="ro-RO"/>
        </w:rPr>
        <w:footnoteReference w:id="3"/>
      </w:r>
      <w:r w:rsidRPr="00BC3012">
        <w:rPr>
          <w:rFonts w:ascii="Arial Narrow" w:eastAsia="Calibri" w:hAnsi="Arial Narrow" w:cs="Calibri"/>
          <w:color w:val="002060"/>
          <w:sz w:val="22"/>
          <w:szCs w:val="22"/>
          <w:lang w:val="ro-RO"/>
        </w:rPr>
        <w:t>;</w:t>
      </w:r>
    </w:p>
    <w:p w14:paraId="7544418A" w14:textId="22F013AC" w:rsidR="00BC0B0D" w:rsidRPr="00BC3012" w:rsidRDefault="00BD1626" w:rsidP="006C51F5">
      <w:pPr>
        <w:pStyle w:val="ListParagraph"/>
        <w:numPr>
          <w:ilvl w:val="0"/>
          <w:numId w:val="5"/>
        </w:numPr>
        <w:ind w:right="770"/>
        <w:jc w:val="both"/>
        <w:rPr>
          <w:rFonts w:ascii="Arial Narrow" w:eastAsia="Calibri" w:hAnsi="Arial Narrow" w:cs="Calibri"/>
          <w:color w:val="002060"/>
          <w:sz w:val="22"/>
          <w:szCs w:val="22"/>
          <w:lang w:val="ro-RO"/>
        </w:rPr>
      </w:pPr>
      <w:r w:rsidRPr="00BC3012">
        <w:rPr>
          <w:rFonts w:ascii="Arial Narrow" w:eastAsia="Calibri" w:hAnsi="Arial Narrow" w:cs="Calibri"/>
          <w:color w:val="002060"/>
          <w:sz w:val="22"/>
          <w:szCs w:val="22"/>
          <w:lang w:val="ro-RO"/>
        </w:rPr>
        <w:t>acti</w:t>
      </w:r>
      <w:r w:rsidRPr="00BC3012">
        <w:rPr>
          <w:rFonts w:ascii="Arial Narrow" w:eastAsia="Calibri" w:hAnsi="Arial Narrow" w:cs="Calibri"/>
          <w:color w:val="002060"/>
          <w:spacing w:val="1"/>
          <w:sz w:val="22"/>
          <w:szCs w:val="22"/>
          <w:lang w:val="ro-RO"/>
        </w:rPr>
        <w:t>v</w:t>
      </w:r>
      <w:r w:rsidRPr="00BC3012">
        <w:rPr>
          <w:rFonts w:ascii="Arial Narrow" w:eastAsia="Calibri" w:hAnsi="Arial Narrow" w:cs="Calibri"/>
          <w:color w:val="002060"/>
          <w:sz w:val="22"/>
          <w:szCs w:val="22"/>
          <w:lang w:val="ro-RO"/>
        </w:rPr>
        <w:t>i</w:t>
      </w:r>
      <w:r w:rsidRPr="00BC3012">
        <w:rPr>
          <w:rFonts w:ascii="Arial Narrow" w:eastAsia="Calibri" w:hAnsi="Arial Narrow" w:cs="Calibri"/>
          <w:color w:val="002060"/>
          <w:spacing w:val="-2"/>
          <w:sz w:val="22"/>
          <w:szCs w:val="22"/>
          <w:lang w:val="ro-RO"/>
        </w:rPr>
        <w:t>t</w:t>
      </w:r>
      <w:r w:rsidRPr="00BC3012">
        <w:rPr>
          <w:rFonts w:ascii="Arial Narrow" w:eastAsia="Calibri" w:hAnsi="Arial Narrow" w:cs="Calibri"/>
          <w:color w:val="002060"/>
          <w:sz w:val="22"/>
          <w:szCs w:val="22"/>
          <w:lang w:val="ro-RO"/>
        </w:rPr>
        <w:t>ățile</w:t>
      </w:r>
      <w:r w:rsidRPr="00BC3012">
        <w:rPr>
          <w:rFonts w:ascii="Arial Narrow" w:eastAsia="Calibri" w:hAnsi="Arial Narrow" w:cs="Calibri"/>
          <w:color w:val="002060"/>
          <w:spacing w:val="15"/>
          <w:sz w:val="22"/>
          <w:szCs w:val="22"/>
          <w:lang w:val="ro-RO"/>
        </w:rPr>
        <w:t xml:space="preserve"> </w:t>
      </w:r>
      <w:r w:rsidRPr="00BC3012">
        <w:rPr>
          <w:rFonts w:ascii="Arial Narrow" w:eastAsia="Calibri" w:hAnsi="Arial Narrow" w:cs="Calibri"/>
          <w:color w:val="002060"/>
          <w:spacing w:val="-3"/>
          <w:sz w:val="22"/>
          <w:szCs w:val="22"/>
          <w:lang w:val="ro-RO"/>
        </w:rPr>
        <w:t>l</w:t>
      </w:r>
      <w:r w:rsidRPr="00BC3012">
        <w:rPr>
          <w:rFonts w:ascii="Arial Narrow" w:eastAsia="Calibri" w:hAnsi="Arial Narrow" w:cs="Calibri"/>
          <w:color w:val="002060"/>
          <w:sz w:val="22"/>
          <w:szCs w:val="22"/>
          <w:lang w:val="ro-RO"/>
        </w:rPr>
        <w:t>egate</w:t>
      </w:r>
      <w:r w:rsidRPr="00BC3012">
        <w:rPr>
          <w:rFonts w:ascii="Arial Narrow" w:eastAsia="Calibri" w:hAnsi="Arial Narrow" w:cs="Calibri"/>
          <w:color w:val="002060"/>
          <w:spacing w:val="15"/>
          <w:sz w:val="22"/>
          <w:szCs w:val="22"/>
          <w:lang w:val="ro-RO"/>
        </w:rPr>
        <w:t xml:space="preserve"> </w:t>
      </w:r>
      <w:r w:rsidRPr="00BC3012">
        <w:rPr>
          <w:rFonts w:ascii="Arial Narrow" w:eastAsia="Calibri" w:hAnsi="Arial Narrow" w:cs="Calibri"/>
          <w:color w:val="002060"/>
          <w:spacing w:val="-3"/>
          <w:sz w:val="22"/>
          <w:szCs w:val="22"/>
          <w:lang w:val="ro-RO"/>
        </w:rPr>
        <w:t>d</w:t>
      </w:r>
      <w:r w:rsidRPr="00BC3012">
        <w:rPr>
          <w:rFonts w:ascii="Arial Narrow" w:eastAsia="Calibri" w:hAnsi="Arial Narrow" w:cs="Calibri"/>
          <w:color w:val="002060"/>
          <w:sz w:val="22"/>
          <w:szCs w:val="22"/>
          <w:lang w:val="ro-RO"/>
        </w:rPr>
        <w:t>e</w:t>
      </w:r>
      <w:r w:rsidRPr="00BC3012">
        <w:rPr>
          <w:rFonts w:ascii="Arial Narrow" w:eastAsia="Calibri" w:hAnsi="Arial Narrow" w:cs="Calibri"/>
          <w:color w:val="002060"/>
          <w:spacing w:val="15"/>
          <w:sz w:val="22"/>
          <w:szCs w:val="22"/>
          <w:lang w:val="ro-RO"/>
        </w:rPr>
        <w:t xml:space="preserve"> </w:t>
      </w:r>
      <w:r w:rsidRPr="00BC3012">
        <w:rPr>
          <w:rFonts w:ascii="Arial Narrow" w:eastAsia="Calibri" w:hAnsi="Arial Narrow" w:cs="Calibri"/>
          <w:color w:val="002060"/>
          <w:spacing w:val="-1"/>
          <w:sz w:val="22"/>
          <w:szCs w:val="22"/>
          <w:lang w:val="ro-RO"/>
        </w:rPr>
        <w:t>d</w:t>
      </w:r>
      <w:r w:rsidRPr="00BC3012">
        <w:rPr>
          <w:rFonts w:ascii="Arial Narrow" w:eastAsia="Calibri" w:hAnsi="Arial Narrow" w:cs="Calibri"/>
          <w:color w:val="002060"/>
          <w:sz w:val="22"/>
          <w:szCs w:val="22"/>
          <w:lang w:val="ro-RO"/>
        </w:rPr>
        <w:t>e</w:t>
      </w:r>
      <w:r w:rsidRPr="00BC3012">
        <w:rPr>
          <w:rFonts w:ascii="Arial Narrow" w:eastAsia="Calibri" w:hAnsi="Arial Narrow" w:cs="Calibri"/>
          <w:color w:val="002060"/>
          <w:spacing w:val="-3"/>
          <w:sz w:val="22"/>
          <w:szCs w:val="22"/>
          <w:lang w:val="ro-RO"/>
        </w:rPr>
        <w:t>p</w:t>
      </w:r>
      <w:r w:rsidRPr="00BC3012">
        <w:rPr>
          <w:rFonts w:ascii="Arial Narrow" w:eastAsia="Calibri" w:hAnsi="Arial Narrow" w:cs="Calibri"/>
          <w:color w:val="002060"/>
          <w:spacing w:val="1"/>
          <w:sz w:val="22"/>
          <w:szCs w:val="22"/>
          <w:lang w:val="ro-RO"/>
        </w:rPr>
        <w:t>o</w:t>
      </w:r>
      <w:r w:rsidRPr="00BC3012">
        <w:rPr>
          <w:rFonts w:ascii="Arial Narrow" w:eastAsia="Calibri" w:hAnsi="Arial Narrow" w:cs="Calibri"/>
          <w:color w:val="002060"/>
          <w:spacing w:val="-1"/>
          <w:sz w:val="22"/>
          <w:szCs w:val="22"/>
          <w:lang w:val="ro-RO"/>
        </w:rPr>
        <w:t>z</w:t>
      </w:r>
      <w:r w:rsidRPr="00BC3012">
        <w:rPr>
          <w:rFonts w:ascii="Arial Narrow" w:eastAsia="Calibri" w:hAnsi="Arial Narrow" w:cs="Calibri"/>
          <w:color w:val="002060"/>
          <w:sz w:val="22"/>
          <w:szCs w:val="22"/>
          <w:lang w:val="ro-RO"/>
        </w:rPr>
        <w:t>ite</w:t>
      </w:r>
      <w:r w:rsidRPr="00BC3012">
        <w:rPr>
          <w:rFonts w:ascii="Arial Narrow" w:eastAsia="Calibri" w:hAnsi="Arial Narrow" w:cs="Calibri"/>
          <w:color w:val="002060"/>
          <w:spacing w:val="15"/>
          <w:sz w:val="22"/>
          <w:szCs w:val="22"/>
          <w:lang w:val="ro-RO"/>
        </w:rPr>
        <w:t xml:space="preserve"> </w:t>
      </w:r>
      <w:r w:rsidRPr="00BC3012">
        <w:rPr>
          <w:rFonts w:ascii="Arial Narrow" w:eastAsia="Calibri" w:hAnsi="Arial Narrow" w:cs="Calibri"/>
          <w:color w:val="002060"/>
          <w:spacing w:val="-1"/>
          <w:sz w:val="22"/>
          <w:szCs w:val="22"/>
          <w:lang w:val="ro-RO"/>
        </w:rPr>
        <w:t>d</w:t>
      </w:r>
      <w:r w:rsidRPr="00BC3012">
        <w:rPr>
          <w:rFonts w:ascii="Arial Narrow" w:eastAsia="Calibri" w:hAnsi="Arial Narrow" w:cs="Calibri"/>
          <w:color w:val="002060"/>
          <w:sz w:val="22"/>
          <w:szCs w:val="22"/>
          <w:lang w:val="ro-RO"/>
        </w:rPr>
        <w:t>e</w:t>
      </w:r>
      <w:r w:rsidRPr="00BC3012">
        <w:rPr>
          <w:rFonts w:ascii="Arial Narrow" w:eastAsia="Calibri" w:hAnsi="Arial Narrow" w:cs="Calibri"/>
          <w:color w:val="002060"/>
          <w:spacing w:val="15"/>
          <w:sz w:val="22"/>
          <w:szCs w:val="22"/>
          <w:lang w:val="ro-RO"/>
        </w:rPr>
        <w:t xml:space="preserve"> </w:t>
      </w:r>
      <w:r w:rsidRPr="00BC3012">
        <w:rPr>
          <w:rFonts w:ascii="Arial Narrow" w:eastAsia="Calibri" w:hAnsi="Arial Narrow" w:cs="Calibri"/>
          <w:color w:val="002060"/>
          <w:spacing w:val="-1"/>
          <w:sz w:val="22"/>
          <w:szCs w:val="22"/>
          <w:lang w:val="ro-RO"/>
        </w:rPr>
        <w:t>d</w:t>
      </w:r>
      <w:r w:rsidRPr="00BC3012">
        <w:rPr>
          <w:rFonts w:ascii="Arial Narrow" w:eastAsia="Calibri" w:hAnsi="Arial Narrow" w:cs="Calibri"/>
          <w:color w:val="002060"/>
          <w:spacing w:val="-2"/>
          <w:sz w:val="22"/>
          <w:szCs w:val="22"/>
          <w:lang w:val="ro-RO"/>
        </w:rPr>
        <w:t>e</w:t>
      </w:r>
      <w:r w:rsidRPr="00BC3012">
        <w:rPr>
          <w:rFonts w:ascii="Arial Narrow" w:eastAsia="Calibri" w:hAnsi="Arial Narrow" w:cs="Calibri"/>
          <w:color w:val="002060"/>
          <w:sz w:val="22"/>
          <w:szCs w:val="22"/>
          <w:lang w:val="ro-RO"/>
        </w:rPr>
        <w:t>șeur</w:t>
      </w:r>
      <w:r w:rsidRPr="00BC3012">
        <w:rPr>
          <w:rFonts w:ascii="Arial Narrow" w:eastAsia="Calibri" w:hAnsi="Arial Narrow" w:cs="Calibri"/>
          <w:color w:val="002060"/>
          <w:spacing w:val="-1"/>
          <w:sz w:val="22"/>
          <w:szCs w:val="22"/>
          <w:lang w:val="ro-RO"/>
        </w:rPr>
        <w:t>i</w:t>
      </w:r>
      <w:r w:rsidRPr="00BC3012">
        <w:rPr>
          <w:rFonts w:ascii="Arial Narrow" w:eastAsia="Calibri" w:hAnsi="Arial Narrow" w:cs="Calibri"/>
          <w:color w:val="002060"/>
          <w:sz w:val="22"/>
          <w:szCs w:val="22"/>
          <w:lang w:val="ro-RO"/>
        </w:rPr>
        <w:t>,</w:t>
      </w:r>
      <w:r w:rsidRPr="00BC3012">
        <w:rPr>
          <w:rFonts w:ascii="Arial Narrow" w:eastAsia="Calibri" w:hAnsi="Arial Narrow" w:cs="Calibri"/>
          <w:color w:val="002060"/>
          <w:spacing w:val="15"/>
          <w:sz w:val="22"/>
          <w:szCs w:val="22"/>
          <w:lang w:val="ro-RO"/>
        </w:rPr>
        <w:t xml:space="preserve"> </w:t>
      </w:r>
      <w:r w:rsidRPr="00BC3012">
        <w:rPr>
          <w:rFonts w:ascii="Arial Narrow" w:eastAsia="Calibri" w:hAnsi="Arial Narrow" w:cs="Calibri"/>
          <w:color w:val="002060"/>
          <w:sz w:val="22"/>
          <w:szCs w:val="22"/>
          <w:lang w:val="ro-RO"/>
        </w:rPr>
        <w:t>i</w:t>
      </w:r>
      <w:r w:rsidRPr="00BC3012">
        <w:rPr>
          <w:rFonts w:ascii="Arial Narrow" w:eastAsia="Calibri" w:hAnsi="Arial Narrow" w:cs="Calibri"/>
          <w:color w:val="002060"/>
          <w:spacing w:val="-1"/>
          <w:sz w:val="22"/>
          <w:szCs w:val="22"/>
          <w:lang w:val="ro-RO"/>
        </w:rPr>
        <w:t>n</w:t>
      </w:r>
      <w:r w:rsidRPr="00BC3012">
        <w:rPr>
          <w:rFonts w:ascii="Arial Narrow" w:eastAsia="Calibri" w:hAnsi="Arial Narrow" w:cs="Calibri"/>
          <w:color w:val="002060"/>
          <w:sz w:val="22"/>
          <w:szCs w:val="22"/>
          <w:lang w:val="ro-RO"/>
        </w:rPr>
        <w:t>ci</w:t>
      </w:r>
      <w:r w:rsidRPr="00BC3012">
        <w:rPr>
          <w:rFonts w:ascii="Arial Narrow" w:eastAsia="Calibri" w:hAnsi="Arial Narrow" w:cs="Calibri"/>
          <w:color w:val="002060"/>
          <w:spacing w:val="-1"/>
          <w:sz w:val="22"/>
          <w:szCs w:val="22"/>
          <w:lang w:val="ro-RO"/>
        </w:rPr>
        <w:t>n</w:t>
      </w:r>
      <w:r w:rsidRPr="00BC3012">
        <w:rPr>
          <w:rFonts w:ascii="Arial Narrow" w:eastAsia="Calibri" w:hAnsi="Arial Narrow" w:cs="Calibri"/>
          <w:color w:val="002060"/>
          <w:sz w:val="22"/>
          <w:szCs w:val="22"/>
          <w:lang w:val="ro-RO"/>
        </w:rPr>
        <w:t>er</w:t>
      </w:r>
      <w:r w:rsidRPr="00BC3012">
        <w:rPr>
          <w:rFonts w:ascii="Arial Narrow" w:eastAsia="Calibri" w:hAnsi="Arial Narrow" w:cs="Calibri"/>
          <w:color w:val="002060"/>
          <w:spacing w:val="-2"/>
          <w:sz w:val="22"/>
          <w:szCs w:val="22"/>
          <w:lang w:val="ro-RO"/>
        </w:rPr>
        <w:t>a</w:t>
      </w:r>
      <w:r w:rsidRPr="00BC3012">
        <w:rPr>
          <w:rFonts w:ascii="Arial Narrow" w:eastAsia="Calibri" w:hAnsi="Arial Narrow" w:cs="Calibri"/>
          <w:color w:val="002060"/>
          <w:sz w:val="22"/>
          <w:szCs w:val="22"/>
          <w:lang w:val="ro-RO"/>
        </w:rPr>
        <w:t>t</w:t>
      </w:r>
      <w:r w:rsidRPr="00BC3012">
        <w:rPr>
          <w:rFonts w:ascii="Arial Narrow" w:eastAsia="Calibri" w:hAnsi="Arial Narrow" w:cs="Calibri"/>
          <w:color w:val="002060"/>
          <w:spacing w:val="2"/>
          <w:sz w:val="22"/>
          <w:szCs w:val="22"/>
          <w:lang w:val="ro-RO"/>
        </w:rPr>
        <w:t>o</w:t>
      </w:r>
      <w:r w:rsidRPr="00BC3012">
        <w:rPr>
          <w:rFonts w:ascii="Arial Narrow" w:eastAsia="Calibri" w:hAnsi="Arial Narrow" w:cs="Calibri"/>
          <w:color w:val="002060"/>
          <w:spacing w:val="-3"/>
          <w:sz w:val="22"/>
          <w:szCs w:val="22"/>
          <w:lang w:val="ro-RO"/>
        </w:rPr>
        <w:t>a</w:t>
      </w:r>
      <w:r w:rsidRPr="00BC3012">
        <w:rPr>
          <w:rFonts w:ascii="Arial Narrow" w:eastAsia="Calibri" w:hAnsi="Arial Narrow" w:cs="Calibri"/>
          <w:color w:val="002060"/>
          <w:sz w:val="22"/>
          <w:szCs w:val="22"/>
          <w:lang w:val="ro-RO"/>
        </w:rPr>
        <w:t>r</w:t>
      </w:r>
      <w:r w:rsidRPr="00BC3012">
        <w:rPr>
          <w:rFonts w:ascii="Arial Narrow" w:eastAsia="Calibri" w:hAnsi="Arial Narrow" w:cs="Calibri"/>
          <w:color w:val="002060"/>
          <w:spacing w:val="3"/>
          <w:sz w:val="22"/>
          <w:szCs w:val="22"/>
          <w:lang w:val="ro-RO"/>
        </w:rPr>
        <w:t>e</w:t>
      </w:r>
      <w:r w:rsidR="00605CDB" w:rsidRPr="00BC3012">
        <w:rPr>
          <w:rStyle w:val="FootnoteReference"/>
          <w:rFonts w:ascii="Arial Narrow" w:eastAsia="Calibri" w:hAnsi="Arial Narrow" w:cs="Calibri"/>
          <w:color w:val="002060"/>
          <w:position w:val="8"/>
          <w:sz w:val="22"/>
          <w:szCs w:val="22"/>
          <w:lang w:val="ro-RO"/>
        </w:rPr>
        <w:footnoteReference w:id="4"/>
      </w:r>
      <w:r w:rsidRPr="00BC3012">
        <w:rPr>
          <w:rFonts w:ascii="Arial Narrow" w:eastAsia="Calibri" w:hAnsi="Arial Narrow" w:cs="Calibri"/>
          <w:color w:val="002060"/>
          <w:position w:val="8"/>
          <w:sz w:val="22"/>
          <w:szCs w:val="22"/>
          <w:lang w:val="ro-RO"/>
        </w:rPr>
        <w:t xml:space="preserve"> </w:t>
      </w:r>
      <w:r w:rsidRPr="00BC3012">
        <w:rPr>
          <w:rFonts w:ascii="Arial Narrow" w:eastAsia="Calibri" w:hAnsi="Arial Narrow" w:cs="Calibri"/>
          <w:color w:val="002060"/>
          <w:sz w:val="22"/>
          <w:szCs w:val="22"/>
          <w:lang w:val="ro-RO"/>
        </w:rPr>
        <w:t>și</w:t>
      </w:r>
      <w:r w:rsidRPr="00BC3012">
        <w:rPr>
          <w:rFonts w:ascii="Arial Narrow" w:eastAsia="Calibri" w:hAnsi="Arial Narrow" w:cs="Calibri"/>
          <w:color w:val="002060"/>
          <w:spacing w:val="15"/>
          <w:sz w:val="22"/>
          <w:szCs w:val="22"/>
          <w:lang w:val="ro-RO"/>
        </w:rPr>
        <w:t xml:space="preserve"> </w:t>
      </w:r>
      <w:r w:rsidRPr="00BC3012">
        <w:rPr>
          <w:rFonts w:ascii="Arial Narrow" w:eastAsia="Calibri" w:hAnsi="Arial Narrow" w:cs="Calibri"/>
          <w:color w:val="002060"/>
          <w:sz w:val="22"/>
          <w:szCs w:val="22"/>
          <w:lang w:val="ro-RO"/>
        </w:rPr>
        <w:t>i</w:t>
      </w:r>
      <w:r w:rsidRPr="00BC3012">
        <w:rPr>
          <w:rFonts w:ascii="Arial Narrow" w:eastAsia="Calibri" w:hAnsi="Arial Narrow" w:cs="Calibri"/>
          <w:color w:val="002060"/>
          <w:spacing w:val="-1"/>
          <w:sz w:val="22"/>
          <w:szCs w:val="22"/>
          <w:lang w:val="ro-RO"/>
        </w:rPr>
        <w:t>n</w:t>
      </w:r>
      <w:r w:rsidRPr="00BC3012">
        <w:rPr>
          <w:rFonts w:ascii="Arial Narrow" w:eastAsia="Calibri" w:hAnsi="Arial Narrow" w:cs="Calibri"/>
          <w:color w:val="002060"/>
          <w:sz w:val="22"/>
          <w:szCs w:val="22"/>
          <w:lang w:val="ro-RO"/>
        </w:rPr>
        <w:t>stal</w:t>
      </w:r>
      <w:r w:rsidRPr="00BC3012">
        <w:rPr>
          <w:rFonts w:ascii="Arial Narrow" w:eastAsia="Calibri" w:hAnsi="Arial Narrow" w:cs="Calibri"/>
          <w:color w:val="002060"/>
          <w:spacing w:val="-3"/>
          <w:sz w:val="22"/>
          <w:szCs w:val="22"/>
          <w:lang w:val="ro-RO"/>
        </w:rPr>
        <w:t>a</w:t>
      </w:r>
      <w:r w:rsidRPr="00BC3012">
        <w:rPr>
          <w:rFonts w:ascii="Arial Narrow" w:eastAsia="Calibri" w:hAnsi="Arial Narrow" w:cs="Calibri"/>
          <w:color w:val="002060"/>
          <w:sz w:val="22"/>
          <w:szCs w:val="22"/>
          <w:lang w:val="ro-RO"/>
        </w:rPr>
        <w:t>ții</w:t>
      </w:r>
      <w:r w:rsidRPr="00BC3012">
        <w:rPr>
          <w:rFonts w:ascii="Arial Narrow" w:eastAsia="Calibri" w:hAnsi="Arial Narrow" w:cs="Calibri"/>
          <w:color w:val="002060"/>
          <w:spacing w:val="15"/>
          <w:sz w:val="22"/>
          <w:szCs w:val="22"/>
          <w:lang w:val="ro-RO"/>
        </w:rPr>
        <w:t xml:space="preserve"> </w:t>
      </w:r>
      <w:r w:rsidRPr="00BC3012">
        <w:rPr>
          <w:rFonts w:ascii="Arial Narrow" w:eastAsia="Calibri" w:hAnsi="Arial Narrow" w:cs="Calibri"/>
          <w:color w:val="002060"/>
          <w:spacing w:val="-1"/>
          <w:sz w:val="22"/>
          <w:szCs w:val="22"/>
          <w:lang w:val="ro-RO"/>
        </w:rPr>
        <w:t>d</w:t>
      </w:r>
      <w:r w:rsidRPr="00BC3012">
        <w:rPr>
          <w:rFonts w:ascii="Arial Narrow" w:eastAsia="Calibri" w:hAnsi="Arial Narrow" w:cs="Calibri"/>
          <w:color w:val="002060"/>
          <w:sz w:val="22"/>
          <w:szCs w:val="22"/>
          <w:lang w:val="ro-RO"/>
        </w:rPr>
        <w:t>e</w:t>
      </w:r>
      <w:r w:rsidRPr="00BC3012">
        <w:rPr>
          <w:rFonts w:ascii="Arial Narrow" w:eastAsia="Calibri" w:hAnsi="Arial Narrow" w:cs="Calibri"/>
          <w:color w:val="002060"/>
          <w:spacing w:val="15"/>
          <w:sz w:val="22"/>
          <w:szCs w:val="22"/>
          <w:lang w:val="ro-RO"/>
        </w:rPr>
        <w:t xml:space="preserve"> </w:t>
      </w:r>
      <w:r w:rsidRPr="00BC3012">
        <w:rPr>
          <w:rFonts w:ascii="Arial Narrow" w:eastAsia="Calibri" w:hAnsi="Arial Narrow" w:cs="Calibri"/>
          <w:color w:val="002060"/>
          <w:sz w:val="22"/>
          <w:szCs w:val="22"/>
          <w:lang w:val="ro-RO"/>
        </w:rPr>
        <w:t>tr</w:t>
      </w:r>
      <w:r w:rsidRPr="00BC3012">
        <w:rPr>
          <w:rFonts w:ascii="Arial Narrow" w:eastAsia="Calibri" w:hAnsi="Arial Narrow" w:cs="Calibri"/>
          <w:color w:val="002060"/>
          <w:spacing w:val="-2"/>
          <w:sz w:val="22"/>
          <w:szCs w:val="22"/>
          <w:lang w:val="ro-RO"/>
        </w:rPr>
        <w:t>a</w:t>
      </w:r>
      <w:r w:rsidRPr="00BC3012">
        <w:rPr>
          <w:rFonts w:ascii="Arial Narrow" w:eastAsia="Calibri" w:hAnsi="Arial Narrow" w:cs="Calibri"/>
          <w:color w:val="002060"/>
          <w:sz w:val="22"/>
          <w:szCs w:val="22"/>
          <w:lang w:val="ro-RO"/>
        </w:rPr>
        <w:t>tare</w:t>
      </w:r>
      <w:r w:rsidRPr="00BC3012">
        <w:rPr>
          <w:rFonts w:ascii="Arial Narrow" w:eastAsia="Calibri" w:hAnsi="Arial Narrow" w:cs="Calibri"/>
          <w:color w:val="002060"/>
          <w:spacing w:val="13"/>
          <w:sz w:val="22"/>
          <w:szCs w:val="22"/>
          <w:lang w:val="ro-RO"/>
        </w:rPr>
        <w:t xml:space="preserve"> </w:t>
      </w:r>
      <w:r w:rsidRPr="00BC3012">
        <w:rPr>
          <w:rFonts w:ascii="Arial Narrow" w:eastAsia="Calibri" w:hAnsi="Arial Narrow" w:cs="Calibri"/>
          <w:color w:val="002060"/>
          <w:spacing w:val="-1"/>
          <w:sz w:val="22"/>
          <w:szCs w:val="22"/>
          <w:lang w:val="ro-RO"/>
        </w:rPr>
        <w:t>m</w:t>
      </w:r>
      <w:r w:rsidRPr="00BC3012">
        <w:rPr>
          <w:rFonts w:ascii="Arial Narrow" w:eastAsia="Calibri" w:hAnsi="Arial Narrow" w:cs="Calibri"/>
          <w:color w:val="002060"/>
          <w:sz w:val="22"/>
          <w:szCs w:val="22"/>
          <w:lang w:val="ro-RO"/>
        </w:rPr>
        <w:t>ec</w:t>
      </w:r>
      <w:r w:rsidRPr="00BC3012">
        <w:rPr>
          <w:rFonts w:ascii="Arial Narrow" w:eastAsia="Calibri" w:hAnsi="Arial Narrow" w:cs="Calibri"/>
          <w:color w:val="002060"/>
          <w:spacing w:val="2"/>
          <w:sz w:val="22"/>
          <w:szCs w:val="22"/>
          <w:lang w:val="ro-RO"/>
        </w:rPr>
        <w:t>a</w:t>
      </w:r>
      <w:r w:rsidRPr="00BC3012">
        <w:rPr>
          <w:rFonts w:ascii="Arial Narrow" w:eastAsia="Calibri" w:hAnsi="Arial Narrow" w:cs="Calibri"/>
          <w:color w:val="002060"/>
          <w:spacing w:val="-1"/>
          <w:sz w:val="22"/>
          <w:szCs w:val="22"/>
          <w:lang w:val="ro-RO"/>
        </w:rPr>
        <w:t>n</w:t>
      </w:r>
      <w:r w:rsidRPr="00BC3012">
        <w:rPr>
          <w:rFonts w:ascii="Arial Narrow" w:eastAsia="Calibri" w:hAnsi="Arial Narrow" w:cs="Calibri"/>
          <w:color w:val="002060"/>
          <w:spacing w:val="1"/>
          <w:sz w:val="22"/>
          <w:szCs w:val="22"/>
          <w:lang w:val="ro-RO"/>
        </w:rPr>
        <w:t>o</w:t>
      </w:r>
      <w:r w:rsidRPr="00BC3012">
        <w:rPr>
          <w:rFonts w:ascii="Arial Narrow" w:eastAsia="Calibri" w:hAnsi="Arial Narrow" w:cs="Calibri"/>
          <w:color w:val="002060"/>
          <w:sz w:val="22"/>
          <w:szCs w:val="22"/>
          <w:lang w:val="ro-RO"/>
        </w:rPr>
        <w:t>­</w:t>
      </w:r>
      <w:r w:rsidRPr="00BC3012">
        <w:rPr>
          <w:rFonts w:ascii="Arial Narrow" w:eastAsia="Calibri" w:hAnsi="Arial Narrow" w:cs="Calibri"/>
          <w:color w:val="002060"/>
          <w:spacing w:val="-1"/>
          <w:sz w:val="22"/>
          <w:szCs w:val="22"/>
          <w:lang w:val="ro-RO"/>
        </w:rPr>
        <w:t>b</w:t>
      </w:r>
      <w:r w:rsidRPr="00BC3012">
        <w:rPr>
          <w:rFonts w:ascii="Arial Narrow" w:eastAsia="Calibri" w:hAnsi="Arial Narrow" w:cs="Calibri"/>
          <w:color w:val="002060"/>
          <w:spacing w:val="-3"/>
          <w:sz w:val="22"/>
          <w:szCs w:val="22"/>
          <w:lang w:val="ro-RO"/>
        </w:rPr>
        <w:t>i</w:t>
      </w:r>
      <w:r w:rsidRPr="00BC3012">
        <w:rPr>
          <w:rFonts w:ascii="Arial Narrow" w:eastAsia="Calibri" w:hAnsi="Arial Narrow" w:cs="Calibri"/>
          <w:color w:val="002060"/>
          <w:spacing w:val="1"/>
          <w:sz w:val="22"/>
          <w:szCs w:val="22"/>
          <w:lang w:val="ro-RO"/>
        </w:rPr>
        <w:t>o</w:t>
      </w:r>
      <w:r w:rsidRPr="00BC3012">
        <w:rPr>
          <w:rFonts w:ascii="Arial Narrow" w:eastAsia="Calibri" w:hAnsi="Arial Narrow" w:cs="Calibri"/>
          <w:color w:val="002060"/>
          <w:sz w:val="22"/>
          <w:szCs w:val="22"/>
          <w:lang w:val="ro-RO"/>
        </w:rPr>
        <w:t>l</w:t>
      </w:r>
      <w:r w:rsidRPr="00BC3012">
        <w:rPr>
          <w:rFonts w:ascii="Arial Narrow" w:eastAsia="Calibri" w:hAnsi="Arial Narrow" w:cs="Calibri"/>
          <w:color w:val="002060"/>
          <w:spacing w:val="1"/>
          <w:sz w:val="22"/>
          <w:szCs w:val="22"/>
          <w:lang w:val="ro-RO"/>
        </w:rPr>
        <w:t>o</w:t>
      </w:r>
      <w:r w:rsidRPr="00BC3012">
        <w:rPr>
          <w:rFonts w:ascii="Arial Narrow" w:eastAsia="Calibri" w:hAnsi="Arial Narrow" w:cs="Calibri"/>
          <w:color w:val="002060"/>
          <w:spacing w:val="-1"/>
          <w:sz w:val="22"/>
          <w:szCs w:val="22"/>
          <w:lang w:val="ro-RO"/>
        </w:rPr>
        <w:t>g</w:t>
      </w:r>
      <w:r w:rsidRPr="00BC3012">
        <w:rPr>
          <w:rFonts w:ascii="Arial Narrow" w:eastAsia="Calibri" w:hAnsi="Arial Narrow" w:cs="Calibri"/>
          <w:color w:val="002060"/>
          <w:sz w:val="22"/>
          <w:szCs w:val="22"/>
          <w:lang w:val="ro-RO"/>
        </w:rPr>
        <w:t>ică</w:t>
      </w:r>
      <w:r w:rsidRPr="00BC3012">
        <w:rPr>
          <w:rFonts w:ascii="Arial Narrow" w:eastAsia="Calibri" w:hAnsi="Arial Narrow" w:cs="Calibri"/>
          <w:color w:val="002060"/>
          <w:spacing w:val="12"/>
          <w:sz w:val="22"/>
          <w:szCs w:val="22"/>
          <w:lang w:val="ro-RO"/>
        </w:rPr>
        <w:t xml:space="preserve"> </w:t>
      </w:r>
      <w:r w:rsidRPr="00BC3012">
        <w:rPr>
          <w:rFonts w:ascii="Arial Narrow" w:eastAsia="Calibri" w:hAnsi="Arial Narrow" w:cs="Calibri"/>
          <w:color w:val="002060"/>
          <w:sz w:val="22"/>
          <w:szCs w:val="22"/>
          <w:lang w:val="ro-RO"/>
        </w:rPr>
        <w:t xml:space="preserve">a </w:t>
      </w:r>
      <w:r w:rsidRPr="00BC3012">
        <w:rPr>
          <w:rFonts w:ascii="Arial Narrow" w:eastAsia="Calibri" w:hAnsi="Arial Narrow" w:cs="Calibri"/>
          <w:color w:val="002060"/>
          <w:spacing w:val="-1"/>
          <w:sz w:val="22"/>
          <w:szCs w:val="22"/>
          <w:lang w:val="ro-RO"/>
        </w:rPr>
        <w:t>d</w:t>
      </w:r>
      <w:r w:rsidRPr="00BC3012">
        <w:rPr>
          <w:rFonts w:ascii="Arial Narrow" w:eastAsia="Calibri" w:hAnsi="Arial Narrow" w:cs="Calibri"/>
          <w:color w:val="002060"/>
          <w:sz w:val="22"/>
          <w:szCs w:val="22"/>
          <w:lang w:val="ro-RO"/>
        </w:rPr>
        <w:t>eș</w:t>
      </w:r>
      <w:r w:rsidRPr="00BC3012">
        <w:rPr>
          <w:rFonts w:ascii="Arial Narrow" w:eastAsia="Calibri" w:hAnsi="Arial Narrow" w:cs="Calibri"/>
          <w:color w:val="002060"/>
          <w:spacing w:val="1"/>
          <w:sz w:val="22"/>
          <w:szCs w:val="22"/>
          <w:lang w:val="ro-RO"/>
        </w:rPr>
        <w:t>e</w:t>
      </w:r>
      <w:r w:rsidRPr="00BC3012">
        <w:rPr>
          <w:rFonts w:ascii="Arial Narrow" w:eastAsia="Calibri" w:hAnsi="Arial Narrow" w:cs="Calibri"/>
          <w:color w:val="002060"/>
          <w:spacing w:val="-1"/>
          <w:sz w:val="22"/>
          <w:szCs w:val="22"/>
          <w:lang w:val="ro-RO"/>
        </w:rPr>
        <w:t>u</w:t>
      </w:r>
      <w:r w:rsidRPr="00BC3012">
        <w:rPr>
          <w:rFonts w:ascii="Arial Narrow" w:eastAsia="Calibri" w:hAnsi="Arial Narrow" w:cs="Calibri"/>
          <w:color w:val="002060"/>
          <w:sz w:val="22"/>
          <w:szCs w:val="22"/>
          <w:lang w:val="ro-RO"/>
        </w:rPr>
        <w:t>ri</w:t>
      </w:r>
      <w:r w:rsidRPr="00BC3012">
        <w:rPr>
          <w:rFonts w:ascii="Arial Narrow" w:eastAsia="Calibri" w:hAnsi="Arial Narrow" w:cs="Calibri"/>
          <w:color w:val="002060"/>
          <w:spacing w:val="-1"/>
          <w:sz w:val="22"/>
          <w:szCs w:val="22"/>
          <w:lang w:val="ro-RO"/>
        </w:rPr>
        <w:t>l</w:t>
      </w:r>
      <w:r w:rsidRPr="00BC3012">
        <w:rPr>
          <w:rFonts w:ascii="Arial Narrow" w:eastAsia="Calibri" w:hAnsi="Arial Narrow" w:cs="Calibri"/>
          <w:color w:val="002060"/>
          <w:spacing w:val="1"/>
          <w:sz w:val="22"/>
          <w:szCs w:val="22"/>
          <w:lang w:val="ro-RO"/>
        </w:rPr>
        <w:t>o</w:t>
      </w:r>
      <w:r w:rsidRPr="00BC3012">
        <w:rPr>
          <w:rFonts w:ascii="Arial Narrow" w:eastAsia="Calibri" w:hAnsi="Arial Narrow" w:cs="Calibri"/>
          <w:color w:val="002060"/>
          <w:spacing w:val="-2"/>
          <w:sz w:val="22"/>
          <w:szCs w:val="22"/>
          <w:lang w:val="ro-RO"/>
        </w:rPr>
        <w:t>r</w:t>
      </w:r>
      <w:r w:rsidR="00605CDB" w:rsidRPr="00BC3012">
        <w:rPr>
          <w:rStyle w:val="FootnoteReference"/>
          <w:rFonts w:ascii="Arial Narrow" w:eastAsia="Calibri" w:hAnsi="Arial Narrow" w:cs="Calibri"/>
          <w:color w:val="002060"/>
          <w:sz w:val="22"/>
          <w:szCs w:val="22"/>
          <w:lang w:val="ro-RO"/>
        </w:rPr>
        <w:footnoteReference w:id="5"/>
      </w:r>
      <w:r w:rsidRPr="00BC3012">
        <w:rPr>
          <w:rFonts w:ascii="Arial Narrow" w:eastAsia="Calibri" w:hAnsi="Arial Narrow" w:cs="Calibri"/>
          <w:color w:val="002060"/>
          <w:sz w:val="22"/>
          <w:szCs w:val="22"/>
          <w:lang w:val="ro-RO"/>
        </w:rPr>
        <w:t>; și</w:t>
      </w:r>
    </w:p>
    <w:p w14:paraId="569333BB" w14:textId="3BA76F10" w:rsidR="00BC0B0D" w:rsidRPr="00BC3012" w:rsidRDefault="00BD1626" w:rsidP="006C51F5">
      <w:pPr>
        <w:pStyle w:val="ListParagraph"/>
        <w:numPr>
          <w:ilvl w:val="0"/>
          <w:numId w:val="5"/>
        </w:numPr>
        <w:ind w:right="770"/>
        <w:jc w:val="both"/>
        <w:rPr>
          <w:rFonts w:ascii="Arial Narrow" w:eastAsia="Calibri" w:hAnsi="Arial Narrow" w:cs="Calibri"/>
          <w:color w:val="002060"/>
          <w:sz w:val="22"/>
          <w:szCs w:val="22"/>
          <w:lang w:val="ro-RO"/>
        </w:rPr>
      </w:pPr>
      <w:r w:rsidRPr="00BC3012">
        <w:rPr>
          <w:rFonts w:ascii="Arial Narrow" w:eastAsia="Calibri" w:hAnsi="Arial Narrow" w:cs="Calibri"/>
          <w:color w:val="002060"/>
          <w:sz w:val="22"/>
          <w:szCs w:val="22"/>
          <w:lang w:val="ro-RO"/>
        </w:rPr>
        <w:t>acti</w:t>
      </w:r>
      <w:r w:rsidRPr="00BC3012">
        <w:rPr>
          <w:rFonts w:ascii="Arial Narrow" w:eastAsia="Calibri" w:hAnsi="Arial Narrow" w:cs="Calibri"/>
          <w:color w:val="002060"/>
          <w:spacing w:val="1"/>
          <w:sz w:val="22"/>
          <w:szCs w:val="22"/>
          <w:lang w:val="ro-RO"/>
        </w:rPr>
        <w:t>v</w:t>
      </w:r>
      <w:r w:rsidRPr="00BC3012">
        <w:rPr>
          <w:rFonts w:ascii="Arial Narrow" w:eastAsia="Calibri" w:hAnsi="Arial Narrow" w:cs="Calibri"/>
          <w:color w:val="002060"/>
          <w:sz w:val="22"/>
          <w:szCs w:val="22"/>
          <w:lang w:val="ro-RO"/>
        </w:rPr>
        <w:t>i</w:t>
      </w:r>
      <w:r w:rsidRPr="00BC3012">
        <w:rPr>
          <w:rFonts w:ascii="Arial Narrow" w:eastAsia="Calibri" w:hAnsi="Arial Narrow" w:cs="Calibri"/>
          <w:color w:val="002060"/>
          <w:spacing w:val="-2"/>
          <w:sz w:val="22"/>
          <w:szCs w:val="22"/>
          <w:lang w:val="ro-RO"/>
        </w:rPr>
        <w:t>t</w:t>
      </w:r>
      <w:r w:rsidRPr="00BC3012">
        <w:rPr>
          <w:rFonts w:ascii="Arial Narrow" w:eastAsia="Calibri" w:hAnsi="Arial Narrow" w:cs="Calibri"/>
          <w:color w:val="002060"/>
          <w:sz w:val="22"/>
          <w:szCs w:val="22"/>
          <w:lang w:val="ro-RO"/>
        </w:rPr>
        <w:t>ățile în</w:t>
      </w:r>
      <w:r w:rsidRPr="00BC3012">
        <w:rPr>
          <w:rFonts w:ascii="Arial Narrow" w:eastAsia="Calibri" w:hAnsi="Arial Narrow" w:cs="Calibri"/>
          <w:color w:val="002060"/>
          <w:spacing w:val="-2"/>
          <w:sz w:val="22"/>
          <w:szCs w:val="22"/>
          <w:lang w:val="ro-RO"/>
        </w:rPr>
        <w:t xml:space="preserve"> </w:t>
      </w:r>
      <w:r w:rsidRPr="00BC3012">
        <w:rPr>
          <w:rFonts w:ascii="Arial Narrow" w:eastAsia="Calibri" w:hAnsi="Arial Narrow" w:cs="Calibri"/>
          <w:color w:val="002060"/>
          <w:sz w:val="22"/>
          <w:szCs w:val="22"/>
          <w:lang w:val="ro-RO"/>
        </w:rPr>
        <w:t>ca</w:t>
      </w:r>
      <w:r w:rsidRPr="00BC3012">
        <w:rPr>
          <w:rFonts w:ascii="Arial Narrow" w:eastAsia="Calibri" w:hAnsi="Arial Narrow" w:cs="Calibri"/>
          <w:color w:val="002060"/>
          <w:spacing w:val="-1"/>
          <w:sz w:val="22"/>
          <w:szCs w:val="22"/>
          <w:lang w:val="ro-RO"/>
        </w:rPr>
        <w:t>d</w:t>
      </w:r>
      <w:r w:rsidRPr="00BC3012">
        <w:rPr>
          <w:rFonts w:ascii="Arial Narrow" w:eastAsia="Calibri" w:hAnsi="Arial Narrow" w:cs="Calibri"/>
          <w:color w:val="002060"/>
          <w:sz w:val="22"/>
          <w:szCs w:val="22"/>
          <w:lang w:val="ro-RO"/>
        </w:rPr>
        <w:t>r</w:t>
      </w:r>
      <w:r w:rsidRPr="00BC3012">
        <w:rPr>
          <w:rFonts w:ascii="Arial Narrow" w:eastAsia="Calibri" w:hAnsi="Arial Narrow" w:cs="Calibri"/>
          <w:color w:val="002060"/>
          <w:spacing w:val="-1"/>
          <w:sz w:val="22"/>
          <w:szCs w:val="22"/>
          <w:lang w:val="ro-RO"/>
        </w:rPr>
        <w:t>u</w:t>
      </w:r>
      <w:r w:rsidRPr="00BC3012">
        <w:rPr>
          <w:rFonts w:ascii="Arial Narrow" w:eastAsia="Calibri" w:hAnsi="Arial Narrow" w:cs="Calibri"/>
          <w:color w:val="002060"/>
          <w:sz w:val="22"/>
          <w:szCs w:val="22"/>
          <w:lang w:val="ro-RO"/>
        </w:rPr>
        <w:t>l că</w:t>
      </w:r>
      <w:r w:rsidRPr="00BC3012">
        <w:rPr>
          <w:rFonts w:ascii="Arial Narrow" w:eastAsia="Calibri" w:hAnsi="Arial Narrow" w:cs="Calibri"/>
          <w:color w:val="002060"/>
          <w:spacing w:val="-2"/>
          <w:sz w:val="22"/>
          <w:szCs w:val="22"/>
          <w:lang w:val="ro-RO"/>
        </w:rPr>
        <w:t>r</w:t>
      </w:r>
      <w:r w:rsidRPr="00BC3012">
        <w:rPr>
          <w:rFonts w:ascii="Arial Narrow" w:eastAsia="Calibri" w:hAnsi="Arial Narrow" w:cs="Calibri"/>
          <w:color w:val="002060"/>
          <w:spacing w:val="1"/>
          <w:sz w:val="22"/>
          <w:szCs w:val="22"/>
          <w:lang w:val="ro-RO"/>
        </w:rPr>
        <w:t>o</w:t>
      </w:r>
      <w:r w:rsidRPr="00BC3012">
        <w:rPr>
          <w:rFonts w:ascii="Arial Narrow" w:eastAsia="Calibri" w:hAnsi="Arial Narrow" w:cs="Calibri"/>
          <w:color w:val="002060"/>
          <w:sz w:val="22"/>
          <w:szCs w:val="22"/>
          <w:lang w:val="ro-RO"/>
        </w:rPr>
        <w:t>ra</w:t>
      </w:r>
      <w:r w:rsidRPr="00BC3012">
        <w:rPr>
          <w:rFonts w:ascii="Arial Narrow" w:eastAsia="Calibri" w:hAnsi="Arial Narrow" w:cs="Calibri"/>
          <w:color w:val="002060"/>
          <w:spacing w:val="-2"/>
          <w:sz w:val="22"/>
          <w:szCs w:val="22"/>
          <w:lang w:val="ro-RO"/>
        </w:rPr>
        <w:t xml:space="preserve"> </w:t>
      </w:r>
      <w:r w:rsidRPr="00BC3012">
        <w:rPr>
          <w:rFonts w:ascii="Arial Narrow" w:eastAsia="Calibri" w:hAnsi="Arial Narrow" w:cs="Calibri"/>
          <w:color w:val="002060"/>
          <w:sz w:val="22"/>
          <w:szCs w:val="22"/>
          <w:lang w:val="ro-RO"/>
        </w:rPr>
        <w:t>eli</w:t>
      </w:r>
      <w:r w:rsidRPr="00BC3012">
        <w:rPr>
          <w:rFonts w:ascii="Arial Narrow" w:eastAsia="Calibri" w:hAnsi="Arial Narrow" w:cs="Calibri"/>
          <w:color w:val="002060"/>
          <w:spacing w:val="1"/>
          <w:sz w:val="22"/>
          <w:szCs w:val="22"/>
          <w:lang w:val="ro-RO"/>
        </w:rPr>
        <w:t>m</w:t>
      </w:r>
      <w:r w:rsidRPr="00BC3012">
        <w:rPr>
          <w:rFonts w:ascii="Arial Narrow" w:eastAsia="Calibri" w:hAnsi="Arial Narrow" w:cs="Calibri"/>
          <w:color w:val="002060"/>
          <w:sz w:val="22"/>
          <w:szCs w:val="22"/>
          <w:lang w:val="ro-RO"/>
        </w:rPr>
        <w:t>i</w:t>
      </w:r>
      <w:r w:rsidRPr="00BC3012">
        <w:rPr>
          <w:rFonts w:ascii="Arial Narrow" w:eastAsia="Calibri" w:hAnsi="Arial Narrow" w:cs="Calibri"/>
          <w:color w:val="002060"/>
          <w:spacing w:val="-1"/>
          <w:sz w:val="22"/>
          <w:szCs w:val="22"/>
          <w:lang w:val="ro-RO"/>
        </w:rPr>
        <w:t>n</w:t>
      </w:r>
      <w:r w:rsidRPr="00BC3012">
        <w:rPr>
          <w:rFonts w:ascii="Arial Narrow" w:eastAsia="Calibri" w:hAnsi="Arial Narrow" w:cs="Calibri"/>
          <w:color w:val="002060"/>
          <w:sz w:val="22"/>
          <w:szCs w:val="22"/>
          <w:lang w:val="ro-RO"/>
        </w:rPr>
        <w:t>area</w:t>
      </w:r>
      <w:r w:rsidRPr="00BC3012">
        <w:rPr>
          <w:rFonts w:ascii="Arial Narrow" w:eastAsia="Calibri" w:hAnsi="Arial Narrow" w:cs="Calibri"/>
          <w:color w:val="002060"/>
          <w:spacing w:val="-2"/>
          <w:sz w:val="22"/>
          <w:szCs w:val="22"/>
          <w:lang w:val="ro-RO"/>
        </w:rPr>
        <w:t xml:space="preserve"> </w:t>
      </w:r>
      <w:r w:rsidRPr="00BC3012">
        <w:rPr>
          <w:rFonts w:ascii="Arial Narrow" w:eastAsia="Calibri" w:hAnsi="Arial Narrow" w:cs="Calibri"/>
          <w:color w:val="002060"/>
          <w:sz w:val="22"/>
          <w:szCs w:val="22"/>
          <w:lang w:val="ro-RO"/>
        </w:rPr>
        <w:t>pe</w:t>
      </w:r>
      <w:r w:rsidRPr="00BC3012">
        <w:rPr>
          <w:rFonts w:ascii="Arial Narrow" w:eastAsia="Calibri" w:hAnsi="Arial Narrow" w:cs="Calibri"/>
          <w:color w:val="002060"/>
          <w:spacing w:val="-2"/>
          <w:sz w:val="22"/>
          <w:szCs w:val="22"/>
          <w:lang w:val="ro-RO"/>
        </w:rPr>
        <w:t xml:space="preserve"> </w:t>
      </w:r>
      <w:r w:rsidRPr="00BC3012">
        <w:rPr>
          <w:rFonts w:ascii="Arial Narrow" w:eastAsia="Calibri" w:hAnsi="Arial Narrow" w:cs="Calibri"/>
          <w:color w:val="002060"/>
          <w:sz w:val="22"/>
          <w:szCs w:val="22"/>
          <w:lang w:val="ro-RO"/>
        </w:rPr>
        <w:t>t</w:t>
      </w:r>
      <w:r w:rsidRPr="00BC3012">
        <w:rPr>
          <w:rFonts w:ascii="Arial Narrow" w:eastAsia="Calibri" w:hAnsi="Arial Narrow" w:cs="Calibri"/>
          <w:color w:val="002060"/>
          <w:spacing w:val="1"/>
          <w:sz w:val="22"/>
          <w:szCs w:val="22"/>
          <w:lang w:val="ro-RO"/>
        </w:rPr>
        <w:t>e</w:t>
      </w:r>
      <w:r w:rsidRPr="00BC3012">
        <w:rPr>
          <w:rFonts w:ascii="Arial Narrow" w:eastAsia="Calibri" w:hAnsi="Arial Narrow" w:cs="Calibri"/>
          <w:color w:val="002060"/>
          <w:spacing w:val="-3"/>
          <w:sz w:val="22"/>
          <w:szCs w:val="22"/>
          <w:lang w:val="ro-RO"/>
        </w:rPr>
        <w:t>r</w:t>
      </w:r>
      <w:r w:rsidRPr="00BC3012">
        <w:rPr>
          <w:rFonts w:ascii="Arial Narrow" w:eastAsia="Calibri" w:hAnsi="Arial Narrow" w:cs="Calibri"/>
          <w:color w:val="002060"/>
          <w:spacing w:val="1"/>
          <w:sz w:val="22"/>
          <w:szCs w:val="22"/>
          <w:lang w:val="ro-RO"/>
        </w:rPr>
        <w:t>m</w:t>
      </w:r>
      <w:r w:rsidRPr="00BC3012">
        <w:rPr>
          <w:rFonts w:ascii="Arial Narrow" w:eastAsia="Calibri" w:hAnsi="Arial Narrow" w:cs="Calibri"/>
          <w:color w:val="002060"/>
          <w:sz w:val="22"/>
          <w:szCs w:val="22"/>
          <w:lang w:val="ro-RO"/>
        </w:rPr>
        <w:t>en l</w:t>
      </w:r>
      <w:r w:rsidRPr="00BC3012">
        <w:rPr>
          <w:rFonts w:ascii="Arial Narrow" w:eastAsia="Calibri" w:hAnsi="Arial Narrow" w:cs="Calibri"/>
          <w:color w:val="002060"/>
          <w:spacing w:val="-1"/>
          <w:sz w:val="22"/>
          <w:szCs w:val="22"/>
          <w:lang w:val="ro-RO"/>
        </w:rPr>
        <w:t>un</w:t>
      </w:r>
      <w:r w:rsidRPr="00BC3012">
        <w:rPr>
          <w:rFonts w:ascii="Arial Narrow" w:eastAsia="Calibri" w:hAnsi="Arial Narrow" w:cs="Calibri"/>
          <w:color w:val="002060"/>
          <w:sz w:val="22"/>
          <w:szCs w:val="22"/>
          <w:lang w:val="ro-RO"/>
        </w:rPr>
        <w:t>g</w:t>
      </w:r>
      <w:r w:rsidRPr="00BC3012">
        <w:rPr>
          <w:rFonts w:ascii="Arial Narrow" w:eastAsia="Calibri" w:hAnsi="Arial Narrow" w:cs="Calibri"/>
          <w:color w:val="002060"/>
          <w:spacing w:val="-3"/>
          <w:sz w:val="22"/>
          <w:szCs w:val="22"/>
          <w:lang w:val="ro-RO"/>
        </w:rPr>
        <w:t xml:space="preserve"> </w:t>
      </w:r>
      <w:r w:rsidRPr="00BC3012">
        <w:rPr>
          <w:rFonts w:ascii="Arial Narrow" w:eastAsia="Calibri" w:hAnsi="Arial Narrow" w:cs="Calibri"/>
          <w:color w:val="002060"/>
          <w:sz w:val="22"/>
          <w:szCs w:val="22"/>
          <w:lang w:val="ro-RO"/>
        </w:rPr>
        <w:t>a deșeur</w:t>
      </w:r>
      <w:r w:rsidRPr="00BC3012">
        <w:rPr>
          <w:rFonts w:ascii="Arial Narrow" w:eastAsia="Calibri" w:hAnsi="Arial Narrow" w:cs="Calibri"/>
          <w:color w:val="002060"/>
          <w:spacing w:val="-1"/>
          <w:sz w:val="22"/>
          <w:szCs w:val="22"/>
          <w:lang w:val="ro-RO"/>
        </w:rPr>
        <w:t>i</w:t>
      </w:r>
      <w:r w:rsidRPr="00BC3012">
        <w:rPr>
          <w:rFonts w:ascii="Arial Narrow" w:eastAsia="Calibri" w:hAnsi="Arial Narrow" w:cs="Calibri"/>
          <w:color w:val="002060"/>
          <w:spacing w:val="-3"/>
          <w:sz w:val="22"/>
          <w:szCs w:val="22"/>
          <w:lang w:val="ro-RO"/>
        </w:rPr>
        <w:t>l</w:t>
      </w:r>
      <w:r w:rsidRPr="00BC3012">
        <w:rPr>
          <w:rFonts w:ascii="Arial Narrow" w:eastAsia="Calibri" w:hAnsi="Arial Narrow" w:cs="Calibri"/>
          <w:color w:val="002060"/>
          <w:spacing w:val="1"/>
          <w:sz w:val="22"/>
          <w:szCs w:val="22"/>
          <w:lang w:val="ro-RO"/>
        </w:rPr>
        <w:t>o</w:t>
      </w:r>
      <w:r w:rsidRPr="00BC3012">
        <w:rPr>
          <w:rFonts w:ascii="Arial Narrow" w:eastAsia="Calibri" w:hAnsi="Arial Narrow" w:cs="Calibri"/>
          <w:color w:val="002060"/>
          <w:sz w:val="22"/>
          <w:szCs w:val="22"/>
          <w:lang w:val="ro-RO"/>
        </w:rPr>
        <w:t>r po</w:t>
      </w:r>
      <w:r w:rsidRPr="00BC3012">
        <w:rPr>
          <w:rFonts w:ascii="Arial Narrow" w:eastAsia="Calibri" w:hAnsi="Arial Narrow" w:cs="Calibri"/>
          <w:color w:val="002060"/>
          <w:spacing w:val="-3"/>
          <w:sz w:val="22"/>
          <w:szCs w:val="22"/>
          <w:lang w:val="ro-RO"/>
        </w:rPr>
        <w:t>a</w:t>
      </w:r>
      <w:r w:rsidRPr="00BC3012">
        <w:rPr>
          <w:rFonts w:ascii="Arial Narrow" w:eastAsia="Calibri" w:hAnsi="Arial Narrow" w:cs="Calibri"/>
          <w:color w:val="002060"/>
          <w:sz w:val="22"/>
          <w:szCs w:val="22"/>
          <w:lang w:val="ro-RO"/>
        </w:rPr>
        <w:t>te</w:t>
      </w:r>
      <w:r w:rsidRPr="00BC3012">
        <w:rPr>
          <w:rFonts w:ascii="Arial Narrow" w:eastAsia="Calibri" w:hAnsi="Arial Narrow" w:cs="Calibri"/>
          <w:color w:val="002060"/>
          <w:spacing w:val="1"/>
          <w:sz w:val="22"/>
          <w:szCs w:val="22"/>
          <w:lang w:val="ro-RO"/>
        </w:rPr>
        <w:t xml:space="preserve"> </w:t>
      </w:r>
      <w:r w:rsidRPr="00BC3012">
        <w:rPr>
          <w:rFonts w:ascii="Arial Narrow" w:eastAsia="Calibri" w:hAnsi="Arial Narrow" w:cs="Calibri"/>
          <w:color w:val="002060"/>
          <w:sz w:val="22"/>
          <w:szCs w:val="22"/>
          <w:lang w:val="ro-RO"/>
        </w:rPr>
        <w:t>dă</w:t>
      </w:r>
      <w:r w:rsidRPr="00BC3012">
        <w:rPr>
          <w:rFonts w:ascii="Arial Narrow" w:eastAsia="Calibri" w:hAnsi="Arial Narrow" w:cs="Calibri"/>
          <w:color w:val="002060"/>
          <w:spacing w:val="-1"/>
          <w:sz w:val="22"/>
          <w:szCs w:val="22"/>
          <w:lang w:val="ro-RO"/>
        </w:rPr>
        <w:t>un</w:t>
      </w:r>
      <w:r w:rsidRPr="00BC3012">
        <w:rPr>
          <w:rFonts w:ascii="Arial Narrow" w:eastAsia="Calibri" w:hAnsi="Arial Narrow" w:cs="Calibri"/>
          <w:color w:val="002060"/>
          <w:sz w:val="22"/>
          <w:szCs w:val="22"/>
          <w:lang w:val="ro-RO"/>
        </w:rPr>
        <w:t>a</w:t>
      </w:r>
      <w:r w:rsidRPr="00BC3012">
        <w:rPr>
          <w:rFonts w:ascii="Arial Narrow" w:eastAsia="Calibri" w:hAnsi="Arial Narrow" w:cs="Calibri"/>
          <w:color w:val="002060"/>
          <w:spacing w:val="-2"/>
          <w:sz w:val="22"/>
          <w:szCs w:val="22"/>
          <w:lang w:val="ro-RO"/>
        </w:rPr>
        <w:t xml:space="preserve"> </w:t>
      </w:r>
      <w:r w:rsidRPr="00BC3012">
        <w:rPr>
          <w:rFonts w:ascii="Arial Narrow" w:eastAsia="Calibri" w:hAnsi="Arial Narrow" w:cs="Calibri"/>
          <w:color w:val="002060"/>
          <w:spacing w:val="1"/>
          <w:sz w:val="22"/>
          <w:szCs w:val="22"/>
          <w:lang w:val="ro-RO"/>
        </w:rPr>
        <w:t>m</w:t>
      </w:r>
      <w:r w:rsidRPr="00BC3012">
        <w:rPr>
          <w:rFonts w:ascii="Arial Narrow" w:eastAsia="Calibri" w:hAnsi="Arial Narrow" w:cs="Calibri"/>
          <w:color w:val="002060"/>
          <w:sz w:val="22"/>
          <w:szCs w:val="22"/>
          <w:lang w:val="ro-RO"/>
        </w:rPr>
        <w:t>ed</w:t>
      </w:r>
      <w:r w:rsidRPr="00BC3012">
        <w:rPr>
          <w:rFonts w:ascii="Arial Narrow" w:eastAsia="Calibri" w:hAnsi="Arial Narrow" w:cs="Calibri"/>
          <w:color w:val="002060"/>
          <w:spacing w:val="-1"/>
          <w:sz w:val="22"/>
          <w:szCs w:val="22"/>
          <w:lang w:val="ro-RO"/>
        </w:rPr>
        <w:t>iu</w:t>
      </w:r>
      <w:r w:rsidRPr="00BC3012">
        <w:rPr>
          <w:rFonts w:ascii="Arial Narrow" w:eastAsia="Calibri" w:hAnsi="Arial Narrow" w:cs="Calibri"/>
          <w:color w:val="002060"/>
          <w:sz w:val="22"/>
          <w:szCs w:val="22"/>
          <w:lang w:val="ro-RO"/>
        </w:rPr>
        <w:t>l</w:t>
      </w:r>
      <w:r w:rsidRPr="00BC3012">
        <w:rPr>
          <w:rFonts w:ascii="Arial Narrow" w:eastAsia="Calibri" w:hAnsi="Arial Narrow" w:cs="Calibri"/>
          <w:color w:val="002060"/>
          <w:spacing w:val="-1"/>
          <w:sz w:val="22"/>
          <w:szCs w:val="22"/>
          <w:lang w:val="ro-RO"/>
        </w:rPr>
        <w:t>u</w:t>
      </w:r>
      <w:r w:rsidRPr="00BC3012">
        <w:rPr>
          <w:rFonts w:ascii="Arial Narrow" w:eastAsia="Calibri" w:hAnsi="Arial Narrow" w:cs="Calibri"/>
          <w:color w:val="002060"/>
          <w:spacing w:val="4"/>
          <w:sz w:val="22"/>
          <w:szCs w:val="22"/>
          <w:lang w:val="ro-RO"/>
        </w:rPr>
        <w:t>i</w:t>
      </w:r>
      <w:r w:rsidRPr="00BC3012">
        <w:rPr>
          <w:rFonts w:ascii="Arial Narrow" w:eastAsia="Calibri" w:hAnsi="Arial Narrow" w:cs="Calibri"/>
          <w:color w:val="002060"/>
          <w:sz w:val="22"/>
          <w:szCs w:val="22"/>
          <w:lang w:val="ro-RO"/>
        </w:rPr>
        <w:t>.</w:t>
      </w:r>
    </w:p>
    <w:p w14:paraId="12E288C7" w14:textId="77777777" w:rsidR="009A0E20" w:rsidRPr="00BC3012" w:rsidRDefault="009A0E20" w:rsidP="006C51F5">
      <w:pPr>
        <w:pStyle w:val="ListParagraph"/>
        <w:ind w:left="360" w:right="770"/>
        <w:jc w:val="both"/>
        <w:rPr>
          <w:rFonts w:ascii="Arial Narrow" w:hAnsi="Arial Narrow"/>
          <w:color w:val="002060"/>
          <w:sz w:val="22"/>
          <w:szCs w:val="22"/>
          <w:lang w:val="ro-RO"/>
        </w:rPr>
      </w:pPr>
      <w:r w:rsidRPr="00BC3012">
        <w:rPr>
          <w:rFonts w:ascii="Arial Narrow" w:hAnsi="Arial Narrow"/>
          <w:color w:val="002060"/>
          <w:sz w:val="22"/>
          <w:szCs w:val="22"/>
          <w:lang w:val="ro-RO"/>
        </w:rPr>
        <w:t>Observații: .............................................................................................................................................................</w:t>
      </w:r>
    </w:p>
    <w:p w14:paraId="68347CA6" w14:textId="77777777" w:rsidR="00BC0B0D" w:rsidRPr="00BC3012" w:rsidRDefault="00BC0B0D" w:rsidP="006C51F5">
      <w:pPr>
        <w:ind w:left="0" w:right="770"/>
        <w:jc w:val="both"/>
        <w:rPr>
          <w:rFonts w:ascii="Arial Narrow" w:hAnsi="Arial Narrow"/>
          <w:color w:val="002060"/>
          <w:sz w:val="22"/>
          <w:szCs w:val="22"/>
          <w:lang w:val="ro-RO"/>
        </w:rPr>
      </w:pPr>
    </w:p>
    <w:p w14:paraId="23AB8818" w14:textId="3DC885E8" w:rsidR="00BC0B0D" w:rsidRPr="00BC3012" w:rsidRDefault="00BD1626" w:rsidP="006C51F5">
      <w:pPr>
        <w:ind w:left="0" w:right="770"/>
        <w:jc w:val="both"/>
        <w:rPr>
          <w:rFonts w:ascii="Arial Narrow" w:eastAsia="Calibri" w:hAnsi="Arial Narrow" w:cs="Calibri"/>
          <w:color w:val="002060"/>
          <w:sz w:val="22"/>
          <w:szCs w:val="22"/>
          <w:lang w:val="ro-RO"/>
        </w:rPr>
      </w:pPr>
      <w:r w:rsidRPr="00BC3012">
        <w:rPr>
          <w:rFonts w:ascii="Arial Narrow" w:eastAsia="Calibri" w:hAnsi="Arial Narrow" w:cs="Calibri"/>
          <w:color w:val="002060"/>
          <w:sz w:val="22"/>
          <w:szCs w:val="22"/>
          <w:lang w:val="ro-RO"/>
        </w:rPr>
        <w:t>C</w:t>
      </w:r>
      <w:r w:rsidRPr="00BC3012">
        <w:rPr>
          <w:rFonts w:ascii="Arial Narrow" w:eastAsia="Calibri" w:hAnsi="Arial Narrow" w:cs="Calibri"/>
          <w:color w:val="002060"/>
          <w:spacing w:val="1"/>
          <w:sz w:val="22"/>
          <w:szCs w:val="22"/>
          <w:lang w:val="ro-RO"/>
        </w:rPr>
        <w:t>o</w:t>
      </w:r>
      <w:r w:rsidRPr="00BC3012">
        <w:rPr>
          <w:rFonts w:ascii="Arial Narrow" w:eastAsia="Calibri" w:hAnsi="Arial Narrow" w:cs="Calibri"/>
          <w:color w:val="002060"/>
          <w:spacing w:val="-1"/>
          <w:sz w:val="22"/>
          <w:szCs w:val="22"/>
          <w:lang w:val="ro-RO"/>
        </w:rPr>
        <w:t>n</w:t>
      </w:r>
      <w:r w:rsidRPr="00BC3012">
        <w:rPr>
          <w:rFonts w:ascii="Arial Narrow" w:eastAsia="Calibri" w:hAnsi="Arial Narrow" w:cs="Calibri"/>
          <w:color w:val="002060"/>
          <w:sz w:val="22"/>
          <w:szCs w:val="22"/>
          <w:lang w:val="ro-RO"/>
        </w:rPr>
        <w:t>fi</w:t>
      </w:r>
      <w:r w:rsidRPr="00BC3012">
        <w:rPr>
          <w:rFonts w:ascii="Arial Narrow" w:eastAsia="Calibri" w:hAnsi="Arial Narrow" w:cs="Calibri"/>
          <w:color w:val="002060"/>
          <w:spacing w:val="-1"/>
          <w:sz w:val="22"/>
          <w:szCs w:val="22"/>
          <w:lang w:val="ro-RO"/>
        </w:rPr>
        <w:t>rm</w:t>
      </w:r>
      <w:r w:rsidRPr="00BC3012">
        <w:rPr>
          <w:rFonts w:ascii="Arial Narrow" w:eastAsia="Calibri" w:hAnsi="Arial Narrow" w:cs="Calibri"/>
          <w:color w:val="002060"/>
          <w:sz w:val="22"/>
          <w:szCs w:val="22"/>
          <w:lang w:val="ro-RO"/>
        </w:rPr>
        <w:t>,</w:t>
      </w:r>
      <w:r w:rsidRPr="00BC3012">
        <w:rPr>
          <w:rFonts w:ascii="Arial Narrow" w:eastAsia="Calibri" w:hAnsi="Arial Narrow" w:cs="Calibri"/>
          <w:color w:val="002060"/>
          <w:spacing w:val="34"/>
          <w:sz w:val="22"/>
          <w:szCs w:val="22"/>
          <w:lang w:val="ro-RO"/>
        </w:rPr>
        <w:t xml:space="preserve"> </w:t>
      </w:r>
      <w:r w:rsidRPr="00BC3012">
        <w:rPr>
          <w:rFonts w:ascii="Arial Narrow" w:eastAsia="Calibri" w:hAnsi="Arial Narrow" w:cs="Calibri"/>
          <w:color w:val="002060"/>
          <w:spacing w:val="-1"/>
          <w:sz w:val="22"/>
          <w:szCs w:val="22"/>
          <w:lang w:val="ro-RO"/>
        </w:rPr>
        <w:t>d</w:t>
      </w:r>
      <w:r w:rsidRPr="00BC3012">
        <w:rPr>
          <w:rFonts w:ascii="Arial Narrow" w:eastAsia="Calibri" w:hAnsi="Arial Narrow" w:cs="Calibri"/>
          <w:color w:val="002060"/>
          <w:sz w:val="22"/>
          <w:szCs w:val="22"/>
          <w:lang w:val="ro-RO"/>
        </w:rPr>
        <w:t>e</w:t>
      </w:r>
      <w:r w:rsidRPr="00BC3012">
        <w:rPr>
          <w:rFonts w:ascii="Arial Narrow" w:eastAsia="Calibri" w:hAnsi="Arial Narrow" w:cs="Calibri"/>
          <w:color w:val="002060"/>
          <w:spacing w:val="35"/>
          <w:sz w:val="22"/>
          <w:szCs w:val="22"/>
          <w:lang w:val="ro-RO"/>
        </w:rPr>
        <w:t xml:space="preserve"> </w:t>
      </w:r>
      <w:r w:rsidRPr="00BC3012">
        <w:rPr>
          <w:rFonts w:ascii="Arial Narrow" w:eastAsia="Calibri" w:hAnsi="Arial Narrow" w:cs="Calibri"/>
          <w:color w:val="002060"/>
          <w:sz w:val="22"/>
          <w:szCs w:val="22"/>
          <w:lang w:val="ro-RO"/>
        </w:rPr>
        <w:t>as</w:t>
      </w:r>
      <w:r w:rsidRPr="00BC3012">
        <w:rPr>
          <w:rFonts w:ascii="Arial Narrow" w:eastAsia="Calibri" w:hAnsi="Arial Narrow" w:cs="Calibri"/>
          <w:color w:val="002060"/>
          <w:spacing w:val="-2"/>
          <w:sz w:val="22"/>
          <w:szCs w:val="22"/>
          <w:lang w:val="ro-RO"/>
        </w:rPr>
        <w:t>e</w:t>
      </w:r>
      <w:r w:rsidRPr="00BC3012">
        <w:rPr>
          <w:rFonts w:ascii="Arial Narrow" w:eastAsia="Calibri" w:hAnsi="Arial Narrow" w:cs="Calibri"/>
          <w:color w:val="002060"/>
          <w:spacing w:val="1"/>
          <w:sz w:val="22"/>
          <w:szCs w:val="22"/>
          <w:lang w:val="ro-RO"/>
        </w:rPr>
        <w:t>m</w:t>
      </w:r>
      <w:r w:rsidRPr="00BC3012">
        <w:rPr>
          <w:rFonts w:ascii="Arial Narrow" w:eastAsia="Calibri" w:hAnsi="Arial Narrow" w:cs="Calibri"/>
          <w:color w:val="002060"/>
          <w:sz w:val="22"/>
          <w:szCs w:val="22"/>
          <w:lang w:val="ro-RO"/>
        </w:rPr>
        <w:t>e</w:t>
      </w:r>
      <w:r w:rsidRPr="00BC3012">
        <w:rPr>
          <w:rFonts w:ascii="Arial Narrow" w:eastAsia="Calibri" w:hAnsi="Arial Narrow" w:cs="Calibri"/>
          <w:color w:val="002060"/>
          <w:spacing w:val="-3"/>
          <w:sz w:val="22"/>
          <w:szCs w:val="22"/>
          <w:lang w:val="ro-RO"/>
        </w:rPr>
        <w:t>n</w:t>
      </w:r>
      <w:r w:rsidRPr="00BC3012">
        <w:rPr>
          <w:rFonts w:ascii="Arial Narrow" w:eastAsia="Calibri" w:hAnsi="Arial Narrow" w:cs="Calibri"/>
          <w:color w:val="002060"/>
          <w:sz w:val="22"/>
          <w:szCs w:val="22"/>
          <w:lang w:val="ro-RO"/>
        </w:rPr>
        <w:t>ea,</w:t>
      </w:r>
      <w:r w:rsidRPr="00BC3012">
        <w:rPr>
          <w:rFonts w:ascii="Arial Narrow" w:eastAsia="Calibri" w:hAnsi="Arial Narrow" w:cs="Calibri"/>
          <w:color w:val="002060"/>
          <w:spacing w:val="35"/>
          <w:sz w:val="22"/>
          <w:szCs w:val="22"/>
          <w:lang w:val="ro-RO"/>
        </w:rPr>
        <w:t xml:space="preserve"> </w:t>
      </w:r>
      <w:r w:rsidRPr="00BC3012">
        <w:rPr>
          <w:rFonts w:ascii="Arial Narrow" w:eastAsia="Calibri" w:hAnsi="Arial Narrow" w:cs="Calibri"/>
          <w:color w:val="002060"/>
          <w:sz w:val="22"/>
          <w:szCs w:val="22"/>
          <w:lang w:val="ro-RO"/>
        </w:rPr>
        <w:t>că</w:t>
      </w:r>
      <w:r w:rsidRPr="00BC3012">
        <w:rPr>
          <w:rFonts w:ascii="Arial Narrow" w:eastAsia="Calibri" w:hAnsi="Arial Narrow" w:cs="Calibri"/>
          <w:color w:val="002060"/>
          <w:spacing w:val="32"/>
          <w:sz w:val="22"/>
          <w:szCs w:val="22"/>
          <w:lang w:val="ro-RO"/>
        </w:rPr>
        <w:t xml:space="preserve"> </w:t>
      </w:r>
      <w:r w:rsidR="00605CDB" w:rsidRPr="00BC3012">
        <w:rPr>
          <w:rFonts w:ascii="Arial Narrow" w:eastAsia="Calibri" w:hAnsi="Arial Narrow" w:cs="Calibri"/>
          <w:color w:val="002060"/>
          <w:sz w:val="22"/>
          <w:szCs w:val="22"/>
          <w:lang w:val="ro-RO"/>
        </w:rPr>
        <w:t>af</w:t>
      </w:r>
      <w:r w:rsidR="00605CDB" w:rsidRPr="00BC3012">
        <w:rPr>
          <w:rFonts w:ascii="Arial Narrow" w:eastAsia="Calibri" w:hAnsi="Arial Narrow" w:cs="Calibri"/>
          <w:color w:val="002060"/>
          <w:spacing w:val="-1"/>
          <w:sz w:val="22"/>
          <w:szCs w:val="22"/>
          <w:lang w:val="ro-RO"/>
        </w:rPr>
        <w:t>i</w:t>
      </w:r>
      <w:r w:rsidR="00605CDB" w:rsidRPr="00BC3012">
        <w:rPr>
          <w:rFonts w:ascii="Arial Narrow" w:eastAsia="Calibri" w:hAnsi="Arial Narrow" w:cs="Calibri"/>
          <w:color w:val="002060"/>
          <w:sz w:val="22"/>
          <w:szCs w:val="22"/>
          <w:lang w:val="ro-RO"/>
        </w:rPr>
        <w:t>r</w:t>
      </w:r>
      <w:r w:rsidR="00605CDB" w:rsidRPr="00BC3012">
        <w:rPr>
          <w:rFonts w:ascii="Arial Narrow" w:eastAsia="Calibri" w:hAnsi="Arial Narrow" w:cs="Calibri"/>
          <w:color w:val="002060"/>
          <w:spacing w:val="1"/>
          <w:sz w:val="22"/>
          <w:szCs w:val="22"/>
          <w:lang w:val="ro-RO"/>
        </w:rPr>
        <w:t>m</w:t>
      </w:r>
      <w:r w:rsidR="00605CDB" w:rsidRPr="00BC3012">
        <w:rPr>
          <w:rFonts w:ascii="Arial Narrow" w:eastAsia="Calibri" w:hAnsi="Arial Narrow" w:cs="Calibri"/>
          <w:color w:val="002060"/>
          <w:sz w:val="22"/>
          <w:szCs w:val="22"/>
          <w:lang w:val="ro-RO"/>
        </w:rPr>
        <w:t>ații</w:t>
      </w:r>
      <w:r w:rsidR="00605CDB" w:rsidRPr="00BC3012">
        <w:rPr>
          <w:rFonts w:ascii="Arial Narrow" w:eastAsia="Calibri" w:hAnsi="Arial Narrow" w:cs="Calibri"/>
          <w:color w:val="002060"/>
          <w:spacing w:val="-1"/>
          <w:sz w:val="22"/>
          <w:szCs w:val="22"/>
          <w:lang w:val="ro-RO"/>
        </w:rPr>
        <w:t>l</w:t>
      </w:r>
      <w:r w:rsidR="00605CDB" w:rsidRPr="00BC3012">
        <w:rPr>
          <w:rFonts w:ascii="Arial Narrow" w:eastAsia="Calibri" w:hAnsi="Arial Narrow" w:cs="Calibri"/>
          <w:color w:val="002060"/>
          <w:sz w:val="22"/>
          <w:szCs w:val="22"/>
          <w:lang w:val="ro-RO"/>
        </w:rPr>
        <w:t>e</w:t>
      </w:r>
      <w:r w:rsidRPr="00BC3012">
        <w:rPr>
          <w:rFonts w:ascii="Arial Narrow" w:eastAsia="Calibri" w:hAnsi="Arial Narrow" w:cs="Calibri"/>
          <w:color w:val="002060"/>
          <w:spacing w:val="35"/>
          <w:sz w:val="22"/>
          <w:szCs w:val="22"/>
          <w:lang w:val="ro-RO"/>
        </w:rPr>
        <w:t xml:space="preserve"> </w:t>
      </w:r>
      <w:r w:rsidRPr="00BC3012">
        <w:rPr>
          <w:rFonts w:ascii="Arial Narrow" w:eastAsia="Calibri" w:hAnsi="Arial Narrow" w:cs="Calibri"/>
          <w:color w:val="002060"/>
          <w:spacing w:val="-1"/>
          <w:sz w:val="22"/>
          <w:szCs w:val="22"/>
          <w:lang w:val="ro-RO"/>
        </w:rPr>
        <w:t>d</w:t>
      </w:r>
      <w:r w:rsidRPr="00BC3012">
        <w:rPr>
          <w:rFonts w:ascii="Arial Narrow" w:eastAsia="Calibri" w:hAnsi="Arial Narrow" w:cs="Calibri"/>
          <w:color w:val="002060"/>
          <w:sz w:val="22"/>
          <w:szCs w:val="22"/>
          <w:lang w:val="ro-RO"/>
        </w:rPr>
        <w:t>in</w:t>
      </w:r>
      <w:r w:rsidRPr="00BC3012">
        <w:rPr>
          <w:rFonts w:ascii="Arial Narrow" w:eastAsia="Calibri" w:hAnsi="Arial Narrow" w:cs="Calibri"/>
          <w:color w:val="002060"/>
          <w:spacing w:val="33"/>
          <w:sz w:val="22"/>
          <w:szCs w:val="22"/>
          <w:lang w:val="ro-RO"/>
        </w:rPr>
        <w:t xml:space="preserve"> </w:t>
      </w:r>
      <w:r w:rsidRPr="00BC3012">
        <w:rPr>
          <w:rFonts w:ascii="Arial Narrow" w:eastAsia="Calibri" w:hAnsi="Arial Narrow" w:cs="Calibri"/>
          <w:color w:val="002060"/>
          <w:sz w:val="22"/>
          <w:szCs w:val="22"/>
          <w:lang w:val="ro-RO"/>
        </w:rPr>
        <w:t>a</w:t>
      </w:r>
      <w:r w:rsidRPr="00BC3012">
        <w:rPr>
          <w:rFonts w:ascii="Arial Narrow" w:eastAsia="Calibri" w:hAnsi="Arial Narrow" w:cs="Calibri"/>
          <w:color w:val="002060"/>
          <w:spacing w:val="-2"/>
          <w:sz w:val="22"/>
          <w:szCs w:val="22"/>
          <w:lang w:val="ro-RO"/>
        </w:rPr>
        <w:t>c</w:t>
      </w:r>
      <w:r w:rsidRPr="00BC3012">
        <w:rPr>
          <w:rFonts w:ascii="Arial Narrow" w:eastAsia="Calibri" w:hAnsi="Arial Narrow" w:cs="Calibri"/>
          <w:color w:val="002060"/>
          <w:sz w:val="22"/>
          <w:szCs w:val="22"/>
          <w:lang w:val="ro-RO"/>
        </w:rPr>
        <w:t>eas</w:t>
      </w:r>
      <w:r w:rsidRPr="00BC3012">
        <w:rPr>
          <w:rFonts w:ascii="Arial Narrow" w:eastAsia="Calibri" w:hAnsi="Arial Narrow" w:cs="Calibri"/>
          <w:color w:val="002060"/>
          <w:spacing w:val="1"/>
          <w:sz w:val="22"/>
          <w:szCs w:val="22"/>
          <w:lang w:val="ro-RO"/>
        </w:rPr>
        <w:t>t</w:t>
      </w:r>
      <w:r w:rsidRPr="00BC3012">
        <w:rPr>
          <w:rFonts w:ascii="Arial Narrow" w:eastAsia="Calibri" w:hAnsi="Arial Narrow" w:cs="Calibri"/>
          <w:color w:val="002060"/>
          <w:sz w:val="22"/>
          <w:szCs w:val="22"/>
          <w:lang w:val="ro-RO"/>
        </w:rPr>
        <w:t>ă</w:t>
      </w:r>
      <w:r w:rsidRPr="00BC3012">
        <w:rPr>
          <w:rFonts w:ascii="Arial Narrow" w:eastAsia="Calibri" w:hAnsi="Arial Narrow" w:cs="Calibri"/>
          <w:color w:val="002060"/>
          <w:spacing w:val="34"/>
          <w:sz w:val="22"/>
          <w:szCs w:val="22"/>
          <w:lang w:val="ro-RO"/>
        </w:rPr>
        <w:t xml:space="preserve"> </w:t>
      </w:r>
      <w:r w:rsidR="00605CDB" w:rsidRPr="00BC3012">
        <w:rPr>
          <w:rFonts w:ascii="Arial Narrow" w:eastAsia="Calibri" w:hAnsi="Arial Narrow" w:cs="Calibri"/>
          <w:color w:val="002060"/>
          <w:spacing w:val="-1"/>
          <w:sz w:val="22"/>
          <w:szCs w:val="22"/>
          <w:lang w:val="ro-RO"/>
        </w:rPr>
        <w:t>d</w:t>
      </w:r>
      <w:r w:rsidR="00605CDB" w:rsidRPr="00BC3012">
        <w:rPr>
          <w:rFonts w:ascii="Arial Narrow" w:eastAsia="Calibri" w:hAnsi="Arial Narrow" w:cs="Calibri"/>
          <w:color w:val="002060"/>
          <w:spacing w:val="-2"/>
          <w:sz w:val="22"/>
          <w:szCs w:val="22"/>
          <w:lang w:val="ro-RO"/>
        </w:rPr>
        <w:t>e</w:t>
      </w:r>
      <w:r w:rsidR="00605CDB" w:rsidRPr="00BC3012">
        <w:rPr>
          <w:rFonts w:ascii="Arial Narrow" w:eastAsia="Calibri" w:hAnsi="Arial Narrow" w:cs="Calibri"/>
          <w:color w:val="002060"/>
          <w:sz w:val="22"/>
          <w:szCs w:val="22"/>
          <w:lang w:val="ro-RO"/>
        </w:rPr>
        <w:t>clar</w:t>
      </w:r>
      <w:r w:rsidR="00605CDB" w:rsidRPr="00BC3012">
        <w:rPr>
          <w:rFonts w:ascii="Arial Narrow" w:eastAsia="Calibri" w:hAnsi="Arial Narrow" w:cs="Calibri"/>
          <w:color w:val="002060"/>
          <w:spacing w:val="-1"/>
          <w:sz w:val="22"/>
          <w:szCs w:val="22"/>
          <w:lang w:val="ro-RO"/>
        </w:rPr>
        <w:t>a</w:t>
      </w:r>
      <w:r w:rsidR="00605CDB" w:rsidRPr="00BC3012">
        <w:rPr>
          <w:rFonts w:ascii="Arial Narrow" w:eastAsia="Calibri" w:hAnsi="Arial Narrow" w:cs="Calibri"/>
          <w:color w:val="002060"/>
          <w:sz w:val="22"/>
          <w:szCs w:val="22"/>
          <w:lang w:val="ro-RO"/>
        </w:rPr>
        <w:t>ție</w:t>
      </w:r>
      <w:r w:rsidR="00F60FB7" w:rsidRPr="00BC3012">
        <w:rPr>
          <w:rFonts w:ascii="Arial Narrow" w:eastAsia="Calibri" w:hAnsi="Arial Narrow" w:cs="Calibri"/>
          <w:color w:val="002060"/>
          <w:sz w:val="22"/>
          <w:szCs w:val="22"/>
          <w:lang w:val="ro-RO"/>
        </w:rPr>
        <w:t xml:space="preserve"> </w:t>
      </w:r>
      <w:r w:rsidRPr="00BC3012">
        <w:rPr>
          <w:rFonts w:ascii="Arial Narrow" w:eastAsia="Calibri" w:hAnsi="Arial Narrow" w:cs="Calibri"/>
          <w:color w:val="002060"/>
          <w:sz w:val="22"/>
          <w:szCs w:val="22"/>
          <w:lang w:val="ro-RO"/>
        </w:rPr>
        <w:t>su</w:t>
      </w:r>
      <w:r w:rsidRPr="00BC3012">
        <w:rPr>
          <w:rFonts w:ascii="Arial Narrow" w:eastAsia="Calibri" w:hAnsi="Arial Narrow" w:cs="Calibri"/>
          <w:color w:val="002060"/>
          <w:spacing w:val="-1"/>
          <w:sz w:val="22"/>
          <w:szCs w:val="22"/>
          <w:lang w:val="ro-RO"/>
        </w:rPr>
        <w:t>n</w:t>
      </w:r>
      <w:r w:rsidRPr="00BC3012">
        <w:rPr>
          <w:rFonts w:ascii="Arial Narrow" w:eastAsia="Calibri" w:hAnsi="Arial Narrow" w:cs="Calibri"/>
          <w:color w:val="002060"/>
          <w:sz w:val="22"/>
          <w:szCs w:val="22"/>
          <w:lang w:val="ro-RO"/>
        </w:rPr>
        <w:t>t</w:t>
      </w:r>
      <w:r w:rsidRPr="00BC3012">
        <w:rPr>
          <w:rFonts w:ascii="Arial Narrow" w:eastAsia="Calibri" w:hAnsi="Arial Narrow" w:cs="Calibri"/>
          <w:color w:val="002060"/>
          <w:spacing w:val="35"/>
          <w:sz w:val="22"/>
          <w:szCs w:val="22"/>
          <w:lang w:val="ro-RO"/>
        </w:rPr>
        <w:t xml:space="preserve"> </w:t>
      </w:r>
      <w:r w:rsidRPr="00BC3012">
        <w:rPr>
          <w:rFonts w:ascii="Arial Narrow" w:eastAsia="Calibri" w:hAnsi="Arial Narrow" w:cs="Calibri"/>
          <w:color w:val="002060"/>
          <w:sz w:val="22"/>
          <w:szCs w:val="22"/>
          <w:lang w:val="ro-RO"/>
        </w:rPr>
        <w:t>a</w:t>
      </w:r>
      <w:r w:rsidRPr="00BC3012">
        <w:rPr>
          <w:rFonts w:ascii="Arial Narrow" w:eastAsia="Calibri" w:hAnsi="Arial Narrow" w:cs="Calibri"/>
          <w:color w:val="002060"/>
          <w:spacing w:val="-1"/>
          <w:sz w:val="22"/>
          <w:szCs w:val="22"/>
          <w:lang w:val="ro-RO"/>
        </w:rPr>
        <w:t>d</w:t>
      </w:r>
      <w:r w:rsidRPr="00BC3012">
        <w:rPr>
          <w:rFonts w:ascii="Arial Narrow" w:eastAsia="Calibri" w:hAnsi="Arial Narrow" w:cs="Calibri"/>
          <w:color w:val="002060"/>
          <w:sz w:val="22"/>
          <w:szCs w:val="22"/>
          <w:lang w:val="ro-RO"/>
        </w:rPr>
        <w:t>e</w:t>
      </w:r>
      <w:r w:rsidRPr="00BC3012">
        <w:rPr>
          <w:rFonts w:ascii="Arial Narrow" w:eastAsia="Calibri" w:hAnsi="Arial Narrow" w:cs="Calibri"/>
          <w:color w:val="002060"/>
          <w:spacing w:val="-1"/>
          <w:sz w:val="22"/>
          <w:szCs w:val="22"/>
          <w:lang w:val="ro-RO"/>
        </w:rPr>
        <w:t>v</w:t>
      </w:r>
      <w:r w:rsidRPr="00BC3012">
        <w:rPr>
          <w:rFonts w:ascii="Arial Narrow" w:eastAsia="Calibri" w:hAnsi="Arial Narrow" w:cs="Calibri"/>
          <w:color w:val="002060"/>
          <w:sz w:val="22"/>
          <w:szCs w:val="22"/>
          <w:lang w:val="ro-RO"/>
        </w:rPr>
        <w:t>ăr</w:t>
      </w:r>
      <w:r w:rsidRPr="00BC3012">
        <w:rPr>
          <w:rFonts w:ascii="Arial Narrow" w:eastAsia="Calibri" w:hAnsi="Arial Narrow" w:cs="Calibri"/>
          <w:color w:val="002060"/>
          <w:spacing w:val="-3"/>
          <w:sz w:val="22"/>
          <w:szCs w:val="22"/>
          <w:lang w:val="ro-RO"/>
        </w:rPr>
        <w:t>a</w:t>
      </w:r>
      <w:r w:rsidRPr="00BC3012">
        <w:rPr>
          <w:rFonts w:ascii="Arial Narrow" w:eastAsia="Calibri" w:hAnsi="Arial Narrow" w:cs="Calibri"/>
          <w:color w:val="002060"/>
          <w:sz w:val="22"/>
          <w:szCs w:val="22"/>
          <w:lang w:val="ro-RO"/>
        </w:rPr>
        <w:t>te</w:t>
      </w:r>
      <w:r w:rsidRPr="00BC3012">
        <w:rPr>
          <w:rFonts w:ascii="Arial Narrow" w:eastAsia="Calibri" w:hAnsi="Arial Narrow" w:cs="Calibri"/>
          <w:color w:val="002060"/>
          <w:spacing w:val="35"/>
          <w:sz w:val="22"/>
          <w:szCs w:val="22"/>
          <w:lang w:val="ro-RO"/>
        </w:rPr>
        <w:t xml:space="preserve"> </w:t>
      </w:r>
      <w:r w:rsidR="00605CDB" w:rsidRPr="00BC3012">
        <w:rPr>
          <w:rFonts w:ascii="Arial Narrow" w:eastAsia="Calibri" w:hAnsi="Arial Narrow" w:cs="Calibri"/>
          <w:color w:val="002060"/>
          <w:sz w:val="22"/>
          <w:szCs w:val="22"/>
          <w:lang w:val="ro-RO"/>
        </w:rPr>
        <w:t>și</w:t>
      </w:r>
      <w:r w:rsidRPr="00BC3012">
        <w:rPr>
          <w:rFonts w:ascii="Arial Narrow" w:eastAsia="Calibri" w:hAnsi="Arial Narrow" w:cs="Calibri"/>
          <w:color w:val="002060"/>
          <w:spacing w:val="34"/>
          <w:sz w:val="22"/>
          <w:szCs w:val="22"/>
          <w:lang w:val="ro-RO"/>
        </w:rPr>
        <w:t xml:space="preserve"> </w:t>
      </w:r>
      <w:r w:rsidRPr="00BC3012">
        <w:rPr>
          <w:rFonts w:ascii="Arial Narrow" w:eastAsia="Calibri" w:hAnsi="Arial Narrow" w:cs="Calibri"/>
          <w:color w:val="002060"/>
          <w:sz w:val="22"/>
          <w:szCs w:val="22"/>
          <w:lang w:val="ro-RO"/>
        </w:rPr>
        <w:t xml:space="preserve">că </w:t>
      </w:r>
      <w:r w:rsidR="00605CDB" w:rsidRPr="00BC3012">
        <w:rPr>
          <w:rFonts w:ascii="Arial Narrow" w:eastAsia="Calibri" w:hAnsi="Arial Narrow" w:cs="Calibri"/>
          <w:color w:val="002060"/>
          <w:sz w:val="22"/>
          <w:szCs w:val="22"/>
          <w:lang w:val="ro-RO"/>
        </w:rPr>
        <w:t>i</w:t>
      </w:r>
      <w:r w:rsidR="00605CDB" w:rsidRPr="00BC3012">
        <w:rPr>
          <w:rFonts w:ascii="Arial Narrow" w:eastAsia="Calibri" w:hAnsi="Arial Narrow" w:cs="Calibri"/>
          <w:color w:val="002060"/>
          <w:spacing w:val="-1"/>
          <w:sz w:val="22"/>
          <w:szCs w:val="22"/>
          <w:lang w:val="ro-RO"/>
        </w:rPr>
        <w:t>n</w:t>
      </w:r>
      <w:r w:rsidR="00605CDB" w:rsidRPr="00BC3012">
        <w:rPr>
          <w:rFonts w:ascii="Arial Narrow" w:eastAsia="Calibri" w:hAnsi="Arial Narrow" w:cs="Calibri"/>
          <w:color w:val="002060"/>
          <w:sz w:val="22"/>
          <w:szCs w:val="22"/>
          <w:lang w:val="ro-RO"/>
        </w:rPr>
        <w:t>f</w:t>
      </w:r>
      <w:r w:rsidR="00605CDB" w:rsidRPr="00BC3012">
        <w:rPr>
          <w:rFonts w:ascii="Arial Narrow" w:eastAsia="Calibri" w:hAnsi="Arial Narrow" w:cs="Calibri"/>
          <w:color w:val="002060"/>
          <w:spacing w:val="1"/>
          <w:sz w:val="22"/>
          <w:szCs w:val="22"/>
          <w:lang w:val="ro-RO"/>
        </w:rPr>
        <w:t>o</w:t>
      </w:r>
      <w:r w:rsidR="00605CDB" w:rsidRPr="00BC3012">
        <w:rPr>
          <w:rFonts w:ascii="Arial Narrow" w:eastAsia="Calibri" w:hAnsi="Arial Narrow" w:cs="Calibri"/>
          <w:color w:val="002060"/>
          <w:sz w:val="22"/>
          <w:szCs w:val="22"/>
          <w:lang w:val="ro-RO"/>
        </w:rPr>
        <w:t>r</w:t>
      </w:r>
      <w:r w:rsidR="00605CDB" w:rsidRPr="00BC3012">
        <w:rPr>
          <w:rFonts w:ascii="Arial Narrow" w:eastAsia="Calibri" w:hAnsi="Arial Narrow" w:cs="Calibri"/>
          <w:color w:val="002060"/>
          <w:spacing w:val="1"/>
          <w:sz w:val="22"/>
          <w:szCs w:val="22"/>
          <w:lang w:val="ro-RO"/>
        </w:rPr>
        <w:t>m</w:t>
      </w:r>
      <w:r w:rsidR="00605CDB" w:rsidRPr="00BC3012">
        <w:rPr>
          <w:rFonts w:ascii="Arial Narrow" w:eastAsia="Calibri" w:hAnsi="Arial Narrow" w:cs="Calibri"/>
          <w:color w:val="002060"/>
          <w:spacing w:val="-3"/>
          <w:sz w:val="22"/>
          <w:szCs w:val="22"/>
          <w:lang w:val="ro-RO"/>
        </w:rPr>
        <w:t>a</w:t>
      </w:r>
      <w:r w:rsidR="00605CDB" w:rsidRPr="00BC3012">
        <w:rPr>
          <w:rFonts w:ascii="Arial Narrow" w:eastAsia="Calibri" w:hAnsi="Arial Narrow" w:cs="Calibri"/>
          <w:color w:val="002060"/>
          <w:sz w:val="22"/>
          <w:szCs w:val="22"/>
          <w:lang w:val="ro-RO"/>
        </w:rPr>
        <w:t>ții</w:t>
      </w:r>
      <w:r w:rsidR="00605CDB" w:rsidRPr="00BC3012">
        <w:rPr>
          <w:rFonts w:ascii="Arial Narrow" w:eastAsia="Calibri" w:hAnsi="Arial Narrow" w:cs="Calibri"/>
          <w:color w:val="002060"/>
          <w:spacing w:val="-1"/>
          <w:sz w:val="22"/>
          <w:szCs w:val="22"/>
          <w:lang w:val="ro-RO"/>
        </w:rPr>
        <w:t>l</w:t>
      </w:r>
      <w:r w:rsidR="00605CDB" w:rsidRPr="00BC3012">
        <w:rPr>
          <w:rFonts w:ascii="Arial Narrow" w:eastAsia="Calibri" w:hAnsi="Arial Narrow" w:cs="Calibri"/>
          <w:color w:val="002060"/>
          <w:sz w:val="22"/>
          <w:szCs w:val="22"/>
          <w:lang w:val="ro-RO"/>
        </w:rPr>
        <w:t>e</w:t>
      </w:r>
      <w:r w:rsidRPr="00BC3012">
        <w:rPr>
          <w:rFonts w:ascii="Arial Narrow" w:eastAsia="Calibri" w:hAnsi="Arial Narrow" w:cs="Calibri"/>
          <w:color w:val="002060"/>
          <w:spacing w:val="1"/>
          <w:sz w:val="22"/>
          <w:szCs w:val="22"/>
          <w:lang w:val="ro-RO"/>
        </w:rPr>
        <w:t xml:space="preserve"> </w:t>
      </w:r>
      <w:r w:rsidRPr="00BC3012">
        <w:rPr>
          <w:rFonts w:ascii="Arial Narrow" w:eastAsia="Calibri" w:hAnsi="Arial Narrow" w:cs="Calibri"/>
          <w:color w:val="002060"/>
          <w:sz w:val="22"/>
          <w:szCs w:val="22"/>
          <w:lang w:val="ro-RO"/>
        </w:rPr>
        <w:t>i</w:t>
      </w:r>
      <w:r w:rsidRPr="00BC3012">
        <w:rPr>
          <w:rFonts w:ascii="Arial Narrow" w:eastAsia="Calibri" w:hAnsi="Arial Narrow" w:cs="Calibri"/>
          <w:color w:val="002060"/>
          <w:spacing w:val="-1"/>
          <w:sz w:val="22"/>
          <w:szCs w:val="22"/>
          <w:lang w:val="ro-RO"/>
        </w:rPr>
        <w:t>n</w:t>
      </w:r>
      <w:r w:rsidRPr="00BC3012">
        <w:rPr>
          <w:rFonts w:ascii="Arial Narrow" w:eastAsia="Calibri" w:hAnsi="Arial Narrow" w:cs="Calibri"/>
          <w:color w:val="002060"/>
          <w:sz w:val="22"/>
          <w:szCs w:val="22"/>
          <w:lang w:val="ro-RO"/>
        </w:rPr>
        <w:t>cl</w:t>
      </w:r>
      <w:r w:rsidRPr="00BC3012">
        <w:rPr>
          <w:rFonts w:ascii="Arial Narrow" w:eastAsia="Calibri" w:hAnsi="Arial Narrow" w:cs="Calibri"/>
          <w:color w:val="002060"/>
          <w:spacing w:val="-1"/>
          <w:sz w:val="22"/>
          <w:szCs w:val="22"/>
          <w:lang w:val="ro-RO"/>
        </w:rPr>
        <w:t>u</w:t>
      </w:r>
      <w:r w:rsidRPr="00BC3012">
        <w:rPr>
          <w:rFonts w:ascii="Arial Narrow" w:eastAsia="Calibri" w:hAnsi="Arial Narrow" w:cs="Calibri"/>
          <w:color w:val="002060"/>
          <w:spacing w:val="-2"/>
          <w:sz w:val="22"/>
          <w:szCs w:val="22"/>
          <w:lang w:val="ro-RO"/>
        </w:rPr>
        <w:t>s</w:t>
      </w:r>
      <w:r w:rsidRPr="00BC3012">
        <w:rPr>
          <w:rFonts w:ascii="Arial Narrow" w:eastAsia="Calibri" w:hAnsi="Arial Narrow" w:cs="Calibri"/>
          <w:color w:val="002060"/>
          <w:sz w:val="22"/>
          <w:szCs w:val="22"/>
          <w:lang w:val="ro-RO"/>
        </w:rPr>
        <w:t>e</w:t>
      </w:r>
      <w:r w:rsidRPr="00BC3012">
        <w:rPr>
          <w:rFonts w:ascii="Arial Narrow" w:eastAsia="Calibri" w:hAnsi="Arial Narrow" w:cs="Calibri"/>
          <w:color w:val="002060"/>
          <w:spacing w:val="1"/>
          <w:sz w:val="22"/>
          <w:szCs w:val="22"/>
          <w:lang w:val="ro-RO"/>
        </w:rPr>
        <w:t xml:space="preserve"> </w:t>
      </w:r>
      <w:r w:rsidRPr="00BC3012">
        <w:rPr>
          <w:rFonts w:ascii="Arial Narrow" w:eastAsia="Calibri" w:hAnsi="Arial Narrow" w:cs="Calibri"/>
          <w:color w:val="002060"/>
          <w:sz w:val="22"/>
          <w:szCs w:val="22"/>
          <w:lang w:val="ro-RO"/>
        </w:rPr>
        <w:t>în</w:t>
      </w:r>
      <w:r w:rsidRPr="00BC3012">
        <w:rPr>
          <w:rFonts w:ascii="Arial Narrow" w:eastAsia="Calibri" w:hAnsi="Arial Narrow" w:cs="Calibri"/>
          <w:color w:val="002060"/>
          <w:spacing w:val="-1"/>
          <w:sz w:val="22"/>
          <w:szCs w:val="22"/>
          <w:lang w:val="ro-RO"/>
        </w:rPr>
        <w:t xml:space="preserve"> </w:t>
      </w:r>
      <w:r w:rsidRPr="00BC3012">
        <w:rPr>
          <w:rFonts w:ascii="Arial Narrow" w:eastAsia="Calibri" w:hAnsi="Arial Narrow" w:cs="Calibri"/>
          <w:color w:val="002060"/>
          <w:sz w:val="22"/>
          <w:szCs w:val="22"/>
          <w:lang w:val="ro-RO"/>
        </w:rPr>
        <w:t>a</w:t>
      </w:r>
      <w:r w:rsidRPr="00BC3012">
        <w:rPr>
          <w:rFonts w:ascii="Arial Narrow" w:eastAsia="Calibri" w:hAnsi="Arial Narrow" w:cs="Calibri"/>
          <w:color w:val="002060"/>
          <w:spacing w:val="-2"/>
          <w:sz w:val="22"/>
          <w:szCs w:val="22"/>
          <w:lang w:val="ro-RO"/>
        </w:rPr>
        <w:t>c</w:t>
      </w:r>
      <w:r w:rsidRPr="00BC3012">
        <w:rPr>
          <w:rFonts w:ascii="Arial Narrow" w:eastAsia="Calibri" w:hAnsi="Arial Narrow" w:cs="Calibri"/>
          <w:color w:val="002060"/>
          <w:sz w:val="22"/>
          <w:szCs w:val="22"/>
          <w:lang w:val="ro-RO"/>
        </w:rPr>
        <w:t>e</w:t>
      </w:r>
      <w:r w:rsidRPr="00BC3012">
        <w:rPr>
          <w:rFonts w:ascii="Arial Narrow" w:eastAsia="Calibri" w:hAnsi="Arial Narrow" w:cs="Calibri"/>
          <w:color w:val="002060"/>
          <w:spacing w:val="-2"/>
          <w:sz w:val="22"/>
          <w:szCs w:val="22"/>
          <w:lang w:val="ro-RO"/>
        </w:rPr>
        <w:t>a</w:t>
      </w:r>
      <w:r w:rsidRPr="00BC3012">
        <w:rPr>
          <w:rFonts w:ascii="Arial Narrow" w:eastAsia="Calibri" w:hAnsi="Arial Narrow" w:cs="Calibri"/>
          <w:color w:val="002060"/>
          <w:sz w:val="22"/>
          <w:szCs w:val="22"/>
          <w:lang w:val="ro-RO"/>
        </w:rPr>
        <w:t>sta</w:t>
      </w:r>
      <w:r w:rsidRPr="00BC3012">
        <w:rPr>
          <w:rFonts w:ascii="Arial Narrow" w:eastAsia="Calibri" w:hAnsi="Arial Narrow" w:cs="Calibri"/>
          <w:color w:val="002060"/>
          <w:spacing w:val="1"/>
          <w:sz w:val="22"/>
          <w:szCs w:val="22"/>
          <w:lang w:val="ro-RO"/>
        </w:rPr>
        <w:t xml:space="preserve"> </w:t>
      </w:r>
      <w:r w:rsidRPr="00BC3012">
        <w:rPr>
          <w:rFonts w:ascii="Arial Narrow" w:eastAsia="Calibri" w:hAnsi="Arial Narrow" w:cs="Calibri"/>
          <w:color w:val="002060"/>
          <w:sz w:val="22"/>
          <w:szCs w:val="22"/>
          <w:lang w:val="ro-RO"/>
        </w:rPr>
        <w:t>su</w:t>
      </w:r>
      <w:r w:rsidRPr="00BC3012">
        <w:rPr>
          <w:rFonts w:ascii="Arial Narrow" w:eastAsia="Calibri" w:hAnsi="Arial Narrow" w:cs="Calibri"/>
          <w:color w:val="002060"/>
          <w:spacing w:val="-1"/>
          <w:sz w:val="22"/>
          <w:szCs w:val="22"/>
          <w:lang w:val="ro-RO"/>
        </w:rPr>
        <w:t>n</w:t>
      </w:r>
      <w:r w:rsidRPr="00BC3012">
        <w:rPr>
          <w:rFonts w:ascii="Arial Narrow" w:eastAsia="Calibri" w:hAnsi="Arial Narrow" w:cs="Calibri"/>
          <w:color w:val="002060"/>
          <w:sz w:val="22"/>
          <w:szCs w:val="22"/>
          <w:lang w:val="ro-RO"/>
        </w:rPr>
        <w:t>t</w:t>
      </w:r>
      <w:r w:rsidRPr="00BC3012">
        <w:rPr>
          <w:rFonts w:ascii="Arial Narrow" w:eastAsia="Calibri" w:hAnsi="Arial Narrow" w:cs="Calibri"/>
          <w:color w:val="002060"/>
          <w:spacing w:val="1"/>
          <w:sz w:val="22"/>
          <w:szCs w:val="22"/>
          <w:lang w:val="ro-RO"/>
        </w:rPr>
        <w:t xml:space="preserve"> </w:t>
      </w:r>
      <w:r w:rsidRPr="00BC3012">
        <w:rPr>
          <w:rFonts w:ascii="Arial Narrow" w:eastAsia="Calibri" w:hAnsi="Arial Narrow" w:cs="Calibri"/>
          <w:color w:val="002060"/>
          <w:spacing w:val="-2"/>
          <w:sz w:val="22"/>
          <w:szCs w:val="22"/>
          <w:lang w:val="ro-RO"/>
        </w:rPr>
        <w:t>c</w:t>
      </w:r>
      <w:r w:rsidRPr="00BC3012">
        <w:rPr>
          <w:rFonts w:ascii="Arial Narrow" w:eastAsia="Calibri" w:hAnsi="Arial Narrow" w:cs="Calibri"/>
          <w:color w:val="002060"/>
          <w:spacing w:val="1"/>
          <w:sz w:val="22"/>
          <w:szCs w:val="22"/>
          <w:lang w:val="ro-RO"/>
        </w:rPr>
        <w:t>o</w:t>
      </w:r>
      <w:r w:rsidRPr="00BC3012">
        <w:rPr>
          <w:rFonts w:ascii="Arial Narrow" w:eastAsia="Calibri" w:hAnsi="Arial Narrow" w:cs="Calibri"/>
          <w:color w:val="002060"/>
          <w:spacing w:val="-3"/>
          <w:sz w:val="22"/>
          <w:szCs w:val="22"/>
          <w:lang w:val="ro-RO"/>
        </w:rPr>
        <w:t>r</w:t>
      </w:r>
      <w:r w:rsidRPr="00BC3012">
        <w:rPr>
          <w:rFonts w:ascii="Arial Narrow" w:eastAsia="Calibri" w:hAnsi="Arial Narrow" w:cs="Calibri"/>
          <w:color w:val="002060"/>
          <w:sz w:val="22"/>
          <w:szCs w:val="22"/>
          <w:lang w:val="ro-RO"/>
        </w:rPr>
        <w:t>ec</w:t>
      </w:r>
      <w:r w:rsidRPr="00BC3012">
        <w:rPr>
          <w:rFonts w:ascii="Arial Narrow" w:eastAsia="Calibri" w:hAnsi="Arial Narrow" w:cs="Calibri"/>
          <w:color w:val="002060"/>
          <w:spacing w:val="1"/>
          <w:sz w:val="22"/>
          <w:szCs w:val="22"/>
          <w:lang w:val="ro-RO"/>
        </w:rPr>
        <w:t>t</w:t>
      </w:r>
      <w:r w:rsidRPr="00BC3012">
        <w:rPr>
          <w:rFonts w:ascii="Arial Narrow" w:eastAsia="Calibri" w:hAnsi="Arial Narrow" w:cs="Calibri"/>
          <w:color w:val="002060"/>
          <w:sz w:val="22"/>
          <w:szCs w:val="22"/>
          <w:lang w:val="ro-RO"/>
        </w:rPr>
        <w:t>e.</w:t>
      </w:r>
    </w:p>
    <w:p w14:paraId="0690D2FE" w14:textId="77777777" w:rsidR="00BC0B0D" w:rsidRPr="00BC3012" w:rsidRDefault="00BC0B0D" w:rsidP="006C51F5">
      <w:pPr>
        <w:ind w:left="0" w:right="770"/>
        <w:jc w:val="both"/>
        <w:rPr>
          <w:rFonts w:ascii="Arial Narrow" w:hAnsi="Arial Narrow"/>
          <w:color w:val="002060"/>
          <w:sz w:val="22"/>
          <w:szCs w:val="22"/>
          <w:lang w:val="ro-RO"/>
        </w:rPr>
      </w:pPr>
    </w:p>
    <w:p w14:paraId="28714E2D" w14:textId="7CEBDA76" w:rsidR="00BC0B0D" w:rsidRPr="00BC3012" w:rsidRDefault="00BD1626" w:rsidP="006C51F5">
      <w:pPr>
        <w:ind w:left="0" w:right="770"/>
        <w:jc w:val="both"/>
        <w:rPr>
          <w:rFonts w:ascii="Arial Narrow" w:eastAsia="Calibri" w:hAnsi="Arial Narrow" w:cs="Calibri"/>
          <w:color w:val="002060"/>
          <w:sz w:val="22"/>
          <w:szCs w:val="22"/>
          <w:lang w:val="ro-RO"/>
        </w:rPr>
      </w:pPr>
      <w:r w:rsidRPr="00BC3012">
        <w:rPr>
          <w:rFonts w:ascii="Arial Narrow" w:eastAsia="Calibri" w:hAnsi="Arial Narrow" w:cs="Calibri"/>
          <w:b/>
          <w:color w:val="002060"/>
          <w:sz w:val="22"/>
          <w:szCs w:val="22"/>
          <w:lang w:val="ro-RO"/>
        </w:rPr>
        <w:t>R</w:t>
      </w:r>
      <w:r w:rsidRPr="00BC3012">
        <w:rPr>
          <w:rFonts w:ascii="Arial Narrow" w:eastAsia="Calibri" w:hAnsi="Arial Narrow" w:cs="Calibri"/>
          <w:b/>
          <w:color w:val="002060"/>
          <w:spacing w:val="-1"/>
          <w:sz w:val="22"/>
          <w:szCs w:val="22"/>
          <w:lang w:val="ro-RO"/>
        </w:rPr>
        <w:t>ep</w:t>
      </w:r>
      <w:r w:rsidRPr="00BC3012">
        <w:rPr>
          <w:rFonts w:ascii="Arial Narrow" w:eastAsia="Calibri" w:hAnsi="Arial Narrow" w:cs="Calibri"/>
          <w:b/>
          <w:color w:val="002060"/>
          <w:spacing w:val="1"/>
          <w:sz w:val="22"/>
          <w:szCs w:val="22"/>
          <w:lang w:val="ro-RO"/>
        </w:rPr>
        <w:t>r</w:t>
      </w:r>
      <w:r w:rsidRPr="00BC3012">
        <w:rPr>
          <w:rFonts w:ascii="Arial Narrow" w:eastAsia="Calibri" w:hAnsi="Arial Narrow" w:cs="Calibri"/>
          <w:b/>
          <w:color w:val="002060"/>
          <w:spacing w:val="-1"/>
          <w:sz w:val="22"/>
          <w:szCs w:val="22"/>
          <w:lang w:val="ro-RO"/>
        </w:rPr>
        <w:t>e</w:t>
      </w:r>
      <w:r w:rsidRPr="00BC3012">
        <w:rPr>
          <w:rFonts w:ascii="Arial Narrow" w:eastAsia="Calibri" w:hAnsi="Arial Narrow" w:cs="Calibri"/>
          <w:b/>
          <w:color w:val="002060"/>
          <w:spacing w:val="1"/>
          <w:sz w:val="22"/>
          <w:szCs w:val="22"/>
          <w:lang w:val="ro-RO"/>
        </w:rPr>
        <w:t>z</w:t>
      </w:r>
      <w:r w:rsidRPr="00BC3012">
        <w:rPr>
          <w:rFonts w:ascii="Arial Narrow" w:eastAsia="Calibri" w:hAnsi="Arial Narrow" w:cs="Calibri"/>
          <w:b/>
          <w:color w:val="002060"/>
          <w:spacing w:val="-1"/>
          <w:sz w:val="22"/>
          <w:szCs w:val="22"/>
          <w:lang w:val="ro-RO"/>
        </w:rPr>
        <w:t>en</w:t>
      </w:r>
      <w:r w:rsidRPr="00BC3012">
        <w:rPr>
          <w:rFonts w:ascii="Arial Narrow" w:eastAsia="Calibri" w:hAnsi="Arial Narrow" w:cs="Calibri"/>
          <w:b/>
          <w:color w:val="002060"/>
          <w:sz w:val="22"/>
          <w:szCs w:val="22"/>
          <w:lang w:val="ro-RO"/>
        </w:rPr>
        <w:t>t</w:t>
      </w:r>
      <w:r w:rsidRPr="00BC3012">
        <w:rPr>
          <w:rFonts w:ascii="Arial Narrow" w:eastAsia="Calibri" w:hAnsi="Arial Narrow" w:cs="Calibri"/>
          <w:b/>
          <w:color w:val="002060"/>
          <w:spacing w:val="-1"/>
          <w:sz w:val="22"/>
          <w:szCs w:val="22"/>
          <w:lang w:val="ro-RO"/>
        </w:rPr>
        <w:t>an</w:t>
      </w:r>
      <w:r w:rsidRPr="00BC3012">
        <w:rPr>
          <w:rFonts w:ascii="Arial Narrow" w:eastAsia="Calibri" w:hAnsi="Arial Narrow" w:cs="Calibri"/>
          <w:b/>
          <w:color w:val="002060"/>
          <w:sz w:val="22"/>
          <w:szCs w:val="22"/>
          <w:lang w:val="ro-RO"/>
        </w:rPr>
        <w:t>t</w:t>
      </w:r>
      <w:r w:rsidRPr="00BC3012">
        <w:rPr>
          <w:rFonts w:ascii="Arial Narrow" w:eastAsia="Calibri" w:hAnsi="Arial Narrow" w:cs="Calibri"/>
          <w:b/>
          <w:color w:val="002060"/>
          <w:spacing w:val="1"/>
          <w:sz w:val="22"/>
          <w:szCs w:val="22"/>
          <w:lang w:val="ro-RO"/>
        </w:rPr>
        <w:t xml:space="preserve"> l</w:t>
      </w:r>
      <w:r w:rsidRPr="00BC3012">
        <w:rPr>
          <w:rFonts w:ascii="Arial Narrow" w:eastAsia="Calibri" w:hAnsi="Arial Narrow" w:cs="Calibri"/>
          <w:b/>
          <w:color w:val="002060"/>
          <w:spacing w:val="-3"/>
          <w:sz w:val="22"/>
          <w:szCs w:val="22"/>
          <w:lang w:val="ro-RO"/>
        </w:rPr>
        <w:t>e</w:t>
      </w:r>
      <w:r w:rsidRPr="00BC3012">
        <w:rPr>
          <w:rFonts w:ascii="Arial Narrow" w:eastAsia="Calibri" w:hAnsi="Arial Narrow" w:cs="Calibri"/>
          <w:b/>
          <w:color w:val="002060"/>
          <w:spacing w:val="1"/>
          <w:sz w:val="22"/>
          <w:szCs w:val="22"/>
          <w:lang w:val="ro-RO"/>
        </w:rPr>
        <w:t>g</w:t>
      </w:r>
      <w:r w:rsidRPr="00BC3012">
        <w:rPr>
          <w:rFonts w:ascii="Arial Narrow" w:eastAsia="Calibri" w:hAnsi="Arial Narrow" w:cs="Calibri"/>
          <w:b/>
          <w:color w:val="002060"/>
          <w:spacing w:val="-1"/>
          <w:sz w:val="22"/>
          <w:szCs w:val="22"/>
          <w:lang w:val="ro-RO"/>
        </w:rPr>
        <w:t>a</w:t>
      </w:r>
      <w:r w:rsidRPr="00BC3012">
        <w:rPr>
          <w:rFonts w:ascii="Arial Narrow" w:eastAsia="Calibri" w:hAnsi="Arial Narrow" w:cs="Calibri"/>
          <w:b/>
          <w:color w:val="002060"/>
          <w:sz w:val="22"/>
          <w:szCs w:val="22"/>
          <w:lang w:val="ro-RO"/>
        </w:rPr>
        <w:t>l</w:t>
      </w:r>
    </w:p>
    <w:p w14:paraId="1DD0E9D8" w14:textId="77777777" w:rsidR="00BC0B0D" w:rsidRPr="00BC3012" w:rsidRDefault="00BC0B0D" w:rsidP="006C51F5">
      <w:pPr>
        <w:ind w:left="0" w:right="770"/>
        <w:jc w:val="both"/>
        <w:rPr>
          <w:rFonts w:ascii="Arial Narrow" w:hAnsi="Arial Narrow"/>
          <w:color w:val="002060"/>
          <w:sz w:val="22"/>
          <w:szCs w:val="22"/>
          <w:lang w:val="ro-RO"/>
        </w:rPr>
      </w:pPr>
    </w:p>
    <w:p w14:paraId="4EB82720" w14:textId="7B6FFCEF" w:rsidR="00605CDB" w:rsidRPr="00BC3012" w:rsidRDefault="00BD1626" w:rsidP="006C51F5">
      <w:pPr>
        <w:ind w:left="0" w:right="770"/>
        <w:jc w:val="both"/>
        <w:rPr>
          <w:rFonts w:ascii="Arial Narrow" w:eastAsia="Calibri" w:hAnsi="Arial Narrow" w:cs="Calibri"/>
          <w:color w:val="002060"/>
          <w:sz w:val="22"/>
          <w:szCs w:val="22"/>
          <w:lang w:val="ro-RO"/>
        </w:rPr>
      </w:pPr>
      <w:r w:rsidRPr="00BC3012">
        <w:rPr>
          <w:rFonts w:ascii="Arial Narrow" w:eastAsia="Calibri" w:hAnsi="Arial Narrow" w:cs="Calibri"/>
          <w:color w:val="002060"/>
          <w:spacing w:val="-1"/>
          <w:sz w:val="22"/>
          <w:szCs w:val="22"/>
          <w:lang w:val="ro-RO"/>
        </w:rPr>
        <w:t>Nu</w:t>
      </w:r>
      <w:r w:rsidRPr="00BC3012">
        <w:rPr>
          <w:rFonts w:ascii="Arial Narrow" w:eastAsia="Calibri" w:hAnsi="Arial Narrow" w:cs="Calibri"/>
          <w:color w:val="002060"/>
          <w:spacing w:val="1"/>
          <w:sz w:val="22"/>
          <w:szCs w:val="22"/>
          <w:lang w:val="ro-RO"/>
        </w:rPr>
        <w:t>m</w:t>
      </w:r>
      <w:r w:rsidRPr="00BC3012">
        <w:rPr>
          <w:rFonts w:ascii="Arial Narrow" w:eastAsia="Calibri" w:hAnsi="Arial Narrow" w:cs="Calibri"/>
          <w:color w:val="002060"/>
          <w:sz w:val="22"/>
          <w:szCs w:val="22"/>
          <w:lang w:val="ro-RO"/>
        </w:rPr>
        <w:t>e</w:t>
      </w:r>
      <w:r w:rsidRPr="00BC3012">
        <w:rPr>
          <w:rFonts w:ascii="Arial Narrow" w:eastAsia="Calibri" w:hAnsi="Arial Narrow" w:cs="Calibri"/>
          <w:color w:val="002060"/>
          <w:spacing w:val="1"/>
          <w:sz w:val="22"/>
          <w:szCs w:val="22"/>
          <w:lang w:val="ro-RO"/>
        </w:rPr>
        <w:t xml:space="preserve"> </w:t>
      </w:r>
      <w:r w:rsidRPr="00BC3012">
        <w:rPr>
          <w:rFonts w:ascii="Arial Narrow" w:eastAsia="Calibri" w:hAnsi="Arial Narrow" w:cs="Calibri"/>
          <w:color w:val="002060"/>
          <w:sz w:val="22"/>
          <w:szCs w:val="22"/>
          <w:lang w:val="ro-RO"/>
        </w:rPr>
        <w:t>și p</w:t>
      </w:r>
      <w:r w:rsidRPr="00BC3012">
        <w:rPr>
          <w:rFonts w:ascii="Arial Narrow" w:eastAsia="Calibri" w:hAnsi="Arial Narrow" w:cs="Calibri"/>
          <w:color w:val="002060"/>
          <w:spacing w:val="-3"/>
          <w:sz w:val="22"/>
          <w:szCs w:val="22"/>
          <w:lang w:val="ro-RO"/>
        </w:rPr>
        <w:t>r</w:t>
      </w:r>
      <w:r w:rsidRPr="00BC3012">
        <w:rPr>
          <w:rFonts w:ascii="Arial Narrow" w:eastAsia="Calibri" w:hAnsi="Arial Narrow" w:cs="Calibri"/>
          <w:color w:val="002060"/>
          <w:sz w:val="22"/>
          <w:szCs w:val="22"/>
          <w:lang w:val="ro-RO"/>
        </w:rPr>
        <w:t>en</w:t>
      </w:r>
      <w:r w:rsidRPr="00BC3012">
        <w:rPr>
          <w:rFonts w:ascii="Arial Narrow" w:eastAsia="Calibri" w:hAnsi="Arial Narrow" w:cs="Calibri"/>
          <w:color w:val="002060"/>
          <w:spacing w:val="-1"/>
          <w:sz w:val="22"/>
          <w:szCs w:val="22"/>
          <w:lang w:val="ro-RO"/>
        </w:rPr>
        <w:t>um</w:t>
      </w:r>
      <w:r w:rsidRPr="00BC3012">
        <w:rPr>
          <w:rFonts w:ascii="Arial Narrow" w:eastAsia="Calibri" w:hAnsi="Arial Narrow" w:cs="Calibri"/>
          <w:color w:val="002060"/>
          <w:sz w:val="22"/>
          <w:szCs w:val="22"/>
          <w:lang w:val="ro-RO"/>
        </w:rPr>
        <w:t>e</w:t>
      </w:r>
      <w:r w:rsidR="00EA57C9" w:rsidRPr="00BC3012">
        <w:rPr>
          <w:rFonts w:ascii="Arial Narrow" w:eastAsia="Calibri" w:hAnsi="Arial Narrow" w:cs="Calibri"/>
          <w:color w:val="002060"/>
          <w:sz w:val="22"/>
          <w:szCs w:val="22"/>
          <w:lang w:val="ro-RO"/>
        </w:rPr>
        <w:t>:</w:t>
      </w:r>
      <w:r w:rsidRPr="00BC3012">
        <w:rPr>
          <w:rFonts w:ascii="Arial Narrow" w:eastAsia="Calibri" w:hAnsi="Arial Narrow" w:cs="Calibri"/>
          <w:color w:val="002060"/>
          <w:spacing w:val="1"/>
          <w:sz w:val="22"/>
          <w:szCs w:val="22"/>
          <w:lang w:val="ro-RO"/>
        </w:rPr>
        <w:t xml:space="preserve"> </w:t>
      </w:r>
      <w:r w:rsidRPr="00BC3012">
        <w:rPr>
          <w:rFonts w:ascii="Arial Narrow" w:eastAsia="Calibri" w:hAnsi="Arial Narrow" w:cs="Calibri"/>
          <w:color w:val="002060"/>
          <w:sz w:val="22"/>
          <w:szCs w:val="22"/>
          <w:lang w:val="ro-RO"/>
        </w:rPr>
        <w:t>.</w:t>
      </w:r>
      <w:r w:rsidRPr="00BC3012">
        <w:rPr>
          <w:rFonts w:ascii="Arial Narrow" w:eastAsia="Calibri" w:hAnsi="Arial Narrow" w:cs="Calibri"/>
          <w:color w:val="002060"/>
          <w:spacing w:val="-1"/>
          <w:sz w:val="22"/>
          <w:szCs w:val="22"/>
          <w:lang w:val="ro-RO"/>
        </w:rPr>
        <w:t>.</w:t>
      </w:r>
      <w:r w:rsidRPr="00BC3012">
        <w:rPr>
          <w:rFonts w:ascii="Arial Narrow" w:eastAsia="Calibri" w:hAnsi="Arial Narrow" w:cs="Calibri"/>
          <w:color w:val="002060"/>
          <w:sz w:val="22"/>
          <w:szCs w:val="22"/>
          <w:lang w:val="ro-RO"/>
        </w:rPr>
        <w:t>.</w:t>
      </w:r>
      <w:r w:rsidR="00316496" w:rsidRPr="00BC3012">
        <w:rPr>
          <w:rFonts w:ascii="Arial Narrow" w:eastAsia="Calibri" w:hAnsi="Arial Narrow" w:cs="Calibri"/>
          <w:color w:val="002060"/>
          <w:spacing w:val="-1"/>
          <w:sz w:val="22"/>
          <w:szCs w:val="22"/>
          <w:lang w:val="ro-RO"/>
        </w:rPr>
        <w:t>.</w:t>
      </w:r>
      <w:r w:rsidR="00316496" w:rsidRPr="00BC3012">
        <w:rPr>
          <w:rFonts w:ascii="Arial Narrow" w:eastAsia="Calibri" w:hAnsi="Arial Narrow" w:cs="Calibri"/>
          <w:color w:val="002060"/>
          <w:sz w:val="22"/>
          <w:szCs w:val="22"/>
          <w:lang w:val="ro-RO"/>
        </w:rPr>
        <w:t>.</w:t>
      </w:r>
      <w:r w:rsidR="00316496" w:rsidRPr="00BC3012">
        <w:rPr>
          <w:rFonts w:ascii="Arial Narrow" w:eastAsia="Calibri" w:hAnsi="Arial Narrow" w:cs="Calibri"/>
          <w:color w:val="002060"/>
          <w:spacing w:val="-1"/>
          <w:sz w:val="22"/>
          <w:szCs w:val="22"/>
          <w:lang w:val="ro-RO"/>
        </w:rPr>
        <w:t>.</w:t>
      </w:r>
      <w:r w:rsidR="00316496" w:rsidRPr="00BC3012">
        <w:rPr>
          <w:rFonts w:ascii="Arial Narrow" w:eastAsia="Calibri" w:hAnsi="Arial Narrow" w:cs="Calibri"/>
          <w:color w:val="002060"/>
          <w:sz w:val="22"/>
          <w:szCs w:val="22"/>
          <w:lang w:val="ro-RO"/>
        </w:rPr>
        <w:t>.</w:t>
      </w:r>
      <w:r w:rsidR="00316496" w:rsidRPr="00BC3012">
        <w:rPr>
          <w:rFonts w:ascii="Arial Narrow" w:eastAsia="Calibri" w:hAnsi="Arial Narrow" w:cs="Calibri"/>
          <w:color w:val="002060"/>
          <w:spacing w:val="-1"/>
          <w:sz w:val="22"/>
          <w:szCs w:val="22"/>
          <w:lang w:val="ro-RO"/>
        </w:rPr>
        <w:t>.</w:t>
      </w:r>
      <w:r w:rsidR="00316496" w:rsidRPr="00BC3012">
        <w:rPr>
          <w:rFonts w:ascii="Arial Narrow" w:eastAsia="Calibri" w:hAnsi="Arial Narrow" w:cs="Calibri"/>
          <w:color w:val="002060"/>
          <w:sz w:val="22"/>
          <w:szCs w:val="22"/>
          <w:lang w:val="ro-RO"/>
        </w:rPr>
        <w:t>.</w:t>
      </w:r>
      <w:r w:rsidR="00316496" w:rsidRPr="00BC3012">
        <w:rPr>
          <w:rFonts w:ascii="Arial Narrow" w:eastAsia="Calibri" w:hAnsi="Arial Narrow" w:cs="Calibri"/>
          <w:color w:val="002060"/>
          <w:spacing w:val="-1"/>
          <w:sz w:val="22"/>
          <w:szCs w:val="22"/>
          <w:lang w:val="ro-RO"/>
        </w:rPr>
        <w:t>.</w:t>
      </w:r>
      <w:r w:rsidR="00316496" w:rsidRPr="00BC3012">
        <w:rPr>
          <w:rFonts w:ascii="Arial Narrow" w:eastAsia="Calibri" w:hAnsi="Arial Narrow" w:cs="Calibri"/>
          <w:color w:val="002060"/>
          <w:sz w:val="22"/>
          <w:szCs w:val="22"/>
          <w:lang w:val="ro-RO"/>
        </w:rPr>
        <w:t>.</w:t>
      </w:r>
      <w:r w:rsidR="00316496" w:rsidRPr="00BC3012">
        <w:rPr>
          <w:rFonts w:ascii="Arial Narrow" w:eastAsia="Calibri" w:hAnsi="Arial Narrow" w:cs="Calibri"/>
          <w:color w:val="002060"/>
          <w:spacing w:val="1"/>
          <w:sz w:val="22"/>
          <w:szCs w:val="22"/>
          <w:lang w:val="ro-RO"/>
        </w:rPr>
        <w:t>.</w:t>
      </w:r>
      <w:r w:rsidR="00316496" w:rsidRPr="00BC3012">
        <w:rPr>
          <w:rFonts w:ascii="Arial Narrow" w:eastAsia="Calibri" w:hAnsi="Arial Narrow" w:cs="Calibri"/>
          <w:color w:val="002060"/>
          <w:sz w:val="22"/>
          <w:szCs w:val="22"/>
          <w:lang w:val="ro-RO"/>
        </w:rPr>
        <w:t>.</w:t>
      </w:r>
      <w:r w:rsidR="00316496" w:rsidRPr="00BC3012">
        <w:rPr>
          <w:rFonts w:ascii="Arial Narrow" w:eastAsia="Calibri" w:hAnsi="Arial Narrow" w:cs="Calibri"/>
          <w:color w:val="002060"/>
          <w:spacing w:val="-1"/>
          <w:sz w:val="22"/>
          <w:szCs w:val="22"/>
          <w:lang w:val="ro-RO"/>
        </w:rPr>
        <w:t>...........</w:t>
      </w:r>
      <w:r w:rsidRPr="00BC3012">
        <w:rPr>
          <w:rFonts w:ascii="Arial Narrow" w:eastAsia="Calibri" w:hAnsi="Arial Narrow" w:cs="Calibri"/>
          <w:color w:val="002060"/>
          <w:sz w:val="22"/>
          <w:szCs w:val="22"/>
          <w:lang w:val="ro-RO"/>
        </w:rPr>
        <w:t>.</w:t>
      </w:r>
      <w:r w:rsidRPr="00BC3012">
        <w:rPr>
          <w:rFonts w:ascii="Arial Narrow" w:eastAsia="Calibri" w:hAnsi="Arial Narrow" w:cs="Calibri"/>
          <w:color w:val="002060"/>
          <w:spacing w:val="-1"/>
          <w:sz w:val="22"/>
          <w:szCs w:val="22"/>
          <w:lang w:val="ro-RO"/>
        </w:rPr>
        <w:t>.</w:t>
      </w:r>
      <w:r w:rsidRPr="00BC3012">
        <w:rPr>
          <w:rFonts w:ascii="Arial Narrow" w:eastAsia="Calibri" w:hAnsi="Arial Narrow" w:cs="Calibri"/>
          <w:color w:val="002060"/>
          <w:sz w:val="22"/>
          <w:szCs w:val="22"/>
          <w:lang w:val="ro-RO"/>
        </w:rPr>
        <w:t>.</w:t>
      </w:r>
    </w:p>
    <w:p w14:paraId="72A7C09C" w14:textId="74C58AFC" w:rsidR="00B350BA" w:rsidRPr="00B40C82" w:rsidRDefault="00BD1626" w:rsidP="006C51F5">
      <w:pPr>
        <w:ind w:left="0" w:right="770"/>
        <w:jc w:val="both"/>
        <w:rPr>
          <w:rFonts w:ascii="Arial Narrow" w:eastAsia="Calibri" w:hAnsi="Arial Narrow" w:cs="Calibri"/>
          <w:color w:val="002060"/>
          <w:sz w:val="22"/>
          <w:szCs w:val="22"/>
          <w:lang w:val="ro-RO"/>
        </w:rPr>
      </w:pPr>
      <w:r w:rsidRPr="00BC3012">
        <w:rPr>
          <w:rFonts w:ascii="Arial Narrow" w:eastAsia="Calibri" w:hAnsi="Arial Narrow" w:cs="Calibri"/>
          <w:color w:val="002060"/>
          <w:spacing w:val="1"/>
          <w:sz w:val="22"/>
          <w:szCs w:val="22"/>
          <w:lang w:val="ro-RO"/>
        </w:rPr>
        <w:t>D</w:t>
      </w:r>
      <w:r w:rsidRPr="00BC3012">
        <w:rPr>
          <w:rFonts w:ascii="Arial Narrow" w:eastAsia="Calibri" w:hAnsi="Arial Narrow" w:cs="Calibri"/>
          <w:color w:val="002060"/>
          <w:sz w:val="22"/>
          <w:szCs w:val="22"/>
          <w:lang w:val="ro-RO"/>
        </w:rPr>
        <w:t>ată</w:t>
      </w:r>
      <w:r w:rsidR="00EA57C9" w:rsidRPr="00BC3012">
        <w:rPr>
          <w:rFonts w:ascii="Arial Narrow" w:eastAsia="Calibri" w:hAnsi="Arial Narrow" w:cs="Calibri"/>
          <w:color w:val="002060"/>
          <w:sz w:val="22"/>
          <w:szCs w:val="22"/>
          <w:lang w:val="ro-RO"/>
        </w:rPr>
        <w:t xml:space="preserve">: </w:t>
      </w:r>
      <w:r w:rsidRPr="00BC3012">
        <w:rPr>
          <w:rFonts w:ascii="Arial Narrow" w:eastAsia="Calibri" w:hAnsi="Arial Narrow" w:cs="Calibri"/>
          <w:color w:val="002060"/>
          <w:sz w:val="22"/>
          <w:szCs w:val="22"/>
          <w:lang w:val="ro-RO"/>
        </w:rPr>
        <w:t>..</w:t>
      </w:r>
      <w:r w:rsidRPr="00BC3012">
        <w:rPr>
          <w:rFonts w:ascii="Arial Narrow" w:eastAsia="Calibri" w:hAnsi="Arial Narrow" w:cs="Calibri"/>
          <w:color w:val="002060"/>
          <w:spacing w:val="-1"/>
          <w:sz w:val="22"/>
          <w:szCs w:val="22"/>
          <w:lang w:val="ro-RO"/>
        </w:rPr>
        <w:t>.</w:t>
      </w:r>
      <w:r w:rsidRPr="00BC3012">
        <w:rPr>
          <w:rFonts w:ascii="Arial Narrow" w:eastAsia="Calibri" w:hAnsi="Arial Narrow" w:cs="Calibri"/>
          <w:color w:val="002060"/>
          <w:sz w:val="22"/>
          <w:szCs w:val="22"/>
          <w:lang w:val="ro-RO"/>
        </w:rPr>
        <w:t>.</w:t>
      </w:r>
      <w:r w:rsidRPr="00BC3012">
        <w:rPr>
          <w:rFonts w:ascii="Arial Narrow" w:eastAsia="Calibri" w:hAnsi="Arial Narrow" w:cs="Calibri"/>
          <w:color w:val="002060"/>
          <w:spacing w:val="-1"/>
          <w:sz w:val="22"/>
          <w:szCs w:val="22"/>
          <w:lang w:val="ro-RO"/>
        </w:rPr>
        <w:t>.</w:t>
      </w:r>
      <w:r w:rsidRPr="00BC3012">
        <w:rPr>
          <w:rFonts w:ascii="Arial Narrow" w:eastAsia="Calibri" w:hAnsi="Arial Narrow" w:cs="Calibri"/>
          <w:color w:val="002060"/>
          <w:sz w:val="22"/>
          <w:szCs w:val="22"/>
          <w:lang w:val="ro-RO"/>
        </w:rPr>
        <w:t>.</w:t>
      </w:r>
      <w:r w:rsidRPr="00BC3012">
        <w:rPr>
          <w:rFonts w:ascii="Arial Narrow" w:eastAsia="Calibri" w:hAnsi="Arial Narrow" w:cs="Calibri"/>
          <w:color w:val="002060"/>
          <w:spacing w:val="-1"/>
          <w:sz w:val="22"/>
          <w:szCs w:val="22"/>
          <w:lang w:val="ro-RO"/>
        </w:rPr>
        <w:t>.</w:t>
      </w:r>
      <w:r w:rsidRPr="00BC3012">
        <w:rPr>
          <w:rFonts w:ascii="Arial Narrow" w:eastAsia="Calibri" w:hAnsi="Arial Narrow" w:cs="Calibri"/>
          <w:color w:val="002060"/>
          <w:sz w:val="22"/>
          <w:szCs w:val="22"/>
          <w:lang w:val="ro-RO"/>
        </w:rPr>
        <w:t>.</w:t>
      </w:r>
      <w:r w:rsidRPr="00BC3012">
        <w:rPr>
          <w:rFonts w:ascii="Arial Narrow" w:eastAsia="Calibri" w:hAnsi="Arial Narrow" w:cs="Calibri"/>
          <w:color w:val="002060"/>
          <w:spacing w:val="-1"/>
          <w:sz w:val="22"/>
          <w:szCs w:val="22"/>
          <w:lang w:val="ro-RO"/>
        </w:rPr>
        <w:t>.</w:t>
      </w:r>
      <w:r w:rsidRPr="00BC3012">
        <w:rPr>
          <w:rFonts w:ascii="Arial Narrow" w:eastAsia="Calibri" w:hAnsi="Arial Narrow" w:cs="Calibri"/>
          <w:color w:val="002060"/>
          <w:sz w:val="22"/>
          <w:szCs w:val="22"/>
          <w:lang w:val="ro-RO"/>
        </w:rPr>
        <w:t>.</w:t>
      </w:r>
      <w:r w:rsidRPr="00BC3012">
        <w:rPr>
          <w:rFonts w:ascii="Arial Narrow" w:eastAsia="Calibri" w:hAnsi="Arial Narrow" w:cs="Calibri"/>
          <w:color w:val="002060"/>
          <w:spacing w:val="-1"/>
          <w:sz w:val="22"/>
          <w:szCs w:val="22"/>
          <w:lang w:val="ro-RO"/>
        </w:rPr>
        <w:t>.</w:t>
      </w:r>
      <w:r w:rsidRPr="00BC3012">
        <w:rPr>
          <w:rFonts w:ascii="Arial Narrow" w:eastAsia="Calibri" w:hAnsi="Arial Narrow" w:cs="Calibri"/>
          <w:color w:val="002060"/>
          <w:sz w:val="22"/>
          <w:szCs w:val="22"/>
          <w:lang w:val="ro-RO"/>
        </w:rPr>
        <w:t>.</w:t>
      </w:r>
      <w:r w:rsidRPr="00BC3012">
        <w:rPr>
          <w:rFonts w:ascii="Arial Narrow" w:eastAsia="Calibri" w:hAnsi="Arial Narrow" w:cs="Calibri"/>
          <w:color w:val="002060"/>
          <w:spacing w:val="-1"/>
          <w:sz w:val="22"/>
          <w:szCs w:val="22"/>
          <w:lang w:val="ro-RO"/>
        </w:rPr>
        <w:t>.</w:t>
      </w:r>
      <w:r w:rsidRPr="00BC3012">
        <w:rPr>
          <w:rFonts w:ascii="Arial Narrow" w:eastAsia="Calibri" w:hAnsi="Arial Narrow" w:cs="Calibri"/>
          <w:color w:val="002060"/>
          <w:sz w:val="22"/>
          <w:szCs w:val="22"/>
          <w:lang w:val="ro-RO"/>
        </w:rPr>
        <w:t>.</w:t>
      </w:r>
      <w:r w:rsidRPr="00BC3012">
        <w:rPr>
          <w:rFonts w:ascii="Arial Narrow" w:eastAsia="Calibri" w:hAnsi="Arial Narrow" w:cs="Calibri"/>
          <w:color w:val="002060"/>
          <w:spacing w:val="-1"/>
          <w:sz w:val="22"/>
          <w:szCs w:val="22"/>
          <w:lang w:val="ro-RO"/>
        </w:rPr>
        <w:t>.</w:t>
      </w:r>
      <w:r w:rsidRPr="00BC3012">
        <w:rPr>
          <w:rFonts w:ascii="Arial Narrow" w:eastAsia="Calibri" w:hAnsi="Arial Narrow" w:cs="Calibri"/>
          <w:color w:val="002060"/>
          <w:sz w:val="22"/>
          <w:szCs w:val="22"/>
          <w:lang w:val="ro-RO"/>
        </w:rPr>
        <w:t>.</w:t>
      </w:r>
      <w:r w:rsidRPr="00BC3012">
        <w:rPr>
          <w:rFonts w:ascii="Arial Narrow" w:eastAsia="Calibri" w:hAnsi="Arial Narrow" w:cs="Calibri"/>
          <w:color w:val="002060"/>
          <w:spacing w:val="-1"/>
          <w:sz w:val="22"/>
          <w:szCs w:val="22"/>
          <w:lang w:val="ro-RO"/>
        </w:rPr>
        <w:t>.</w:t>
      </w:r>
      <w:r w:rsidRPr="00BC3012">
        <w:rPr>
          <w:rFonts w:ascii="Arial Narrow" w:eastAsia="Calibri" w:hAnsi="Arial Narrow" w:cs="Calibri"/>
          <w:color w:val="002060"/>
          <w:sz w:val="22"/>
          <w:szCs w:val="22"/>
          <w:lang w:val="ro-RO"/>
        </w:rPr>
        <w:t>.</w:t>
      </w:r>
      <w:r w:rsidRPr="00BC3012">
        <w:rPr>
          <w:rFonts w:ascii="Arial Narrow" w:eastAsia="Calibri" w:hAnsi="Arial Narrow" w:cs="Calibri"/>
          <w:color w:val="002060"/>
          <w:spacing w:val="1"/>
          <w:sz w:val="22"/>
          <w:szCs w:val="22"/>
          <w:lang w:val="ro-RO"/>
        </w:rPr>
        <w:t>.</w:t>
      </w:r>
      <w:r w:rsidRPr="00BC3012">
        <w:rPr>
          <w:rFonts w:ascii="Arial Narrow" w:eastAsia="Calibri" w:hAnsi="Arial Narrow" w:cs="Calibri"/>
          <w:color w:val="002060"/>
          <w:sz w:val="22"/>
          <w:szCs w:val="22"/>
          <w:lang w:val="ro-RO"/>
        </w:rPr>
        <w:t>.</w:t>
      </w:r>
      <w:r w:rsidRPr="00BC3012">
        <w:rPr>
          <w:rFonts w:ascii="Arial Narrow" w:eastAsia="Calibri" w:hAnsi="Arial Narrow" w:cs="Calibri"/>
          <w:color w:val="002060"/>
          <w:spacing w:val="-1"/>
          <w:sz w:val="22"/>
          <w:szCs w:val="22"/>
          <w:lang w:val="ro-RO"/>
        </w:rPr>
        <w:t>.</w:t>
      </w:r>
      <w:r w:rsidRPr="00BC3012">
        <w:rPr>
          <w:rFonts w:ascii="Arial Narrow" w:eastAsia="Calibri" w:hAnsi="Arial Narrow" w:cs="Calibri"/>
          <w:color w:val="002060"/>
          <w:sz w:val="22"/>
          <w:szCs w:val="22"/>
          <w:lang w:val="ro-RO"/>
        </w:rPr>
        <w:t>.</w:t>
      </w:r>
      <w:r w:rsidRPr="00BC3012">
        <w:rPr>
          <w:rFonts w:ascii="Arial Narrow" w:eastAsia="Calibri" w:hAnsi="Arial Narrow" w:cs="Calibri"/>
          <w:color w:val="002060"/>
          <w:spacing w:val="-1"/>
          <w:sz w:val="22"/>
          <w:szCs w:val="22"/>
          <w:lang w:val="ro-RO"/>
        </w:rPr>
        <w:t>.</w:t>
      </w:r>
      <w:r w:rsidRPr="00BC3012">
        <w:rPr>
          <w:rFonts w:ascii="Arial Narrow" w:eastAsia="Calibri" w:hAnsi="Arial Narrow" w:cs="Calibri"/>
          <w:color w:val="002060"/>
          <w:sz w:val="22"/>
          <w:szCs w:val="22"/>
          <w:lang w:val="ro-RO"/>
        </w:rPr>
        <w:t>.</w:t>
      </w:r>
      <w:r w:rsidRPr="00BC3012">
        <w:rPr>
          <w:rFonts w:ascii="Arial Narrow" w:eastAsia="Calibri" w:hAnsi="Arial Narrow" w:cs="Calibri"/>
          <w:color w:val="002060"/>
          <w:spacing w:val="-1"/>
          <w:sz w:val="22"/>
          <w:szCs w:val="22"/>
          <w:lang w:val="ro-RO"/>
        </w:rPr>
        <w:t>.</w:t>
      </w:r>
      <w:r w:rsidRPr="00BC3012">
        <w:rPr>
          <w:rFonts w:ascii="Arial Narrow" w:eastAsia="Calibri" w:hAnsi="Arial Narrow" w:cs="Calibri"/>
          <w:color w:val="002060"/>
          <w:sz w:val="22"/>
          <w:szCs w:val="22"/>
          <w:lang w:val="ro-RO"/>
        </w:rPr>
        <w:t>.</w:t>
      </w:r>
      <w:r w:rsidRPr="00BC3012">
        <w:rPr>
          <w:rFonts w:ascii="Arial Narrow" w:eastAsia="Calibri" w:hAnsi="Arial Narrow" w:cs="Calibri"/>
          <w:color w:val="002060"/>
          <w:spacing w:val="1"/>
          <w:sz w:val="22"/>
          <w:szCs w:val="22"/>
          <w:lang w:val="ro-RO"/>
        </w:rPr>
        <w:t>.</w:t>
      </w:r>
      <w:r w:rsidRPr="00BC3012">
        <w:rPr>
          <w:rFonts w:ascii="Arial Narrow" w:eastAsia="Calibri" w:hAnsi="Arial Narrow" w:cs="Calibri"/>
          <w:color w:val="002060"/>
          <w:sz w:val="22"/>
          <w:szCs w:val="22"/>
          <w:lang w:val="ro-RO"/>
        </w:rPr>
        <w:t>.</w:t>
      </w:r>
      <w:r w:rsidRPr="00BC3012">
        <w:rPr>
          <w:rFonts w:ascii="Arial Narrow" w:eastAsia="Calibri" w:hAnsi="Arial Narrow" w:cs="Calibri"/>
          <w:color w:val="002060"/>
          <w:spacing w:val="-1"/>
          <w:sz w:val="22"/>
          <w:szCs w:val="22"/>
          <w:lang w:val="ro-RO"/>
        </w:rPr>
        <w:t>.</w:t>
      </w:r>
      <w:r w:rsidRPr="00BC3012">
        <w:rPr>
          <w:rFonts w:ascii="Arial Narrow" w:eastAsia="Calibri" w:hAnsi="Arial Narrow" w:cs="Calibri"/>
          <w:color w:val="002060"/>
          <w:sz w:val="22"/>
          <w:szCs w:val="22"/>
          <w:lang w:val="ro-RO"/>
        </w:rPr>
        <w:t>.</w:t>
      </w:r>
      <w:r w:rsidRPr="00BC3012">
        <w:rPr>
          <w:rFonts w:ascii="Arial Narrow" w:eastAsia="Calibri" w:hAnsi="Arial Narrow" w:cs="Calibri"/>
          <w:color w:val="002060"/>
          <w:spacing w:val="-1"/>
          <w:sz w:val="22"/>
          <w:szCs w:val="22"/>
          <w:lang w:val="ro-RO"/>
        </w:rPr>
        <w:t>.</w:t>
      </w:r>
      <w:r w:rsidRPr="00BC3012">
        <w:rPr>
          <w:rFonts w:ascii="Arial Narrow" w:eastAsia="Calibri" w:hAnsi="Arial Narrow" w:cs="Calibri"/>
          <w:color w:val="002060"/>
          <w:sz w:val="22"/>
          <w:szCs w:val="22"/>
          <w:lang w:val="ro-RO"/>
        </w:rPr>
        <w:t>.</w:t>
      </w:r>
      <w:r w:rsidRPr="00BC3012">
        <w:rPr>
          <w:rFonts w:ascii="Arial Narrow" w:eastAsia="Calibri" w:hAnsi="Arial Narrow" w:cs="Calibri"/>
          <w:color w:val="002060"/>
          <w:spacing w:val="-1"/>
          <w:sz w:val="22"/>
          <w:szCs w:val="22"/>
          <w:lang w:val="ro-RO"/>
        </w:rPr>
        <w:t>.</w:t>
      </w:r>
      <w:r w:rsidRPr="00BC3012">
        <w:rPr>
          <w:rFonts w:ascii="Arial Narrow" w:eastAsia="Calibri" w:hAnsi="Arial Narrow" w:cs="Calibri"/>
          <w:color w:val="002060"/>
          <w:spacing w:val="2"/>
          <w:sz w:val="22"/>
          <w:szCs w:val="22"/>
          <w:lang w:val="ro-RO"/>
        </w:rPr>
        <w:t>..</w:t>
      </w:r>
      <w:r w:rsidRPr="00BC3012">
        <w:rPr>
          <w:rFonts w:ascii="Arial Narrow" w:eastAsia="Calibri" w:hAnsi="Arial Narrow" w:cs="Calibri"/>
          <w:color w:val="002060"/>
          <w:sz w:val="22"/>
          <w:szCs w:val="22"/>
          <w:lang w:val="ro-RO"/>
        </w:rPr>
        <w:t>.</w:t>
      </w:r>
      <w:r w:rsidRPr="00BC3012">
        <w:rPr>
          <w:rFonts w:ascii="Arial Narrow" w:eastAsia="Calibri" w:hAnsi="Arial Narrow" w:cs="Calibri"/>
          <w:color w:val="002060"/>
          <w:spacing w:val="-1"/>
          <w:sz w:val="22"/>
          <w:szCs w:val="22"/>
          <w:lang w:val="ro-RO"/>
        </w:rPr>
        <w:t>.</w:t>
      </w:r>
      <w:r w:rsidRPr="00BC3012">
        <w:rPr>
          <w:rFonts w:ascii="Arial Narrow" w:eastAsia="Calibri" w:hAnsi="Arial Narrow" w:cs="Calibri"/>
          <w:color w:val="002060"/>
          <w:sz w:val="22"/>
          <w:szCs w:val="22"/>
          <w:lang w:val="ro-RO"/>
        </w:rPr>
        <w:t>.</w:t>
      </w:r>
      <w:r w:rsidRPr="00BC3012">
        <w:rPr>
          <w:rFonts w:ascii="Arial Narrow" w:eastAsia="Calibri" w:hAnsi="Arial Narrow" w:cs="Calibri"/>
          <w:color w:val="002060"/>
          <w:spacing w:val="-1"/>
          <w:sz w:val="22"/>
          <w:szCs w:val="22"/>
          <w:lang w:val="ro-RO"/>
        </w:rPr>
        <w:t>.</w:t>
      </w:r>
      <w:r w:rsidRPr="00BC3012">
        <w:rPr>
          <w:rFonts w:ascii="Arial Narrow" w:eastAsia="Calibri" w:hAnsi="Arial Narrow" w:cs="Calibri"/>
          <w:color w:val="002060"/>
          <w:sz w:val="22"/>
          <w:szCs w:val="22"/>
          <w:lang w:val="ro-RO"/>
        </w:rPr>
        <w:t>.</w:t>
      </w:r>
      <w:r w:rsidRPr="00BC3012">
        <w:rPr>
          <w:rFonts w:ascii="Arial Narrow" w:eastAsia="Calibri" w:hAnsi="Arial Narrow" w:cs="Calibri"/>
          <w:color w:val="002060"/>
          <w:spacing w:val="-1"/>
          <w:sz w:val="22"/>
          <w:szCs w:val="22"/>
          <w:lang w:val="ro-RO"/>
        </w:rPr>
        <w:t>.</w:t>
      </w:r>
      <w:r w:rsidRPr="00BC3012">
        <w:rPr>
          <w:rFonts w:ascii="Arial Narrow" w:eastAsia="Calibri" w:hAnsi="Arial Narrow" w:cs="Calibri"/>
          <w:color w:val="002060"/>
          <w:sz w:val="22"/>
          <w:szCs w:val="22"/>
          <w:lang w:val="ro-RO"/>
        </w:rPr>
        <w:t>.</w:t>
      </w:r>
      <w:r w:rsidRPr="00BC3012">
        <w:rPr>
          <w:rFonts w:ascii="Arial Narrow" w:eastAsia="Calibri" w:hAnsi="Arial Narrow" w:cs="Calibri"/>
          <w:color w:val="002060"/>
          <w:spacing w:val="-1"/>
          <w:sz w:val="22"/>
          <w:szCs w:val="22"/>
          <w:lang w:val="ro-RO"/>
        </w:rPr>
        <w:t>.</w:t>
      </w:r>
      <w:r w:rsidRPr="00BC3012">
        <w:rPr>
          <w:rFonts w:ascii="Arial Narrow" w:eastAsia="Calibri" w:hAnsi="Arial Narrow" w:cs="Calibri"/>
          <w:color w:val="002060"/>
          <w:sz w:val="22"/>
          <w:szCs w:val="22"/>
          <w:lang w:val="ro-RO"/>
        </w:rPr>
        <w:t>.</w:t>
      </w:r>
      <w:r w:rsidRPr="00BC3012">
        <w:rPr>
          <w:rFonts w:ascii="Arial Narrow" w:eastAsia="Calibri" w:hAnsi="Arial Narrow" w:cs="Calibri"/>
          <w:color w:val="002060"/>
          <w:spacing w:val="3"/>
          <w:sz w:val="22"/>
          <w:szCs w:val="22"/>
          <w:lang w:val="ro-RO"/>
        </w:rPr>
        <w:t>.</w:t>
      </w:r>
      <w:r w:rsidRPr="00BC3012">
        <w:rPr>
          <w:rFonts w:ascii="Arial Narrow" w:eastAsia="Calibri" w:hAnsi="Arial Narrow" w:cs="Calibri"/>
          <w:color w:val="002060"/>
          <w:sz w:val="22"/>
          <w:szCs w:val="22"/>
          <w:lang w:val="ro-RO"/>
        </w:rPr>
        <w:t>...</w:t>
      </w:r>
    </w:p>
    <w:p w14:paraId="5EC039BB" w14:textId="77777777" w:rsidR="00B350BA" w:rsidRPr="00B40C82" w:rsidRDefault="00B350BA" w:rsidP="006C51F5">
      <w:pPr>
        <w:jc w:val="both"/>
        <w:rPr>
          <w:rFonts w:ascii="Arial Narrow" w:eastAsia="Calibri" w:hAnsi="Arial Narrow" w:cs="Calibri"/>
          <w:color w:val="002060"/>
          <w:sz w:val="22"/>
          <w:szCs w:val="22"/>
          <w:lang w:val="ro-RO"/>
        </w:rPr>
        <w:sectPr w:rsidR="00B350BA" w:rsidRPr="00B40C82" w:rsidSect="008B38A6">
          <w:footerReference w:type="default" r:id="rId9"/>
          <w:pgSz w:w="11920" w:h="16840"/>
          <w:pgMar w:top="720" w:right="280" w:bottom="1020" w:left="880" w:header="683" w:footer="315" w:gutter="0"/>
          <w:cols w:space="720"/>
          <w:docGrid w:linePitch="272"/>
        </w:sectPr>
      </w:pPr>
      <w:r w:rsidRPr="00B40C82">
        <w:rPr>
          <w:rFonts w:ascii="Arial Narrow" w:eastAsia="Calibri" w:hAnsi="Arial Narrow" w:cs="Calibri"/>
          <w:color w:val="002060"/>
          <w:sz w:val="22"/>
          <w:szCs w:val="22"/>
          <w:lang w:val="ro-RO"/>
        </w:rPr>
        <w:br w:type="page"/>
      </w:r>
    </w:p>
    <w:p w14:paraId="2817850F" w14:textId="77777777" w:rsidR="002F1181" w:rsidRPr="00B40C82" w:rsidRDefault="002F1181" w:rsidP="006C51F5">
      <w:pPr>
        <w:pStyle w:val="Default"/>
        <w:jc w:val="both"/>
        <w:rPr>
          <w:rFonts w:ascii="Arial Narrow" w:hAnsi="Arial Narrow"/>
          <w:b/>
          <w:bCs/>
          <w:color w:val="002060"/>
          <w:sz w:val="22"/>
          <w:szCs w:val="22"/>
        </w:rPr>
      </w:pPr>
    </w:p>
    <w:p w14:paraId="16848DB2" w14:textId="0F2F63E2" w:rsidR="00B350BA" w:rsidRPr="00B40C82" w:rsidRDefault="00B350BA" w:rsidP="006C51F5">
      <w:pPr>
        <w:pStyle w:val="Default"/>
        <w:jc w:val="both"/>
        <w:rPr>
          <w:rFonts w:ascii="Arial Narrow" w:hAnsi="Arial Narrow"/>
          <w:b/>
          <w:bCs/>
          <w:color w:val="002060"/>
          <w:sz w:val="22"/>
          <w:szCs w:val="22"/>
        </w:rPr>
      </w:pPr>
      <w:r w:rsidRPr="00B40C82">
        <w:rPr>
          <w:rFonts w:ascii="Arial Narrow" w:hAnsi="Arial Narrow"/>
          <w:b/>
          <w:bCs/>
          <w:color w:val="002060"/>
          <w:sz w:val="22"/>
          <w:szCs w:val="22"/>
        </w:rPr>
        <w:t>Autoevaluarea privind respectarea principiului DNSH</w:t>
      </w:r>
    </w:p>
    <w:p w14:paraId="7DA6D91A" w14:textId="77777777" w:rsidR="00B350BA" w:rsidRPr="00B40C82" w:rsidRDefault="00B350BA" w:rsidP="006C51F5">
      <w:pPr>
        <w:widowControl w:val="0"/>
        <w:shd w:val="clear" w:color="auto" w:fill="FFFFFF" w:themeFill="background1"/>
        <w:ind w:left="0"/>
        <w:jc w:val="both"/>
        <w:rPr>
          <w:rFonts w:ascii="Arial Narrow" w:eastAsia="Arial Narrow" w:hAnsi="Arial Narrow" w:cstheme="majorBidi"/>
          <w:b/>
          <w:bCs/>
          <w:color w:val="002060"/>
          <w:sz w:val="22"/>
          <w:szCs w:val="22"/>
          <w:lang w:val="ro-RO"/>
        </w:rPr>
      </w:pPr>
      <w:bookmarkStart w:id="2" w:name="_Hlk119575545"/>
      <w:bookmarkStart w:id="3" w:name="_Hlk115203683"/>
    </w:p>
    <w:p w14:paraId="166BEB1B" w14:textId="58EEC9AC" w:rsidR="00B350BA" w:rsidRPr="00B40C82" w:rsidRDefault="00B350BA" w:rsidP="001E5ED5">
      <w:pPr>
        <w:ind w:firstLine="144"/>
        <w:rPr>
          <w:rFonts w:ascii="Arial Narrow" w:eastAsia="Arial Narrow" w:hAnsi="Arial Narrow" w:cstheme="majorBidi"/>
          <w:b/>
          <w:bCs/>
          <w:color w:val="002060"/>
          <w:sz w:val="22"/>
          <w:szCs w:val="22"/>
          <w:lang w:val="ro-RO"/>
        </w:rPr>
      </w:pPr>
      <w:r w:rsidRPr="00B40C82">
        <w:rPr>
          <w:rFonts w:ascii="Arial Narrow" w:eastAsia="Arial Narrow" w:hAnsi="Arial Narrow" w:cstheme="majorBidi"/>
          <w:b/>
          <w:bCs/>
          <w:color w:val="002060"/>
          <w:sz w:val="22"/>
          <w:szCs w:val="22"/>
          <w:lang w:val="ro-RO"/>
        </w:rPr>
        <w:t xml:space="preserve">Apel proiecte: </w:t>
      </w:r>
      <w:bookmarkEnd w:id="2"/>
      <w:r w:rsidR="00DA5C66" w:rsidRPr="00B40C82">
        <w:rPr>
          <w:rFonts w:ascii="Arial Narrow" w:eastAsia="Arial Narrow" w:hAnsi="Arial Narrow" w:cstheme="majorBidi"/>
          <w:b/>
          <w:bCs/>
          <w:i/>
          <w:iCs/>
          <w:color w:val="002060"/>
          <w:sz w:val="22"/>
          <w:szCs w:val="22"/>
          <w:lang w:val="ro-RO"/>
        </w:rPr>
        <w:t>„</w:t>
      </w:r>
      <w:r w:rsidR="001E5ED5" w:rsidRPr="001E5ED5">
        <w:rPr>
          <w:rFonts w:ascii="Arial Narrow" w:eastAsia="Arial Narrow" w:hAnsi="Arial Narrow" w:cstheme="majorBidi"/>
          <w:b/>
          <w:bCs/>
          <w:i/>
          <w:iCs/>
          <w:color w:val="002060"/>
          <w:sz w:val="22"/>
          <w:szCs w:val="22"/>
          <w:lang w:val="ro-RO"/>
        </w:rPr>
        <w:t>Modernizarea infrastructurii universitare pentru un spațiu academic echitabil</w:t>
      </w:r>
      <w:r w:rsidR="00DA5C66" w:rsidRPr="00B40C82">
        <w:rPr>
          <w:rFonts w:ascii="Arial Narrow" w:eastAsia="Arial Narrow" w:hAnsi="Arial Narrow" w:cstheme="majorBidi"/>
          <w:b/>
          <w:bCs/>
          <w:i/>
          <w:iCs/>
          <w:color w:val="002060"/>
          <w:sz w:val="22"/>
          <w:szCs w:val="22"/>
          <w:lang w:val="ro-RO"/>
        </w:rPr>
        <w:t>”</w:t>
      </w:r>
    </w:p>
    <w:bookmarkEnd w:id="3"/>
    <w:p w14:paraId="6153D774" w14:textId="77777777" w:rsidR="00B350BA" w:rsidRPr="00B40C82" w:rsidRDefault="00B350BA" w:rsidP="006C51F5">
      <w:pPr>
        <w:pStyle w:val="Default"/>
        <w:jc w:val="both"/>
        <w:rPr>
          <w:rFonts w:ascii="Arial Narrow" w:hAnsi="Arial Narrow"/>
          <w:b/>
          <w:bCs/>
          <w:color w:val="002060"/>
          <w:sz w:val="22"/>
          <w:szCs w:val="22"/>
        </w:rPr>
      </w:pPr>
    </w:p>
    <w:p w14:paraId="212EB43D" w14:textId="6C68B90D" w:rsidR="00B350BA" w:rsidRPr="00B40C82" w:rsidRDefault="00B350BA" w:rsidP="006C51F5">
      <w:pPr>
        <w:pStyle w:val="Default"/>
        <w:jc w:val="both"/>
        <w:rPr>
          <w:rFonts w:ascii="Arial Narrow" w:hAnsi="Arial Narrow"/>
          <w:b/>
          <w:bCs/>
          <w:color w:val="002060"/>
          <w:sz w:val="22"/>
          <w:szCs w:val="22"/>
        </w:rPr>
      </w:pPr>
      <w:r w:rsidRPr="00B40C82">
        <w:rPr>
          <w:rFonts w:ascii="Arial Narrow" w:hAnsi="Arial Narrow"/>
          <w:b/>
          <w:bCs/>
          <w:color w:val="002060"/>
          <w:sz w:val="22"/>
          <w:szCs w:val="22"/>
        </w:rPr>
        <w:t xml:space="preserve">Titlu proiect: </w:t>
      </w:r>
      <w:r w:rsidR="00DA5C66" w:rsidRPr="00B40C82">
        <w:rPr>
          <w:rFonts w:ascii="Arial Narrow" w:hAnsi="Arial Narrow"/>
          <w:b/>
          <w:bCs/>
          <w:color w:val="002060"/>
          <w:sz w:val="22"/>
          <w:szCs w:val="22"/>
        </w:rPr>
        <w:t>_________________________</w:t>
      </w:r>
    </w:p>
    <w:p w14:paraId="17C54441" w14:textId="3DB61CDA" w:rsidR="00B350BA" w:rsidRPr="00B40C82" w:rsidRDefault="00B350BA" w:rsidP="006C51F5">
      <w:pPr>
        <w:pStyle w:val="Default"/>
        <w:jc w:val="both"/>
        <w:rPr>
          <w:rFonts w:ascii="Arial Narrow" w:hAnsi="Arial Narrow"/>
          <w:color w:val="002060"/>
          <w:sz w:val="22"/>
          <w:szCs w:val="22"/>
        </w:rPr>
      </w:pPr>
    </w:p>
    <w:p w14:paraId="05D83F05" w14:textId="77777777" w:rsidR="00B350BA" w:rsidRPr="00B40C82" w:rsidRDefault="00B350BA" w:rsidP="006C51F5">
      <w:pPr>
        <w:pStyle w:val="Default"/>
        <w:jc w:val="both"/>
        <w:rPr>
          <w:rFonts w:ascii="Arial Narrow" w:hAnsi="Arial Narrow"/>
          <w:color w:val="002060"/>
          <w:sz w:val="22"/>
          <w:szCs w:val="22"/>
        </w:rPr>
      </w:pPr>
      <w:r w:rsidRPr="00B40C82">
        <w:rPr>
          <w:rFonts w:ascii="Arial Narrow" w:hAnsi="Arial Narrow"/>
          <w:b/>
          <w:bCs/>
          <w:color w:val="002060"/>
          <w:sz w:val="22"/>
          <w:szCs w:val="22"/>
        </w:rPr>
        <w:t xml:space="preserve">Descrierea pe scurt a proiectului </w:t>
      </w:r>
    </w:p>
    <w:p w14:paraId="53F64848" w14:textId="16AFE40D" w:rsidR="00B350BA" w:rsidRPr="00B40C82" w:rsidRDefault="00B350BA" w:rsidP="006C51F5">
      <w:pPr>
        <w:pStyle w:val="Default"/>
        <w:shd w:val="clear" w:color="auto" w:fill="D9D9D9" w:themeFill="background1" w:themeFillShade="D9"/>
        <w:jc w:val="both"/>
        <w:rPr>
          <w:rFonts w:ascii="Arial Narrow" w:hAnsi="Arial Narrow"/>
          <w:color w:val="002060"/>
          <w:sz w:val="22"/>
          <w:szCs w:val="22"/>
        </w:rPr>
      </w:pPr>
      <w:r w:rsidRPr="00B40C82">
        <w:rPr>
          <w:rFonts w:ascii="Arial Narrow" w:hAnsi="Arial Narrow"/>
          <w:i/>
          <w:iCs/>
          <w:color w:val="002060"/>
          <w:sz w:val="22"/>
          <w:szCs w:val="22"/>
        </w:rPr>
        <w:t>[Se vor prezenta pe scurt: locația proiectului, descrierea investiției propuse, menționarea indicatori</w:t>
      </w:r>
      <w:r w:rsidR="00DA5C66" w:rsidRPr="00B40C82">
        <w:rPr>
          <w:rFonts w:ascii="Arial Narrow" w:hAnsi="Arial Narrow"/>
          <w:i/>
          <w:iCs/>
          <w:color w:val="002060"/>
          <w:sz w:val="22"/>
          <w:szCs w:val="22"/>
        </w:rPr>
        <w:t xml:space="preserve">lor </w:t>
      </w:r>
      <w:r w:rsidRPr="00B40C82">
        <w:rPr>
          <w:rFonts w:ascii="Arial Narrow" w:hAnsi="Arial Narrow"/>
          <w:i/>
          <w:iCs/>
          <w:color w:val="002060"/>
          <w:sz w:val="22"/>
          <w:szCs w:val="22"/>
        </w:rPr>
        <w:t>estimați</w:t>
      </w:r>
      <w:r w:rsidRPr="00B40C82">
        <w:rPr>
          <w:rFonts w:ascii="Arial Narrow" w:hAnsi="Arial Narrow"/>
          <w:color w:val="002060"/>
          <w:sz w:val="22"/>
          <w:szCs w:val="22"/>
        </w:rPr>
        <w:t>]</w:t>
      </w:r>
    </w:p>
    <w:p w14:paraId="77188C00" w14:textId="11054C4F" w:rsidR="00B350BA" w:rsidRDefault="00B350BA" w:rsidP="006C51F5">
      <w:pPr>
        <w:pStyle w:val="Default"/>
        <w:jc w:val="both"/>
        <w:rPr>
          <w:rFonts w:ascii="Arial Narrow" w:hAnsi="Arial Narrow"/>
          <w:b/>
          <w:bCs/>
          <w:color w:val="002060"/>
          <w:sz w:val="22"/>
          <w:szCs w:val="22"/>
        </w:rPr>
      </w:pPr>
    </w:p>
    <w:p w14:paraId="6B795334" w14:textId="56B09E5A" w:rsidR="00B350BA" w:rsidRPr="00B40C82" w:rsidRDefault="00B350BA" w:rsidP="006C51F5">
      <w:pPr>
        <w:pStyle w:val="Default"/>
        <w:shd w:val="clear" w:color="auto" w:fill="D9D9D9" w:themeFill="background1" w:themeFillShade="D9"/>
        <w:jc w:val="both"/>
        <w:rPr>
          <w:rFonts w:ascii="Arial Narrow" w:hAnsi="Arial Narrow"/>
          <w:i/>
          <w:iCs/>
          <w:color w:val="002060"/>
          <w:sz w:val="22"/>
          <w:szCs w:val="22"/>
        </w:rPr>
      </w:pPr>
      <w:bookmarkStart w:id="4" w:name="_Hlk138780498"/>
      <w:r w:rsidRPr="00B40C82">
        <w:rPr>
          <w:rFonts w:ascii="Arial Narrow" w:hAnsi="Arial Narrow"/>
          <w:i/>
          <w:iCs/>
          <w:color w:val="002060"/>
          <w:sz w:val="22"/>
          <w:szCs w:val="22"/>
        </w:rPr>
        <w:t xml:space="preserve">[În cadrul părții 1 a listei, se vor filtra cele șase obiective de mediu pentru a le identifica pe cele care necesită o evaluare de fond (prevăzută în partea a doua a listei). În cazul în care se răspunde cu DA pentru un obiectiv de mediu în </w:t>
      </w:r>
      <w:r w:rsidRPr="00B40C82">
        <w:rPr>
          <w:rFonts w:ascii="Arial Narrow" w:hAnsi="Arial Narrow"/>
          <w:b/>
          <w:bCs/>
          <w:i/>
          <w:iCs/>
          <w:color w:val="002060"/>
          <w:sz w:val="22"/>
          <w:szCs w:val="22"/>
        </w:rPr>
        <w:t>Partea 1 a listei</w:t>
      </w:r>
      <w:r w:rsidRPr="00B40C82">
        <w:rPr>
          <w:rFonts w:ascii="Arial Narrow" w:hAnsi="Arial Narrow"/>
          <w:i/>
          <w:iCs/>
          <w:color w:val="002060"/>
          <w:sz w:val="22"/>
          <w:szCs w:val="22"/>
        </w:rPr>
        <w:t xml:space="preserve">, respectivul obiectiv de mediu va parcurge </w:t>
      </w:r>
      <w:r w:rsidRPr="00B40C82">
        <w:rPr>
          <w:rFonts w:ascii="Arial Narrow" w:hAnsi="Arial Narrow"/>
          <w:b/>
          <w:bCs/>
          <w:i/>
          <w:iCs/>
          <w:color w:val="002060"/>
          <w:sz w:val="22"/>
          <w:szCs w:val="22"/>
        </w:rPr>
        <w:t xml:space="preserve">evaluarea de fond </w:t>
      </w:r>
      <w:r w:rsidRPr="00B40C82">
        <w:rPr>
          <w:rFonts w:ascii="Arial Narrow" w:hAnsi="Arial Narrow"/>
          <w:i/>
          <w:iCs/>
          <w:color w:val="002060"/>
          <w:sz w:val="22"/>
          <w:szCs w:val="22"/>
        </w:rPr>
        <w:t xml:space="preserve">din </w:t>
      </w:r>
      <w:r w:rsidRPr="00B40C82">
        <w:rPr>
          <w:rFonts w:ascii="Arial Narrow" w:hAnsi="Arial Narrow"/>
          <w:b/>
          <w:bCs/>
          <w:i/>
          <w:iCs/>
          <w:color w:val="002060"/>
          <w:sz w:val="22"/>
          <w:szCs w:val="22"/>
        </w:rPr>
        <w:t>Partea 2 a listei</w:t>
      </w:r>
      <w:r w:rsidRPr="00B40C82">
        <w:rPr>
          <w:rFonts w:ascii="Arial Narrow" w:hAnsi="Arial Narrow"/>
          <w:i/>
          <w:iCs/>
          <w:color w:val="002060"/>
          <w:sz w:val="22"/>
          <w:szCs w:val="22"/>
        </w:rPr>
        <w:t xml:space="preserve">. În cazul în care se răspunde cu NU pentru un obiectiv de mediu în Partea 1 a listei, acel obiectiv de mediu nu va mai parcurge evaluarea din Partea 2 a listei de verificare. </w:t>
      </w:r>
    </w:p>
    <w:p w14:paraId="05678E86" w14:textId="29E2FA0C" w:rsidR="00B350BA" w:rsidRPr="00B40C82" w:rsidRDefault="00B350BA" w:rsidP="006C51F5">
      <w:pPr>
        <w:widowControl w:val="0"/>
        <w:shd w:val="clear" w:color="auto" w:fill="D9D9D9" w:themeFill="background1" w:themeFillShade="D9"/>
        <w:ind w:left="0" w:right="0"/>
        <w:jc w:val="both"/>
        <w:rPr>
          <w:rFonts w:ascii="Arial Narrow" w:eastAsia="Arial Narrow" w:hAnsi="Arial Narrow" w:cstheme="majorBidi"/>
          <w:i/>
          <w:iCs/>
          <w:color w:val="002060"/>
          <w:sz w:val="22"/>
          <w:szCs w:val="22"/>
          <w:lang w:val="ro-RO"/>
        </w:rPr>
      </w:pPr>
      <w:r w:rsidRPr="00B40C82">
        <w:rPr>
          <w:rFonts w:ascii="Arial Narrow" w:hAnsi="Arial Narrow"/>
          <w:i/>
          <w:iCs/>
          <w:color w:val="002060"/>
          <w:sz w:val="22"/>
          <w:szCs w:val="22"/>
          <w:lang w:val="ro-RO"/>
        </w:rPr>
        <w:t>Observație: În prezenta anexă, încadrarea în prima parte sau în cea de-a doua parte a listei de verificare s-a realizat având în vedere analiza DNSH anexată la Componenta C15 – Educație, pentru:</w:t>
      </w:r>
    </w:p>
    <w:bookmarkEnd w:id="4"/>
    <w:p w14:paraId="5D81D15D" w14:textId="77777777" w:rsidR="00B350BA" w:rsidRPr="00B40C82" w:rsidRDefault="00B350BA" w:rsidP="006C51F5">
      <w:pPr>
        <w:pStyle w:val="Default"/>
        <w:jc w:val="both"/>
        <w:rPr>
          <w:rFonts w:ascii="Arial Narrow" w:hAnsi="Arial Narrow"/>
          <w:i/>
          <w:iCs/>
          <w:color w:val="002060"/>
          <w:sz w:val="22"/>
          <w:szCs w:val="22"/>
        </w:rPr>
      </w:pPr>
    </w:p>
    <w:p w14:paraId="5661BB78" w14:textId="6EA8919A" w:rsidR="00D97EBB" w:rsidRPr="00E17936" w:rsidRDefault="00482832" w:rsidP="00E17936">
      <w:pPr>
        <w:pStyle w:val="Tablecaption0"/>
        <w:numPr>
          <w:ilvl w:val="0"/>
          <w:numId w:val="16"/>
        </w:numPr>
        <w:jc w:val="both"/>
        <w:rPr>
          <w:rFonts w:ascii="Arial Narrow" w:hAnsi="Arial Narrow"/>
          <w:color w:val="002060"/>
          <w:sz w:val="22"/>
          <w:szCs w:val="22"/>
          <w:lang w:val="ro-RO"/>
        </w:rPr>
      </w:pPr>
      <w:r w:rsidRPr="00E17936">
        <w:rPr>
          <w:rFonts w:ascii="Arial Narrow" w:hAnsi="Arial Narrow"/>
          <w:color w:val="002060"/>
          <w:sz w:val="22"/>
          <w:szCs w:val="22"/>
          <w:lang w:val="ro-RO"/>
        </w:rPr>
        <w:t xml:space="preserve">Investiția </w:t>
      </w:r>
      <w:r w:rsidR="007C74EA" w:rsidRPr="00E17936">
        <w:rPr>
          <w:rFonts w:ascii="Arial Narrow" w:hAnsi="Arial Narrow"/>
          <w:color w:val="002060"/>
          <w:sz w:val="22"/>
          <w:szCs w:val="22"/>
          <w:lang w:val="ro-RO"/>
        </w:rPr>
        <w:t>1</w:t>
      </w:r>
      <w:r w:rsidR="00E17936" w:rsidRPr="00E17936">
        <w:rPr>
          <w:rFonts w:ascii="Arial Narrow" w:hAnsi="Arial Narrow"/>
          <w:color w:val="002060"/>
          <w:sz w:val="22"/>
          <w:szCs w:val="22"/>
          <w:lang w:val="ro-RO"/>
        </w:rPr>
        <w:t>7</w:t>
      </w:r>
      <w:r w:rsidRPr="00E17936">
        <w:rPr>
          <w:rFonts w:ascii="Arial Narrow" w:hAnsi="Arial Narrow"/>
          <w:color w:val="002060"/>
          <w:sz w:val="22"/>
          <w:szCs w:val="22"/>
          <w:lang w:val="ro-RO"/>
        </w:rPr>
        <w:t xml:space="preserve">. </w:t>
      </w:r>
      <w:r w:rsidR="00E17936" w:rsidRPr="00E17936">
        <w:rPr>
          <w:rFonts w:ascii="Arial Narrow" w:hAnsi="Arial Narrow"/>
          <w:color w:val="002060"/>
          <w:sz w:val="22"/>
          <w:szCs w:val="22"/>
          <w:lang w:val="ro-RO"/>
        </w:rPr>
        <w:t>Asigurarea infrastructurii universitare (cămine, cantine, spații de recreere)</w:t>
      </w:r>
    </w:p>
    <w:tbl>
      <w:tblPr>
        <w:tblOverlap w:val="never"/>
        <w:tblW w:w="5035" w:type="pct"/>
        <w:jc w:val="center"/>
        <w:tblCellMar>
          <w:left w:w="10" w:type="dxa"/>
          <w:right w:w="10" w:type="dxa"/>
        </w:tblCellMar>
        <w:tblLook w:val="0000" w:firstRow="0" w:lastRow="0" w:firstColumn="0" w:lastColumn="0" w:noHBand="0" w:noVBand="0"/>
      </w:tblPr>
      <w:tblGrid>
        <w:gridCol w:w="5486"/>
        <w:gridCol w:w="540"/>
        <w:gridCol w:w="540"/>
        <w:gridCol w:w="8438"/>
      </w:tblGrid>
      <w:tr w:rsidR="00D97EBB" w:rsidRPr="00B40C82" w14:paraId="5DBCF6A1" w14:textId="77777777" w:rsidTr="00CC7B7A">
        <w:trPr>
          <w:trHeight w:val="20"/>
          <w:tblHeader/>
          <w:jc w:val="center"/>
        </w:trPr>
        <w:tc>
          <w:tcPr>
            <w:tcW w:w="1828" w:type="pct"/>
            <w:tcBorders>
              <w:top w:val="single" w:sz="4" w:space="0" w:color="auto"/>
              <w:left w:val="single" w:sz="4" w:space="0" w:color="auto"/>
            </w:tcBorders>
            <w:shd w:val="clear" w:color="auto" w:fill="F2F2F2" w:themeFill="background1" w:themeFillShade="F2"/>
            <w:vAlign w:val="center"/>
          </w:tcPr>
          <w:p w14:paraId="73F04398" w14:textId="77777777" w:rsidR="002F1181" w:rsidRPr="00B40C82" w:rsidRDefault="002F1181" w:rsidP="00E21429">
            <w:pPr>
              <w:pStyle w:val="Other0"/>
              <w:ind w:left="90" w:right="158"/>
              <w:jc w:val="both"/>
              <w:rPr>
                <w:rFonts w:ascii="Arial Narrow" w:hAnsi="Arial Narrow"/>
                <w:b/>
                <w:bCs/>
                <w:color w:val="002060"/>
                <w:sz w:val="22"/>
                <w:szCs w:val="22"/>
                <w:lang w:val="ro-RO"/>
              </w:rPr>
            </w:pPr>
            <w:bookmarkStart w:id="5" w:name="_Hlk128574567"/>
            <w:r w:rsidRPr="00B40C82">
              <w:rPr>
                <w:rFonts w:ascii="Arial Narrow" w:hAnsi="Arial Narrow"/>
                <w:b/>
                <w:bCs/>
                <w:i/>
                <w:iCs/>
                <w:color w:val="002060"/>
                <w:sz w:val="22"/>
                <w:szCs w:val="22"/>
                <w:lang w:val="ro-RO"/>
              </w:rPr>
              <w:t>Vă rugăm să indicați care dintre obiectivele de mediu de mai jos necesită o evaluare aprofundată DNSH</w:t>
            </w:r>
          </w:p>
        </w:tc>
        <w:tc>
          <w:tcPr>
            <w:tcW w:w="180" w:type="pct"/>
            <w:tcBorders>
              <w:top w:val="single" w:sz="4" w:space="0" w:color="auto"/>
              <w:left w:val="single" w:sz="4" w:space="0" w:color="auto"/>
            </w:tcBorders>
            <w:shd w:val="clear" w:color="auto" w:fill="F2F2F2" w:themeFill="background1" w:themeFillShade="F2"/>
            <w:vAlign w:val="center"/>
          </w:tcPr>
          <w:p w14:paraId="635E0432" w14:textId="77777777" w:rsidR="002F1181" w:rsidRPr="00B40C82" w:rsidRDefault="002F1181" w:rsidP="00E21429">
            <w:pPr>
              <w:pStyle w:val="Other0"/>
              <w:ind w:left="90"/>
              <w:jc w:val="both"/>
              <w:rPr>
                <w:rFonts w:ascii="Arial Narrow" w:hAnsi="Arial Narrow"/>
                <w:b/>
                <w:bCs/>
                <w:color w:val="002060"/>
                <w:sz w:val="22"/>
                <w:szCs w:val="22"/>
                <w:lang w:val="ro-RO"/>
              </w:rPr>
            </w:pPr>
            <w:r w:rsidRPr="00B40C82">
              <w:rPr>
                <w:rFonts w:ascii="Arial Narrow" w:hAnsi="Arial Narrow"/>
                <w:b/>
                <w:bCs/>
                <w:i/>
                <w:iCs/>
                <w:color w:val="002060"/>
                <w:sz w:val="22"/>
                <w:szCs w:val="22"/>
                <w:lang w:val="ro-RO"/>
              </w:rPr>
              <w:t>DA</w:t>
            </w:r>
          </w:p>
        </w:tc>
        <w:tc>
          <w:tcPr>
            <w:tcW w:w="180" w:type="pct"/>
            <w:tcBorders>
              <w:top w:val="single" w:sz="4" w:space="0" w:color="auto"/>
              <w:left w:val="single" w:sz="4" w:space="0" w:color="auto"/>
            </w:tcBorders>
            <w:shd w:val="clear" w:color="auto" w:fill="F2F2F2" w:themeFill="background1" w:themeFillShade="F2"/>
            <w:vAlign w:val="center"/>
          </w:tcPr>
          <w:p w14:paraId="28D3D43F" w14:textId="77777777" w:rsidR="002F1181" w:rsidRPr="00B40C82" w:rsidRDefault="002F1181" w:rsidP="00E21429">
            <w:pPr>
              <w:pStyle w:val="Other0"/>
              <w:ind w:left="90"/>
              <w:jc w:val="both"/>
              <w:rPr>
                <w:rFonts w:ascii="Arial Narrow" w:hAnsi="Arial Narrow"/>
                <w:b/>
                <w:bCs/>
                <w:color w:val="002060"/>
                <w:sz w:val="22"/>
                <w:szCs w:val="22"/>
                <w:lang w:val="ro-RO"/>
              </w:rPr>
            </w:pPr>
            <w:r w:rsidRPr="00B40C82">
              <w:rPr>
                <w:rFonts w:ascii="Arial Narrow" w:hAnsi="Arial Narrow"/>
                <w:b/>
                <w:bCs/>
                <w:i/>
                <w:iCs/>
                <w:color w:val="002060"/>
                <w:sz w:val="22"/>
                <w:szCs w:val="22"/>
                <w:lang w:val="ro-RO"/>
              </w:rPr>
              <w:t>NU</w:t>
            </w:r>
          </w:p>
        </w:tc>
        <w:tc>
          <w:tcPr>
            <w:tcW w:w="2812" w:type="pct"/>
            <w:tcBorders>
              <w:top w:val="single" w:sz="4" w:space="0" w:color="auto"/>
              <w:left w:val="single" w:sz="4" w:space="0" w:color="auto"/>
              <w:right w:val="single" w:sz="4" w:space="0" w:color="auto"/>
            </w:tcBorders>
            <w:shd w:val="clear" w:color="auto" w:fill="F2F2F2" w:themeFill="background1" w:themeFillShade="F2"/>
            <w:vAlign w:val="center"/>
          </w:tcPr>
          <w:p w14:paraId="618245CF" w14:textId="77777777" w:rsidR="002F1181" w:rsidRPr="00B40C82" w:rsidRDefault="002F1181" w:rsidP="00E21429">
            <w:pPr>
              <w:pStyle w:val="Other0"/>
              <w:ind w:left="90"/>
              <w:jc w:val="both"/>
              <w:rPr>
                <w:rFonts w:ascii="Arial Narrow" w:hAnsi="Arial Narrow"/>
                <w:b/>
                <w:bCs/>
                <w:color w:val="002060"/>
                <w:sz w:val="22"/>
                <w:szCs w:val="22"/>
                <w:lang w:val="ro-RO"/>
              </w:rPr>
            </w:pPr>
            <w:r w:rsidRPr="00B40C82">
              <w:rPr>
                <w:rFonts w:ascii="Arial Narrow" w:hAnsi="Arial Narrow"/>
                <w:b/>
                <w:bCs/>
                <w:i/>
                <w:iCs/>
                <w:color w:val="002060"/>
                <w:sz w:val="22"/>
                <w:szCs w:val="22"/>
                <w:lang w:val="ro-RO"/>
              </w:rPr>
              <w:t>Justificare</w:t>
            </w:r>
          </w:p>
        </w:tc>
      </w:tr>
      <w:bookmarkEnd w:id="5"/>
      <w:tr w:rsidR="00B2242A" w:rsidRPr="00B40C82" w14:paraId="79808607" w14:textId="77777777" w:rsidTr="00CC7B7A">
        <w:trPr>
          <w:trHeight w:val="20"/>
          <w:jc w:val="center"/>
        </w:trPr>
        <w:tc>
          <w:tcPr>
            <w:tcW w:w="1828" w:type="pct"/>
            <w:tcBorders>
              <w:top w:val="single" w:sz="4" w:space="0" w:color="auto"/>
              <w:left w:val="single" w:sz="4" w:space="0" w:color="auto"/>
            </w:tcBorders>
            <w:shd w:val="clear" w:color="auto" w:fill="FFFFFF"/>
          </w:tcPr>
          <w:p w14:paraId="354E75ED" w14:textId="76641854" w:rsidR="00B2242A" w:rsidRPr="00B40C82" w:rsidRDefault="00B2242A" w:rsidP="00E21429">
            <w:pPr>
              <w:pStyle w:val="Other0"/>
              <w:ind w:left="90" w:right="158"/>
              <w:jc w:val="both"/>
              <w:rPr>
                <w:rFonts w:ascii="Arial Narrow" w:hAnsi="Arial Narrow"/>
                <w:b/>
                <w:bCs/>
                <w:color w:val="002060"/>
                <w:sz w:val="22"/>
                <w:szCs w:val="22"/>
                <w:lang w:val="ro-RO"/>
              </w:rPr>
            </w:pPr>
            <w:r w:rsidRPr="00B40C82">
              <w:rPr>
                <w:rFonts w:ascii="Arial Narrow" w:hAnsi="Arial Narrow"/>
                <w:b/>
                <w:bCs/>
                <w:color w:val="002060"/>
                <w:sz w:val="22"/>
                <w:szCs w:val="22"/>
                <w:lang w:val="ro-RO"/>
              </w:rPr>
              <w:t>Atenuarea schimbărilor climatice</w:t>
            </w:r>
          </w:p>
        </w:tc>
        <w:tc>
          <w:tcPr>
            <w:tcW w:w="180" w:type="pct"/>
            <w:tcBorders>
              <w:top w:val="single" w:sz="4" w:space="0" w:color="auto"/>
              <w:left w:val="single" w:sz="4" w:space="0" w:color="auto"/>
            </w:tcBorders>
            <w:shd w:val="clear" w:color="auto" w:fill="FFFFFF"/>
            <w:vAlign w:val="center"/>
          </w:tcPr>
          <w:p w14:paraId="1E0ECD1B" w14:textId="35485B9E" w:rsidR="00B2242A" w:rsidRPr="00117284" w:rsidRDefault="00CC7B7A" w:rsidP="00E21429">
            <w:pPr>
              <w:pStyle w:val="Other0"/>
              <w:ind w:left="90" w:right="-105"/>
              <w:jc w:val="center"/>
              <w:rPr>
                <w:rFonts w:ascii="Arial Narrow" w:hAnsi="Arial Narrow"/>
                <w:b/>
                <w:color w:val="002060"/>
                <w:sz w:val="22"/>
                <w:szCs w:val="22"/>
                <w:lang w:val="ro-RO"/>
              </w:rPr>
            </w:pPr>
            <w:r>
              <w:rPr>
                <w:rFonts w:ascii="Arial Narrow" w:hAnsi="Arial Narrow"/>
                <w:b/>
                <w:color w:val="002060"/>
                <w:sz w:val="22"/>
                <w:szCs w:val="22"/>
                <w:lang w:val="ro-RO"/>
              </w:rPr>
              <w:t>x</w:t>
            </w:r>
          </w:p>
        </w:tc>
        <w:tc>
          <w:tcPr>
            <w:tcW w:w="180" w:type="pct"/>
            <w:tcBorders>
              <w:top w:val="single" w:sz="4" w:space="0" w:color="auto"/>
              <w:left w:val="single" w:sz="4" w:space="0" w:color="auto"/>
            </w:tcBorders>
            <w:shd w:val="clear" w:color="auto" w:fill="FFFFFF"/>
            <w:vAlign w:val="center"/>
          </w:tcPr>
          <w:p w14:paraId="38DF4DA4" w14:textId="200B3006" w:rsidR="00B2242A" w:rsidRPr="00B40C82" w:rsidRDefault="00B2242A" w:rsidP="00E21429">
            <w:pPr>
              <w:ind w:left="90" w:right="-105"/>
              <w:jc w:val="both"/>
              <w:rPr>
                <w:rFonts w:ascii="Arial Narrow" w:hAnsi="Arial Narrow"/>
                <w:color w:val="002060"/>
                <w:sz w:val="22"/>
                <w:szCs w:val="22"/>
                <w:lang w:val="ro-RO"/>
              </w:rPr>
            </w:pPr>
          </w:p>
        </w:tc>
        <w:tc>
          <w:tcPr>
            <w:tcW w:w="2812" w:type="pct"/>
            <w:tcBorders>
              <w:top w:val="single" w:sz="4" w:space="0" w:color="auto"/>
              <w:left w:val="single" w:sz="4" w:space="0" w:color="auto"/>
              <w:right w:val="single" w:sz="4" w:space="0" w:color="auto"/>
            </w:tcBorders>
            <w:shd w:val="clear" w:color="auto" w:fill="FFFFFF"/>
          </w:tcPr>
          <w:p w14:paraId="69B25555" w14:textId="77777777" w:rsidR="00B2242A" w:rsidRPr="00B40C82" w:rsidRDefault="00B2242A" w:rsidP="00E21429">
            <w:pPr>
              <w:ind w:left="90"/>
              <w:jc w:val="both"/>
              <w:rPr>
                <w:rFonts w:ascii="Arial Narrow" w:hAnsi="Arial Narrow"/>
                <w:color w:val="002060"/>
                <w:sz w:val="22"/>
                <w:szCs w:val="22"/>
                <w:lang w:val="ro-RO"/>
              </w:rPr>
            </w:pPr>
          </w:p>
        </w:tc>
      </w:tr>
      <w:tr w:rsidR="00B2242A" w:rsidRPr="00B40C82" w14:paraId="6D2CFF0E" w14:textId="77777777" w:rsidTr="00CC7B7A">
        <w:trPr>
          <w:trHeight w:val="20"/>
          <w:jc w:val="center"/>
        </w:trPr>
        <w:tc>
          <w:tcPr>
            <w:tcW w:w="1828" w:type="pct"/>
            <w:tcBorders>
              <w:top w:val="single" w:sz="4" w:space="0" w:color="auto"/>
              <w:left w:val="single" w:sz="4" w:space="0" w:color="auto"/>
              <w:bottom w:val="single" w:sz="4" w:space="0" w:color="auto"/>
            </w:tcBorders>
            <w:shd w:val="clear" w:color="auto" w:fill="FFFFFF"/>
          </w:tcPr>
          <w:p w14:paraId="11F94292" w14:textId="2516512E" w:rsidR="00B2242A" w:rsidRPr="00B40C82" w:rsidRDefault="00B2242A" w:rsidP="00E21429">
            <w:pPr>
              <w:pStyle w:val="Other0"/>
              <w:ind w:left="90" w:right="158"/>
              <w:jc w:val="both"/>
              <w:rPr>
                <w:rFonts w:ascii="Arial Narrow" w:hAnsi="Arial Narrow"/>
                <w:b/>
                <w:bCs/>
                <w:color w:val="002060"/>
                <w:sz w:val="22"/>
                <w:szCs w:val="22"/>
                <w:lang w:val="ro-RO"/>
              </w:rPr>
            </w:pPr>
            <w:r w:rsidRPr="00B40C82">
              <w:rPr>
                <w:rFonts w:ascii="Arial Narrow" w:hAnsi="Arial Narrow"/>
                <w:b/>
                <w:bCs/>
                <w:color w:val="002060"/>
                <w:sz w:val="22"/>
                <w:szCs w:val="22"/>
                <w:lang w:val="ro-RO"/>
              </w:rPr>
              <w:t>Adaptarea la schimbările climatice</w:t>
            </w:r>
          </w:p>
        </w:tc>
        <w:tc>
          <w:tcPr>
            <w:tcW w:w="180" w:type="pct"/>
            <w:tcBorders>
              <w:top w:val="single" w:sz="4" w:space="0" w:color="auto"/>
              <w:left w:val="single" w:sz="4" w:space="0" w:color="auto"/>
              <w:bottom w:val="single" w:sz="4" w:space="0" w:color="auto"/>
            </w:tcBorders>
            <w:shd w:val="clear" w:color="auto" w:fill="FFFFFF"/>
            <w:vAlign w:val="center"/>
          </w:tcPr>
          <w:p w14:paraId="227BA43F" w14:textId="05A63EE7" w:rsidR="00B2242A" w:rsidRPr="00117284" w:rsidRDefault="00CC7B7A" w:rsidP="00E21429">
            <w:pPr>
              <w:pStyle w:val="Other0"/>
              <w:ind w:left="90" w:right="-105"/>
              <w:jc w:val="center"/>
              <w:rPr>
                <w:rFonts w:ascii="Arial Narrow" w:hAnsi="Arial Narrow"/>
                <w:b/>
                <w:color w:val="002060"/>
                <w:sz w:val="22"/>
                <w:szCs w:val="22"/>
                <w:lang w:val="ro-RO"/>
              </w:rPr>
            </w:pPr>
            <w:r>
              <w:rPr>
                <w:rFonts w:ascii="Arial Narrow" w:hAnsi="Arial Narrow"/>
                <w:b/>
                <w:color w:val="002060"/>
                <w:sz w:val="22"/>
                <w:szCs w:val="22"/>
                <w:lang w:val="ro-RO"/>
              </w:rPr>
              <w:t>x</w:t>
            </w:r>
          </w:p>
        </w:tc>
        <w:tc>
          <w:tcPr>
            <w:tcW w:w="180" w:type="pct"/>
            <w:tcBorders>
              <w:top w:val="single" w:sz="4" w:space="0" w:color="auto"/>
              <w:left w:val="single" w:sz="4" w:space="0" w:color="auto"/>
              <w:bottom w:val="single" w:sz="4" w:space="0" w:color="auto"/>
            </w:tcBorders>
            <w:shd w:val="clear" w:color="auto" w:fill="FFFFFF"/>
            <w:vAlign w:val="center"/>
          </w:tcPr>
          <w:p w14:paraId="7C58CA1E" w14:textId="683E2334" w:rsidR="00B2242A" w:rsidRPr="00B40C82" w:rsidRDefault="00B2242A" w:rsidP="00E21429">
            <w:pPr>
              <w:ind w:left="90" w:right="-105"/>
              <w:jc w:val="both"/>
              <w:rPr>
                <w:rFonts w:ascii="Arial Narrow" w:hAnsi="Arial Narrow"/>
                <w:color w:val="002060"/>
                <w:sz w:val="22"/>
                <w:szCs w:val="22"/>
                <w:lang w:val="ro-RO"/>
              </w:rPr>
            </w:pPr>
          </w:p>
        </w:tc>
        <w:tc>
          <w:tcPr>
            <w:tcW w:w="2812" w:type="pct"/>
            <w:tcBorders>
              <w:top w:val="single" w:sz="4" w:space="0" w:color="auto"/>
              <w:left w:val="single" w:sz="4" w:space="0" w:color="auto"/>
              <w:bottom w:val="single" w:sz="4" w:space="0" w:color="auto"/>
              <w:right w:val="single" w:sz="4" w:space="0" w:color="auto"/>
            </w:tcBorders>
            <w:shd w:val="clear" w:color="auto" w:fill="FFFFFF"/>
          </w:tcPr>
          <w:p w14:paraId="754EDACE" w14:textId="6EF56CD2" w:rsidR="00B2242A" w:rsidRPr="00B40C82" w:rsidRDefault="00B2242A" w:rsidP="00E21429">
            <w:pPr>
              <w:ind w:left="90" w:right="166"/>
              <w:jc w:val="both"/>
              <w:rPr>
                <w:rFonts w:ascii="Arial Narrow" w:hAnsi="Arial Narrow"/>
                <w:color w:val="002060"/>
                <w:sz w:val="22"/>
                <w:szCs w:val="22"/>
                <w:lang w:val="ro-RO"/>
              </w:rPr>
            </w:pPr>
          </w:p>
        </w:tc>
      </w:tr>
      <w:tr w:rsidR="00B2242A" w:rsidRPr="00B40C82" w14:paraId="3FB8EB2E" w14:textId="77777777" w:rsidTr="00CC7B7A">
        <w:trPr>
          <w:trHeight w:val="20"/>
          <w:jc w:val="center"/>
        </w:trPr>
        <w:tc>
          <w:tcPr>
            <w:tcW w:w="1828" w:type="pct"/>
            <w:tcBorders>
              <w:top w:val="single" w:sz="4" w:space="0" w:color="auto"/>
              <w:left w:val="single" w:sz="4" w:space="0" w:color="auto"/>
              <w:bottom w:val="single" w:sz="4" w:space="0" w:color="auto"/>
            </w:tcBorders>
            <w:shd w:val="clear" w:color="auto" w:fill="FFFFFF"/>
          </w:tcPr>
          <w:p w14:paraId="49E810F3" w14:textId="6C21950D" w:rsidR="00B2242A" w:rsidRPr="00B40C82" w:rsidRDefault="00B2242A" w:rsidP="00E21429">
            <w:pPr>
              <w:pStyle w:val="Other0"/>
              <w:ind w:left="90" w:right="158"/>
              <w:jc w:val="both"/>
              <w:rPr>
                <w:rFonts w:ascii="Arial Narrow" w:hAnsi="Arial Narrow"/>
                <w:b/>
                <w:bCs/>
                <w:color w:val="002060"/>
                <w:sz w:val="22"/>
                <w:szCs w:val="22"/>
                <w:lang w:val="ro-RO"/>
              </w:rPr>
            </w:pPr>
            <w:r w:rsidRPr="00B40C82">
              <w:rPr>
                <w:rFonts w:ascii="Arial Narrow" w:hAnsi="Arial Narrow"/>
                <w:b/>
                <w:bCs/>
                <w:color w:val="002060"/>
                <w:sz w:val="22"/>
                <w:szCs w:val="22"/>
                <w:lang w:val="ro-RO"/>
              </w:rPr>
              <w:t xml:space="preserve">Utilizarea durabilă și protejarea resurselor de </w:t>
            </w:r>
          </w:p>
          <w:p w14:paraId="00A1E29D" w14:textId="77777777" w:rsidR="00B2242A" w:rsidRPr="00B40C82" w:rsidRDefault="00B2242A" w:rsidP="00E21429">
            <w:pPr>
              <w:pStyle w:val="Other0"/>
              <w:ind w:left="90" w:right="158"/>
              <w:jc w:val="both"/>
              <w:rPr>
                <w:rFonts w:ascii="Arial Narrow" w:hAnsi="Arial Narrow"/>
                <w:b/>
                <w:bCs/>
                <w:color w:val="002060"/>
                <w:sz w:val="22"/>
                <w:szCs w:val="22"/>
                <w:lang w:val="ro-RO"/>
              </w:rPr>
            </w:pPr>
            <w:r w:rsidRPr="00B40C82">
              <w:rPr>
                <w:rFonts w:ascii="Arial Narrow" w:hAnsi="Arial Narrow"/>
                <w:b/>
                <w:bCs/>
                <w:color w:val="002060"/>
                <w:sz w:val="22"/>
                <w:szCs w:val="22"/>
                <w:lang w:val="ro-RO"/>
              </w:rPr>
              <w:t>apă și a celor marine</w:t>
            </w:r>
          </w:p>
          <w:p w14:paraId="72419D6A" w14:textId="454C9A8C" w:rsidR="00B2242A" w:rsidRPr="00B40C82" w:rsidRDefault="00B2242A" w:rsidP="00E21429">
            <w:pPr>
              <w:pStyle w:val="Other0"/>
              <w:ind w:left="90" w:right="158"/>
              <w:jc w:val="both"/>
              <w:rPr>
                <w:rFonts w:ascii="Arial Narrow" w:hAnsi="Arial Narrow"/>
                <w:i/>
                <w:iCs/>
                <w:color w:val="002060"/>
                <w:sz w:val="22"/>
                <w:szCs w:val="22"/>
                <w:lang w:val="ro-RO"/>
              </w:rPr>
            </w:pPr>
            <w:r w:rsidRPr="00B40C82">
              <w:rPr>
                <w:rFonts w:ascii="Arial Narrow" w:hAnsi="Arial Narrow"/>
                <w:i/>
                <w:iCs/>
                <w:color w:val="002060"/>
                <w:sz w:val="22"/>
                <w:szCs w:val="22"/>
                <w:lang w:val="ro-RO"/>
              </w:rPr>
              <w:t>[Investițiile nu au impact asupra acestui obiectiv de mediu. În eventualitatea în care este aplicabil, pe parcursul etapei de implementare, deșeurile rezultate din demolare, precum și materialele necesare pentru construire, vor fi depozitate astfel încât să se evite infiltrațiile în stratul acvifer urmare a ploilor.]</w:t>
            </w:r>
          </w:p>
        </w:tc>
        <w:tc>
          <w:tcPr>
            <w:tcW w:w="180" w:type="pct"/>
            <w:tcBorders>
              <w:top w:val="single" w:sz="4" w:space="0" w:color="auto"/>
              <w:left w:val="single" w:sz="4" w:space="0" w:color="auto"/>
              <w:bottom w:val="single" w:sz="4" w:space="0" w:color="auto"/>
            </w:tcBorders>
            <w:shd w:val="clear" w:color="auto" w:fill="FFFFFF"/>
            <w:vAlign w:val="center"/>
          </w:tcPr>
          <w:p w14:paraId="5A40E9E9" w14:textId="27CB8913" w:rsidR="00B2242A" w:rsidRPr="00117284" w:rsidRDefault="00B2242A" w:rsidP="00E21429">
            <w:pPr>
              <w:pStyle w:val="Other0"/>
              <w:ind w:left="90" w:right="-105"/>
              <w:jc w:val="both"/>
              <w:rPr>
                <w:rFonts w:ascii="Arial Narrow" w:hAnsi="Arial Narrow"/>
                <w:b/>
                <w:color w:val="002060"/>
                <w:sz w:val="22"/>
                <w:szCs w:val="22"/>
                <w:lang w:val="ro-RO"/>
              </w:rPr>
            </w:pPr>
          </w:p>
        </w:tc>
        <w:tc>
          <w:tcPr>
            <w:tcW w:w="180" w:type="pct"/>
            <w:tcBorders>
              <w:top w:val="single" w:sz="4" w:space="0" w:color="auto"/>
              <w:left w:val="single" w:sz="4" w:space="0" w:color="auto"/>
              <w:bottom w:val="single" w:sz="4" w:space="0" w:color="auto"/>
            </w:tcBorders>
            <w:shd w:val="clear" w:color="auto" w:fill="FFFFFF"/>
            <w:vAlign w:val="center"/>
          </w:tcPr>
          <w:p w14:paraId="075A79F9" w14:textId="05FE7010" w:rsidR="00B2242A" w:rsidRPr="00117284" w:rsidRDefault="00C81FD2" w:rsidP="00E21429">
            <w:pPr>
              <w:ind w:left="90" w:right="-105"/>
              <w:jc w:val="both"/>
              <w:rPr>
                <w:rFonts w:ascii="Arial Narrow" w:hAnsi="Arial Narrow"/>
                <w:b/>
                <w:color w:val="002060"/>
                <w:sz w:val="22"/>
                <w:szCs w:val="22"/>
                <w:lang w:val="ro-RO"/>
              </w:rPr>
            </w:pPr>
            <w:r>
              <w:rPr>
                <w:rFonts w:ascii="Arial Narrow" w:hAnsi="Arial Narrow"/>
                <w:b/>
                <w:color w:val="002060"/>
                <w:sz w:val="22"/>
                <w:szCs w:val="22"/>
                <w:lang w:val="ro-RO"/>
              </w:rPr>
              <w:t xml:space="preserve">   </w:t>
            </w:r>
            <w:r w:rsidR="00B2242A" w:rsidRPr="00117284">
              <w:rPr>
                <w:rFonts w:ascii="Arial Narrow" w:hAnsi="Arial Narrow"/>
                <w:b/>
                <w:color w:val="002060"/>
                <w:sz w:val="22"/>
                <w:szCs w:val="22"/>
                <w:lang w:val="ro-RO"/>
              </w:rPr>
              <w:t>x</w:t>
            </w:r>
          </w:p>
        </w:tc>
        <w:tc>
          <w:tcPr>
            <w:tcW w:w="2812" w:type="pct"/>
            <w:tcBorders>
              <w:top w:val="single" w:sz="4" w:space="0" w:color="auto"/>
              <w:left w:val="single" w:sz="4" w:space="0" w:color="auto"/>
              <w:bottom w:val="single" w:sz="4" w:space="0" w:color="auto"/>
              <w:right w:val="single" w:sz="4" w:space="0" w:color="auto"/>
            </w:tcBorders>
            <w:shd w:val="clear" w:color="auto" w:fill="FFFFFF"/>
          </w:tcPr>
          <w:p w14:paraId="3505EF45" w14:textId="77777777" w:rsidR="00B2242A" w:rsidRPr="00B40C82" w:rsidRDefault="00B2242A" w:rsidP="00E21429">
            <w:pPr>
              <w:ind w:left="90" w:right="166"/>
              <w:jc w:val="both"/>
              <w:rPr>
                <w:rFonts w:ascii="Arial Narrow" w:hAnsi="Arial Narrow"/>
                <w:color w:val="002060"/>
                <w:sz w:val="22"/>
                <w:szCs w:val="22"/>
                <w:lang w:val="ro-RO"/>
              </w:rPr>
            </w:pPr>
          </w:p>
        </w:tc>
      </w:tr>
      <w:tr w:rsidR="00B2242A" w:rsidRPr="00B40C82" w14:paraId="340D1F63" w14:textId="77777777" w:rsidTr="00CC7B7A">
        <w:trPr>
          <w:trHeight w:val="20"/>
          <w:jc w:val="center"/>
        </w:trPr>
        <w:tc>
          <w:tcPr>
            <w:tcW w:w="1828" w:type="pct"/>
            <w:tcBorders>
              <w:top w:val="single" w:sz="4" w:space="0" w:color="auto"/>
              <w:left w:val="single" w:sz="4" w:space="0" w:color="auto"/>
              <w:bottom w:val="single" w:sz="4" w:space="0" w:color="auto"/>
            </w:tcBorders>
            <w:shd w:val="clear" w:color="auto" w:fill="FFFFFF"/>
          </w:tcPr>
          <w:p w14:paraId="342317A2" w14:textId="301ED516" w:rsidR="00B2242A" w:rsidRPr="00B40C82" w:rsidRDefault="00B2242A" w:rsidP="00E21429">
            <w:pPr>
              <w:pStyle w:val="Other0"/>
              <w:tabs>
                <w:tab w:val="left" w:pos="163"/>
                <w:tab w:val="left" w:pos="525"/>
              </w:tabs>
              <w:ind w:left="90" w:right="158"/>
              <w:jc w:val="both"/>
              <w:rPr>
                <w:rFonts w:ascii="Arial Narrow" w:hAnsi="Arial Narrow"/>
                <w:b/>
                <w:bCs/>
                <w:color w:val="002060"/>
                <w:sz w:val="22"/>
                <w:szCs w:val="22"/>
                <w:lang w:val="ro-RO"/>
              </w:rPr>
            </w:pPr>
            <w:r w:rsidRPr="00B40C82">
              <w:rPr>
                <w:rFonts w:ascii="Arial Narrow" w:hAnsi="Arial Narrow"/>
                <w:b/>
                <w:bCs/>
                <w:color w:val="002060"/>
                <w:sz w:val="22"/>
                <w:szCs w:val="22"/>
                <w:lang w:val="ro-RO"/>
              </w:rPr>
              <w:t>Economia circulară, inclusiv prevenirea și reciclarea deșeurilor</w:t>
            </w:r>
          </w:p>
        </w:tc>
        <w:tc>
          <w:tcPr>
            <w:tcW w:w="180" w:type="pct"/>
            <w:tcBorders>
              <w:top w:val="single" w:sz="4" w:space="0" w:color="auto"/>
              <w:left w:val="single" w:sz="4" w:space="0" w:color="auto"/>
              <w:bottom w:val="single" w:sz="4" w:space="0" w:color="auto"/>
            </w:tcBorders>
            <w:shd w:val="clear" w:color="auto" w:fill="FFFFFF"/>
            <w:vAlign w:val="center"/>
          </w:tcPr>
          <w:p w14:paraId="414E661D" w14:textId="6D3D7F45" w:rsidR="00B2242A" w:rsidRPr="00117284" w:rsidRDefault="00B2242A" w:rsidP="00E21429">
            <w:pPr>
              <w:pStyle w:val="Other0"/>
              <w:ind w:left="90" w:right="-105"/>
              <w:jc w:val="center"/>
              <w:rPr>
                <w:rFonts w:ascii="Arial Narrow" w:hAnsi="Arial Narrow"/>
                <w:b/>
                <w:color w:val="002060"/>
                <w:sz w:val="22"/>
                <w:szCs w:val="22"/>
                <w:lang w:val="ro-RO"/>
              </w:rPr>
            </w:pPr>
            <w:r w:rsidRPr="00117284">
              <w:rPr>
                <w:rFonts w:ascii="Arial Narrow" w:hAnsi="Arial Narrow"/>
                <w:b/>
                <w:color w:val="002060"/>
                <w:sz w:val="22"/>
                <w:szCs w:val="22"/>
                <w:lang w:val="ro-RO"/>
              </w:rPr>
              <w:t>x</w:t>
            </w:r>
          </w:p>
        </w:tc>
        <w:tc>
          <w:tcPr>
            <w:tcW w:w="180" w:type="pct"/>
            <w:tcBorders>
              <w:top w:val="single" w:sz="4" w:space="0" w:color="auto"/>
              <w:left w:val="single" w:sz="4" w:space="0" w:color="auto"/>
              <w:bottom w:val="single" w:sz="4" w:space="0" w:color="auto"/>
            </w:tcBorders>
            <w:shd w:val="clear" w:color="auto" w:fill="FFFFFF"/>
            <w:vAlign w:val="center"/>
          </w:tcPr>
          <w:p w14:paraId="77B02C37" w14:textId="5F1169FB" w:rsidR="00B2242A" w:rsidRPr="00117284" w:rsidRDefault="00B2242A" w:rsidP="00E21429">
            <w:pPr>
              <w:ind w:left="90" w:right="-105"/>
              <w:jc w:val="both"/>
              <w:rPr>
                <w:rFonts w:ascii="Arial Narrow" w:hAnsi="Arial Narrow"/>
                <w:b/>
                <w:color w:val="002060"/>
                <w:sz w:val="22"/>
                <w:szCs w:val="22"/>
                <w:lang w:val="ro-RO"/>
              </w:rPr>
            </w:pPr>
          </w:p>
        </w:tc>
        <w:tc>
          <w:tcPr>
            <w:tcW w:w="2812" w:type="pct"/>
            <w:tcBorders>
              <w:top w:val="single" w:sz="4" w:space="0" w:color="auto"/>
              <w:left w:val="single" w:sz="4" w:space="0" w:color="auto"/>
              <w:bottom w:val="single" w:sz="4" w:space="0" w:color="auto"/>
              <w:right w:val="single" w:sz="4" w:space="0" w:color="auto"/>
            </w:tcBorders>
            <w:shd w:val="clear" w:color="auto" w:fill="FFFFFF"/>
          </w:tcPr>
          <w:p w14:paraId="2BE61054" w14:textId="08657969" w:rsidR="00B2242A" w:rsidRPr="00B40C82" w:rsidRDefault="00B2242A" w:rsidP="00E21429">
            <w:pPr>
              <w:pStyle w:val="Other0"/>
              <w:tabs>
                <w:tab w:val="left" w:pos="256"/>
              </w:tabs>
              <w:ind w:left="90" w:right="166"/>
              <w:jc w:val="both"/>
              <w:rPr>
                <w:rFonts w:ascii="Arial Narrow" w:hAnsi="Arial Narrow"/>
                <w:color w:val="002060"/>
                <w:sz w:val="22"/>
                <w:szCs w:val="22"/>
                <w:lang w:val="ro-RO"/>
              </w:rPr>
            </w:pPr>
          </w:p>
        </w:tc>
      </w:tr>
      <w:tr w:rsidR="00B2242A" w:rsidRPr="00B40C82" w14:paraId="2040C84F" w14:textId="77777777" w:rsidTr="00CC7B7A">
        <w:trPr>
          <w:trHeight w:val="20"/>
          <w:jc w:val="center"/>
        </w:trPr>
        <w:tc>
          <w:tcPr>
            <w:tcW w:w="1828" w:type="pct"/>
            <w:tcBorders>
              <w:top w:val="single" w:sz="4" w:space="0" w:color="auto"/>
              <w:left w:val="single" w:sz="4" w:space="0" w:color="auto"/>
              <w:bottom w:val="single" w:sz="4" w:space="0" w:color="auto"/>
            </w:tcBorders>
            <w:shd w:val="clear" w:color="auto" w:fill="auto"/>
          </w:tcPr>
          <w:p w14:paraId="033EA4E9" w14:textId="77777777" w:rsidR="00B2242A" w:rsidRPr="00B40C82" w:rsidRDefault="00B2242A" w:rsidP="00E21429">
            <w:pPr>
              <w:ind w:left="90"/>
              <w:jc w:val="both"/>
              <w:rPr>
                <w:rFonts w:ascii="Arial Narrow" w:hAnsi="Arial Narrow"/>
                <w:b/>
                <w:bCs/>
                <w:color w:val="002060"/>
                <w:sz w:val="22"/>
                <w:szCs w:val="22"/>
                <w:lang w:val="ro-RO"/>
              </w:rPr>
            </w:pPr>
            <w:r w:rsidRPr="00B40C82">
              <w:rPr>
                <w:rFonts w:ascii="Arial Narrow" w:hAnsi="Arial Narrow"/>
                <w:b/>
                <w:bCs/>
                <w:color w:val="002060"/>
                <w:sz w:val="22"/>
                <w:szCs w:val="22"/>
                <w:lang w:val="ro-RO"/>
              </w:rPr>
              <w:t>Prevenirea și controlul poluării în aer, apă sau sol</w:t>
            </w:r>
          </w:p>
          <w:p w14:paraId="21290D96" w14:textId="412B6F08" w:rsidR="00B2242A" w:rsidRPr="00B40C82" w:rsidRDefault="00B2242A" w:rsidP="00E21429">
            <w:pPr>
              <w:ind w:left="90" w:right="158"/>
              <w:jc w:val="both"/>
              <w:rPr>
                <w:rFonts w:ascii="Arial Narrow" w:hAnsi="Arial Narrow"/>
                <w:i/>
                <w:iCs/>
                <w:color w:val="002060"/>
                <w:sz w:val="22"/>
                <w:szCs w:val="22"/>
                <w:lang w:val="ro-RO"/>
              </w:rPr>
            </w:pPr>
            <w:r w:rsidRPr="00B40C82">
              <w:rPr>
                <w:rFonts w:ascii="Arial Narrow" w:hAnsi="Arial Narrow"/>
                <w:i/>
                <w:iCs/>
                <w:color w:val="002060"/>
                <w:sz w:val="22"/>
                <w:szCs w:val="22"/>
                <w:lang w:val="ro-RO"/>
              </w:rPr>
              <w:t>[Prin lucrările care se vor efectua se va asigura menținerea în limite cât mai reduse a gradului de poluare a aerului, apei și solului. Pe parcursul perioadei de construcție se va asigura limitarea zgomotului, emisiilor poluante și a prafului.</w:t>
            </w:r>
          </w:p>
          <w:p w14:paraId="6945F33D" w14:textId="77777777" w:rsidR="00B2242A" w:rsidRPr="00B40C82" w:rsidRDefault="00B2242A" w:rsidP="00E21429">
            <w:pPr>
              <w:ind w:left="90" w:right="158"/>
              <w:jc w:val="both"/>
              <w:rPr>
                <w:rFonts w:ascii="Arial Narrow" w:hAnsi="Arial Narrow"/>
                <w:i/>
                <w:iCs/>
                <w:color w:val="002060"/>
                <w:sz w:val="22"/>
                <w:szCs w:val="22"/>
                <w:lang w:val="ro-RO"/>
              </w:rPr>
            </w:pPr>
            <w:r w:rsidRPr="00B40C82">
              <w:rPr>
                <w:rFonts w:ascii="Arial Narrow" w:hAnsi="Arial Narrow"/>
                <w:i/>
                <w:iCs/>
                <w:color w:val="002060"/>
                <w:sz w:val="22"/>
                <w:szCs w:val="22"/>
                <w:lang w:val="ro-RO"/>
              </w:rPr>
              <w:t xml:space="preserve">Operatorii care efectuează lucrările au obligația de a se asigura că componentele și materialele de construcție utilizate la renovarea clădirii nu conțin azbest și nici substanțe care prezintă motive de îngrijorare deosebită, astfel cum au fost identificate pe baza listei substanțelor supuse autorizării prevăzute în anexa XIV la Regulamentul (CE) nr. 1907/2006. Operatorii care efectuează lucrările trebuie să se asigure că componentele și materialele de construcție utilizate în renovarea clădirii, care pot intra în contact cu ocupanții, emit mai puțin de 0,06 mg de formaldehidă pe m3 de material sau componentă și mai puțin de 0,001 mg de compuși organici volatili cancerigeni din categoriile 1A și 1B pe m3 de material sau componentă, în urma testării în conformitate cu CEN/TS 16516 și ISO 16000-3 sau cu alte condiții de testare standardizate și metode de determinare comparabile. </w:t>
            </w:r>
          </w:p>
          <w:p w14:paraId="7679EDA1" w14:textId="3DCBFD0B" w:rsidR="00B2242A" w:rsidRPr="00B40C82" w:rsidRDefault="007D3DAD" w:rsidP="00E21429">
            <w:pPr>
              <w:ind w:left="90" w:right="158"/>
              <w:jc w:val="both"/>
              <w:rPr>
                <w:rFonts w:ascii="Arial Narrow" w:hAnsi="Arial Narrow"/>
                <w:b/>
                <w:bCs/>
                <w:color w:val="002060"/>
                <w:sz w:val="22"/>
                <w:szCs w:val="22"/>
                <w:lang w:val="ro-RO"/>
              </w:rPr>
            </w:pPr>
            <w:r w:rsidRPr="007D3DAD">
              <w:rPr>
                <w:rFonts w:ascii="Arial Narrow" w:hAnsi="Arial Narrow"/>
                <w:i/>
                <w:iCs/>
                <w:color w:val="002060"/>
                <w:sz w:val="22"/>
                <w:szCs w:val="22"/>
                <w:lang w:val="ro-RO"/>
              </w:rPr>
              <w:t>Pe parcursul perioadei de construcție/reabilitare/consolidare se va asigura limitarea zgomotului, a prafului și a emisiilor poluante.</w:t>
            </w:r>
          </w:p>
        </w:tc>
        <w:tc>
          <w:tcPr>
            <w:tcW w:w="180" w:type="pct"/>
            <w:tcBorders>
              <w:top w:val="single" w:sz="4" w:space="0" w:color="auto"/>
              <w:left w:val="single" w:sz="4" w:space="0" w:color="auto"/>
              <w:bottom w:val="single" w:sz="4" w:space="0" w:color="auto"/>
            </w:tcBorders>
            <w:shd w:val="clear" w:color="auto" w:fill="FFFFFF"/>
            <w:vAlign w:val="center"/>
          </w:tcPr>
          <w:p w14:paraId="3E9E436F" w14:textId="77777777" w:rsidR="00B2242A" w:rsidRPr="00117284" w:rsidRDefault="00B2242A" w:rsidP="00E21429">
            <w:pPr>
              <w:pStyle w:val="Other0"/>
              <w:ind w:left="90" w:right="-105"/>
              <w:jc w:val="both"/>
              <w:rPr>
                <w:rFonts w:ascii="Arial Narrow" w:hAnsi="Arial Narrow"/>
                <w:b/>
                <w:color w:val="002060"/>
                <w:sz w:val="22"/>
                <w:szCs w:val="22"/>
                <w:lang w:val="ro-RO"/>
              </w:rPr>
            </w:pPr>
          </w:p>
        </w:tc>
        <w:tc>
          <w:tcPr>
            <w:tcW w:w="180" w:type="pct"/>
            <w:tcBorders>
              <w:top w:val="single" w:sz="4" w:space="0" w:color="auto"/>
              <w:left w:val="single" w:sz="4" w:space="0" w:color="auto"/>
              <w:bottom w:val="single" w:sz="4" w:space="0" w:color="auto"/>
            </w:tcBorders>
            <w:shd w:val="clear" w:color="auto" w:fill="FFFFFF"/>
            <w:vAlign w:val="center"/>
          </w:tcPr>
          <w:p w14:paraId="588DBC3C" w14:textId="51EFCFC8" w:rsidR="00B2242A" w:rsidRPr="00117284" w:rsidRDefault="00B2242A" w:rsidP="00E21429">
            <w:pPr>
              <w:ind w:left="90" w:right="-105"/>
              <w:jc w:val="center"/>
              <w:rPr>
                <w:rFonts w:ascii="Arial Narrow" w:hAnsi="Arial Narrow"/>
                <w:b/>
                <w:color w:val="002060"/>
                <w:sz w:val="22"/>
                <w:szCs w:val="22"/>
                <w:lang w:val="ro-RO"/>
              </w:rPr>
            </w:pPr>
            <w:r w:rsidRPr="00117284">
              <w:rPr>
                <w:rFonts w:ascii="Arial Narrow" w:hAnsi="Arial Narrow"/>
                <w:b/>
                <w:color w:val="002060"/>
                <w:sz w:val="22"/>
                <w:szCs w:val="22"/>
                <w:lang w:val="ro-RO"/>
              </w:rPr>
              <w:t>x</w:t>
            </w:r>
          </w:p>
        </w:tc>
        <w:tc>
          <w:tcPr>
            <w:tcW w:w="2812" w:type="pct"/>
            <w:tcBorders>
              <w:top w:val="single" w:sz="4" w:space="0" w:color="auto"/>
              <w:left w:val="single" w:sz="4" w:space="0" w:color="auto"/>
              <w:bottom w:val="single" w:sz="4" w:space="0" w:color="auto"/>
              <w:right w:val="single" w:sz="4" w:space="0" w:color="auto"/>
            </w:tcBorders>
            <w:shd w:val="clear" w:color="auto" w:fill="FFFFFF"/>
          </w:tcPr>
          <w:p w14:paraId="6B76695B" w14:textId="77777777" w:rsidR="00B2242A" w:rsidRDefault="00B2242A" w:rsidP="00E21429">
            <w:pPr>
              <w:ind w:left="90" w:right="166"/>
              <w:jc w:val="both"/>
              <w:rPr>
                <w:rFonts w:ascii="Arial Narrow" w:hAnsi="Arial Narrow"/>
                <w:color w:val="002060"/>
                <w:sz w:val="22"/>
                <w:szCs w:val="22"/>
                <w:lang w:val="ro-RO"/>
              </w:rPr>
            </w:pPr>
          </w:p>
          <w:p w14:paraId="07152AE3" w14:textId="77777777" w:rsidR="00CC7B7A" w:rsidRDefault="00CC7B7A" w:rsidP="00E21429">
            <w:pPr>
              <w:ind w:left="90" w:right="166"/>
              <w:jc w:val="both"/>
              <w:rPr>
                <w:rFonts w:ascii="Arial Narrow" w:hAnsi="Arial Narrow"/>
                <w:color w:val="002060"/>
                <w:sz w:val="22"/>
                <w:szCs w:val="22"/>
                <w:lang w:val="ro-RO"/>
              </w:rPr>
            </w:pPr>
          </w:p>
          <w:p w14:paraId="507B2B81" w14:textId="521B0926" w:rsidR="00CC7B7A" w:rsidRPr="00B40C82" w:rsidRDefault="00CC7B7A" w:rsidP="00E21429">
            <w:pPr>
              <w:ind w:left="90" w:right="166"/>
              <w:jc w:val="both"/>
              <w:rPr>
                <w:rFonts w:ascii="Arial Narrow" w:hAnsi="Arial Narrow"/>
                <w:color w:val="002060"/>
                <w:sz w:val="22"/>
                <w:szCs w:val="22"/>
                <w:lang w:val="ro-RO"/>
              </w:rPr>
            </w:pPr>
          </w:p>
        </w:tc>
      </w:tr>
      <w:tr w:rsidR="00B2242A" w:rsidRPr="00B40C82" w14:paraId="4C6BC05C" w14:textId="77777777" w:rsidTr="00CC7B7A">
        <w:trPr>
          <w:trHeight w:val="20"/>
          <w:jc w:val="center"/>
        </w:trPr>
        <w:tc>
          <w:tcPr>
            <w:tcW w:w="1828" w:type="pct"/>
            <w:tcBorders>
              <w:top w:val="single" w:sz="4" w:space="0" w:color="auto"/>
              <w:left w:val="single" w:sz="4" w:space="0" w:color="auto"/>
              <w:bottom w:val="single" w:sz="4" w:space="0" w:color="auto"/>
            </w:tcBorders>
            <w:shd w:val="clear" w:color="auto" w:fill="auto"/>
          </w:tcPr>
          <w:p w14:paraId="536B7FD1" w14:textId="221A091E" w:rsidR="00B2242A" w:rsidRPr="00B40C82" w:rsidRDefault="00B2242A" w:rsidP="00E21429">
            <w:pPr>
              <w:ind w:left="90"/>
              <w:jc w:val="both"/>
              <w:rPr>
                <w:rFonts w:ascii="Arial Narrow" w:hAnsi="Arial Narrow"/>
                <w:b/>
                <w:bCs/>
                <w:color w:val="002060"/>
                <w:sz w:val="22"/>
                <w:szCs w:val="22"/>
                <w:lang w:val="ro-RO"/>
              </w:rPr>
            </w:pPr>
            <w:r w:rsidRPr="00B40C82">
              <w:rPr>
                <w:rFonts w:ascii="Arial Narrow" w:hAnsi="Arial Narrow"/>
                <w:b/>
                <w:bCs/>
                <w:color w:val="002060"/>
                <w:sz w:val="22"/>
                <w:szCs w:val="22"/>
                <w:lang w:val="ro-RO"/>
              </w:rPr>
              <w:t xml:space="preserve">Protecția și restaurarea biodiversității și a </w:t>
            </w:r>
          </w:p>
          <w:p w14:paraId="3699CFFE" w14:textId="679B01F3" w:rsidR="00B2242A" w:rsidRPr="00B40C82" w:rsidRDefault="00B2242A" w:rsidP="00E21429">
            <w:pPr>
              <w:ind w:left="90"/>
              <w:jc w:val="both"/>
              <w:rPr>
                <w:rFonts w:ascii="Arial Narrow" w:hAnsi="Arial Narrow"/>
                <w:b/>
                <w:bCs/>
                <w:color w:val="002060"/>
                <w:sz w:val="22"/>
                <w:szCs w:val="22"/>
                <w:lang w:val="ro-RO"/>
              </w:rPr>
            </w:pPr>
            <w:r w:rsidRPr="00B40C82">
              <w:rPr>
                <w:rFonts w:ascii="Arial Narrow" w:hAnsi="Arial Narrow"/>
                <w:b/>
                <w:bCs/>
                <w:color w:val="002060"/>
                <w:sz w:val="22"/>
                <w:szCs w:val="22"/>
                <w:lang w:val="ro-RO"/>
              </w:rPr>
              <w:t>Ecosistemelor</w:t>
            </w:r>
          </w:p>
          <w:p w14:paraId="09F498A7" w14:textId="1382BC10" w:rsidR="00B2242A" w:rsidRPr="00B40C82" w:rsidRDefault="00B2242A" w:rsidP="00E21429">
            <w:pPr>
              <w:ind w:left="90" w:right="75"/>
              <w:jc w:val="both"/>
              <w:rPr>
                <w:rFonts w:ascii="Arial Narrow" w:hAnsi="Arial Narrow"/>
                <w:i/>
                <w:iCs/>
                <w:color w:val="002060"/>
                <w:sz w:val="22"/>
                <w:szCs w:val="22"/>
                <w:lang w:val="ro-RO"/>
              </w:rPr>
            </w:pPr>
            <w:r w:rsidRPr="00B40C82">
              <w:rPr>
                <w:rFonts w:ascii="Arial Narrow" w:hAnsi="Arial Narrow"/>
                <w:i/>
                <w:iCs/>
                <w:color w:val="002060"/>
                <w:sz w:val="22"/>
                <w:szCs w:val="22"/>
                <w:lang w:val="ro-RO"/>
              </w:rPr>
              <w:t>[</w:t>
            </w:r>
            <w:r w:rsidR="00D556CC" w:rsidRPr="00D556CC">
              <w:rPr>
                <w:rFonts w:ascii="Arial Narrow" w:hAnsi="Arial Narrow"/>
                <w:i/>
                <w:iCs/>
                <w:color w:val="002060"/>
                <w:sz w:val="22"/>
                <w:szCs w:val="22"/>
                <w:lang w:val="ro-RO"/>
              </w:rPr>
              <w:t>Investițiile sunt localizate de regulă în intravilanul municipilor/localităţilor și nu vizează zone sensibile din punct de vedere a biodiversității și a ecosistemelor (Natura 2000, Patrimoniul UNESCO sau alte zone protejate).</w:t>
            </w:r>
            <w:r w:rsidRPr="00B40C82">
              <w:rPr>
                <w:rFonts w:ascii="Arial Narrow" w:hAnsi="Arial Narrow"/>
                <w:i/>
                <w:iCs/>
                <w:color w:val="002060"/>
                <w:sz w:val="22"/>
                <w:szCs w:val="22"/>
                <w:lang w:val="ro-RO"/>
              </w:rPr>
              <w:t>]</w:t>
            </w:r>
          </w:p>
        </w:tc>
        <w:tc>
          <w:tcPr>
            <w:tcW w:w="180" w:type="pct"/>
            <w:tcBorders>
              <w:top w:val="single" w:sz="4" w:space="0" w:color="auto"/>
              <w:left w:val="single" w:sz="4" w:space="0" w:color="auto"/>
              <w:bottom w:val="single" w:sz="4" w:space="0" w:color="auto"/>
            </w:tcBorders>
            <w:shd w:val="clear" w:color="auto" w:fill="FFFFFF"/>
            <w:vAlign w:val="center"/>
          </w:tcPr>
          <w:p w14:paraId="0790EEA0" w14:textId="77777777" w:rsidR="00B2242A" w:rsidRPr="00B40C82" w:rsidRDefault="00B2242A" w:rsidP="00E21429">
            <w:pPr>
              <w:pStyle w:val="Other0"/>
              <w:ind w:left="90" w:right="-105"/>
              <w:jc w:val="both"/>
              <w:rPr>
                <w:rFonts w:ascii="Arial Narrow" w:hAnsi="Arial Narrow"/>
                <w:color w:val="002060"/>
                <w:sz w:val="22"/>
                <w:szCs w:val="22"/>
                <w:lang w:val="ro-RO"/>
              </w:rPr>
            </w:pPr>
          </w:p>
        </w:tc>
        <w:tc>
          <w:tcPr>
            <w:tcW w:w="180" w:type="pct"/>
            <w:tcBorders>
              <w:top w:val="single" w:sz="4" w:space="0" w:color="auto"/>
              <w:left w:val="single" w:sz="4" w:space="0" w:color="auto"/>
              <w:bottom w:val="single" w:sz="4" w:space="0" w:color="auto"/>
            </w:tcBorders>
            <w:shd w:val="clear" w:color="auto" w:fill="FFFFFF"/>
            <w:vAlign w:val="center"/>
          </w:tcPr>
          <w:p w14:paraId="5E1F2D31" w14:textId="5E1A207C" w:rsidR="00B2242A" w:rsidRPr="00B40C82" w:rsidRDefault="00C81FD2" w:rsidP="00E21429">
            <w:pPr>
              <w:ind w:left="90" w:right="-105"/>
              <w:jc w:val="both"/>
              <w:rPr>
                <w:rFonts w:ascii="Arial Narrow" w:hAnsi="Arial Narrow"/>
                <w:color w:val="002060"/>
                <w:sz w:val="22"/>
                <w:szCs w:val="22"/>
                <w:lang w:val="ro-RO"/>
              </w:rPr>
            </w:pPr>
            <w:r>
              <w:rPr>
                <w:rFonts w:ascii="Arial Narrow" w:hAnsi="Arial Narrow"/>
                <w:b/>
                <w:bCs/>
                <w:i/>
                <w:iCs/>
                <w:color w:val="002060"/>
                <w:sz w:val="22"/>
                <w:szCs w:val="22"/>
                <w:lang w:val="ro-RO"/>
              </w:rPr>
              <w:t xml:space="preserve">   </w:t>
            </w:r>
            <w:r w:rsidR="00B2242A" w:rsidRPr="00117284">
              <w:rPr>
                <w:rFonts w:ascii="Arial Narrow" w:hAnsi="Arial Narrow"/>
                <w:b/>
                <w:bCs/>
                <w:i/>
                <w:iCs/>
                <w:color w:val="002060"/>
                <w:sz w:val="22"/>
                <w:szCs w:val="22"/>
                <w:lang w:val="ro-RO"/>
              </w:rPr>
              <w:t>x</w:t>
            </w:r>
          </w:p>
        </w:tc>
        <w:tc>
          <w:tcPr>
            <w:tcW w:w="2812" w:type="pct"/>
            <w:tcBorders>
              <w:top w:val="single" w:sz="4" w:space="0" w:color="auto"/>
              <w:left w:val="single" w:sz="4" w:space="0" w:color="auto"/>
              <w:bottom w:val="single" w:sz="4" w:space="0" w:color="auto"/>
              <w:right w:val="single" w:sz="4" w:space="0" w:color="auto"/>
            </w:tcBorders>
            <w:shd w:val="clear" w:color="auto" w:fill="FFFFFF"/>
          </w:tcPr>
          <w:p w14:paraId="7FC1E499" w14:textId="459DD02D" w:rsidR="00B2242A" w:rsidRPr="00B40C82" w:rsidRDefault="00B2242A" w:rsidP="00E21429">
            <w:pPr>
              <w:pStyle w:val="Other0"/>
              <w:tabs>
                <w:tab w:val="left" w:pos="820"/>
              </w:tabs>
              <w:ind w:left="90" w:right="166"/>
              <w:jc w:val="both"/>
              <w:rPr>
                <w:rFonts w:ascii="Arial Narrow" w:hAnsi="Arial Narrow"/>
                <w:color w:val="002060"/>
                <w:sz w:val="22"/>
                <w:szCs w:val="22"/>
                <w:lang w:val="ro-RO"/>
              </w:rPr>
            </w:pPr>
          </w:p>
        </w:tc>
      </w:tr>
    </w:tbl>
    <w:p w14:paraId="6042E7D6" w14:textId="77777777" w:rsidR="008B38A6" w:rsidRPr="00B40C82" w:rsidRDefault="008B38A6" w:rsidP="00E21429">
      <w:pPr>
        <w:pStyle w:val="Default"/>
        <w:ind w:left="90"/>
        <w:jc w:val="both"/>
        <w:rPr>
          <w:rFonts w:ascii="Arial Narrow" w:hAnsi="Arial Narrow"/>
          <w:b/>
          <w:bCs/>
          <w:color w:val="002060"/>
          <w:sz w:val="22"/>
          <w:szCs w:val="22"/>
        </w:rPr>
      </w:pPr>
    </w:p>
    <w:tbl>
      <w:tblPr>
        <w:tblOverlap w:val="never"/>
        <w:tblW w:w="5035" w:type="pct"/>
        <w:tblCellMar>
          <w:left w:w="10" w:type="dxa"/>
          <w:right w:w="10" w:type="dxa"/>
        </w:tblCellMar>
        <w:tblLook w:val="0000" w:firstRow="0" w:lastRow="0" w:firstColumn="0" w:lastColumn="0" w:noHBand="0" w:noVBand="0"/>
      </w:tblPr>
      <w:tblGrid>
        <w:gridCol w:w="5486"/>
        <w:gridCol w:w="540"/>
        <w:gridCol w:w="540"/>
        <w:gridCol w:w="8438"/>
      </w:tblGrid>
      <w:tr w:rsidR="00B95EE0" w:rsidRPr="00B40C82" w14:paraId="737C76E6" w14:textId="77777777" w:rsidTr="00684742">
        <w:trPr>
          <w:trHeight w:val="20"/>
          <w:tblHeader/>
        </w:trPr>
        <w:tc>
          <w:tcPr>
            <w:tcW w:w="1828" w:type="pct"/>
            <w:tcBorders>
              <w:top w:val="single" w:sz="4" w:space="0" w:color="auto"/>
              <w:left w:val="single" w:sz="4" w:space="0" w:color="auto"/>
              <w:bottom w:val="single" w:sz="4" w:space="0" w:color="auto"/>
            </w:tcBorders>
            <w:shd w:val="clear" w:color="auto" w:fill="F2F2F2" w:themeFill="background1" w:themeFillShade="F2"/>
            <w:vAlign w:val="center"/>
          </w:tcPr>
          <w:p w14:paraId="77279A0D" w14:textId="0A1F8013" w:rsidR="00B95EE0" w:rsidRPr="00B40C82" w:rsidRDefault="005C51E5" w:rsidP="00E21429">
            <w:pPr>
              <w:pStyle w:val="Other0"/>
              <w:ind w:left="90" w:right="158"/>
              <w:jc w:val="both"/>
              <w:rPr>
                <w:rFonts w:ascii="Arial Narrow" w:hAnsi="Arial Narrow"/>
                <w:b/>
                <w:bCs/>
                <w:color w:val="002060"/>
                <w:sz w:val="22"/>
                <w:szCs w:val="22"/>
                <w:lang w:val="ro-RO"/>
              </w:rPr>
            </w:pPr>
            <w:r w:rsidRPr="00B40C82">
              <w:rPr>
                <w:rFonts w:ascii="Arial Narrow" w:hAnsi="Arial Narrow"/>
                <w:b/>
                <w:bCs/>
                <w:color w:val="002060"/>
                <w:sz w:val="22"/>
                <w:szCs w:val="22"/>
                <w:lang w:val="ro-RO"/>
              </w:rPr>
              <w:t>Întrebări</w:t>
            </w:r>
          </w:p>
        </w:tc>
        <w:tc>
          <w:tcPr>
            <w:tcW w:w="180" w:type="pct"/>
            <w:tcBorders>
              <w:top w:val="single" w:sz="4" w:space="0" w:color="auto"/>
              <w:left w:val="single" w:sz="4" w:space="0" w:color="auto"/>
              <w:bottom w:val="single" w:sz="4" w:space="0" w:color="auto"/>
            </w:tcBorders>
            <w:shd w:val="clear" w:color="auto" w:fill="F2F2F2" w:themeFill="background1" w:themeFillShade="F2"/>
            <w:vAlign w:val="center"/>
          </w:tcPr>
          <w:p w14:paraId="454DD138" w14:textId="77777777" w:rsidR="00B95EE0" w:rsidRPr="00B40C82" w:rsidRDefault="00B95EE0" w:rsidP="00E21429">
            <w:pPr>
              <w:pStyle w:val="Other0"/>
              <w:ind w:left="90"/>
              <w:jc w:val="both"/>
              <w:rPr>
                <w:rFonts w:ascii="Arial Narrow" w:hAnsi="Arial Narrow"/>
                <w:b/>
                <w:bCs/>
                <w:color w:val="002060"/>
                <w:sz w:val="22"/>
                <w:szCs w:val="22"/>
                <w:lang w:val="ro-RO"/>
              </w:rPr>
            </w:pPr>
            <w:r w:rsidRPr="00B40C82">
              <w:rPr>
                <w:rFonts w:ascii="Arial Narrow" w:hAnsi="Arial Narrow"/>
                <w:b/>
                <w:bCs/>
                <w:i/>
                <w:iCs/>
                <w:color w:val="002060"/>
                <w:sz w:val="22"/>
                <w:szCs w:val="22"/>
                <w:lang w:val="ro-RO"/>
              </w:rPr>
              <w:t>DA</w:t>
            </w:r>
          </w:p>
        </w:tc>
        <w:tc>
          <w:tcPr>
            <w:tcW w:w="180" w:type="pct"/>
            <w:tcBorders>
              <w:top w:val="single" w:sz="4" w:space="0" w:color="auto"/>
              <w:left w:val="single" w:sz="4" w:space="0" w:color="auto"/>
              <w:bottom w:val="single" w:sz="4" w:space="0" w:color="auto"/>
            </w:tcBorders>
            <w:shd w:val="clear" w:color="auto" w:fill="F2F2F2" w:themeFill="background1" w:themeFillShade="F2"/>
            <w:vAlign w:val="center"/>
          </w:tcPr>
          <w:p w14:paraId="55602BC8" w14:textId="77777777" w:rsidR="00B95EE0" w:rsidRPr="00B40C82" w:rsidRDefault="00B95EE0" w:rsidP="00E21429">
            <w:pPr>
              <w:pStyle w:val="Other0"/>
              <w:ind w:left="90"/>
              <w:jc w:val="both"/>
              <w:rPr>
                <w:rFonts w:ascii="Arial Narrow" w:hAnsi="Arial Narrow"/>
                <w:b/>
                <w:bCs/>
                <w:color w:val="002060"/>
                <w:sz w:val="22"/>
                <w:szCs w:val="22"/>
                <w:lang w:val="ro-RO"/>
              </w:rPr>
            </w:pPr>
            <w:r w:rsidRPr="00B40C82">
              <w:rPr>
                <w:rFonts w:ascii="Arial Narrow" w:hAnsi="Arial Narrow"/>
                <w:b/>
                <w:bCs/>
                <w:i/>
                <w:iCs/>
                <w:color w:val="002060"/>
                <w:sz w:val="22"/>
                <w:szCs w:val="22"/>
                <w:lang w:val="ro-RO"/>
              </w:rPr>
              <w:t>NU</w:t>
            </w:r>
          </w:p>
        </w:tc>
        <w:tc>
          <w:tcPr>
            <w:tcW w:w="2812"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657C7AB6" w14:textId="77777777" w:rsidR="00B95EE0" w:rsidRPr="00B40C82" w:rsidRDefault="00B95EE0" w:rsidP="00E21429">
            <w:pPr>
              <w:pStyle w:val="Other0"/>
              <w:ind w:left="90"/>
              <w:jc w:val="both"/>
              <w:rPr>
                <w:rFonts w:ascii="Arial Narrow" w:hAnsi="Arial Narrow"/>
                <w:b/>
                <w:bCs/>
                <w:color w:val="002060"/>
                <w:sz w:val="22"/>
                <w:szCs w:val="22"/>
                <w:lang w:val="ro-RO"/>
              </w:rPr>
            </w:pPr>
            <w:r w:rsidRPr="00B40C82">
              <w:rPr>
                <w:rFonts w:ascii="Arial Narrow" w:hAnsi="Arial Narrow"/>
                <w:b/>
                <w:bCs/>
                <w:i/>
                <w:iCs/>
                <w:color w:val="002060"/>
                <w:sz w:val="22"/>
                <w:szCs w:val="22"/>
                <w:lang w:val="ro-RO"/>
              </w:rPr>
              <w:t>Justificare</w:t>
            </w:r>
          </w:p>
        </w:tc>
      </w:tr>
      <w:tr w:rsidR="00B95EE0" w:rsidRPr="00B40C82" w14:paraId="521CA665" w14:textId="77777777" w:rsidTr="00684742">
        <w:trPr>
          <w:trHeight w:val="20"/>
        </w:trPr>
        <w:tc>
          <w:tcPr>
            <w:tcW w:w="1828" w:type="pct"/>
            <w:tcBorders>
              <w:top w:val="single" w:sz="4" w:space="0" w:color="auto"/>
              <w:left w:val="single" w:sz="4" w:space="0" w:color="auto"/>
              <w:bottom w:val="single" w:sz="4" w:space="0" w:color="auto"/>
            </w:tcBorders>
            <w:shd w:val="clear" w:color="auto" w:fill="FFFFFF" w:themeFill="background1"/>
            <w:vAlign w:val="center"/>
          </w:tcPr>
          <w:p w14:paraId="2BBBADC8" w14:textId="653AA0C9" w:rsidR="005C51E5" w:rsidRPr="00B40C82" w:rsidRDefault="00660BCB" w:rsidP="00E21429">
            <w:pPr>
              <w:pStyle w:val="Other0"/>
              <w:ind w:left="90" w:right="158"/>
              <w:jc w:val="both"/>
              <w:rPr>
                <w:rFonts w:ascii="Arial Narrow" w:hAnsi="Arial Narrow"/>
                <w:b/>
                <w:bCs/>
                <w:i/>
                <w:iCs/>
                <w:color w:val="002060"/>
                <w:sz w:val="22"/>
                <w:szCs w:val="22"/>
                <w:lang w:val="ro-RO"/>
              </w:rPr>
            </w:pPr>
            <w:r w:rsidRPr="00B40C82">
              <w:rPr>
                <w:rFonts w:ascii="Arial Narrow" w:hAnsi="Arial Narrow"/>
                <w:b/>
                <w:bCs/>
                <w:i/>
                <w:iCs/>
                <w:color w:val="002060"/>
                <w:sz w:val="22"/>
                <w:szCs w:val="22"/>
                <w:lang w:val="ro-RO"/>
              </w:rPr>
              <w:t xml:space="preserve">Atenuarea schimbărilor climatice: Se așteaptă </w:t>
            </w:r>
            <w:r w:rsidR="00B01086" w:rsidRPr="00B40C82">
              <w:rPr>
                <w:rFonts w:ascii="Arial Narrow" w:hAnsi="Arial Narrow"/>
                <w:b/>
                <w:bCs/>
                <w:i/>
                <w:iCs/>
                <w:color w:val="002060"/>
                <w:sz w:val="22"/>
                <w:szCs w:val="22"/>
                <w:lang w:val="ro-RO"/>
              </w:rPr>
              <w:t xml:space="preserve"> </w:t>
            </w:r>
            <w:r w:rsidRPr="00B40C82">
              <w:rPr>
                <w:rFonts w:ascii="Arial Narrow" w:hAnsi="Arial Narrow"/>
                <w:b/>
                <w:bCs/>
                <w:i/>
                <w:iCs/>
                <w:color w:val="002060"/>
                <w:sz w:val="22"/>
                <w:szCs w:val="22"/>
                <w:lang w:val="ro-RO"/>
              </w:rPr>
              <w:t>ca măsura să conducă la emisii semnificative de GES?</w:t>
            </w:r>
          </w:p>
          <w:p w14:paraId="262BE098" w14:textId="77777777" w:rsidR="00A437CB" w:rsidRPr="00A437CB" w:rsidRDefault="006E724C" w:rsidP="00E21429">
            <w:pPr>
              <w:pStyle w:val="Other0"/>
              <w:ind w:left="90" w:right="158"/>
              <w:jc w:val="both"/>
              <w:rPr>
                <w:rFonts w:ascii="Arial Narrow" w:hAnsi="Arial Narrow"/>
                <w:i/>
                <w:iCs/>
                <w:color w:val="002060"/>
                <w:sz w:val="22"/>
                <w:szCs w:val="22"/>
                <w:lang w:val="ro-RO"/>
              </w:rPr>
            </w:pPr>
            <w:r w:rsidRPr="00B40C82">
              <w:rPr>
                <w:rFonts w:ascii="Arial Narrow" w:hAnsi="Arial Narrow"/>
                <w:i/>
                <w:iCs/>
                <w:color w:val="002060"/>
                <w:sz w:val="22"/>
                <w:szCs w:val="22"/>
                <w:lang w:val="ro-RO"/>
              </w:rPr>
              <w:t>[</w:t>
            </w:r>
            <w:r w:rsidR="00A437CB" w:rsidRPr="00A437CB">
              <w:rPr>
                <w:rFonts w:ascii="Arial Narrow" w:hAnsi="Arial Narrow"/>
                <w:i/>
                <w:iCs/>
                <w:color w:val="002060"/>
                <w:sz w:val="22"/>
                <w:szCs w:val="22"/>
                <w:lang w:val="ro-RO"/>
              </w:rPr>
              <w:t>Infrastructura de educație din România este inadecvată pentru un număr mare de elevi. În plus, pentru învățământul universitar sunt necesare investiții în infrastructură pentru cantine și cămine, cu respectarea standardelor.</w:t>
            </w:r>
          </w:p>
          <w:p w14:paraId="475890CB" w14:textId="197543C0" w:rsidR="00660BCB" w:rsidRDefault="00A437CB" w:rsidP="00E21429">
            <w:pPr>
              <w:pStyle w:val="Other0"/>
              <w:ind w:left="90" w:right="158"/>
              <w:jc w:val="both"/>
              <w:rPr>
                <w:rFonts w:ascii="Arial Narrow" w:hAnsi="Arial Narrow"/>
                <w:i/>
                <w:iCs/>
                <w:color w:val="002060"/>
                <w:sz w:val="22"/>
                <w:szCs w:val="22"/>
                <w:lang w:val="ro-RO"/>
              </w:rPr>
            </w:pPr>
            <w:r w:rsidRPr="00A437CB">
              <w:rPr>
                <w:rFonts w:ascii="Arial Narrow" w:hAnsi="Arial Narrow"/>
                <w:i/>
                <w:iCs/>
                <w:color w:val="002060"/>
                <w:sz w:val="22"/>
                <w:szCs w:val="22"/>
                <w:lang w:val="ro-RO"/>
              </w:rPr>
              <w:t>Astfel, investițiile propuse urmăresc construirea și extinderea spațiilor clădirilor campusurilor universitare pentru crearea de noi locuri de masa, cazare și spații de lectura și recreere, dedicate studenților proveniți din medii socio-economice defavorizate, prin acordarea unor granturi competitive dedicate universităților de stat.</w:t>
            </w:r>
          </w:p>
          <w:p w14:paraId="566C3935" w14:textId="77777777" w:rsidR="000B4AAB" w:rsidRPr="000B4AAB" w:rsidRDefault="00A437CB" w:rsidP="00E21429">
            <w:pPr>
              <w:pStyle w:val="Other0"/>
              <w:ind w:left="90" w:right="158"/>
              <w:jc w:val="both"/>
              <w:rPr>
                <w:rFonts w:ascii="Arial Narrow" w:hAnsi="Arial Narrow"/>
                <w:i/>
                <w:iCs/>
                <w:color w:val="002060"/>
                <w:sz w:val="22"/>
                <w:szCs w:val="22"/>
                <w:lang w:val="ro-RO"/>
              </w:rPr>
            </w:pPr>
            <w:r w:rsidRPr="00A437CB">
              <w:rPr>
                <w:rFonts w:ascii="Arial Narrow" w:hAnsi="Arial Narrow"/>
                <w:i/>
                <w:iCs/>
                <w:color w:val="002060"/>
                <w:sz w:val="22"/>
                <w:szCs w:val="22"/>
                <w:lang w:val="ro-RO"/>
              </w:rPr>
              <w:t>În cadrul procesului de construcție/ reabilitare/ consolidare a infrastructurii se va avea în vedere utilizarea de materiale și practici care să nu conducă la o creștere semnificativă de</w:t>
            </w:r>
            <w:r>
              <w:rPr>
                <w:rFonts w:ascii="Arial Narrow" w:hAnsi="Arial Narrow"/>
                <w:i/>
                <w:iCs/>
                <w:color w:val="002060"/>
                <w:sz w:val="22"/>
                <w:szCs w:val="22"/>
                <w:lang w:val="ro-RO"/>
              </w:rPr>
              <w:t xml:space="preserve"> </w:t>
            </w:r>
            <w:r w:rsidR="000B4AAB" w:rsidRPr="000B4AAB">
              <w:rPr>
                <w:rFonts w:ascii="Arial Narrow" w:hAnsi="Arial Narrow"/>
                <w:i/>
                <w:iCs/>
                <w:color w:val="002060"/>
                <w:sz w:val="22"/>
                <w:szCs w:val="22"/>
                <w:lang w:val="ro-RO"/>
              </w:rPr>
              <w:t>poluați în aer. În plus, clădirile noi se așteaptă să aibă un necesar de energie primară cu cel puțin 20% mai mic și să fie eficiente energetic.</w:t>
            </w:r>
          </w:p>
          <w:p w14:paraId="10DB8C62" w14:textId="77777777" w:rsidR="000B4AAB" w:rsidRPr="000B4AAB" w:rsidRDefault="000B4AAB" w:rsidP="00E21429">
            <w:pPr>
              <w:pStyle w:val="Other0"/>
              <w:ind w:left="90" w:right="158"/>
              <w:jc w:val="both"/>
              <w:rPr>
                <w:rFonts w:ascii="Arial Narrow" w:hAnsi="Arial Narrow"/>
                <w:i/>
                <w:iCs/>
                <w:color w:val="002060"/>
                <w:sz w:val="22"/>
                <w:szCs w:val="22"/>
                <w:lang w:val="ro-RO"/>
              </w:rPr>
            </w:pPr>
            <w:r w:rsidRPr="000B4AAB">
              <w:rPr>
                <w:rFonts w:ascii="Arial Narrow" w:hAnsi="Arial Narrow"/>
                <w:i/>
                <w:iCs/>
                <w:color w:val="002060"/>
                <w:sz w:val="22"/>
                <w:szCs w:val="22"/>
                <w:lang w:val="ro-RO"/>
              </w:rPr>
              <w:t>Se vor respecta prevederile Directivei privind performanța energetică a clădirilor (pentru renovări), precum și a standardelor în domeniul construcțiilor, inclusiv recomandările din studiul de fezabilitate și avizul de mediu.</w:t>
            </w:r>
          </w:p>
          <w:p w14:paraId="604A77F3" w14:textId="4EC1ADC9" w:rsidR="00A437CB" w:rsidRPr="00B40C82" w:rsidRDefault="000B4AAB" w:rsidP="00E21429">
            <w:pPr>
              <w:pStyle w:val="Other0"/>
              <w:ind w:left="90" w:right="158"/>
              <w:jc w:val="both"/>
              <w:rPr>
                <w:rFonts w:ascii="Arial Narrow" w:hAnsi="Arial Narrow"/>
                <w:i/>
                <w:iCs/>
                <w:color w:val="002060"/>
                <w:sz w:val="22"/>
                <w:szCs w:val="22"/>
                <w:lang w:val="ro-RO"/>
              </w:rPr>
            </w:pPr>
            <w:r w:rsidRPr="000B4AAB">
              <w:rPr>
                <w:rFonts w:ascii="Arial Narrow" w:hAnsi="Arial Narrow"/>
                <w:i/>
                <w:iCs/>
                <w:color w:val="002060"/>
                <w:sz w:val="22"/>
                <w:szCs w:val="22"/>
                <w:lang w:val="ro-RO"/>
              </w:rPr>
              <w:t>Astfel, prin activitățile specifice nu există impact semnificativ negativ asupra emisiilor de GHG.</w:t>
            </w:r>
            <w:r>
              <w:rPr>
                <w:rFonts w:ascii="Arial Narrow" w:hAnsi="Arial Narrow"/>
                <w:i/>
                <w:iCs/>
                <w:color w:val="002060"/>
                <w:sz w:val="22"/>
                <w:szCs w:val="22"/>
                <w:lang w:val="ro-RO"/>
              </w:rPr>
              <w:t>]</w:t>
            </w:r>
          </w:p>
        </w:tc>
        <w:tc>
          <w:tcPr>
            <w:tcW w:w="180" w:type="pct"/>
            <w:tcBorders>
              <w:top w:val="single" w:sz="4" w:space="0" w:color="auto"/>
              <w:left w:val="single" w:sz="4" w:space="0" w:color="auto"/>
              <w:bottom w:val="single" w:sz="4" w:space="0" w:color="auto"/>
            </w:tcBorders>
            <w:shd w:val="clear" w:color="auto" w:fill="FFFFFF" w:themeFill="background1"/>
            <w:vAlign w:val="center"/>
          </w:tcPr>
          <w:p w14:paraId="23E884BD" w14:textId="77777777" w:rsidR="00B95EE0" w:rsidRPr="00B40C82" w:rsidRDefault="00B95EE0" w:rsidP="00E21429">
            <w:pPr>
              <w:pStyle w:val="Other0"/>
              <w:ind w:left="90"/>
              <w:jc w:val="both"/>
              <w:rPr>
                <w:rFonts w:ascii="Arial Narrow" w:hAnsi="Arial Narrow"/>
                <w:b/>
                <w:bCs/>
                <w:i/>
                <w:iCs/>
                <w:color w:val="002060"/>
                <w:sz w:val="22"/>
                <w:szCs w:val="22"/>
                <w:lang w:val="ro-RO"/>
              </w:rPr>
            </w:pPr>
          </w:p>
        </w:tc>
        <w:tc>
          <w:tcPr>
            <w:tcW w:w="180" w:type="pct"/>
            <w:tcBorders>
              <w:top w:val="single" w:sz="4" w:space="0" w:color="auto"/>
              <w:left w:val="single" w:sz="4" w:space="0" w:color="auto"/>
              <w:bottom w:val="single" w:sz="4" w:space="0" w:color="auto"/>
            </w:tcBorders>
            <w:shd w:val="clear" w:color="auto" w:fill="FFFFFF" w:themeFill="background1"/>
            <w:vAlign w:val="center"/>
          </w:tcPr>
          <w:p w14:paraId="2A3909DF" w14:textId="4B865C3E" w:rsidR="00B95EE0" w:rsidRPr="00B40C82" w:rsidRDefault="005C51E5" w:rsidP="00E21429">
            <w:pPr>
              <w:pStyle w:val="Other0"/>
              <w:ind w:left="90"/>
              <w:jc w:val="center"/>
              <w:rPr>
                <w:rFonts w:ascii="Arial Narrow" w:hAnsi="Arial Narrow"/>
                <w:b/>
                <w:bCs/>
                <w:i/>
                <w:iCs/>
                <w:color w:val="002060"/>
                <w:sz w:val="22"/>
                <w:szCs w:val="22"/>
                <w:lang w:val="ro-RO"/>
              </w:rPr>
            </w:pPr>
            <w:r w:rsidRPr="00B40C82">
              <w:rPr>
                <w:rFonts w:ascii="Arial Narrow" w:hAnsi="Arial Narrow"/>
                <w:b/>
                <w:bCs/>
                <w:i/>
                <w:iCs/>
                <w:color w:val="002060"/>
                <w:sz w:val="22"/>
                <w:szCs w:val="22"/>
                <w:lang w:val="ro-RO"/>
              </w:rPr>
              <w:t>x</w:t>
            </w:r>
          </w:p>
        </w:tc>
        <w:tc>
          <w:tcPr>
            <w:tcW w:w="281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93C873A" w14:textId="77777777" w:rsidR="00B95EE0" w:rsidRPr="00B40C82" w:rsidRDefault="00B95EE0" w:rsidP="00E21429">
            <w:pPr>
              <w:pStyle w:val="Other0"/>
              <w:ind w:left="90"/>
              <w:jc w:val="both"/>
              <w:rPr>
                <w:rFonts w:ascii="Arial Narrow" w:hAnsi="Arial Narrow"/>
                <w:b/>
                <w:bCs/>
                <w:i/>
                <w:iCs/>
                <w:color w:val="002060"/>
                <w:sz w:val="22"/>
                <w:szCs w:val="22"/>
                <w:lang w:val="ro-RO"/>
              </w:rPr>
            </w:pPr>
          </w:p>
        </w:tc>
      </w:tr>
      <w:tr w:rsidR="00B95EE0" w:rsidRPr="00B40C82" w14:paraId="50BC9809" w14:textId="77777777" w:rsidTr="00684742">
        <w:trPr>
          <w:trHeight w:val="20"/>
        </w:trPr>
        <w:tc>
          <w:tcPr>
            <w:tcW w:w="1828" w:type="pct"/>
            <w:tcBorders>
              <w:top w:val="single" w:sz="4" w:space="0" w:color="auto"/>
              <w:left w:val="single" w:sz="4" w:space="0" w:color="auto"/>
              <w:bottom w:val="single" w:sz="4" w:space="0" w:color="auto"/>
            </w:tcBorders>
            <w:shd w:val="clear" w:color="auto" w:fill="FFFFFF" w:themeFill="background1"/>
            <w:vAlign w:val="center"/>
          </w:tcPr>
          <w:p w14:paraId="1A874B7C" w14:textId="752B1C6F" w:rsidR="00B95EE0" w:rsidRPr="00B40C82" w:rsidRDefault="00B01086" w:rsidP="00E21429">
            <w:pPr>
              <w:pStyle w:val="Other0"/>
              <w:ind w:left="90" w:right="158"/>
              <w:jc w:val="both"/>
              <w:rPr>
                <w:rFonts w:ascii="Arial Narrow" w:hAnsi="Arial Narrow"/>
                <w:b/>
                <w:bCs/>
                <w:i/>
                <w:iCs/>
                <w:color w:val="002060"/>
                <w:sz w:val="22"/>
                <w:szCs w:val="22"/>
                <w:lang w:val="ro-RO"/>
              </w:rPr>
            </w:pPr>
            <w:r w:rsidRPr="00B40C82">
              <w:rPr>
                <w:rFonts w:ascii="Arial Narrow" w:hAnsi="Arial Narrow"/>
                <w:b/>
                <w:bCs/>
                <w:i/>
                <w:iCs/>
                <w:color w:val="002060"/>
                <w:sz w:val="22"/>
                <w:szCs w:val="22"/>
                <w:lang w:val="ro-RO"/>
              </w:rPr>
              <w:t>Adaptarea la schimbările climatice. Se  preconizează că măsura va duce la creșterea efectului negativ al climatului actual și al climatului viitor preconizat asupra măsurii în  sine sau asupra persoanelor, asupra naturii sau  asupra activelor?</w:t>
            </w:r>
          </w:p>
          <w:p w14:paraId="0338A529" w14:textId="77777777" w:rsidR="003A01E2" w:rsidRPr="003A01E2" w:rsidRDefault="00F205C2" w:rsidP="00E21429">
            <w:pPr>
              <w:pStyle w:val="Other0"/>
              <w:ind w:left="90" w:right="158"/>
              <w:jc w:val="both"/>
              <w:rPr>
                <w:rFonts w:ascii="Arial Narrow" w:hAnsi="Arial Narrow"/>
                <w:i/>
                <w:iCs/>
                <w:color w:val="002060"/>
                <w:sz w:val="22"/>
                <w:szCs w:val="22"/>
                <w:lang w:val="ro-RO"/>
              </w:rPr>
            </w:pPr>
            <w:r w:rsidRPr="00B40C82">
              <w:rPr>
                <w:rFonts w:ascii="Arial Narrow" w:hAnsi="Arial Narrow"/>
                <w:i/>
                <w:iCs/>
                <w:color w:val="002060"/>
                <w:sz w:val="22"/>
                <w:szCs w:val="22"/>
                <w:lang w:val="ro-RO"/>
              </w:rPr>
              <w:t>[</w:t>
            </w:r>
            <w:r w:rsidR="003A01E2" w:rsidRPr="003A01E2">
              <w:rPr>
                <w:rFonts w:ascii="Arial Narrow" w:hAnsi="Arial Narrow"/>
                <w:i/>
                <w:iCs/>
                <w:color w:val="002060"/>
                <w:sz w:val="22"/>
                <w:szCs w:val="22"/>
                <w:lang w:val="ro-RO"/>
              </w:rPr>
              <w:t>Ca urmare a implementării reformei R6, Ministerul Educației împreună cu Ministerul Dezvoltării, Lucrărilor Publice și Administrației vor analiza infrastructura universitară si tipurile de intervenții necesare..</w:t>
            </w:r>
          </w:p>
          <w:p w14:paraId="25295921" w14:textId="2F24B79D" w:rsidR="00F205C2" w:rsidRPr="00B40C82" w:rsidRDefault="003A01E2" w:rsidP="00E21429">
            <w:pPr>
              <w:pStyle w:val="Other0"/>
              <w:ind w:left="90" w:right="158"/>
              <w:jc w:val="both"/>
              <w:rPr>
                <w:rFonts w:ascii="Arial Narrow" w:hAnsi="Arial Narrow"/>
                <w:i/>
                <w:iCs/>
                <w:color w:val="002060"/>
                <w:sz w:val="22"/>
                <w:szCs w:val="22"/>
                <w:lang w:val="ro-RO"/>
              </w:rPr>
            </w:pPr>
            <w:r w:rsidRPr="003A01E2">
              <w:rPr>
                <w:rFonts w:ascii="Arial Narrow" w:hAnsi="Arial Narrow"/>
                <w:i/>
                <w:iCs/>
                <w:color w:val="002060"/>
                <w:sz w:val="22"/>
                <w:szCs w:val="22"/>
                <w:lang w:val="ro-RO"/>
              </w:rPr>
              <w:t>În implementare se va asigura respectarea obiectivelor privind adaptarea la schimbările climatice, de exemplu asigurându-se că nu se construiesc corpuri noi acolo unde cele existente pot fi reabilitate sau consolidate</w:t>
            </w:r>
            <w:r w:rsidR="00F205C2" w:rsidRPr="00B40C82">
              <w:rPr>
                <w:rFonts w:ascii="Arial Narrow" w:hAnsi="Arial Narrow"/>
                <w:i/>
                <w:iCs/>
                <w:color w:val="002060"/>
                <w:sz w:val="22"/>
                <w:szCs w:val="22"/>
                <w:lang w:val="ro-RO"/>
              </w:rPr>
              <w:t>.]</w:t>
            </w:r>
          </w:p>
        </w:tc>
        <w:tc>
          <w:tcPr>
            <w:tcW w:w="180" w:type="pct"/>
            <w:tcBorders>
              <w:top w:val="single" w:sz="4" w:space="0" w:color="auto"/>
              <w:left w:val="single" w:sz="4" w:space="0" w:color="auto"/>
              <w:bottom w:val="single" w:sz="4" w:space="0" w:color="auto"/>
            </w:tcBorders>
            <w:shd w:val="clear" w:color="auto" w:fill="FFFFFF" w:themeFill="background1"/>
            <w:vAlign w:val="center"/>
          </w:tcPr>
          <w:p w14:paraId="3E4D1DFB" w14:textId="77777777" w:rsidR="00B95EE0" w:rsidRPr="00B40C82" w:rsidRDefault="00B95EE0" w:rsidP="00E21429">
            <w:pPr>
              <w:pStyle w:val="Other0"/>
              <w:ind w:left="90"/>
              <w:jc w:val="both"/>
              <w:rPr>
                <w:rFonts w:ascii="Arial Narrow" w:hAnsi="Arial Narrow"/>
                <w:b/>
                <w:bCs/>
                <w:i/>
                <w:iCs/>
                <w:color w:val="002060"/>
                <w:sz w:val="22"/>
                <w:szCs w:val="22"/>
                <w:lang w:val="ro-RO"/>
              </w:rPr>
            </w:pPr>
          </w:p>
        </w:tc>
        <w:tc>
          <w:tcPr>
            <w:tcW w:w="180" w:type="pct"/>
            <w:tcBorders>
              <w:top w:val="single" w:sz="4" w:space="0" w:color="auto"/>
              <w:left w:val="single" w:sz="4" w:space="0" w:color="auto"/>
              <w:bottom w:val="single" w:sz="4" w:space="0" w:color="auto"/>
            </w:tcBorders>
            <w:shd w:val="clear" w:color="auto" w:fill="FFFFFF" w:themeFill="background1"/>
            <w:vAlign w:val="center"/>
          </w:tcPr>
          <w:p w14:paraId="2F83FB9A" w14:textId="1537345C" w:rsidR="00B95EE0" w:rsidRPr="00B40C82" w:rsidRDefault="00B01086" w:rsidP="00E21429">
            <w:pPr>
              <w:pStyle w:val="Other0"/>
              <w:ind w:left="90"/>
              <w:jc w:val="center"/>
              <w:rPr>
                <w:rFonts w:ascii="Arial Narrow" w:hAnsi="Arial Narrow"/>
                <w:b/>
                <w:bCs/>
                <w:i/>
                <w:iCs/>
                <w:color w:val="002060"/>
                <w:sz w:val="22"/>
                <w:szCs w:val="22"/>
                <w:lang w:val="ro-RO"/>
              </w:rPr>
            </w:pPr>
            <w:r w:rsidRPr="00B40C82">
              <w:rPr>
                <w:rFonts w:ascii="Arial Narrow" w:hAnsi="Arial Narrow"/>
                <w:b/>
                <w:bCs/>
                <w:i/>
                <w:iCs/>
                <w:color w:val="002060"/>
                <w:sz w:val="22"/>
                <w:szCs w:val="22"/>
                <w:lang w:val="ro-RO"/>
              </w:rPr>
              <w:t>x</w:t>
            </w:r>
          </w:p>
        </w:tc>
        <w:tc>
          <w:tcPr>
            <w:tcW w:w="281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5581F7B" w14:textId="77777777" w:rsidR="00B95EE0" w:rsidRPr="00B40C82" w:rsidRDefault="00B95EE0" w:rsidP="00E21429">
            <w:pPr>
              <w:pStyle w:val="Other0"/>
              <w:ind w:left="90"/>
              <w:jc w:val="both"/>
              <w:rPr>
                <w:rFonts w:ascii="Arial Narrow" w:hAnsi="Arial Narrow"/>
                <w:b/>
                <w:bCs/>
                <w:i/>
                <w:iCs/>
                <w:color w:val="002060"/>
                <w:sz w:val="22"/>
                <w:szCs w:val="22"/>
                <w:lang w:val="ro-RO"/>
              </w:rPr>
            </w:pPr>
          </w:p>
        </w:tc>
      </w:tr>
      <w:tr w:rsidR="00B01086" w:rsidRPr="00B40C82" w14:paraId="49FE0318" w14:textId="77777777" w:rsidTr="00684742">
        <w:trPr>
          <w:trHeight w:val="20"/>
        </w:trPr>
        <w:tc>
          <w:tcPr>
            <w:tcW w:w="1828" w:type="pct"/>
            <w:tcBorders>
              <w:top w:val="single" w:sz="4" w:space="0" w:color="auto"/>
              <w:left w:val="single" w:sz="4" w:space="0" w:color="auto"/>
              <w:bottom w:val="single" w:sz="4" w:space="0" w:color="auto"/>
            </w:tcBorders>
            <w:shd w:val="clear" w:color="auto" w:fill="FFFFFF" w:themeFill="background1"/>
            <w:vAlign w:val="center"/>
          </w:tcPr>
          <w:p w14:paraId="238BC735" w14:textId="77777777" w:rsidR="006C51F5" w:rsidRPr="00B40C82" w:rsidRDefault="006C51F5" w:rsidP="00E21429">
            <w:pPr>
              <w:pStyle w:val="Other0"/>
              <w:ind w:left="90" w:right="158"/>
              <w:jc w:val="both"/>
              <w:rPr>
                <w:rFonts w:ascii="Arial Narrow" w:hAnsi="Arial Narrow"/>
                <w:b/>
                <w:bCs/>
                <w:i/>
                <w:iCs/>
                <w:color w:val="002060"/>
                <w:sz w:val="22"/>
                <w:szCs w:val="22"/>
                <w:lang w:val="ro-RO"/>
              </w:rPr>
            </w:pPr>
            <w:r w:rsidRPr="00B40C82">
              <w:rPr>
                <w:rFonts w:ascii="Arial Narrow" w:hAnsi="Arial Narrow"/>
                <w:b/>
                <w:bCs/>
                <w:i/>
                <w:iCs/>
                <w:color w:val="002060"/>
                <w:sz w:val="22"/>
                <w:szCs w:val="22"/>
                <w:lang w:val="ro-RO"/>
              </w:rPr>
              <w:t xml:space="preserve">Tranziția către o economie circulară, inclusiv prevenirea generării de deșeuri și reciclarea acestora: </w:t>
            </w:r>
          </w:p>
          <w:p w14:paraId="1773B60C" w14:textId="77777777" w:rsidR="006C51F5" w:rsidRPr="00B40C82" w:rsidRDefault="006C51F5" w:rsidP="00E21429">
            <w:pPr>
              <w:pStyle w:val="Other0"/>
              <w:ind w:left="90" w:right="158"/>
              <w:jc w:val="both"/>
              <w:rPr>
                <w:rFonts w:ascii="Arial Narrow" w:hAnsi="Arial Narrow"/>
                <w:b/>
                <w:bCs/>
                <w:i/>
                <w:iCs/>
                <w:color w:val="002060"/>
                <w:sz w:val="22"/>
                <w:szCs w:val="22"/>
                <w:lang w:val="ro-RO"/>
              </w:rPr>
            </w:pPr>
            <w:r w:rsidRPr="00B40C82">
              <w:rPr>
                <w:rFonts w:ascii="Arial Narrow" w:hAnsi="Arial Narrow"/>
                <w:b/>
                <w:bCs/>
                <w:i/>
                <w:iCs/>
                <w:color w:val="002060"/>
                <w:sz w:val="22"/>
                <w:szCs w:val="22"/>
                <w:lang w:val="ro-RO"/>
              </w:rPr>
              <w:t xml:space="preserve">Se preconizează că măsura: </w:t>
            </w:r>
          </w:p>
          <w:p w14:paraId="36FBD27E" w14:textId="77F9048C" w:rsidR="006C51F5" w:rsidRPr="00B40C82" w:rsidRDefault="006C51F5" w:rsidP="00E21429">
            <w:pPr>
              <w:pStyle w:val="Other0"/>
              <w:ind w:left="90" w:right="158"/>
              <w:jc w:val="both"/>
              <w:rPr>
                <w:rFonts w:ascii="Arial Narrow" w:hAnsi="Arial Narrow"/>
                <w:b/>
                <w:bCs/>
                <w:i/>
                <w:iCs/>
                <w:color w:val="002060"/>
                <w:sz w:val="22"/>
                <w:szCs w:val="22"/>
                <w:lang w:val="ro-RO"/>
              </w:rPr>
            </w:pPr>
            <w:r w:rsidRPr="00B40C82">
              <w:rPr>
                <w:rFonts w:ascii="Arial Narrow" w:hAnsi="Arial Narrow"/>
                <w:b/>
                <w:bCs/>
                <w:i/>
                <w:iCs/>
                <w:color w:val="002060"/>
                <w:sz w:val="22"/>
                <w:szCs w:val="22"/>
                <w:lang w:val="ro-RO"/>
              </w:rPr>
              <w:t xml:space="preserve">(i) va duce la o creștere semnificativă a generării, a incinerării sau a eliminării deșeurilor, cu excepția incinerării deșeurilor periculoase nereciclabile sau </w:t>
            </w:r>
          </w:p>
          <w:p w14:paraId="1087AA4F" w14:textId="1069E050" w:rsidR="006C51F5" w:rsidRPr="00B40C82" w:rsidRDefault="006C51F5" w:rsidP="00E21429">
            <w:pPr>
              <w:pStyle w:val="Other0"/>
              <w:ind w:left="90" w:right="158"/>
              <w:jc w:val="both"/>
              <w:rPr>
                <w:rFonts w:ascii="Arial Narrow" w:hAnsi="Arial Narrow"/>
                <w:b/>
                <w:bCs/>
                <w:i/>
                <w:iCs/>
                <w:color w:val="002060"/>
                <w:sz w:val="22"/>
                <w:szCs w:val="22"/>
                <w:lang w:val="ro-RO"/>
              </w:rPr>
            </w:pPr>
            <w:r w:rsidRPr="00B40C82">
              <w:rPr>
                <w:rFonts w:ascii="Arial Narrow" w:hAnsi="Arial Narrow"/>
                <w:b/>
                <w:bCs/>
                <w:i/>
                <w:iCs/>
                <w:color w:val="002060"/>
                <w:sz w:val="22"/>
                <w:szCs w:val="22"/>
                <w:lang w:val="ro-RO"/>
              </w:rPr>
              <w:t>(ii) va duce la ineficiențe semnificative în utilizarea directă sau indirectă a oricăror resurse naturale în orice etapă a ciclului său de viață, care nu sunt reduse la minimum prin măsuri adecvate sau</w:t>
            </w:r>
          </w:p>
          <w:p w14:paraId="747A3809" w14:textId="77777777" w:rsidR="00B01086" w:rsidRPr="00B40C82" w:rsidRDefault="006C51F5" w:rsidP="00E21429">
            <w:pPr>
              <w:pStyle w:val="Other0"/>
              <w:ind w:left="90" w:right="158"/>
              <w:jc w:val="both"/>
              <w:rPr>
                <w:rFonts w:ascii="Arial Narrow" w:hAnsi="Arial Narrow"/>
                <w:b/>
                <w:bCs/>
                <w:i/>
                <w:iCs/>
                <w:color w:val="002060"/>
                <w:sz w:val="22"/>
                <w:szCs w:val="22"/>
                <w:lang w:val="ro-RO"/>
              </w:rPr>
            </w:pPr>
            <w:r w:rsidRPr="00B40C82">
              <w:rPr>
                <w:rFonts w:ascii="Arial Narrow" w:hAnsi="Arial Narrow"/>
                <w:b/>
                <w:bCs/>
                <w:i/>
                <w:iCs/>
                <w:color w:val="002060"/>
                <w:sz w:val="22"/>
                <w:szCs w:val="22"/>
                <w:lang w:val="ro-RO"/>
              </w:rPr>
              <w:t>(iii) va cauza prejudicii semnificative și pe termen lung mediului în ceea ce privește economia circulară?</w:t>
            </w:r>
          </w:p>
          <w:p w14:paraId="529A90A3" w14:textId="616CBDB6" w:rsidR="00AC0B69" w:rsidRPr="00AC0B69" w:rsidRDefault="00B40C82" w:rsidP="00E21429">
            <w:pPr>
              <w:pStyle w:val="Other0"/>
              <w:ind w:left="90" w:right="158"/>
              <w:jc w:val="both"/>
              <w:rPr>
                <w:rFonts w:ascii="Arial Narrow" w:hAnsi="Arial Narrow"/>
                <w:i/>
                <w:iCs/>
                <w:color w:val="002060"/>
                <w:sz w:val="22"/>
                <w:szCs w:val="22"/>
                <w:lang w:val="ro-RO"/>
              </w:rPr>
            </w:pPr>
            <w:r w:rsidRPr="00B40C82">
              <w:rPr>
                <w:rFonts w:ascii="Arial Narrow" w:hAnsi="Arial Narrow"/>
                <w:i/>
                <w:iCs/>
                <w:color w:val="002060"/>
                <w:sz w:val="22"/>
                <w:szCs w:val="22"/>
                <w:lang w:val="ro-RO"/>
              </w:rPr>
              <w:t>[</w:t>
            </w:r>
            <w:r w:rsidR="00AC0B69" w:rsidRPr="00AC0B69">
              <w:rPr>
                <w:rFonts w:ascii="Arial Narrow" w:hAnsi="Arial Narrow"/>
                <w:i/>
                <w:iCs/>
                <w:color w:val="002060"/>
                <w:sz w:val="22"/>
                <w:szCs w:val="22"/>
                <w:lang w:val="ro-RO"/>
              </w:rPr>
              <w:t xml:space="preserve">Pentru </w:t>
            </w:r>
            <w:r w:rsidR="00D556CC" w:rsidRPr="00AC0B69">
              <w:rPr>
                <w:rFonts w:ascii="Arial Narrow" w:hAnsi="Arial Narrow"/>
                <w:i/>
                <w:iCs/>
                <w:color w:val="002060"/>
                <w:sz w:val="22"/>
                <w:szCs w:val="22"/>
                <w:lang w:val="ro-RO"/>
              </w:rPr>
              <w:t>activitățile</w:t>
            </w:r>
            <w:r w:rsidR="00AC0B69" w:rsidRPr="00AC0B69">
              <w:rPr>
                <w:rFonts w:ascii="Arial Narrow" w:hAnsi="Arial Narrow"/>
                <w:i/>
                <w:iCs/>
                <w:color w:val="002060"/>
                <w:sz w:val="22"/>
                <w:szCs w:val="22"/>
                <w:lang w:val="ro-RO"/>
              </w:rPr>
              <w:t xml:space="preserve"> care implică lucrări de construire/reabilitare, pe perioada executării acestora, constructorii se vor asigura că o parte din deșeurile nepericuloase rezultate din construcții și demolări vor fi sortate pentru a facilita reutilizarea și reciclarea.</w:t>
            </w:r>
          </w:p>
          <w:p w14:paraId="0EABAC90" w14:textId="0CBE1EAA" w:rsidR="00AC0B69" w:rsidRPr="00AC0B69" w:rsidRDefault="00AC0B69" w:rsidP="00E21429">
            <w:pPr>
              <w:pStyle w:val="Other0"/>
              <w:ind w:left="90" w:right="158"/>
              <w:jc w:val="both"/>
              <w:rPr>
                <w:rFonts w:ascii="Arial Narrow" w:hAnsi="Arial Narrow"/>
                <w:i/>
                <w:iCs/>
                <w:color w:val="002060"/>
                <w:sz w:val="22"/>
                <w:szCs w:val="22"/>
                <w:lang w:val="ro-RO"/>
              </w:rPr>
            </w:pPr>
            <w:r w:rsidRPr="00AC0B69">
              <w:rPr>
                <w:rFonts w:ascii="Arial Narrow" w:hAnsi="Arial Narrow"/>
                <w:i/>
                <w:iCs/>
                <w:color w:val="002060"/>
                <w:sz w:val="22"/>
                <w:szCs w:val="22"/>
                <w:lang w:val="ro-RO"/>
              </w:rPr>
              <w:t>De asemenea, construct</w:t>
            </w:r>
            <w:r w:rsidR="00D556CC">
              <w:rPr>
                <w:rFonts w:ascii="Arial Narrow" w:hAnsi="Arial Narrow"/>
                <w:i/>
                <w:iCs/>
                <w:color w:val="002060"/>
                <w:sz w:val="22"/>
                <w:szCs w:val="22"/>
                <w:lang w:val="ro-RO"/>
              </w:rPr>
              <w:t>o</w:t>
            </w:r>
            <w:r w:rsidRPr="00AC0B69">
              <w:rPr>
                <w:rFonts w:ascii="Arial Narrow" w:hAnsi="Arial Narrow"/>
                <w:i/>
                <w:iCs/>
                <w:color w:val="002060"/>
                <w:sz w:val="22"/>
                <w:szCs w:val="22"/>
                <w:lang w:val="ro-RO"/>
              </w:rPr>
              <w:t>rii se vor asigura că o parte din deșeurile nepericuloase rezultate din construcții și demolări (cu excepția materialelor naturale definite în categoria 17 05 04 - pământ și pietriș altele decât cele vizate la rubrica 17 05 03 din lista europeană a deșeurilor stabilită prin Decizia 2000/532/CE a Comisiei, transpusă în HG nr. 856/2002, cu modificările și completările ulterioare ) și generate pe șantier vor fi pregătite pentru reutilizare, reciclare și alte operațiuni de valorificare materială, inclusiv operațiuni de umplere care utilizează deșeuri pentru a înlocui alte materiale.</w:t>
            </w:r>
          </w:p>
          <w:p w14:paraId="4B42B607" w14:textId="76DF61C6" w:rsidR="00AC0B69" w:rsidRDefault="00AC0B69" w:rsidP="00E21429">
            <w:pPr>
              <w:pStyle w:val="Other0"/>
              <w:ind w:left="90" w:right="158"/>
              <w:jc w:val="both"/>
              <w:rPr>
                <w:rFonts w:ascii="Arial Narrow" w:hAnsi="Arial Narrow"/>
                <w:i/>
                <w:iCs/>
                <w:color w:val="002060"/>
                <w:sz w:val="22"/>
                <w:szCs w:val="22"/>
                <w:lang w:val="ro-RO"/>
              </w:rPr>
            </w:pPr>
            <w:r w:rsidRPr="00AC0B69">
              <w:rPr>
                <w:rFonts w:ascii="Arial Narrow" w:hAnsi="Arial Narrow"/>
                <w:i/>
                <w:iCs/>
                <w:color w:val="002060"/>
                <w:sz w:val="22"/>
                <w:szCs w:val="22"/>
                <w:lang w:val="ro-RO"/>
              </w:rPr>
              <w:t>Măsura impune operatorilor economici care efectuează lucrări de renovare a clădirilor să se asigure că cel puțin 70 % (în greutate) din deșeurile nepericuloase provenite din activități de construcție și demolări (cu excepția materialelor naturale menționate în categoria 17 05 04 din lista europeană a deșeurilor stabilită prin Decizia 2000/532/CE) și generate pe șantier vor fi pregătite pentru reutilizare, reciclare și alte operațiuni de valorificare materială, inclusiv operațiuni de umplere care utilizează deșeuri pentru a înlocui alte materiale, în conformitate cu ierarhia deșeurilor și cu Protocolul UE de gestionare a deșeurilor din construcții și demolări.</w:t>
            </w:r>
          </w:p>
          <w:p w14:paraId="7317EC64" w14:textId="77777777" w:rsidR="00133275" w:rsidRPr="00133275" w:rsidRDefault="00133275" w:rsidP="00E21429">
            <w:pPr>
              <w:pStyle w:val="Other0"/>
              <w:ind w:left="90" w:right="158"/>
              <w:jc w:val="both"/>
              <w:rPr>
                <w:rFonts w:ascii="Arial Narrow" w:hAnsi="Arial Narrow"/>
                <w:i/>
                <w:iCs/>
                <w:color w:val="002060"/>
                <w:sz w:val="22"/>
                <w:szCs w:val="22"/>
                <w:lang w:val="ro-RO"/>
              </w:rPr>
            </w:pPr>
            <w:r w:rsidRPr="00133275">
              <w:rPr>
                <w:rFonts w:ascii="Arial Narrow" w:hAnsi="Arial Narrow"/>
                <w:i/>
                <w:iCs/>
                <w:color w:val="002060"/>
                <w:sz w:val="22"/>
                <w:szCs w:val="22"/>
                <w:lang w:val="ro-RO"/>
              </w:rPr>
              <w:t>Pentru echipamentele destinate producției de energie din surse regenerabile care pot fi instalate, măsura include specificații tehnice în ceea ce privește durabilitatea și potențialul lor de reparare și de reciclare, astfel cum se specifică la pagina X din planul de redresare și reziliență. În special, operatorii vor limita generarea de deșeuri în procesele aferente construcțiilor și demolărilor, în conformitate cu Protocolul UE de gestionare a deșeurilor din</w:t>
            </w:r>
            <w:r>
              <w:rPr>
                <w:rFonts w:ascii="Arial Narrow" w:hAnsi="Arial Narrow"/>
                <w:i/>
                <w:iCs/>
                <w:color w:val="002060"/>
                <w:sz w:val="22"/>
                <w:szCs w:val="22"/>
                <w:lang w:val="ro-RO"/>
              </w:rPr>
              <w:t xml:space="preserve"> </w:t>
            </w:r>
            <w:r w:rsidRPr="00133275">
              <w:rPr>
                <w:rFonts w:ascii="Arial Narrow" w:hAnsi="Arial Narrow"/>
                <w:i/>
                <w:iCs/>
                <w:color w:val="002060"/>
                <w:sz w:val="22"/>
                <w:szCs w:val="22"/>
                <w:lang w:val="ro-RO"/>
              </w:rPr>
              <w:t>construcții și demolări. Proiectarea clădirilor și tehnicile de construcție vor sprijini circularitatea și, în special, vor demonstra, în conformitate cu ISO 20887 sau cu alte standarde de evaluare a caracteristicilor de dezasamblare sau a adaptabilității clădirilor, modul în care sunt proiectate astfel încât să fie mai eficiente din punctul de vedere al utilizării resurselor, adaptabile, flexibile și demontabile pentru a permite reutilizarea și reciclarea.</w:t>
            </w:r>
          </w:p>
          <w:p w14:paraId="34698950" w14:textId="4EA0BC27" w:rsidR="00A54A3C" w:rsidRPr="00B40C82" w:rsidRDefault="00133275" w:rsidP="00E21429">
            <w:pPr>
              <w:pStyle w:val="Other0"/>
              <w:ind w:left="90" w:right="158"/>
              <w:jc w:val="both"/>
              <w:rPr>
                <w:rFonts w:ascii="Arial Narrow" w:hAnsi="Arial Narrow"/>
                <w:i/>
                <w:iCs/>
                <w:color w:val="002060"/>
                <w:sz w:val="22"/>
                <w:szCs w:val="22"/>
                <w:lang w:val="ro-RO"/>
              </w:rPr>
            </w:pPr>
            <w:r w:rsidRPr="00133275">
              <w:rPr>
                <w:rFonts w:ascii="Arial Narrow" w:hAnsi="Arial Narrow"/>
                <w:i/>
                <w:iCs/>
                <w:color w:val="002060"/>
                <w:sz w:val="22"/>
                <w:szCs w:val="22"/>
                <w:lang w:val="ro-RO"/>
              </w:rPr>
              <w:t xml:space="preserve">Pentru etapa de operare nu se estimează că </w:t>
            </w:r>
            <w:r w:rsidR="00EC49AF" w:rsidRPr="00133275">
              <w:rPr>
                <w:rFonts w:ascii="Arial Narrow" w:hAnsi="Arial Narrow"/>
                <w:i/>
                <w:iCs/>
                <w:color w:val="002060"/>
                <w:sz w:val="22"/>
                <w:szCs w:val="22"/>
                <w:lang w:val="ro-RO"/>
              </w:rPr>
              <w:t>activitățile</w:t>
            </w:r>
            <w:r w:rsidRPr="00133275">
              <w:rPr>
                <w:rFonts w:ascii="Arial Narrow" w:hAnsi="Arial Narrow"/>
                <w:i/>
                <w:iCs/>
                <w:color w:val="002060"/>
                <w:sz w:val="22"/>
                <w:szCs w:val="22"/>
                <w:lang w:val="ro-RO"/>
              </w:rPr>
              <w:t xml:space="preserve"> care implică lucrări de construire din aceste măsuri vor conduce la o creștere semnificativă în ceea ce privește generarea, incinerarea sau eliminarea deșeurilor, precum și nici în ceea ce privește utilizarea durabilă a resurselor naturale și economia circulară</w:t>
            </w:r>
            <w:r w:rsidR="00B40C82" w:rsidRPr="00B40C82">
              <w:rPr>
                <w:rFonts w:ascii="Arial Narrow" w:hAnsi="Arial Narrow"/>
                <w:i/>
                <w:iCs/>
                <w:color w:val="002060"/>
                <w:sz w:val="22"/>
                <w:szCs w:val="22"/>
                <w:lang w:val="ro-RO"/>
              </w:rPr>
              <w:t>.]</w:t>
            </w:r>
          </w:p>
        </w:tc>
        <w:tc>
          <w:tcPr>
            <w:tcW w:w="180" w:type="pct"/>
            <w:tcBorders>
              <w:top w:val="single" w:sz="4" w:space="0" w:color="auto"/>
              <w:left w:val="single" w:sz="4" w:space="0" w:color="auto"/>
              <w:bottom w:val="single" w:sz="4" w:space="0" w:color="auto"/>
            </w:tcBorders>
            <w:shd w:val="clear" w:color="auto" w:fill="FFFFFF" w:themeFill="background1"/>
            <w:vAlign w:val="center"/>
          </w:tcPr>
          <w:p w14:paraId="4FC585B9" w14:textId="77777777" w:rsidR="00B01086" w:rsidRPr="00B40C82" w:rsidRDefault="00B01086" w:rsidP="00E21429">
            <w:pPr>
              <w:pStyle w:val="Other0"/>
              <w:ind w:left="90"/>
              <w:jc w:val="both"/>
              <w:rPr>
                <w:rFonts w:ascii="Arial Narrow" w:hAnsi="Arial Narrow"/>
                <w:b/>
                <w:bCs/>
                <w:i/>
                <w:iCs/>
                <w:color w:val="002060"/>
                <w:sz w:val="22"/>
                <w:szCs w:val="22"/>
                <w:lang w:val="ro-RO"/>
              </w:rPr>
            </w:pPr>
          </w:p>
        </w:tc>
        <w:tc>
          <w:tcPr>
            <w:tcW w:w="180" w:type="pct"/>
            <w:tcBorders>
              <w:top w:val="single" w:sz="4" w:space="0" w:color="auto"/>
              <w:left w:val="single" w:sz="4" w:space="0" w:color="auto"/>
              <w:bottom w:val="single" w:sz="4" w:space="0" w:color="auto"/>
            </w:tcBorders>
            <w:shd w:val="clear" w:color="auto" w:fill="FFFFFF" w:themeFill="background1"/>
            <w:vAlign w:val="center"/>
          </w:tcPr>
          <w:p w14:paraId="67A7E4DE" w14:textId="48CF0D3E" w:rsidR="00B01086" w:rsidRPr="00B40C82" w:rsidRDefault="00A54A3C" w:rsidP="00E21429">
            <w:pPr>
              <w:pStyle w:val="Other0"/>
              <w:ind w:left="90"/>
              <w:jc w:val="center"/>
              <w:rPr>
                <w:rFonts w:ascii="Arial Narrow" w:hAnsi="Arial Narrow"/>
                <w:b/>
                <w:bCs/>
                <w:i/>
                <w:iCs/>
                <w:color w:val="002060"/>
                <w:sz w:val="22"/>
                <w:szCs w:val="22"/>
                <w:lang w:val="ro-RO"/>
              </w:rPr>
            </w:pPr>
            <w:r w:rsidRPr="00B40C82">
              <w:rPr>
                <w:rFonts w:ascii="Arial Narrow" w:hAnsi="Arial Narrow"/>
                <w:b/>
                <w:bCs/>
                <w:i/>
                <w:iCs/>
                <w:color w:val="002060"/>
                <w:sz w:val="22"/>
                <w:szCs w:val="22"/>
                <w:lang w:val="ro-RO"/>
              </w:rPr>
              <w:t>x</w:t>
            </w:r>
          </w:p>
        </w:tc>
        <w:tc>
          <w:tcPr>
            <w:tcW w:w="281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F04109C" w14:textId="77777777" w:rsidR="00B01086" w:rsidRPr="00B40C82" w:rsidRDefault="00B01086" w:rsidP="00E21429">
            <w:pPr>
              <w:pStyle w:val="Other0"/>
              <w:ind w:left="90"/>
              <w:jc w:val="both"/>
              <w:rPr>
                <w:rFonts w:ascii="Arial Narrow" w:hAnsi="Arial Narrow"/>
                <w:b/>
                <w:bCs/>
                <w:i/>
                <w:iCs/>
                <w:color w:val="002060"/>
                <w:sz w:val="22"/>
                <w:szCs w:val="22"/>
                <w:lang w:val="ro-RO"/>
              </w:rPr>
            </w:pPr>
          </w:p>
        </w:tc>
      </w:tr>
    </w:tbl>
    <w:p w14:paraId="43FB6954" w14:textId="77777777" w:rsidR="00B350BA" w:rsidRPr="00B40C82" w:rsidRDefault="00B350BA" w:rsidP="006C51F5">
      <w:pPr>
        <w:pStyle w:val="Default"/>
        <w:jc w:val="both"/>
        <w:rPr>
          <w:rFonts w:ascii="Arial Narrow" w:hAnsi="Arial Narrow"/>
          <w:b/>
          <w:bCs/>
          <w:color w:val="002060"/>
          <w:sz w:val="22"/>
          <w:szCs w:val="22"/>
        </w:rPr>
      </w:pPr>
    </w:p>
    <w:p w14:paraId="1F049BA7" w14:textId="77777777" w:rsidR="00B350BA" w:rsidRPr="00B40C82" w:rsidRDefault="00B350BA" w:rsidP="006C51F5">
      <w:pPr>
        <w:pStyle w:val="Default"/>
        <w:jc w:val="both"/>
        <w:rPr>
          <w:rFonts w:ascii="Arial Narrow" w:hAnsi="Arial Narrow"/>
          <w:color w:val="002060"/>
          <w:sz w:val="22"/>
          <w:szCs w:val="22"/>
        </w:rPr>
      </w:pPr>
      <w:r w:rsidRPr="00B40C82">
        <w:rPr>
          <w:rFonts w:ascii="Arial Narrow" w:hAnsi="Arial Narrow"/>
          <w:b/>
          <w:bCs/>
          <w:color w:val="002060"/>
          <w:sz w:val="22"/>
          <w:szCs w:val="22"/>
        </w:rPr>
        <w:t xml:space="preserve">Reprezentant legal </w:t>
      </w:r>
    </w:p>
    <w:p w14:paraId="0ED40ADF" w14:textId="18AA8201" w:rsidR="00B350BA" w:rsidRPr="00B40C82" w:rsidRDefault="00B350BA" w:rsidP="006C51F5">
      <w:pPr>
        <w:pStyle w:val="Default"/>
        <w:jc w:val="both"/>
        <w:rPr>
          <w:rFonts w:ascii="Arial Narrow" w:hAnsi="Arial Narrow"/>
          <w:color w:val="002060"/>
          <w:sz w:val="22"/>
          <w:szCs w:val="22"/>
        </w:rPr>
      </w:pPr>
      <w:r w:rsidRPr="00B40C82">
        <w:rPr>
          <w:rFonts w:ascii="Arial Narrow" w:hAnsi="Arial Narrow"/>
          <w:color w:val="002060"/>
          <w:sz w:val="22"/>
          <w:szCs w:val="22"/>
        </w:rPr>
        <w:t>Nume și prenume</w:t>
      </w:r>
      <w:r w:rsidR="00CF290C">
        <w:rPr>
          <w:rFonts w:ascii="Arial Narrow" w:hAnsi="Arial Narrow"/>
          <w:color w:val="002060"/>
          <w:sz w:val="22"/>
          <w:szCs w:val="22"/>
        </w:rPr>
        <w:t>:</w:t>
      </w:r>
      <w:r w:rsidRPr="00B40C82">
        <w:rPr>
          <w:rFonts w:ascii="Arial Narrow" w:hAnsi="Arial Narrow"/>
          <w:color w:val="002060"/>
          <w:sz w:val="22"/>
          <w:szCs w:val="22"/>
        </w:rPr>
        <w:t xml:space="preserve"> ................................................................. </w:t>
      </w:r>
    </w:p>
    <w:p w14:paraId="62868557" w14:textId="4A34AA38" w:rsidR="00BC0B0D" w:rsidRPr="00CF290C" w:rsidRDefault="009A0E20" w:rsidP="00CF290C">
      <w:pPr>
        <w:ind w:left="0"/>
        <w:jc w:val="both"/>
        <w:rPr>
          <w:rFonts w:ascii="Arial Narrow" w:hAnsi="Arial Narrow"/>
          <w:color w:val="002060"/>
          <w:sz w:val="22"/>
          <w:szCs w:val="22"/>
          <w:lang w:val="ro-RO"/>
        </w:rPr>
      </w:pPr>
      <w:r w:rsidRPr="00B40C82">
        <w:rPr>
          <w:rFonts w:ascii="Arial Narrow" w:hAnsi="Arial Narrow"/>
          <w:color w:val="002060"/>
          <w:sz w:val="22"/>
          <w:szCs w:val="22"/>
          <w:lang w:val="ro-RO"/>
        </w:rPr>
        <w:t>Data</w:t>
      </w:r>
      <w:r w:rsidR="00CF290C">
        <w:rPr>
          <w:rFonts w:ascii="Arial Narrow" w:hAnsi="Arial Narrow"/>
          <w:color w:val="002060"/>
          <w:sz w:val="22"/>
          <w:szCs w:val="22"/>
          <w:lang w:val="ro-RO"/>
        </w:rPr>
        <w:t>:</w:t>
      </w:r>
      <w:r w:rsidR="00B350BA" w:rsidRPr="00B40C82">
        <w:rPr>
          <w:rFonts w:ascii="Arial Narrow" w:hAnsi="Arial Narrow"/>
          <w:color w:val="002060"/>
          <w:sz w:val="22"/>
          <w:szCs w:val="22"/>
          <w:lang w:val="ro-RO"/>
        </w:rPr>
        <w:t xml:space="preserve"> ................................................</w:t>
      </w:r>
    </w:p>
    <w:sectPr w:rsidR="00BC0B0D" w:rsidRPr="00CF290C" w:rsidSect="008B38A6">
      <w:pgSz w:w="16840" w:h="11920" w:orient="landscape"/>
      <w:pgMar w:top="880" w:right="910" w:bottom="280" w:left="1020" w:header="683" w:footer="585"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AD9FA12" w14:textId="77777777" w:rsidR="00901587" w:rsidRDefault="00901587">
      <w:r>
        <w:separator/>
      </w:r>
    </w:p>
  </w:endnote>
  <w:endnote w:type="continuationSeparator" w:id="0">
    <w:p w14:paraId="550D1A42" w14:textId="77777777" w:rsidR="00901587" w:rsidRDefault="009015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6036906"/>
      <w:docPartObj>
        <w:docPartGallery w:val="Page Numbers (Bottom of Page)"/>
        <w:docPartUnique/>
      </w:docPartObj>
    </w:sdtPr>
    <w:sdtEndPr>
      <w:rPr>
        <w:noProof/>
      </w:rPr>
    </w:sdtEndPr>
    <w:sdtContent>
      <w:p w14:paraId="146FEA86" w14:textId="67CB91B0" w:rsidR="00AC152F" w:rsidRDefault="00AC152F" w:rsidP="00AC152F">
        <w:pPr>
          <w:pStyle w:val="Footer"/>
          <w:ind w:right="1040"/>
          <w:jc w:val="right"/>
        </w:pPr>
        <w:r>
          <w:fldChar w:fldCharType="begin"/>
        </w:r>
        <w:r>
          <w:instrText xml:space="preserve"> PAGE   \* MERGEFORMAT </w:instrText>
        </w:r>
        <w:r>
          <w:fldChar w:fldCharType="separate"/>
        </w:r>
        <w:r w:rsidR="00BC3012">
          <w:rPr>
            <w:noProof/>
          </w:rPr>
          <w:t>9</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822D80" w14:textId="77777777" w:rsidR="00901587" w:rsidRDefault="00901587">
      <w:r>
        <w:separator/>
      </w:r>
    </w:p>
  </w:footnote>
  <w:footnote w:type="continuationSeparator" w:id="0">
    <w:p w14:paraId="0C95F1C7" w14:textId="77777777" w:rsidR="00901587" w:rsidRDefault="00901587">
      <w:r>
        <w:continuationSeparator/>
      </w:r>
    </w:p>
  </w:footnote>
  <w:footnote w:id="1">
    <w:p w14:paraId="50E8E86E" w14:textId="68BDD52E" w:rsidR="00702E68" w:rsidRPr="002F5B86" w:rsidRDefault="00702E68" w:rsidP="00662613">
      <w:pPr>
        <w:pStyle w:val="FootnoteText"/>
        <w:ind w:right="770"/>
        <w:jc w:val="both"/>
        <w:rPr>
          <w:rFonts w:ascii="Arial Narrow" w:hAnsi="Arial Narrow"/>
          <w:color w:val="002060"/>
          <w:lang w:val="ro-RO"/>
        </w:rPr>
      </w:pPr>
      <w:r w:rsidRPr="002F5B86">
        <w:rPr>
          <w:rStyle w:val="FootnoteReference"/>
          <w:rFonts w:ascii="Arial Narrow" w:hAnsi="Arial Narrow"/>
          <w:color w:val="002060"/>
        </w:rPr>
        <w:footnoteRef/>
      </w:r>
      <w:r w:rsidRPr="00B065C0">
        <w:rPr>
          <w:rFonts w:ascii="Arial Narrow" w:hAnsi="Arial Narrow"/>
          <w:color w:val="002060"/>
          <w:lang w:val="fr-FR"/>
        </w:rPr>
        <w:t xml:space="preserve"> La </w:t>
      </w:r>
      <w:r w:rsidRPr="002F5B86">
        <w:rPr>
          <w:rFonts w:ascii="Arial Narrow" w:hAnsi="Arial Narrow"/>
          <w:color w:val="002060"/>
          <w:lang w:val="ro-RO"/>
        </w:rPr>
        <w:t>Observații se vor putea face mențiuni sau se va face trimitere la autoevaluare sau se va putea specifica neaplicabilitatea și motivul pentru care ”nu se aplică”, astfel cum este fiecare situație evaluată și asumată.</w:t>
      </w:r>
    </w:p>
  </w:footnote>
  <w:footnote w:id="2">
    <w:p w14:paraId="5F9B27E0" w14:textId="5890F1B0" w:rsidR="00605CDB" w:rsidRPr="00BC3012" w:rsidRDefault="00605CDB" w:rsidP="00605CDB">
      <w:pPr>
        <w:pStyle w:val="FootnoteText"/>
        <w:ind w:left="180" w:right="680" w:hanging="180"/>
        <w:jc w:val="both"/>
        <w:rPr>
          <w:rFonts w:ascii="Arial Narrow" w:hAnsi="Arial Narrow"/>
          <w:lang w:val="ro-RO"/>
        </w:rPr>
      </w:pPr>
      <w:r w:rsidRPr="00BC3012">
        <w:rPr>
          <w:rStyle w:val="FootnoteReference"/>
          <w:rFonts w:ascii="Arial Narrow" w:hAnsi="Arial Narrow"/>
        </w:rPr>
        <w:footnoteRef/>
      </w:r>
      <w:r w:rsidRPr="00BC3012">
        <w:rPr>
          <w:rFonts w:ascii="Arial Narrow" w:hAnsi="Arial Narrow"/>
          <w:lang w:val="fr-FR"/>
        </w:rPr>
        <w:t xml:space="preserve"> </w:t>
      </w:r>
      <w:r w:rsidRPr="00BC3012">
        <w:rPr>
          <w:rFonts w:ascii="Arial Narrow" w:eastAsia="Calibri" w:hAnsi="Arial Narrow" w:cs="Calibri"/>
          <w:color w:val="002060"/>
          <w:lang w:val="ro-RO"/>
        </w:rPr>
        <w:t xml:space="preserve">Cu </w:t>
      </w:r>
      <w:r w:rsidRPr="00BC3012">
        <w:rPr>
          <w:rFonts w:ascii="Arial Narrow" w:eastAsia="Calibri" w:hAnsi="Arial Narrow" w:cs="Calibri"/>
          <w:color w:val="002060"/>
          <w:spacing w:val="-1"/>
          <w:lang w:val="ro-RO"/>
        </w:rPr>
        <w:t>e</w:t>
      </w:r>
      <w:r w:rsidRPr="00BC3012">
        <w:rPr>
          <w:rFonts w:ascii="Arial Narrow" w:eastAsia="Calibri" w:hAnsi="Arial Narrow" w:cs="Calibri"/>
          <w:color w:val="002060"/>
          <w:spacing w:val="1"/>
          <w:lang w:val="ro-RO"/>
        </w:rPr>
        <w:t>xc</w:t>
      </w:r>
      <w:r w:rsidRPr="00BC3012">
        <w:rPr>
          <w:rFonts w:ascii="Arial Narrow" w:eastAsia="Calibri" w:hAnsi="Arial Narrow" w:cs="Calibri"/>
          <w:color w:val="002060"/>
          <w:spacing w:val="-1"/>
          <w:lang w:val="ro-RO"/>
        </w:rPr>
        <w:t>ep</w:t>
      </w:r>
      <w:r w:rsidRPr="00BC3012">
        <w:rPr>
          <w:rFonts w:ascii="Arial Narrow" w:eastAsia="Calibri" w:hAnsi="Arial Narrow" w:cs="Calibri"/>
          <w:color w:val="002060"/>
          <w:lang w:val="ro-RO"/>
        </w:rPr>
        <w:t>ț</w:t>
      </w:r>
      <w:r w:rsidRPr="00BC3012">
        <w:rPr>
          <w:rFonts w:ascii="Arial Narrow" w:eastAsia="Calibri" w:hAnsi="Arial Narrow" w:cs="Calibri"/>
          <w:color w:val="002060"/>
          <w:spacing w:val="-1"/>
          <w:lang w:val="ro-RO"/>
        </w:rPr>
        <w:t>i</w:t>
      </w:r>
      <w:r w:rsidRPr="00BC3012">
        <w:rPr>
          <w:rFonts w:ascii="Arial Narrow" w:eastAsia="Calibri" w:hAnsi="Arial Narrow" w:cs="Calibri"/>
          <w:color w:val="002060"/>
          <w:lang w:val="ro-RO"/>
        </w:rPr>
        <w:t>a</w:t>
      </w:r>
      <w:r w:rsidRPr="00BC3012">
        <w:rPr>
          <w:rFonts w:ascii="Arial Narrow" w:eastAsia="Calibri" w:hAnsi="Arial Narrow" w:cs="Calibri"/>
          <w:color w:val="002060"/>
          <w:spacing w:val="2"/>
          <w:lang w:val="ro-RO"/>
        </w:rPr>
        <w:t xml:space="preserve"> </w:t>
      </w:r>
      <w:r w:rsidRPr="00BC3012">
        <w:rPr>
          <w:rFonts w:ascii="Arial Narrow" w:eastAsia="Calibri" w:hAnsi="Arial Narrow" w:cs="Calibri"/>
          <w:color w:val="002060"/>
          <w:spacing w:val="-1"/>
          <w:lang w:val="ro-RO"/>
        </w:rPr>
        <w:t>p</w:t>
      </w:r>
      <w:r w:rsidRPr="00BC3012">
        <w:rPr>
          <w:rFonts w:ascii="Arial Narrow" w:eastAsia="Calibri" w:hAnsi="Arial Narrow" w:cs="Calibri"/>
          <w:color w:val="002060"/>
          <w:lang w:val="ro-RO"/>
        </w:rPr>
        <w:t>r</w:t>
      </w:r>
      <w:r w:rsidRPr="00BC3012">
        <w:rPr>
          <w:rFonts w:ascii="Arial Narrow" w:eastAsia="Calibri" w:hAnsi="Arial Narrow" w:cs="Calibri"/>
          <w:color w:val="002060"/>
          <w:spacing w:val="1"/>
          <w:lang w:val="ro-RO"/>
        </w:rPr>
        <w:t>o</w:t>
      </w:r>
      <w:r w:rsidRPr="00BC3012">
        <w:rPr>
          <w:rFonts w:ascii="Arial Narrow" w:eastAsia="Calibri" w:hAnsi="Arial Narrow" w:cs="Calibri"/>
          <w:color w:val="002060"/>
          <w:spacing w:val="-1"/>
          <w:lang w:val="ro-RO"/>
        </w:rPr>
        <w:t>ie</w:t>
      </w:r>
      <w:r w:rsidRPr="00BC3012">
        <w:rPr>
          <w:rFonts w:ascii="Arial Narrow" w:eastAsia="Calibri" w:hAnsi="Arial Narrow" w:cs="Calibri"/>
          <w:color w:val="002060"/>
          <w:spacing w:val="1"/>
          <w:lang w:val="ro-RO"/>
        </w:rPr>
        <w:t>c</w:t>
      </w:r>
      <w:r w:rsidRPr="00BC3012">
        <w:rPr>
          <w:rFonts w:ascii="Arial Narrow" w:eastAsia="Calibri" w:hAnsi="Arial Narrow" w:cs="Calibri"/>
          <w:color w:val="002060"/>
          <w:lang w:val="ro-RO"/>
        </w:rPr>
        <w:t>t</w:t>
      </w:r>
      <w:r w:rsidRPr="00BC3012">
        <w:rPr>
          <w:rFonts w:ascii="Arial Narrow" w:eastAsia="Calibri" w:hAnsi="Arial Narrow" w:cs="Calibri"/>
          <w:color w:val="002060"/>
          <w:spacing w:val="-1"/>
          <w:lang w:val="ro-RO"/>
        </w:rPr>
        <w:t>el</w:t>
      </w:r>
      <w:r w:rsidRPr="00BC3012">
        <w:rPr>
          <w:rFonts w:ascii="Arial Narrow" w:eastAsia="Calibri" w:hAnsi="Arial Narrow" w:cs="Calibri"/>
          <w:color w:val="002060"/>
          <w:spacing w:val="1"/>
          <w:lang w:val="ro-RO"/>
        </w:rPr>
        <w:t>o</w:t>
      </w:r>
      <w:r w:rsidRPr="00BC3012">
        <w:rPr>
          <w:rFonts w:ascii="Arial Narrow" w:eastAsia="Calibri" w:hAnsi="Arial Narrow" w:cs="Calibri"/>
          <w:color w:val="002060"/>
          <w:lang w:val="ro-RO"/>
        </w:rPr>
        <w:t>r</w:t>
      </w:r>
      <w:r w:rsidRPr="00BC3012">
        <w:rPr>
          <w:rFonts w:ascii="Arial Narrow" w:eastAsia="Calibri" w:hAnsi="Arial Narrow" w:cs="Calibri"/>
          <w:color w:val="002060"/>
          <w:spacing w:val="1"/>
          <w:lang w:val="ro-RO"/>
        </w:rPr>
        <w:t xml:space="preserve"> c</w:t>
      </w:r>
      <w:r w:rsidRPr="00BC3012">
        <w:rPr>
          <w:rFonts w:ascii="Arial Narrow" w:eastAsia="Calibri" w:hAnsi="Arial Narrow" w:cs="Calibri"/>
          <w:color w:val="002060"/>
          <w:lang w:val="ro-RO"/>
        </w:rPr>
        <w:t>are au</w:t>
      </w:r>
      <w:r w:rsidRPr="00BC3012">
        <w:rPr>
          <w:rFonts w:ascii="Arial Narrow" w:eastAsia="Calibri" w:hAnsi="Arial Narrow" w:cs="Calibri"/>
          <w:color w:val="002060"/>
          <w:spacing w:val="1"/>
          <w:lang w:val="ro-RO"/>
        </w:rPr>
        <w:t xml:space="preserve"> c</w:t>
      </w:r>
      <w:r w:rsidRPr="00BC3012">
        <w:rPr>
          <w:rFonts w:ascii="Arial Narrow" w:eastAsia="Calibri" w:hAnsi="Arial Narrow" w:cs="Calibri"/>
          <w:color w:val="002060"/>
          <w:lang w:val="ro-RO"/>
        </w:rPr>
        <w:t>a</w:t>
      </w:r>
      <w:r w:rsidRPr="00BC3012">
        <w:rPr>
          <w:rFonts w:ascii="Arial Narrow" w:eastAsia="Calibri" w:hAnsi="Arial Narrow" w:cs="Calibri"/>
          <w:color w:val="002060"/>
          <w:spacing w:val="2"/>
          <w:lang w:val="ro-RO"/>
        </w:rPr>
        <w:t xml:space="preserve"> </w:t>
      </w:r>
      <w:r w:rsidRPr="00BC3012">
        <w:rPr>
          <w:rFonts w:ascii="Arial Narrow" w:eastAsia="Calibri" w:hAnsi="Arial Narrow" w:cs="Calibri"/>
          <w:color w:val="002060"/>
          <w:spacing w:val="1"/>
          <w:lang w:val="ro-RO"/>
        </w:rPr>
        <w:t>o</w:t>
      </w:r>
      <w:r w:rsidRPr="00BC3012">
        <w:rPr>
          <w:rFonts w:ascii="Arial Narrow" w:eastAsia="Calibri" w:hAnsi="Arial Narrow" w:cs="Calibri"/>
          <w:color w:val="002060"/>
          <w:spacing w:val="-1"/>
          <w:lang w:val="ro-RO"/>
        </w:rPr>
        <w:t>bie</w:t>
      </w:r>
      <w:r w:rsidRPr="00BC3012">
        <w:rPr>
          <w:rFonts w:ascii="Arial Narrow" w:eastAsia="Calibri" w:hAnsi="Arial Narrow" w:cs="Calibri"/>
          <w:color w:val="002060"/>
          <w:spacing w:val="1"/>
          <w:lang w:val="ro-RO"/>
        </w:rPr>
        <w:t>c</w:t>
      </w:r>
      <w:r w:rsidRPr="00BC3012">
        <w:rPr>
          <w:rFonts w:ascii="Arial Narrow" w:eastAsia="Calibri" w:hAnsi="Arial Narrow" w:cs="Calibri"/>
          <w:color w:val="002060"/>
          <w:lang w:val="ro-RO"/>
        </w:rPr>
        <w:t>t</w:t>
      </w:r>
      <w:r w:rsidRPr="00BC3012">
        <w:rPr>
          <w:rFonts w:ascii="Arial Narrow" w:eastAsia="Calibri" w:hAnsi="Arial Narrow" w:cs="Calibri"/>
          <w:color w:val="002060"/>
          <w:spacing w:val="1"/>
          <w:lang w:val="ro-RO"/>
        </w:rPr>
        <w:t xml:space="preserve"> </w:t>
      </w:r>
      <w:r w:rsidRPr="00BC3012">
        <w:rPr>
          <w:rFonts w:ascii="Arial Narrow" w:eastAsia="Calibri" w:hAnsi="Arial Narrow" w:cs="Calibri"/>
          <w:color w:val="002060"/>
          <w:spacing w:val="-1"/>
          <w:lang w:val="ro-RO"/>
        </w:rPr>
        <w:t>gene</w:t>
      </w:r>
      <w:r w:rsidRPr="00BC3012">
        <w:rPr>
          <w:rFonts w:ascii="Arial Narrow" w:eastAsia="Calibri" w:hAnsi="Arial Narrow" w:cs="Calibri"/>
          <w:color w:val="002060"/>
          <w:lang w:val="ro-RO"/>
        </w:rPr>
        <w:t>ra</w:t>
      </w:r>
      <w:r w:rsidRPr="00BC3012">
        <w:rPr>
          <w:rFonts w:ascii="Arial Narrow" w:eastAsia="Calibri" w:hAnsi="Arial Narrow" w:cs="Calibri"/>
          <w:color w:val="002060"/>
          <w:spacing w:val="-1"/>
          <w:lang w:val="ro-RO"/>
        </w:rPr>
        <w:t>re</w:t>
      </w:r>
      <w:r w:rsidRPr="00BC3012">
        <w:rPr>
          <w:rFonts w:ascii="Arial Narrow" w:eastAsia="Calibri" w:hAnsi="Arial Narrow" w:cs="Calibri"/>
          <w:color w:val="002060"/>
          <w:lang w:val="ro-RO"/>
        </w:rPr>
        <w:t>a</w:t>
      </w:r>
      <w:r w:rsidRPr="00BC3012">
        <w:rPr>
          <w:rFonts w:ascii="Arial Narrow" w:eastAsia="Calibri" w:hAnsi="Arial Narrow" w:cs="Calibri"/>
          <w:color w:val="002060"/>
          <w:spacing w:val="2"/>
          <w:lang w:val="ro-RO"/>
        </w:rPr>
        <w:t xml:space="preserve"> </w:t>
      </w:r>
      <w:r w:rsidRPr="00BC3012">
        <w:rPr>
          <w:rFonts w:ascii="Arial Narrow" w:eastAsia="Calibri" w:hAnsi="Arial Narrow" w:cs="Calibri"/>
          <w:color w:val="002060"/>
          <w:spacing w:val="-1"/>
          <w:lang w:val="ro-RO"/>
        </w:rPr>
        <w:t>d</w:t>
      </w:r>
      <w:r w:rsidRPr="00BC3012">
        <w:rPr>
          <w:rFonts w:ascii="Arial Narrow" w:eastAsia="Calibri" w:hAnsi="Arial Narrow" w:cs="Calibri"/>
          <w:color w:val="002060"/>
          <w:lang w:val="ro-RO"/>
        </w:rPr>
        <w:t>e</w:t>
      </w:r>
      <w:r w:rsidRPr="00BC3012">
        <w:rPr>
          <w:rFonts w:ascii="Arial Narrow" w:eastAsia="Calibri" w:hAnsi="Arial Narrow" w:cs="Calibri"/>
          <w:color w:val="002060"/>
          <w:spacing w:val="5"/>
          <w:lang w:val="ro-RO"/>
        </w:rPr>
        <w:t xml:space="preserve"> </w:t>
      </w:r>
      <w:r w:rsidRPr="00BC3012">
        <w:rPr>
          <w:rFonts w:ascii="Arial Narrow" w:eastAsia="Calibri" w:hAnsi="Arial Narrow" w:cs="Calibri"/>
          <w:color w:val="002060"/>
          <w:spacing w:val="-1"/>
          <w:lang w:val="ro-RO"/>
        </w:rPr>
        <w:t>e</w:t>
      </w:r>
      <w:r w:rsidRPr="00BC3012">
        <w:rPr>
          <w:rFonts w:ascii="Arial Narrow" w:eastAsia="Calibri" w:hAnsi="Arial Narrow" w:cs="Calibri"/>
          <w:color w:val="002060"/>
          <w:spacing w:val="1"/>
          <w:lang w:val="ro-RO"/>
        </w:rPr>
        <w:t>n</w:t>
      </w:r>
      <w:r w:rsidRPr="00BC3012">
        <w:rPr>
          <w:rFonts w:ascii="Arial Narrow" w:eastAsia="Calibri" w:hAnsi="Arial Narrow" w:cs="Calibri"/>
          <w:color w:val="002060"/>
          <w:spacing w:val="-1"/>
          <w:lang w:val="ro-RO"/>
        </w:rPr>
        <w:t>e</w:t>
      </w:r>
      <w:r w:rsidRPr="00BC3012">
        <w:rPr>
          <w:rFonts w:ascii="Arial Narrow" w:eastAsia="Calibri" w:hAnsi="Arial Narrow" w:cs="Calibri"/>
          <w:color w:val="002060"/>
          <w:lang w:val="ro-RO"/>
        </w:rPr>
        <w:t>r</w:t>
      </w:r>
      <w:r w:rsidRPr="00BC3012">
        <w:rPr>
          <w:rFonts w:ascii="Arial Narrow" w:eastAsia="Calibri" w:hAnsi="Arial Narrow" w:cs="Calibri"/>
          <w:color w:val="002060"/>
          <w:spacing w:val="-1"/>
          <w:lang w:val="ro-RO"/>
        </w:rPr>
        <w:t>g</w:t>
      </w:r>
      <w:r w:rsidRPr="00BC3012">
        <w:rPr>
          <w:rFonts w:ascii="Arial Narrow" w:eastAsia="Calibri" w:hAnsi="Arial Narrow" w:cs="Calibri"/>
          <w:color w:val="002060"/>
          <w:spacing w:val="2"/>
          <w:lang w:val="ro-RO"/>
        </w:rPr>
        <w:t>i</w:t>
      </w:r>
      <w:r w:rsidRPr="00BC3012">
        <w:rPr>
          <w:rFonts w:ascii="Arial Narrow" w:eastAsia="Calibri" w:hAnsi="Arial Narrow" w:cs="Calibri"/>
          <w:color w:val="002060"/>
          <w:lang w:val="ro-RO"/>
        </w:rPr>
        <w:t>e</w:t>
      </w:r>
      <w:r w:rsidRPr="00BC3012">
        <w:rPr>
          <w:rFonts w:ascii="Arial Narrow" w:eastAsia="Calibri" w:hAnsi="Arial Narrow" w:cs="Calibri"/>
          <w:color w:val="002060"/>
          <w:spacing w:val="1"/>
          <w:lang w:val="ro-RO"/>
        </w:rPr>
        <w:t xml:space="preserve"> </w:t>
      </w:r>
      <w:r w:rsidRPr="00BC3012">
        <w:rPr>
          <w:rFonts w:ascii="Arial Narrow" w:eastAsia="Calibri" w:hAnsi="Arial Narrow" w:cs="Calibri"/>
          <w:color w:val="002060"/>
          <w:spacing w:val="-1"/>
          <w:lang w:val="ro-RO"/>
        </w:rPr>
        <w:t>ele</w:t>
      </w:r>
      <w:r w:rsidRPr="00BC3012">
        <w:rPr>
          <w:rFonts w:ascii="Arial Narrow" w:eastAsia="Calibri" w:hAnsi="Arial Narrow" w:cs="Calibri"/>
          <w:color w:val="002060"/>
          <w:spacing w:val="1"/>
          <w:lang w:val="ro-RO"/>
        </w:rPr>
        <w:t>c</w:t>
      </w:r>
      <w:r w:rsidRPr="00BC3012">
        <w:rPr>
          <w:rFonts w:ascii="Arial Narrow" w:eastAsia="Calibri" w:hAnsi="Arial Narrow" w:cs="Calibri"/>
          <w:color w:val="002060"/>
          <w:lang w:val="ro-RO"/>
        </w:rPr>
        <w:t>t</w:t>
      </w:r>
      <w:r w:rsidRPr="00BC3012">
        <w:rPr>
          <w:rFonts w:ascii="Arial Narrow" w:eastAsia="Calibri" w:hAnsi="Arial Narrow" w:cs="Calibri"/>
          <w:color w:val="002060"/>
          <w:spacing w:val="-1"/>
          <w:lang w:val="ro-RO"/>
        </w:rPr>
        <w:t>ri</w:t>
      </w:r>
      <w:r w:rsidRPr="00BC3012">
        <w:rPr>
          <w:rFonts w:ascii="Arial Narrow" w:eastAsia="Calibri" w:hAnsi="Arial Narrow" w:cs="Calibri"/>
          <w:color w:val="002060"/>
          <w:spacing w:val="1"/>
          <w:lang w:val="ro-RO"/>
        </w:rPr>
        <w:t>c</w:t>
      </w:r>
      <w:r w:rsidRPr="00BC3012">
        <w:rPr>
          <w:rFonts w:ascii="Arial Narrow" w:eastAsia="Calibri" w:hAnsi="Arial Narrow" w:cs="Calibri"/>
          <w:color w:val="002060"/>
          <w:lang w:val="ro-RO"/>
        </w:rPr>
        <w:t>ă</w:t>
      </w:r>
      <w:r w:rsidRPr="00BC3012">
        <w:rPr>
          <w:rFonts w:ascii="Arial Narrow" w:eastAsia="Calibri" w:hAnsi="Arial Narrow" w:cs="Calibri"/>
          <w:color w:val="002060"/>
          <w:spacing w:val="2"/>
          <w:lang w:val="ro-RO"/>
        </w:rPr>
        <w:t xml:space="preserve"> </w:t>
      </w:r>
      <w:r w:rsidRPr="00BC3012">
        <w:rPr>
          <w:rFonts w:ascii="Arial Narrow" w:eastAsia="Calibri" w:hAnsi="Arial Narrow" w:cs="Calibri"/>
          <w:color w:val="002060"/>
          <w:spacing w:val="-1"/>
          <w:lang w:val="ro-RO"/>
        </w:rPr>
        <w:t>și</w:t>
      </w:r>
      <w:r w:rsidRPr="00BC3012">
        <w:rPr>
          <w:rFonts w:ascii="Arial Narrow" w:eastAsia="Calibri" w:hAnsi="Arial Narrow" w:cs="Calibri"/>
          <w:color w:val="002060"/>
          <w:lang w:val="ro-RO"/>
        </w:rPr>
        <w:t>/</w:t>
      </w:r>
      <w:r w:rsidRPr="00BC3012">
        <w:rPr>
          <w:rFonts w:ascii="Arial Narrow" w:eastAsia="Calibri" w:hAnsi="Arial Narrow" w:cs="Calibri"/>
          <w:color w:val="002060"/>
          <w:spacing w:val="-1"/>
          <w:lang w:val="ro-RO"/>
        </w:rPr>
        <w:t>s</w:t>
      </w:r>
      <w:r w:rsidRPr="00BC3012">
        <w:rPr>
          <w:rFonts w:ascii="Arial Narrow" w:eastAsia="Calibri" w:hAnsi="Arial Narrow" w:cs="Calibri"/>
          <w:color w:val="002060"/>
          <w:lang w:val="ro-RO"/>
        </w:rPr>
        <w:t>au</w:t>
      </w:r>
      <w:r w:rsidRPr="00BC3012">
        <w:rPr>
          <w:rFonts w:ascii="Arial Narrow" w:eastAsia="Calibri" w:hAnsi="Arial Narrow" w:cs="Calibri"/>
          <w:color w:val="002060"/>
          <w:spacing w:val="1"/>
          <w:lang w:val="ro-RO"/>
        </w:rPr>
        <w:t xml:space="preserve"> </w:t>
      </w:r>
      <w:r w:rsidRPr="00BC3012">
        <w:rPr>
          <w:rFonts w:ascii="Arial Narrow" w:eastAsia="Calibri" w:hAnsi="Arial Narrow" w:cs="Calibri"/>
          <w:color w:val="002060"/>
          <w:lang w:val="ro-RO"/>
        </w:rPr>
        <w:t>t</w:t>
      </w:r>
      <w:r w:rsidRPr="00BC3012">
        <w:rPr>
          <w:rFonts w:ascii="Arial Narrow" w:eastAsia="Calibri" w:hAnsi="Arial Narrow" w:cs="Calibri"/>
          <w:color w:val="002060"/>
          <w:spacing w:val="1"/>
          <w:lang w:val="ro-RO"/>
        </w:rPr>
        <w:t>e</w:t>
      </w:r>
      <w:r w:rsidRPr="00BC3012">
        <w:rPr>
          <w:rFonts w:ascii="Arial Narrow" w:eastAsia="Calibri" w:hAnsi="Arial Narrow" w:cs="Calibri"/>
          <w:color w:val="002060"/>
          <w:lang w:val="ro-RO"/>
        </w:rPr>
        <w:t>rm</w:t>
      </w:r>
      <w:r w:rsidRPr="00BC3012">
        <w:rPr>
          <w:rFonts w:ascii="Arial Narrow" w:eastAsia="Calibri" w:hAnsi="Arial Narrow" w:cs="Calibri"/>
          <w:color w:val="002060"/>
          <w:spacing w:val="-1"/>
          <w:lang w:val="ro-RO"/>
        </w:rPr>
        <w:t>i</w:t>
      </w:r>
      <w:r w:rsidRPr="00BC3012">
        <w:rPr>
          <w:rFonts w:ascii="Arial Narrow" w:eastAsia="Calibri" w:hAnsi="Arial Narrow" w:cs="Calibri"/>
          <w:color w:val="002060"/>
          <w:spacing w:val="1"/>
          <w:lang w:val="ro-RO"/>
        </w:rPr>
        <w:t>c</w:t>
      </w:r>
      <w:r w:rsidRPr="00BC3012">
        <w:rPr>
          <w:rFonts w:ascii="Arial Narrow" w:eastAsia="Calibri" w:hAnsi="Arial Narrow" w:cs="Calibri"/>
          <w:color w:val="002060"/>
          <w:lang w:val="ro-RO"/>
        </w:rPr>
        <w:t>ă,</w:t>
      </w:r>
      <w:r w:rsidRPr="00BC3012">
        <w:rPr>
          <w:rFonts w:ascii="Arial Narrow" w:eastAsia="Calibri" w:hAnsi="Arial Narrow" w:cs="Calibri"/>
          <w:color w:val="002060"/>
          <w:spacing w:val="2"/>
          <w:lang w:val="ro-RO"/>
        </w:rPr>
        <w:t xml:space="preserve"> </w:t>
      </w:r>
      <w:r w:rsidRPr="00BC3012">
        <w:rPr>
          <w:rFonts w:ascii="Arial Narrow" w:eastAsia="Calibri" w:hAnsi="Arial Narrow" w:cs="Calibri"/>
          <w:color w:val="002060"/>
          <w:spacing w:val="-1"/>
          <w:lang w:val="ro-RO"/>
        </w:rPr>
        <w:t>p</w:t>
      </w:r>
      <w:r w:rsidRPr="00BC3012">
        <w:rPr>
          <w:rFonts w:ascii="Arial Narrow" w:eastAsia="Calibri" w:hAnsi="Arial Narrow" w:cs="Calibri"/>
          <w:color w:val="002060"/>
          <w:lang w:val="ro-RO"/>
        </w:rPr>
        <w:t>r</w:t>
      </w:r>
      <w:r w:rsidRPr="00BC3012">
        <w:rPr>
          <w:rFonts w:ascii="Arial Narrow" w:eastAsia="Calibri" w:hAnsi="Arial Narrow" w:cs="Calibri"/>
          <w:color w:val="002060"/>
          <w:spacing w:val="-1"/>
          <w:lang w:val="ro-RO"/>
        </w:rPr>
        <w:t>e</w:t>
      </w:r>
      <w:r w:rsidRPr="00BC3012">
        <w:rPr>
          <w:rFonts w:ascii="Arial Narrow" w:eastAsia="Calibri" w:hAnsi="Arial Narrow" w:cs="Calibri"/>
          <w:color w:val="002060"/>
          <w:spacing w:val="1"/>
          <w:lang w:val="ro-RO"/>
        </w:rPr>
        <w:t>c</w:t>
      </w:r>
      <w:r w:rsidRPr="00BC3012">
        <w:rPr>
          <w:rFonts w:ascii="Arial Narrow" w:eastAsia="Calibri" w:hAnsi="Arial Narrow" w:cs="Calibri"/>
          <w:color w:val="002060"/>
          <w:spacing w:val="-1"/>
          <w:lang w:val="ro-RO"/>
        </w:rPr>
        <w:t>u</w:t>
      </w:r>
      <w:r w:rsidRPr="00BC3012">
        <w:rPr>
          <w:rFonts w:ascii="Arial Narrow" w:eastAsia="Calibri" w:hAnsi="Arial Narrow" w:cs="Calibri"/>
          <w:color w:val="002060"/>
          <w:lang w:val="ro-RO"/>
        </w:rPr>
        <w:t>m</w:t>
      </w:r>
      <w:r w:rsidRPr="00BC3012">
        <w:rPr>
          <w:rFonts w:ascii="Arial Narrow" w:eastAsia="Calibri" w:hAnsi="Arial Narrow" w:cs="Calibri"/>
          <w:color w:val="002060"/>
          <w:spacing w:val="2"/>
          <w:lang w:val="ro-RO"/>
        </w:rPr>
        <w:t xml:space="preserve"> </w:t>
      </w:r>
      <w:r w:rsidRPr="00BC3012">
        <w:rPr>
          <w:rFonts w:ascii="Arial Narrow" w:eastAsia="Calibri" w:hAnsi="Arial Narrow" w:cs="Calibri"/>
          <w:color w:val="002060"/>
          <w:spacing w:val="-1"/>
          <w:lang w:val="ro-RO"/>
        </w:rPr>
        <w:t>ș</w:t>
      </w:r>
      <w:r w:rsidRPr="00BC3012">
        <w:rPr>
          <w:rFonts w:ascii="Arial Narrow" w:eastAsia="Calibri" w:hAnsi="Arial Narrow" w:cs="Calibri"/>
          <w:color w:val="002060"/>
          <w:lang w:val="ro-RO"/>
        </w:rPr>
        <w:t>i</w:t>
      </w:r>
      <w:r w:rsidRPr="00BC3012">
        <w:rPr>
          <w:rFonts w:ascii="Arial Narrow" w:eastAsia="Calibri" w:hAnsi="Arial Narrow" w:cs="Calibri"/>
          <w:color w:val="002060"/>
          <w:spacing w:val="1"/>
          <w:lang w:val="ro-RO"/>
        </w:rPr>
        <w:t xml:space="preserve"> </w:t>
      </w:r>
      <w:r w:rsidRPr="00BC3012">
        <w:rPr>
          <w:rFonts w:ascii="Arial Narrow" w:eastAsia="Calibri" w:hAnsi="Arial Narrow" w:cs="Calibri"/>
          <w:color w:val="002060"/>
          <w:lang w:val="ro-RO"/>
        </w:rPr>
        <w:t>a</w:t>
      </w:r>
      <w:r w:rsidRPr="00BC3012">
        <w:rPr>
          <w:rFonts w:ascii="Arial Narrow" w:eastAsia="Calibri" w:hAnsi="Arial Narrow" w:cs="Calibri"/>
          <w:color w:val="002060"/>
          <w:spacing w:val="2"/>
          <w:lang w:val="ro-RO"/>
        </w:rPr>
        <w:t xml:space="preserve"> </w:t>
      </w:r>
      <w:r w:rsidRPr="00BC3012">
        <w:rPr>
          <w:rFonts w:ascii="Arial Narrow" w:eastAsia="Calibri" w:hAnsi="Arial Narrow" w:cs="Calibri"/>
          <w:color w:val="002060"/>
          <w:spacing w:val="-1"/>
          <w:lang w:val="ro-RO"/>
        </w:rPr>
        <w:t>in</w:t>
      </w:r>
      <w:r w:rsidRPr="00BC3012">
        <w:rPr>
          <w:rFonts w:ascii="Arial Narrow" w:eastAsia="Calibri" w:hAnsi="Arial Narrow" w:cs="Calibri"/>
          <w:color w:val="002060"/>
          <w:lang w:val="ro-RO"/>
        </w:rPr>
        <w:t>fra</w:t>
      </w:r>
      <w:r w:rsidRPr="00BC3012">
        <w:rPr>
          <w:rFonts w:ascii="Arial Narrow" w:eastAsia="Calibri" w:hAnsi="Arial Narrow" w:cs="Calibri"/>
          <w:color w:val="002060"/>
          <w:spacing w:val="-1"/>
          <w:lang w:val="ro-RO"/>
        </w:rPr>
        <w:t>s</w:t>
      </w:r>
      <w:r w:rsidRPr="00BC3012">
        <w:rPr>
          <w:rFonts w:ascii="Arial Narrow" w:eastAsia="Calibri" w:hAnsi="Arial Narrow" w:cs="Calibri"/>
          <w:color w:val="002060"/>
          <w:lang w:val="ro-RO"/>
        </w:rPr>
        <w:t>t</w:t>
      </w:r>
      <w:r w:rsidRPr="00BC3012">
        <w:rPr>
          <w:rFonts w:ascii="Arial Narrow" w:eastAsia="Calibri" w:hAnsi="Arial Narrow" w:cs="Calibri"/>
          <w:color w:val="002060"/>
          <w:spacing w:val="-1"/>
          <w:lang w:val="ro-RO"/>
        </w:rPr>
        <w:t>ru</w:t>
      </w:r>
      <w:r w:rsidRPr="00BC3012">
        <w:rPr>
          <w:rFonts w:ascii="Arial Narrow" w:eastAsia="Calibri" w:hAnsi="Arial Narrow" w:cs="Calibri"/>
          <w:color w:val="002060"/>
          <w:spacing w:val="1"/>
          <w:lang w:val="ro-RO"/>
        </w:rPr>
        <w:t>c</w:t>
      </w:r>
      <w:r w:rsidRPr="00BC3012">
        <w:rPr>
          <w:rFonts w:ascii="Arial Narrow" w:eastAsia="Calibri" w:hAnsi="Arial Narrow" w:cs="Calibri"/>
          <w:color w:val="002060"/>
          <w:lang w:val="ro-RO"/>
        </w:rPr>
        <w:t>t</w:t>
      </w:r>
      <w:r w:rsidRPr="00BC3012">
        <w:rPr>
          <w:rFonts w:ascii="Arial Narrow" w:eastAsia="Calibri" w:hAnsi="Arial Narrow" w:cs="Calibri"/>
          <w:color w:val="002060"/>
          <w:spacing w:val="1"/>
          <w:lang w:val="ro-RO"/>
        </w:rPr>
        <w:t>u</w:t>
      </w:r>
      <w:r w:rsidRPr="00BC3012">
        <w:rPr>
          <w:rFonts w:ascii="Arial Narrow" w:eastAsia="Calibri" w:hAnsi="Arial Narrow" w:cs="Calibri"/>
          <w:color w:val="002060"/>
          <w:lang w:val="ro-RO"/>
        </w:rPr>
        <w:t>r</w:t>
      </w:r>
      <w:r w:rsidRPr="00BC3012">
        <w:rPr>
          <w:rFonts w:ascii="Arial Narrow" w:eastAsia="Calibri" w:hAnsi="Arial Narrow" w:cs="Calibri"/>
          <w:color w:val="002060"/>
          <w:spacing w:val="-1"/>
          <w:lang w:val="ro-RO"/>
        </w:rPr>
        <w:t>i</w:t>
      </w:r>
      <w:r w:rsidRPr="00BC3012">
        <w:rPr>
          <w:rFonts w:ascii="Arial Narrow" w:eastAsia="Calibri" w:hAnsi="Arial Narrow" w:cs="Calibri"/>
          <w:color w:val="002060"/>
          <w:lang w:val="ro-RO"/>
        </w:rPr>
        <w:t>i</w:t>
      </w:r>
      <w:r w:rsidRPr="00BC3012">
        <w:rPr>
          <w:rFonts w:ascii="Arial Narrow" w:eastAsia="Calibri" w:hAnsi="Arial Narrow" w:cs="Calibri"/>
          <w:color w:val="002060"/>
          <w:spacing w:val="1"/>
          <w:lang w:val="ro-RO"/>
        </w:rPr>
        <w:t xml:space="preserve"> co</w:t>
      </w:r>
      <w:r w:rsidRPr="00BC3012">
        <w:rPr>
          <w:rFonts w:ascii="Arial Narrow" w:eastAsia="Calibri" w:hAnsi="Arial Narrow" w:cs="Calibri"/>
          <w:color w:val="002060"/>
          <w:spacing w:val="-1"/>
          <w:lang w:val="ro-RO"/>
        </w:rPr>
        <w:t>ne</w:t>
      </w:r>
      <w:r w:rsidRPr="00BC3012">
        <w:rPr>
          <w:rFonts w:ascii="Arial Narrow" w:eastAsia="Calibri" w:hAnsi="Arial Narrow" w:cs="Calibri"/>
          <w:color w:val="002060"/>
          <w:spacing w:val="1"/>
          <w:lang w:val="ro-RO"/>
        </w:rPr>
        <w:t>x</w:t>
      </w:r>
      <w:r w:rsidRPr="00BC3012">
        <w:rPr>
          <w:rFonts w:ascii="Arial Narrow" w:eastAsia="Calibri" w:hAnsi="Arial Narrow" w:cs="Calibri"/>
          <w:color w:val="002060"/>
          <w:lang w:val="ro-RO"/>
        </w:rPr>
        <w:t>e</w:t>
      </w:r>
      <w:r w:rsidRPr="00BC3012">
        <w:rPr>
          <w:rFonts w:ascii="Arial Narrow" w:eastAsia="Calibri" w:hAnsi="Arial Narrow" w:cs="Calibri"/>
          <w:color w:val="002060"/>
          <w:spacing w:val="1"/>
          <w:lang w:val="ro-RO"/>
        </w:rPr>
        <w:t xml:space="preserve"> </w:t>
      </w:r>
      <w:r w:rsidRPr="00BC3012">
        <w:rPr>
          <w:rFonts w:ascii="Arial Narrow" w:eastAsia="Calibri" w:hAnsi="Arial Narrow" w:cs="Calibri"/>
          <w:color w:val="002060"/>
          <w:spacing w:val="-1"/>
          <w:lang w:val="ro-RO"/>
        </w:rPr>
        <w:t>d</w:t>
      </w:r>
      <w:r w:rsidRPr="00BC3012">
        <w:rPr>
          <w:rFonts w:ascii="Arial Narrow" w:eastAsia="Calibri" w:hAnsi="Arial Narrow" w:cs="Calibri"/>
          <w:color w:val="002060"/>
          <w:lang w:val="ro-RO"/>
        </w:rPr>
        <w:t>e</w:t>
      </w:r>
      <w:r w:rsidRPr="00BC3012">
        <w:rPr>
          <w:rFonts w:ascii="Arial Narrow" w:eastAsia="Calibri" w:hAnsi="Arial Narrow" w:cs="Calibri"/>
          <w:color w:val="002060"/>
          <w:spacing w:val="1"/>
          <w:lang w:val="ro-RO"/>
        </w:rPr>
        <w:t xml:space="preserve"> </w:t>
      </w:r>
      <w:r w:rsidRPr="00BC3012">
        <w:rPr>
          <w:rFonts w:ascii="Arial Narrow" w:eastAsia="Calibri" w:hAnsi="Arial Narrow" w:cs="Calibri"/>
          <w:color w:val="002060"/>
          <w:lang w:val="ro-RO"/>
        </w:rPr>
        <w:t>t</w:t>
      </w:r>
      <w:r w:rsidRPr="00BC3012">
        <w:rPr>
          <w:rFonts w:ascii="Arial Narrow" w:eastAsia="Calibri" w:hAnsi="Arial Narrow" w:cs="Calibri"/>
          <w:color w:val="002060"/>
          <w:spacing w:val="-1"/>
          <w:lang w:val="ro-RO"/>
        </w:rPr>
        <w:t>r</w:t>
      </w:r>
      <w:r w:rsidRPr="00BC3012">
        <w:rPr>
          <w:rFonts w:ascii="Arial Narrow" w:eastAsia="Calibri" w:hAnsi="Arial Narrow" w:cs="Calibri"/>
          <w:color w:val="002060"/>
          <w:lang w:val="ro-RO"/>
        </w:rPr>
        <w:t>a</w:t>
      </w:r>
      <w:r w:rsidRPr="00BC3012">
        <w:rPr>
          <w:rFonts w:ascii="Arial Narrow" w:eastAsia="Calibri" w:hAnsi="Arial Narrow" w:cs="Calibri"/>
          <w:color w:val="002060"/>
          <w:spacing w:val="-1"/>
          <w:lang w:val="ro-RO"/>
        </w:rPr>
        <w:t>nsp</w:t>
      </w:r>
      <w:r w:rsidRPr="00BC3012">
        <w:rPr>
          <w:rFonts w:ascii="Arial Narrow" w:eastAsia="Calibri" w:hAnsi="Arial Narrow" w:cs="Calibri"/>
          <w:color w:val="002060"/>
          <w:spacing w:val="1"/>
          <w:lang w:val="ro-RO"/>
        </w:rPr>
        <w:t>o</w:t>
      </w:r>
      <w:r w:rsidRPr="00BC3012">
        <w:rPr>
          <w:rFonts w:ascii="Arial Narrow" w:eastAsia="Calibri" w:hAnsi="Arial Narrow" w:cs="Calibri"/>
          <w:color w:val="002060"/>
          <w:lang w:val="ro-RO"/>
        </w:rPr>
        <w:t>rt</w:t>
      </w:r>
      <w:r w:rsidRPr="00BC3012">
        <w:rPr>
          <w:rFonts w:ascii="Arial Narrow" w:eastAsia="Calibri" w:hAnsi="Arial Narrow" w:cs="Calibri"/>
          <w:color w:val="002060"/>
          <w:spacing w:val="1"/>
          <w:lang w:val="ro-RO"/>
        </w:rPr>
        <w:t xml:space="preserve"> ș</w:t>
      </w:r>
      <w:r w:rsidRPr="00BC3012">
        <w:rPr>
          <w:rFonts w:ascii="Arial Narrow" w:eastAsia="Calibri" w:hAnsi="Arial Narrow" w:cs="Calibri"/>
          <w:color w:val="002060"/>
          <w:lang w:val="ro-RO"/>
        </w:rPr>
        <w:t xml:space="preserve">i </w:t>
      </w:r>
      <w:r w:rsidRPr="00BC3012">
        <w:rPr>
          <w:rFonts w:ascii="Arial Narrow" w:eastAsia="Calibri" w:hAnsi="Arial Narrow" w:cs="Calibri"/>
          <w:color w:val="002060"/>
          <w:spacing w:val="-1"/>
          <w:lang w:val="ro-RO"/>
        </w:rPr>
        <w:t>dis</w:t>
      </w:r>
      <w:r w:rsidRPr="00BC3012">
        <w:rPr>
          <w:rFonts w:ascii="Arial Narrow" w:eastAsia="Calibri" w:hAnsi="Arial Narrow" w:cs="Calibri"/>
          <w:color w:val="002060"/>
          <w:lang w:val="ro-RO"/>
        </w:rPr>
        <w:t>t</w:t>
      </w:r>
      <w:r w:rsidRPr="00BC3012">
        <w:rPr>
          <w:rFonts w:ascii="Arial Narrow" w:eastAsia="Calibri" w:hAnsi="Arial Narrow" w:cs="Calibri"/>
          <w:color w:val="002060"/>
          <w:spacing w:val="-1"/>
          <w:lang w:val="ro-RO"/>
        </w:rPr>
        <w:t>r</w:t>
      </w:r>
      <w:r w:rsidRPr="00BC3012">
        <w:rPr>
          <w:rFonts w:ascii="Arial Narrow" w:eastAsia="Calibri" w:hAnsi="Arial Narrow" w:cs="Calibri"/>
          <w:color w:val="002060"/>
          <w:spacing w:val="2"/>
          <w:lang w:val="ro-RO"/>
        </w:rPr>
        <w:t>i</w:t>
      </w:r>
      <w:r w:rsidRPr="00BC3012">
        <w:rPr>
          <w:rFonts w:ascii="Arial Narrow" w:eastAsia="Calibri" w:hAnsi="Arial Narrow" w:cs="Calibri"/>
          <w:color w:val="002060"/>
          <w:spacing w:val="-1"/>
          <w:lang w:val="ro-RO"/>
        </w:rPr>
        <w:t>bu</w:t>
      </w:r>
      <w:r w:rsidRPr="00BC3012">
        <w:rPr>
          <w:rFonts w:ascii="Arial Narrow" w:eastAsia="Calibri" w:hAnsi="Arial Narrow" w:cs="Calibri"/>
          <w:color w:val="002060"/>
          <w:spacing w:val="2"/>
          <w:lang w:val="ro-RO"/>
        </w:rPr>
        <w:t>ț</w:t>
      </w:r>
      <w:r w:rsidRPr="00BC3012">
        <w:rPr>
          <w:rFonts w:ascii="Arial Narrow" w:eastAsia="Calibri" w:hAnsi="Arial Narrow" w:cs="Calibri"/>
          <w:color w:val="002060"/>
          <w:spacing w:val="-1"/>
          <w:lang w:val="ro-RO"/>
        </w:rPr>
        <w:t>i</w:t>
      </w:r>
      <w:r w:rsidRPr="00BC3012">
        <w:rPr>
          <w:rFonts w:ascii="Arial Narrow" w:eastAsia="Calibri" w:hAnsi="Arial Narrow" w:cs="Calibri"/>
          <w:color w:val="002060"/>
          <w:lang w:val="ro-RO"/>
        </w:rPr>
        <w:t>e</w:t>
      </w:r>
      <w:r w:rsidRPr="00BC3012">
        <w:rPr>
          <w:rFonts w:ascii="Arial Narrow" w:eastAsia="Calibri" w:hAnsi="Arial Narrow" w:cs="Calibri"/>
          <w:color w:val="002060"/>
          <w:spacing w:val="1"/>
          <w:lang w:val="ro-RO"/>
        </w:rPr>
        <w:t xml:space="preserve"> </w:t>
      </w:r>
      <w:r w:rsidRPr="00BC3012">
        <w:rPr>
          <w:rFonts w:ascii="Arial Narrow" w:eastAsia="Calibri" w:hAnsi="Arial Narrow" w:cs="Calibri"/>
          <w:color w:val="002060"/>
          <w:spacing w:val="-1"/>
          <w:lang w:val="ro-RO"/>
        </w:rPr>
        <w:t>p</w:t>
      </w:r>
      <w:r w:rsidRPr="00BC3012">
        <w:rPr>
          <w:rFonts w:ascii="Arial Narrow" w:eastAsia="Calibri" w:hAnsi="Arial Narrow" w:cs="Calibri"/>
          <w:color w:val="002060"/>
          <w:lang w:val="ro-RO"/>
        </w:rPr>
        <w:t>e</w:t>
      </w:r>
      <w:r w:rsidRPr="00BC3012">
        <w:rPr>
          <w:rFonts w:ascii="Arial Narrow" w:eastAsia="Calibri" w:hAnsi="Arial Narrow" w:cs="Calibri"/>
          <w:color w:val="002060"/>
          <w:spacing w:val="1"/>
          <w:lang w:val="ro-RO"/>
        </w:rPr>
        <w:t xml:space="preserve"> </w:t>
      </w:r>
      <w:r w:rsidRPr="00BC3012">
        <w:rPr>
          <w:rFonts w:ascii="Arial Narrow" w:eastAsia="Calibri" w:hAnsi="Arial Narrow" w:cs="Calibri"/>
          <w:color w:val="002060"/>
          <w:spacing w:val="-1"/>
          <w:lang w:val="ro-RO"/>
        </w:rPr>
        <w:t>g</w:t>
      </w:r>
      <w:r w:rsidRPr="00BC3012">
        <w:rPr>
          <w:rFonts w:ascii="Arial Narrow" w:eastAsia="Calibri" w:hAnsi="Arial Narrow" w:cs="Calibri"/>
          <w:color w:val="002060"/>
          <w:lang w:val="ro-RO"/>
        </w:rPr>
        <w:t>a</w:t>
      </w:r>
      <w:r w:rsidRPr="00BC3012">
        <w:rPr>
          <w:rFonts w:ascii="Arial Narrow" w:eastAsia="Calibri" w:hAnsi="Arial Narrow" w:cs="Calibri"/>
          <w:color w:val="002060"/>
          <w:spacing w:val="1"/>
          <w:lang w:val="ro-RO"/>
        </w:rPr>
        <w:t>z</w:t>
      </w:r>
      <w:r w:rsidRPr="00BC3012">
        <w:rPr>
          <w:rFonts w:ascii="Arial Narrow" w:eastAsia="Calibri" w:hAnsi="Arial Narrow" w:cs="Calibri"/>
          <w:color w:val="002060"/>
          <w:lang w:val="ro-RO"/>
        </w:rPr>
        <w:t>e</w:t>
      </w:r>
      <w:r w:rsidRPr="00BC3012">
        <w:rPr>
          <w:rFonts w:ascii="Arial Narrow" w:eastAsia="Calibri" w:hAnsi="Arial Narrow" w:cs="Calibri"/>
          <w:color w:val="002060"/>
          <w:spacing w:val="1"/>
          <w:lang w:val="ro-RO"/>
        </w:rPr>
        <w:t xml:space="preserve"> </w:t>
      </w:r>
      <w:r w:rsidRPr="00BC3012">
        <w:rPr>
          <w:rFonts w:ascii="Arial Narrow" w:eastAsia="Calibri" w:hAnsi="Arial Narrow" w:cs="Calibri"/>
          <w:color w:val="002060"/>
          <w:spacing w:val="-1"/>
          <w:lang w:val="ro-RO"/>
        </w:rPr>
        <w:t>n</w:t>
      </w:r>
      <w:r w:rsidRPr="00BC3012">
        <w:rPr>
          <w:rFonts w:ascii="Arial Narrow" w:eastAsia="Calibri" w:hAnsi="Arial Narrow" w:cs="Calibri"/>
          <w:color w:val="002060"/>
          <w:lang w:val="ro-RO"/>
        </w:rPr>
        <w:t>at</w:t>
      </w:r>
      <w:r w:rsidRPr="00BC3012">
        <w:rPr>
          <w:rFonts w:ascii="Arial Narrow" w:eastAsia="Calibri" w:hAnsi="Arial Narrow" w:cs="Calibri"/>
          <w:color w:val="002060"/>
          <w:spacing w:val="-1"/>
          <w:lang w:val="ro-RO"/>
        </w:rPr>
        <w:t>u</w:t>
      </w:r>
      <w:r w:rsidRPr="00BC3012">
        <w:rPr>
          <w:rFonts w:ascii="Arial Narrow" w:eastAsia="Calibri" w:hAnsi="Arial Narrow" w:cs="Calibri"/>
          <w:color w:val="002060"/>
          <w:lang w:val="ro-RO"/>
        </w:rPr>
        <w:t>ra</w:t>
      </w:r>
      <w:r w:rsidRPr="00BC3012">
        <w:rPr>
          <w:rFonts w:ascii="Arial Narrow" w:eastAsia="Calibri" w:hAnsi="Arial Narrow" w:cs="Calibri"/>
          <w:color w:val="002060"/>
          <w:spacing w:val="1"/>
          <w:lang w:val="ro-RO"/>
        </w:rPr>
        <w:t>l</w:t>
      </w:r>
      <w:r w:rsidRPr="00BC3012">
        <w:rPr>
          <w:rFonts w:ascii="Arial Narrow" w:eastAsia="Calibri" w:hAnsi="Arial Narrow" w:cs="Calibri"/>
          <w:color w:val="002060"/>
          <w:spacing w:val="-1"/>
          <w:lang w:val="ro-RO"/>
        </w:rPr>
        <w:t>e</w:t>
      </w:r>
      <w:r w:rsidRPr="00BC3012">
        <w:rPr>
          <w:rFonts w:ascii="Arial Narrow" w:eastAsia="Calibri" w:hAnsi="Arial Narrow" w:cs="Calibri"/>
          <w:color w:val="002060"/>
          <w:lang w:val="ro-RO"/>
        </w:rPr>
        <w:t>,</w:t>
      </w:r>
      <w:r w:rsidRPr="00BC3012">
        <w:rPr>
          <w:rFonts w:ascii="Arial Narrow" w:eastAsia="Calibri" w:hAnsi="Arial Narrow" w:cs="Calibri"/>
          <w:color w:val="002060"/>
          <w:spacing w:val="3"/>
          <w:lang w:val="ro-RO"/>
        </w:rPr>
        <w:t xml:space="preserve"> </w:t>
      </w:r>
      <w:r w:rsidRPr="00BC3012">
        <w:rPr>
          <w:rFonts w:ascii="Arial Narrow" w:eastAsia="Calibri" w:hAnsi="Arial Narrow" w:cs="Calibri"/>
          <w:color w:val="002060"/>
          <w:spacing w:val="1"/>
          <w:lang w:val="ro-RO"/>
        </w:rPr>
        <w:t>c</w:t>
      </w:r>
      <w:r w:rsidRPr="00BC3012">
        <w:rPr>
          <w:rFonts w:ascii="Arial Narrow" w:eastAsia="Calibri" w:hAnsi="Arial Narrow" w:cs="Calibri"/>
          <w:color w:val="002060"/>
          <w:lang w:val="ro-RO"/>
        </w:rPr>
        <w:t>are</w:t>
      </w:r>
      <w:r w:rsidRPr="00BC3012">
        <w:rPr>
          <w:rFonts w:ascii="Arial Narrow" w:eastAsia="Calibri" w:hAnsi="Arial Narrow" w:cs="Calibri"/>
          <w:color w:val="002060"/>
          <w:spacing w:val="1"/>
          <w:lang w:val="ro-RO"/>
        </w:rPr>
        <w:t xml:space="preserve"> </w:t>
      </w:r>
      <w:r w:rsidRPr="00BC3012">
        <w:rPr>
          <w:rFonts w:ascii="Arial Narrow" w:eastAsia="Calibri" w:hAnsi="Arial Narrow" w:cs="Calibri"/>
          <w:color w:val="002060"/>
          <w:lang w:val="ro-RO"/>
        </w:rPr>
        <w:t>r</w:t>
      </w:r>
      <w:r w:rsidRPr="00BC3012">
        <w:rPr>
          <w:rFonts w:ascii="Arial Narrow" w:eastAsia="Calibri" w:hAnsi="Arial Narrow" w:cs="Calibri"/>
          <w:color w:val="002060"/>
          <w:spacing w:val="-1"/>
          <w:lang w:val="ro-RO"/>
        </w:rPr>
        <w:t>espe</w:t>
      </w:r>
      <w:r w:rsidRPr="00BC3012">
        <w:rPr>
          <w:rFonts w:ascii="Arial Narrow" w:eastAsia="Calibri" w:hAnsi="Arial Narrow" w:cs="Calibri"/>
          <w:color w:val="002060"/>
          <w:spacing w:val="1"/>
          <w:lang w:val="ro-RO"/>
        </w:rPr>
        <w:t>c</w:t>
      </w:r>
      <w:r w:rsidRPr="00BC3012">
        <w:rPr>
          <w:rFonts w:ascii="Arial Narrow" w:eastAsia="Calibri" w:hAnsi="Arial Narrow" w:cs="Calibri"/>
          <w:color w:val="002060"/>
          <w:lang w:val="ro-RO"/>
        </w:rPr>
        <w:t>tă</w:t>
      </w:r>
      <w:r w:rsidRPr="00BC3012">
        <w:rPr>
          <w:rFonts w:ascii="Arial Narrow" w:eastAsia="Calibri" w:hAnsi="Arial Narrow" w:cs="Calibri"/>
          <w:color w:val="002060"/>
          <w:spacing w:val="2"/>
          <w:lang w:val="ro-RO"/>
        </w:rPr>
        <w:t xml:space="preserve"> </w:t>
      </w:r>
      <w:r w:rsidRPr="00BC3012">
        <w:rPr>
          <w:rFonts w:ascii="Arial Narrow" w:eastAsia="Calibri" w:hAnsi="Arial Narrow" w:cs="Calibri"/>
          <w:color w:val="002060"/>
          <w:spacing w:val="1"/>
          <w:lang w:val="ro-RO"/>
        </w:rPr>
        <w:t>co</w:t>
      </w:r>
      <w:r w:rsidRPr="00BC3012">
        <w:rPr>
          <w:rFonts w:ascii="Arial Narrow" w:eastAsia="Calibri" w:hAnsi="Arial Narrow" w:cs="Calibri"/>
          <w:color w:val="002060"/>
          <w:spacing w:val="-1"/>
          <w:lang w:val="ro-RO"/>
        </w:rPr>
        <w:t>ndi</w:t>
      </w:r>
      <w:r w:rsidRPr="00BC3012">
        <w:rPr>
          <w:rFonts w:ascii="Arial Narrow" w:eastAsia="Calibri" w:hAnsi="Arial Narrow" w:cs="Calibri"/>
          <w:color w:val="002060"/>
          <w:lang w:val="ro-RO"/>
        </w:rPr>
        <w:t>ț</w:t>
      </w:r>
      <w:r w:rsidRPr="00BC3012">
        <w:rPr>
          <w:rFonts w:ascii="Arial Narrow" w:eastAsia="Calibri" w:hAnsi="Arial Narrow" w:cs="Calibri"/>
          <w:color w:val="002060"/>
          <w:spacing w:val="-1"/>
          <w:lang w:val="ro-RO"/>
        </w:rPr>
        <w:t>ii</w:t>
      </w:r>
      <w:r w:rsidRPr="00BC3012">
        <w:rPr>
          <w:rFonts w:ascii="Arial Narrow" w:eastAsia="Calibri" w:hAnsi="Arial Narrow" w:cs="Calibri"/>
          <w:color w:val="002060"/>
          <w:spacing w:val="2"/>
          <w:lang w:val="ro-RO"/>
        </w:rPr>
        <w:t>l</w:t>
      </w:r>
      <w:r w:rsidRPr="00BC3012">
        <w:rPr>
          <w:rFonts w:ascii="Arial Narrow" w:eastAsia="Calibri" w:hAnsi="Arial Narrow" w:cs="Calibri"/>
          <w:color w:val="002060"/>
          <w:lang w:val="ro-RO"/>
        </w:rPr>
        <w:t>e</w:t>
      </w:r>
      <w:r w:rsidRPr="00BC3012">
        <w:rPr>
          <w:rFonts w:ascii="Arial Narrow" w:eastAsia="Calibri" w:hAnsi="Arial Narrow" w:cs="Calibri"/>
          <w:color w:val="002060"/>
          <w:spacing w:val="1"/>
          <w:lang w:val="ro-RO"/>
        </w:rPr>
        <w:t xml:space="preserve"> </w:t>
      </w:r>
      <w:r w:rsidRPr="00BC3012">
        <w:rPr>
          <w:rFonts w:ascii="Arial Narrow" w:eastAsia="Calibri" w:hAnsi="Arial Narrow" w:cs="Calibri"/>
          <w:color w:val="002060"/>
          <w:spacing w:val="-1"/>
          <w:lang w:val="ro-RO"/>
        </w:rPr>
        <w:t>p</w:t>
      </w:r>
      <w:r w:rsidRPr="00BC3012">
        <w:rPr>
          <w:rFonts w:ascii="Arial Narrow" w:eastAsia="Calibri" w:hAnsi="Arial Narrow" w:cs="Calibri"/>
          <w:color w:val="002060"/>
          <w:lang w:val="ro-RO"/>
        </w:rPr>
        <w:t>r</w:t>
      </w:r>
      <w:r w:rsidRPr="00BC3012">
        <w:rPr>
          <w:rFonts w:ascii="Arial Narrow" w:eastAsia="Calibri" w:hAnsi="Arial Narrow" w:cs="Calibri"/>
          <w:color w:val="002060"/>
          <w:spacing w:val="-1"/>
          <w:lang w:val="ro-RO"/>
        </w:rPr>
        <w:t>e</w:t>
      </w:r>
      <w:r w:rsidRPr="00BC3012">
        <w:rPr>
          <w:rFonts w:ascii="Arial Narrow" w:eastAsia="Calibri" w:hAnsi="Arial Narrow" w:cs="Calibri"/>
          <w:color w:val="002060"/>
          <w:lang w:val="ro-RO"/>
        </w:rPr>
        <w:t>vă</w:t>
      </w:r>
      <w:r w:rsidRPr="00BC3012">
        <w:rPr>
          <w:rFonts w:ascii="Arial Narrow" w:eastAsia="Calibri" w:hAnsi="Arial Narrow" w:cs="Calibri"/>
          <w:color w:val="002060"/>
          <w:spacing w:val="1"/>
          <w:lang w:val="ro-RO"/>
        </w:rPr>
        <w:t>z</w:t>
      </w:r>
      <w:r w:rsidRPr="00BC3012">
        <w:rPr>
          <w:rFonts w:ascii="Arial Narrow" w:eastAsia="Calibri" w:hAnsi="Arial Narrow" w:cs="Calibri"/>
          <w:color w:val="002060"/>
          <w:spacing w:val="-1"/>
          <w:lang w:val="ro-RO"/>
        </w:rPr>
        <w:t>u</w:t>
      </w:r>
      <w:r w:rsidRPr="00BC3012">
        <w:rPr>
          <w:rFonts w:ascii="Arial Narrow" w:eastAsia="Calibri" w:hAnsi="Arial Narrow" w:cs="Calibri"/>
          <w:color w:val="002060"/>
          <w:lang w:val="ro-RO"/>
        </w:rPr>
        <w:t>te</w:t>
      </w:r>
      <w:r w:rsidRPr="00BC3012">
        <w:rPr>
          <w:rFonts w:ascii="Arial Narrow" w:eastAsia="Calibri" w:hAnsi="Arial Narrow" w:cs="Calibri"/>
          <w:color w:val="002060"/>
          <w:spacing w:val="1"/>
          <w:lang w:val="ro-RO"/>
        </w:rPr>
        <w:t xml:space="preserve"> </w:t>
      </w:r>
      <w:r w:rsidRPr="00BC3012">
        <w:rPr>
          <w:rFonts w:ascii="Arial Narrow" w:eastAsia="Calibri" w:hAnsi="Arial Narrow" w:cs="Calibri"/>
          <w:color w:val="002060"/>
          <w:spacing w:val="-1"/>
          <w:lang w:val="ro-RO"/>
        </w:rPr>
        <w:t>î</w:t>
      </w:r>
      <w:r w:rsidRPr="00BC3012">
        <w:rPr>
          <w:rFonts w:ascii="Arial Narrow" w:eastAsia="Calibri" w:hAnsi="Arial Narrow" w:cs="Calibri"/>
          <w:color w:val="002060"/>
          <w:lang w:val="ro-RO"/>
        </w:rPr>
        <w:t>n</w:t>
      </w:r>
      <w:r w:rsidRPr="00BC3012">
        <w:rPr>
          <w:rFonts w:ascii="Arial Narrow" w:eastAsia="Calibri" w:hAnsi="Arial Narrow" w:cs="Calibri"/>
          <w:color w:val="002060"/>
          <w:spacing w:val="4"/>
          <w:lang w:val="ro-RO"/>
        </w:rPr>
        <w:t xml:space="preserve"> </w:t>
      </w:r>
      <w:r w:rsidRPr="00BC3012">
        <w:rPr>
          <w:rFonts w:ascii="Arial Narrow" w:eastAsia="Calibri" w:hAnsi="Arial Narrow" w:cs="Calibri"/>
          <w:color w:val="002060"/>
          <w:lang w:val="ro-RO"/>
        </w:rPr>
        <w:t>a</w:t>
      </w:r>
      <w:r w:rsidRPr="00BC3012">
        <w:rPr>
          <w:rFonts w:ascii="Arial Narrow" w:eastAsia="Calibri" w:hAnsi="Arial Narrow" w:cs="Calibri"/>
          <w:color w:val="002060"/>
          <w:spacing w:val="-1"/>
          <w:lang w:val="ro-RO"/>
        </w:rPr>
        <w:t>ne</w:t>
      </w:r>
      <w:r w:rsidRPr="00BC3012">
        <w:rPr>
          <w:rFonts w:ascii="Arial Narrow" w:eastAsia="Calibri" w:hAnsi="Arial Narrow" w:cs="Calibri"/>
          <w:color w:val="002060"/>
          <w:spacing w:val="1"/>
          <w:lang w:val="ro-RO"/>
        </w:rPr>
        <w:t>x</w:t>
      </w:r>
      <w:r w:rsidRPr="00BC3012">
        <w:rPr>
          <w:rFonts w:ascii="Arial Narrow" w:eastAsia="Calibri" w:hAnsi="Arial Narrow" w:cs="Calibri"/>
          <w:color w:val="002060"/>
          <w:lang w:val="ro-RO"/>
        </w:rPr>
        <w:t>a</w:t>
      </w:r>
      <w:r w:rsidRPr="00BC3012">
        <w:rPr>
          <w:rFonts w:ascii="Arial Narrow" w:eastAsia="Calibri" w:hAnsi="Arial Narrow" w:cs="Calibri"/>
          <w:color w:val="002060"/>
          <w:spacing w:val="2"/>
          <w:lang w:val="ro-RO"/>
        </w:rPr>
        <w:t xml:space="preserve"> </w:t>
      </w:r>
      <w:r w:rsidRPr="00BC3012">
        <w:rPr>
          <w:rFonts w:ascii="Arial Narrow" w:eastAsia="Calibri" w:hAnsi="Arial Narrow" w:cs="Calibri"/>
          <w:color w:val="002060"/>
          <w:lang w:val="ro-RO"/>
        </w:rPr>
        <w:t>III</w:t>
      </w:r>
      <w:r w:rsidRPr="00BC3012">
        <w:rPr>
          <w:rFonts w:ascii="Arial Narrow" w:eastAsia="Calibri" w:hAnsi="Arial Narrow" w:cs="Calibri"/>
          <w:color w:val="002060"/>
          <w:spacing w:val="3"/>
          <w:lang w:val="ro-RO"/>
        </w:rPr>
        <w:t xml:space="preserve"> </w:t>
      </w:r>
      <w:r w:rsidRPr="00BC3012">
        <w:rPr>
          <w:rFonts w:ascii="Arial Narrow" w:eastAsia="Calibri" w:hAnsi="Arial Narrow" w:cs="Calibri"/>
          <w:color w:val="002060"/>
          <w:spacing w:val="-1"/>
          <w:lang w:val="ro-RO"/>
        </w:rPr>
        <w:t>l</w:t>
      </w:r>
      <w:r w:rsidRPr="00BC3012">
        <w:rPr>
          <w:rFonts w:ascii="Arial Narrow" w:eastAsia="Calibri" w:hAnsi="Arial Narrow" w:cs="Calibri"/>
          <w:color w:val="002060"/>
          <w:lang w:val="ro-RO"/>
        </w:rPr>
        <w:t xml:space="preserve">a </w:t>
      </w:r>
      <w:r w:rsidRPr="00BC3012">
        <w:rPr>
          <w:rFonts w:ascii="Arial Narrow" w:eastAsia="Calibri" w:hAnsi="Arial Narrow" w:cs="Calibri"/>
          <w:color w:val="002060"/>
          <w:spacing w:val="1"/>
          <w:lang w:val="ro-RO"/>
        </w:rPr>
        <w:t>O</w:t>
      </w:r>
      <w:r w:rsidRPr="00BC3012">
        <w:rPr>
          <w:rFonts w:ascii="Arial Narrow" w:eastAsia="Calibri" w:hAnsi="Arial Narrow" w:cs="Calibri"/>
          <w:color w:val="002060"/>
          <w:lang w:val="ro-RO"/>
        </w:rPr>
        <w:t>r</w:t>
      </w:r>
      <w:r w:rsidRPr="00BC3012">
        <w:rPr>
          <w:rFonts w:ascii="Arial Narrow" w:eastAsia="Calibri" w:hAnsi="Arial Narrow" w:cs="Calibri"/>
          <w:color w:val="002060"/>
          <w:spacing w:val="-1"/>
          <w:lang w:val="ro-RO"/>
        </w:rPr>
        <w:t>ien</w:t>
      </w:r>
      <w:r w:rsidRPr="00BC3012">
        <w:rPr>
          <w:rFonts w:ascii="Arial Narrow" w:eastAsia="Calibri" w:hAnsi="Arial Narrow" w:cs="Calibri"/>
          <w:color w:val="002060"/>
          <w:lang w:val="ro-RO"/>
        </w:rPr>
        <w:t>tă</w:t>
      </w:r>
      <w:r w:rsidRPr="00BC3012">
        <w:rPr>
          <w:rFonts w:ascii="Arial Narrow" w:eastAsia="Calibri" w:hAnsi="Arial Narrow" w:cs="Calibri"/>
          <w:color w:val="002060"/>
          <w:spacing w:val="-1"/>
          <w:lang w:val="ro-RO"/>
        </w:rPr>
        <w:t>ril</w:t>
      </w:r>
      <w:r w:rsidRPr="00BC3012">
        <w:rPr>
          <w:rFonts w:ascii="Arial Narrow" w:eastAsia="Calibri" w:hAnsi="Arial Narrow" w:cs="Calibri"/>
          <w:color w:val="002060"/>
          <w:lang w:val="ro-RO"/>
        </w:rPr>
        <w:t>e</w:t>
      </w:r>
      <w:r w:rsidRPr="00BC3012">
        <w:rPr>
          <w:rFonts w:ascii="Arial Narrow" w:eastAsia="Calibri" w:hAnsi="Arial Narrow" w:cs="Calibri"/>
          <w:color w:val="002060"/>
          <w:spacing w:val="1"/>
          <w:lang w:val="ro-RO"/>
        </w:rPr>
        <w:t xml:space="preserve"> </w:t>
      </w:r>
      <w:r w:rsidRPr="00BC3012">
        <w:rPr>
          <w:rFonts w:ascii="Arial Narrow" w:eastAsia="Calibri" w:hAnsi="Arial Narrow" w:cs="Calibri"/>
          <w:color w:val="002060"/>
          <w:lang w:val="ro-RO"/>
        </w:rPr>
        <w:t>t</w:t>
      </w:r>
      <w:r w:rsidRPr="00BC3012">
        <w:rPr>
          <w:rFonts w:ascii="Arial Narrow" w:eastAsia="Calibri" w:hAnsi="Arial Narrow" w:cs="Calibri"/>
          <w:color w:val="002060"/>
          <w:spacing w:val="-1"/>
          <w:lang w:val="ro-RO"/>
        </w:rPr>
        <w:t>e</w:t>
      </w:r>
      <w:r w:rsidRPr="00BC3012">
        <w:rPr>
          <w:rFonts w:ascii="Arial Narrow" w:eastAsia="Calibri" w:hAnsi="Arial Narrow" w:cs="Calibri"/>
          <w:color w:val="002060"/>
          <w:spacing w:val="1"/>
          <w:lang w:val="ro-RO"/>
        </w:rPr>
        <w:t>h</w:t>
      </w:r>
      <w:r w:rsidRPr="00BC3012">
        <w:rPr>
          <w:rFonts w:ascii="Arial Narrow" w:eastAsia="Calibri" w:hAnsi="Arial Narrow" w:cs="Calibri"/>
          <w:color w:val="002060"/>
          <w:spacing w:val="-1"/>
          <w:lang w:val="ro-RO"/>
        </w:rPr>
        <w:t>ni</w:t>
      </w:r>
      <w:r w:rsidRPr="00BC3012">
        <w:rPr>
          <w:rFonts w:ascii="Arial Narrow" w:eastAsia="Calibri" w:hAnsi="Arial Narrow" w:cs="Calibri"/>
          <w:color w:val="002060"/>
          <w:spacing w:val="1"/>
          <w:lang w:val="ro-RO"/>
        </w:rPr>
        <w:t>c</w:t>
      </w:r>
      <w:r w:rsidRPr="00BC3012">
        <w:rPr>
          <w:rFonts w:ascii="Arial Narrow" w:eastAsia="Calibri" w:hAnsi="Arial Narrow" w:cs="Calibri"/>
          <w:color w:val="002060"/>
          <w:lang w:val="ro-RO"/>
        </w:rPr>
        <w:t>e</w:t>
      </w:r>
      <w:r w:rsidRPr="00BC3012">
        <w:rPr>
          <w:rFonts w:ascii="Arial Narrow" w:eastAsia="Calibri" w:hAnsi="Arial Narrow" w:cs="Calibri"/>
          <w:color w:val="002060"/>
          <w:spacing w:val="1"/>
          <w:lang w:val="ro-RO"/>
        </w:rPr>
        <w:t xml:space="preserve"> </w:t>
      </w:r>
      <w:r w:rsidRPr="00BC3012">
        <w:rPr>
          <w:rFonts w:ascii="Arial Narrow" w:eastAsia="Calibri" w:hAnsi="Arial Narrow" w:cs="Calibri"/>
          <w:color w:val="002060"/>
          <w:spacing w:val="-1"/>
          <w:lang w:val="ro-RO"/>
        </w:rPr>
        <w:t>p</w:t>
      </w:r>
      <w:r w:rsidRPr="00BC3012">
        <w:rPr>
          <w:rFonts w:ascii="Arial Narrow" w:eastAsia="Calibri" w:hAnsi="Arial Narrow" w:cs="Calibri"/>
          <w:color w:val="002060"/>
          <w:spacing w:val="2"/>
          <w:lang w:val="ro-RO"/>
        </w:rPr>
        <w:t>r</w:t>
      </w:r>
      <w:r w:rsidRPr="00BC3012">
        <w:rPr>
          <w:rFonts w:ascii="Arial Narrow" w:eastAsia="Calibri" w:hAnsi="Arial Narrow" w:cs="Calibri"/>
          <w:color w:val="002060"/>
          <w:spacing w:val="-1"/>
          <w:lang w:val="ro-RO"/>
        </w:rPr>
        <w:t>i</w:t>
      </w:r>
      <w:r w:rsidRPr="00BC3012">
        <w:rPr>
          <w:rFonts w:ascii="Arial Narrow" w:eastAsia="Calibri" w:hAnsi="Arial Narrow" w:cs="Calibri"/>
          <w:color w:val="002060"/>
          <w:lang w:val="ro-RO"/>
        </w:rPr>
        <w:t>vi</w:t>
      </w:r>
      <w:r w:rsidRPr="00BC3012">
        <w:rPr>
          <w:rFonts w:ascii="Arial Narrow" w:eastAsia="Calibri" w:hAnsi="Arial Narrow" w:cs="Calibri"/>
          <w:color w:val="002060"/>
          <w:spacing w:val="-1"/>
          <w:lang w:val="ro-RO"/>
        </w:rPr>
        <w:t>n</w:t>
      </w:r>
      <w:r w:rsidRPr="00BC3012">
        <w:rPr>
          <w:rFonts w:ascii="Arial Narrow" w:eastAsia="Calibri" w:hAnsi="Arial Narrow" w:cs="Calibri"/>
          <w:color w:val="002060"/>
          <w:lang w:val="ro-RO"/>
        </w:rPr>
        <w:t>d</w:t>
      </w:r>
      <w:r w:rsidRPr="00BC3012">
        <w:rPr>
          <w:rFonts w:ascii="Arial Narrow" w:eastAsia="Calibri" w:hAnsi="Arial Narrow" w:cs="Calibri"/>
          <w:color w:val="002060"/>
          <w:spacing w:val="1"/>
          <w:lang w:val="ro-RO"/>
        </w:rPr>
        <w:t xml:space="preserve"> </w:t>
      </w:r>
      <w:r w:rsidRPr="00BC3012">
        <w:rPr>
          <w:rFonts w:ascii="Arial Narrow" w:eastAsia="Calibri" w:hAnsi="Arial Narrow" w:cs="Calibri"/>
          <w:color w:val="002060"/>
          <w:lang w:val="ro-RO"/>
        </w:rPr>
        <w:t>a</w:t>
      </w:r>
      <w:r w:rsidRPr="00BC3012">
        <w:rPr>
          <w:rFonts w:ascii="Arial Narrow" w:eastAsia="Calibri" w:hAnsi="Arial Narrow" w:cs="Calibri"/>
          <w:color w:val="002060"/>
          <w:spacing w:val="-1"/>
          <w:lang w:val="ro-RO"/>
        </w:rPr>
        <w:t>pli</w:t>
      </w:r>
      <w:r w:rsidRPr="00BC3012">
        <w:rPr>
          <w:rFonts w:ascii="Arial Narrow" w:eastAsia="Calibri" w:hAnsi="Arial Narrow" w:cs="Calibri"/>
          <w:color w:val="002060"/>
          <w:spacing w:val="1"/>
          <w:lang w:val="ro-RO"/>
        </w:rPr>
        <w:t>c</w:t>
      </w:r>
      <w:r w:rsidRPr="00BC3012">
        <w:rPr>
          <w:rFonts w:ascii="Arial Narrow" w:eastAsia="Calibri" w:hAnsi="Arial Narrow" w:cs="Calibri"/>
          <w:color w:val="002060"/>
          <w:lang w:val="ro-RO"/>
        </w:rPr>
        <w:t>ar</w:t>
      </w:r>
      <w:r w:rsidRPr="00BC3012">
        <w:rPr>
          <w:rFonts w:ascii="Arial Narrow" w:eastAsia="Calibri" w:hAnsi="Arial Narrow" w:cs="Calibri"/>
          <w:color w:val="002060"/>
          <w:spacing w:val="-1"/>
          <w:lang w:val="ro-RO"/>
        </w:rPr>
        <w:t>e</w:t>
      </w:r>
      <w:r w:rsidRPr="00BC3012">
        <w:rPr>
          <w:rFonts w:ascii="Arial Narrow" w:eastAsia="Calibri" w:hAnsi="Arial Narrow" w:cs="Calibri"/>
          <w:color w:val="002060"/>
          <w:lang w:val="ro-RO"/>
        </w:rPr>
        <w:t>a</w:t>
      </w:r>
      <w:r w:rsidRPr="00BC3012">
        <w:rPr>
          <w:rFonts w:ascii="Arial Narrow" w:eastAsia="Calibri" w:hAnsi="Arial Narrow" w:cs="Calibri"/>
          <w:color w:val="002060"/>
          <w:spacing w:val="2"/>
          <w:lang w:val="ro-RO"/>
        </w:rPr>
        <w:t xml:space="preserve"> </w:t>
      </w:r>
      <w:r w:rsidRPr="00BC3012">
        <w:rPr>
          <w:rFonts w:ascii="Arial Narrow" w:eastAsia="Calibri" w:hAnsi="Arial Narrow" w:cs="Calibri"/>
          <w:color w:val="002060"/>
          <w:spacing w:val="-1"/>
          <w:lang w:val="ro-RO"/>
        </w:rPr>
        <w:t>p</w:t>
      </w:r>
      <w:r w:rsidRPr="00BC3012">
        <w:rPr>
          <w:rFonts w:ascii="Arial Narrow" w:eastAsia="Calibri" w:hAnsi="Arial Narrow" w:cs="Calibri"/>
          <w:color w:val="002060"/>
          <w:spacing w:val="2"/>
          <w:lang w:val="ro-RO"/>
        </w:rPr>
        <w:t>r</w:t>
      </w:r>
      <w:r w:rsidRPr="00BC3012">
        <w:rPr>
          <w:rFonts w:ascii="Arial Narrow" w:eastAsia="Calibri" w:hAnsi="Arial Narrow" w:cs="Calibri"/>
          <w:color w:val="002060"/>
          <w:spacing w:val="-1"/>
          <w:lang w:val="ro-RO"/>
        </w:rPr>
        <w:t>in</w:t>
      </w:r>
      <w:r w:rsidRPr="00BC3012">
        <w:rPr>
          <w:rFonts w:ascii="Arial Narrow" w:eastAsia="Calibri" w:hAnsi="Arial Narrow" w:cs="Calibri"/>
          <w:color w:val="002060"/>
          <w:spacing w:val="1"/>
          <w:lang w:val="ro-RO"/>
        </w:rPr>
        <w:t>c</w:t>
      </w:r>
      <w:r w:rsidRPr="00BC3012">
        <w:rPr>
          <w:rFonts w:ascii="Arial Narrow" w:eastAsia="Calibri" w:hAnsi="Arial Narrow" w:cs="Calibri"/>
          <w:color w:val="002060"/>
          <w:spacing w:val="6"/>
          <w:lang w:val="ro-RO"/>
        </w:rPr>
        <w:t>i</w:t>
      </w:r>
      <w:r w:rsidRPr="00BC3012">
        <w:rPr>
          <w:rFonts w:ascii="Arial Narrow" w:eastAsia="Calibri" w:hAnsi="Arial Narrow" w:cs="Calibri"/>
          <w:color w:val="002060"/>
          <w:spacing w:val="1"/>
          <w:lang w:val="ro-RO"/>
        </w:rPr>
        <w:t>p</w:t>
      </w:r>
      <w:r w:rsidRPr="00BC3012">
        <w:rPr>
          <w:rFonts w:ascii="Arial Narrow" w:eastAsia="Calibri" w:hAnsi="Arial Narrow" w:cs="Calibri"/>
          <w:color w:val="002060"/>
          <w:spacing w:val="-1"/>
          <w:lang w:val="ro-RO"/>
        </w:rPr>
        <w:t>iu</w:t>
      </w:r>
      <w:r w:rsidRPr="00BC3012">
        <w:rPr>
          <w:rFonts w:ascii="Arial Narrow" w:eastAsia="Calibri" w:hAnsi="Arial Narrow" w:cs="Calibri"/>
          <w:color w:val="002060"/>
          <w:spacing w:val="2"/>
          <w:lang w:val="ro-RO"/>
        </w:rPr>
        <w:t>l</w:t>
      </w:r>
      <w:r w:rsidRPr="00BC3012">
        <w:rPr>
          <w:rFonts w:ascii="Arial Narrow" w:eastAsia="Calibri" w:hAnsi="Arial Narrow" w:cs="Calibri"/>
          <w:color w:val="002060"/>
          <w:spacing w:val="-1"/>
          <w:lang w:val="ro-RO"/>
        </w:rPr>
        <w:t>u</w:t>
      </w:r>
      <w:r w:rsidRPr="00BC3012">
        <w:rPr>
          <w:rFonts w:ascii="Arial Narrow" w:eastAsia="Calibri" w:hAnsi="Arial Narrow" w:cs="Calibri"/>
          <w:color w:val="002060"/>
          <w:lang w:val="ro-RO"/>
        </w:rPr>
        <w:t>i</w:t>
      </w:r>
      <w:r w:rsidRPr="00BC3012">
        <w:rPr>
          <w:rFonts w:ascii="Arial Narrow" w:eastAsia="Calibri" w:hAnsi="Arial Narrow" w:cs="Calibri"/>
          <w:color w:val="002060"/>
          <w:spacing w:val="2"/>
          <w:lang w:val="ro-RO"/>
        </w:rPr>
        <w:t xml:space="preserve"> </w:t>
      </w:r>
      <w:r w:rsidRPr="00BC3012">
        <w:rPr>
          <w:rFonts w:ascii="Arial Narrow" w:eastAsia="Calibri" w:hAnsi="Arial Narrow" w:cs="Calibri"/>
          <w:color w:val="002060"/>
          <w:spacing w:val="-1"/>
          <w:lang w:val="ro-RO"/>
        </w:rPr>
        <w:t>d</w:t>
      </w:r>
      <w:r w:rsidRPr="00BC3012">
        <w:rPr>
          <w:rFonts w:ascii="Arial Narrow" w:eastAsia="Calibri" w:hAnsi="Arial Narrow" w:cs="Calibri"/>
          <w:color w:val="002060"/>
          <w:lang w:val="ro-RO"/>
        </w:rPr>
        <w:t>e</w:t>
      </w:r>
      <w:r w:rsidRPr="00BC3012">
        <w:rPr>
          <w:rFonts w:ascii="Arial Narrow" w:eastAsia="Calibri" w:hAnsi="Arial Narrow" w:cs="Calibri"/>
          <w:color w:val="002060"/>
          <w:spacing w:val="1"/>
          <w:lang w:val="ro-RO"/>
        </w:rPr>
        <w:t xml:space="preserve"> </w:t>
      </w:r>
      <w:r w:rsidRPr="00BC3012">
        <w:rPr>
          <w:rFonts w:ascii="Arial Narrow" w:eastAsia="Calibri" w:hAnsi="Arial Narrow" w:cs="Calibri"/>
          <w:color w:val="002060"/>
          <w:spacing w:val="-1"/>
          <w:lang w:val="ro-RO"/>
        </w:rPr>
        <w:t>„</w:t>
      </w:r>
      <w:r w:rsidRPr="00BC3012">
        <w:rPr>
          <w:rFonts w:ascii="Arial Narrow" w:eastAsia="Calibri" w:hAnsi="Arial Narrow" w:cs="Calibri"/>
          <w:color w:val="002060"/>
          <w:lang w:val="ro-RO"/>
        </w:rPr>
        <w:t>a</w:t>
      </w:r>
      <w:r w:rsidRPr="00BC3012">
        <w:rPr>
          <w:rFonts w:ascii="Arial Narrow" w:eastAsia="Calibri" w:hAnsi="Arial Narrow" w:cs="Calibri"/>
          <w:color w:val="002060"/>
          <w:spacing w:val="2"/>
          <w:lang w:val="ro-RO"/>
        </w:rPr>
        <w:t xml:space="preserve"> </w:t>
      </w:r>
      <w:r w:rsidRPr="00BC3012">
        <w:rPr>
          <w:rFonts w:ascii="Arial Narrow" w:eastAsia="Calibri" w:hAnsi="Arial Narrow" w:cs="Calibri"/>
          <w:color w:val="002060"/>
          <w:spacing w:val="-1"/>
          <w:lang w:val="ro-RO"/>
        </w:rPr>
        <w:t>n</w:t>
      </w:r>
      <w:r w:rsidRPr="00BC3012">
        <w:rPr>
          <w:rFonts w:ascii="Arial Narrow" w:eastAsia="Calibri" w:hAnsi="Arial Narrow" w:cs="Calibri"/>
          <w:color w:val="002060"/>
          <w:lang w:val="ro-RO"/>
        </w:rPr>
        <w:t>u</w:t>
      </w:r>
      <w:r w:rsidRPr="00BC3012">
        <w:rPr>
          <w:rFonts w:ascii="Arial Narrow" w:eastAsia="Calibri" w:hAnsi="Arial Narrow" w:cs="Calibri"/>
          <w:color w:val="002060"/>
          <w:spacing w:val="1"/>
          <w:lang w:val="ro-RO"/>
        </w:rPr>
        <w:t xml:space="preserve"> </w:t>
      </w:r>
      <w:r w:rsidRPr="00BC3012">
        <w:rPr>
          <w:rFonts w:ascii="Arial Narrow" w:eastAsia="Calibri" w:hAnsi="Arial Narrow" w:cs="Calibri"/>
          <w:color w:val="002060"/>
          <w:lang w:val="ro-RO"/>
        </w:rPr>
        <w:t>a</w:t>
      </w:r>
      <w:r w:rsidRPr="00BC3012">
        <w:rPr>
          <w:rFonts w:ascii="Arial Narrow" w:eastAsia="Calibri" w:hAnsi="Arial Narrow" w:cs="Calibri"/>
          <w:color w:val="002060"/>
          <w:spacing w:val="-1"/>
          <w:lang w:val="ro-RO"/>
        </w:rPr>
        <w:t>du</w:t>
      </w:r>
      <w:r w:rsidRPr="00BC3012">
        <w:rPr>
          <w:rFonts w:ascii="Arial Narrow" w:eastAsia="Calibri" w:hAnsi="Arial Narrow" w:cs="Calibri"/>
          <w:color w:val="002060"/>
          <w:spacing w:val="1"/>
          <w:lang w:val="ro-RO"/>
        </w:rPr>
        <w:t>c</w:t>
      </w:r>
      <w:r w:rsidRPr="00BC3012">
        <w:rPr>
          <w:rFonts w:ascii="Arial Narrow" w:eastAsia="Calibri" w:hAnsi="Arial Narrow" w:cs="Calibri"/>
          <w:color w:val="002060"/>
          <w:lang w:val="ro-RO"/>
        </w:rPr>
        <w:t xml:space="preserve">e </w:t>
      </w:r>
      <w:r w:rsidRPr="00BC3012">
        <w:rPr>
          <w:rFonts w:ascii="Arial Narrow" w:eastAsia="Calibri" w:hAnsi="Arial Narrow" w:cs="Calibri"/>
          <w:color w:val="002060"/>
          <w:spacing w:val="-1"/>
          <w:lang w:val="ro-RO"/>
        </w:rPr>
        <w:t>p</w:t>
      </w:r>
      <w:r w:rsidRPr="00BC3012">
        <w:rPr>
          <w:rFonts w:ascii="Arial Narrow" w:eastAsia="Calibri" w:hAnsi="Arial Narrow" w:cs="Calibri"/>
          <w:color w:val="002060"/>
          <w:lang w:val="ro-RO"/>
        </w:rPr>
        <w:t>r</w:t>
      </w:r>
      <w:r w:rsidRPr="00BC3012">
        <w:rPr>
          <w:rFonts w:ascii="Arial Narrow" w:eastAsia="Calibri" w:hAnsi="Arial Narrow" w:cs="Calibri"/>
          <w:color w:val="002060"/>
          <w:spacing w:val="-1"/>
          <w:lang w:val="ro-RO"/>
        </w:rPr>
        <w:t>e</w:t>
      </w:r>
      <w:r w:rsidRPr="00BC3012">
        <w:rPr>
          <w:rFonts w:ascii="Arial Narrow" w:eastAsia="Calibri" w:hAnsi="Arial Narrow" w:cs="Calibri"/>
          <w:color w:val="002060"/>
          <w:lang w:val="ro-RO"/>
        </w:rPr>
        <w:t>j</w:t>
      </w:r>
      <w:r w:rsidRPr="00BC3012">
        <w:rPr>
          <w:rFonts w:ascii="Arial Narrow" w:eastAsia="Calibri" w:hAnsi="Arial Narrow" w:cs="Calibri"/>
          <w:color w:val="002060"/>
          <w:spacing w:val="1"/>
          <w:lang w:val="ro-RO"/>
        </w:rPr>
        <w:t>u</w:t>
      </w:r>
      <w:r w:rsidRPr="00BC3012">
        <w:rPr>
          <w:rFonts w:ascii="Arial Narrow" w:eastAsia="Calibri" w:hAnsi="Arial Narrow" w:cs="Calibri"/>
          <w:color w:val="002060"/>
          <w:spacing w:val="-1"/>
          <w:lang w:val="ro-RO"/>
        </w:rPr>
        <w:t>d</w:t>
      </w:r>
      <w:r w:rsidRPr="00BC3012">
        <w:rPr>
          <w:rFonts w:ascii="Arial Narrow" w:eastAsia="Calibri" w:hAnsi="Arial Narrow" w:cs="Calibri"/>
          <w:color w:val="002060"/>
          <w:lang w:val="ro-RO"/>
        </w:rPr>
        <w:t>i</w:t>
      </w:r>
      <w:r w:rsidRPr="00BC3012">
        <w:rPr>
          <w:rFonts w:ascii="Arial Narrow" w:eastAsia="Calibri" w:hAnsi="Arial Narrow" w:cs="Calibri"/>
          <w:color w:val="002060"/>
          <w:spacing w:val="1"/>
          <w:lang w:val="ro-RO"/>
        </w:rPr>
        <w:t>c</w:t>
      </w:r>
      <w:r w:rsidRPr="00BC3012">
        <w:rPr>
          <w:rFonts w:ascii="Arial Narrow" w:eastAsia="Calibri" w:hAnsi="Arial Narrow" w:cs="Calibri"/>
          <w:color w:val="002060"/>
          <w:lang w:val="ro-RO"/>
        </w:rPr>
        <w:t xml:space="preserve">ii </w:t>
      </w:r>
      <w:r w:rsidRPr="00BC3012">
        <w:rPr>
          <w:rFonts w:ascii="Arial Narrow" w:eastAsia="Calibri" w:hAnsi="Arial Narrow" w:cs="Calibri"/>
          <w:color w:val="002060"/>
          <w:spacing w:val="2"/>
          <w:lang w:val="ro-RO"/>
        </w:rPr>
        <w:t>s</w:t>
      </w:r>
      <w:r w:rsidRPr="00BC3012">
        <w:rPr>
          <w:rFonts w:ascii="Arial Narrow" w:eastAsia="Calibri" w:hAnsi="Arial Narrow" w:cs="Calibri"/>
          <w:color w:val="002060"/>
          <w:spacing w:val="-1"/>
          <w:lang w:val="ro-RO"/>
        </w:rPr>
        <w:t>e</w:t>
      </w:r>
      <w:r w:rsidRPr="00BC3012">
        <w:rPr>
          <w:rFonts w:ascii="Arial Narrow" w:eastAsia="Calibri" w:hAnsi="Arial Narrow" w:cs="Calibri"/>
          <w:color w:val="002060"/>
          <w:lang w:val="ro-RO"/>
        </w:rPr>
        <w:t>m</w:t>
      </w:r>
      <w:r w:rsidRPr="00BC3012">
        <w:rPr>
          <w:rFonts w:ascii="Arial Narrow" w:eastAsia="Calibri" w:hAnsi="Arial Narrow" w:cs="Calibri"/>
          <w:color w:val="002060"/>
          <w:spacing w:val="-1"/>
          <w:lang w:val="ro-RO"/>
        </w:rPr>
        <w:t>n</w:t>
      </w:r>
      <w:r w:rsidRPr="00BC3012">
        <w:rPr>
          <w:rFonts w:ascii="Arial Narrow" w:eastAsia="Calibri" w:hAnsi="Arial Narrow" w:cs="Calibri"/>
          <w:color w:val="002060"/>
          <w:lang w:val="ro-RO"/>
        </w:rPr>
        <w:t>ificativ</w:t>
      </w:r>
      <w:r w:rsidRPr="00BC3012">
        <w:rPr>
          <w:rFonts w:ascii="Arial Narrow" w:eastAsia="Calibri" w:hAnsi="Arial Narrow" w:cs="Calibri"/>
          <w:color w:val="002060"/>
          <w:spacing w:val="2"/>
          <w:lang w:val="ro-RO"/>
        </w:rPr>
        <w:t>e</w:t>
      </w:r>
      <w:r w:rsidRPr="00BC3012">
        <w:rPr>
          <w:rFonts w:ascii="Arial Narrow" w:eastAsia="Calibri" w:hAnsi="Arial Narrow" w:cs="Calibri"/>
          <w:color w:val="002060"/>
          <w:lang w:val="ro-RO"/>
        </w:rPr>
        <w:t>”</w:t>
      </w:r>
      <w:r w:rsidRPr="00BC3012">
        <w:rPr>
          <w:rFonts w:ascii="Arial Narrow" w:eastAsia="Calibri" w:hAnsi="Arial Narrow" w:cs="Calibri"/>
          <w:color w:val="002060"/>
          <w:spacing w:val="-1"/>
          <w:lang w:val="ro-RO"/>
        </w:rPr>
        <w:t xml:space="preserve"> </w:t>
      </w:r>
      <w:r w:rsidRPr="00BC3012">
        <w:rPr>
          <w:rFonts w:ascii="Arial Narrow" w:eastAsia="Calibri" w:hAnsi="Arial Narrow" w:cs="Calibri"/>
          <w:color w:val="002060"/>
          <w:spacing w:val="1"/>
          <w:lang w:val="ro-RO"/>
        </w:rPr>
        <w:t>(</w:t>
      </w:r>
      <w:r w:rsidRPr="00BC3012">
        <w:rPr>
          <w:rFonts w:ascii="Arial Narrow" w:eastAsia="Calibri" w:hAnsi="Arial Narrow" w:cs="Calibri"/>
          <w:color w:val="002060"/>
          <w:lang w:val="ro-RO"/>
        </w:rPr>
        <w:t>2021/</w:t>
      </w:r>
      <w:r w:rsidRPr="00BC3012">
        <w:rPr>
          <w:rFonts w:ascii="Arial Narrow" w:eastAsia="Calibri" w:hAnsi="Arial Narrow" w:cs="Calibri"/>
          <w:color w:val="002060"/>
          <w:spacing w:val="2"/>
          <w:lang w:val="ro-RO"/>
        </w:rPr>
        <w:t>C</w:t>
      </w:r>
      <w:r w:rsidRPr="00BC3012">
        <w:rPr>
          <w:rFonts w:ascii="Arial Narrow" w:eastAsia="Calibri" w:hAnsi="Arial Narrow" w:cs="Calibri"/>
          <w:color w:val="002060"/>
          <w:lang w:val="ro-RO"/>
        </w:rPr>
        <w:t>58/01).</w:t>
      </w:r>
    </w:p>
  </w:footnote>
  <w:footnote w:id="3">
    <w:p w14:paraId="7A238257" w14:textId="5A629131" w:rsidR="00605CDB" w:rsidRPr="00BC3012" w:rsidRDefault="00605CDB" w:rsidP="00605CDB">
      <w:pPr>
        <w:ind w:left="180" w:right="680" w:hanging="180"/>
        <w:jc w:val="both"/>
        <w:rPr>
          <w:rFonts w:ascii="Arial Narrow" w:hAnsi="Arial Narrow"/>
          <w:lang w:val="ro-RO"/>
        </w:rPr>
      </w:pPr>
      <w:r w:rsidRPr="00BC3012">
        <w:rPr>
          <w:rStyle w:val="FootnoteReference"/>
          <w:rFonts w:ascii="Arial Narrow" w:hAnsi="Arial Narrow"/>
        </w:rPr>
        <w:footnoteRef/>
      </w:r>
      <w:r w:rsidRPr="00BC3012">
        <w:rPr>
          <w:rFonts w:ascii="Arial Narrow" w:hAnsi="Arial Narrow"/>
          <w:lang w:val="ro-RO"/>
        </w:rPr>
        <w:t xml:space="preserve"> </w:t>
      </w:r>
      <w:r w:rsidRPr="00BC3012">
        <w:rPr>
          <w:rFonts w:ascii="Arial Narrow" w:eastAsia="Calibri" w:hAnsi="Arial Narrow" w:cs="Calibri"/>
          <w:color w:val="002060"/>
          <w:lang w:val="ro-RO"/>
        </w:rPr>
        <w:t>În</w:t>
      </w:r>
      <w:r w:rsidRPr="00BC3012">
        <w:rPr>
          <w:rFonts w:ascii="Arial Narrow" w:eastAsia="Calibri" w:hAnsi="Arial Narrow" w:cs="Calibri"/>
          <w:color w:val="002060"/>
          <w:spacing w:val="-3"/>
          <w:lang w:val="ro-RO"/>
        </w:rPr>
        <w:t xml:space="preserve"> </w:t>
      </w:r>
      <w:r w:rsidRPr="00BC3012">
        <w:rPr>
          <w:rFonts w:ascii="Arial Narrow" w:eastAsia="Calibri" w:hAnsi="Arial Narrow" w:cs="Calibri"/>
          <w:color w:val="002060"/>
          <w:spacing w:val="1"/>
          <w:lang w:val="ro-RO"/>
        </w:rPr>
        <w:t>c</w:t>
      </w:r>
      <w:r w:rsidRPr="00BC3012">
        <w:rPr>
          <w:rFonts w:ascii="Arial Narrow" w:eastAsia="Calibri" w:hAnsi="Arial Narrow" w:cs="Calibri"/>
          <w:color w:val="002060"/>
          <w:lang w:val="ro-RO"/>
        </w:rPr>
        <w:t>a</w:t>
      </w:r>
      <w:r w:rsidRPr="00BC3012">
        <w:rPr>
          <w:rFonts w:ascii="Arial Narrow" w:eastAsia="Calibri" w:hAnsi="Arial Narrow" w:cs="Calibri"/>
          <w:color w:val="002060"/>
          <w:spacing w:val="1"/>
          <w:lang w:val="ro-RO"/>
        </w:rPr>
        <w:t>z</w:t>
      </w:r>
      <w:r w:rsidRPr="00BC3012">
        <w:rPr>
          <w:rFonts w:ascii="Arial Narrow" w:eastAsia="Calibri" w:hAnsi="Arial Narrow" w:cs="Calibri"/>
          <w:color w:val="002060"/>
          <w:spacing w:val="-1"/>
          <w:lang w:val="ro-RO"/>
        </w:rPr>
        <w:t>u</w:t>
      </w:r>
      <w:r w:rsidRPr="00BC3012">
        <w:rPr>
          <w:rFonts w:ascii="Arial Narrow" w:eastAsia="Calibri" w:hAnsi="Arial Narrow" w:cs="Calibri"/>
          <w:color w:val="002060"/>
          <w:lang w:val="ro-RO"/>
        </w:rPr>
        <w:t>l</w:t>
      </w:r>
      <w:r w:rsidRPr="00BC3012">
        <w:rPr>
          <w:rFonts w:ascii="Arial Narrow" w:eastAsia="Calibri" w:hAnsi="Arial Narrow" w:cs="Calibri"/>
          <w:color w:val="002060"/>
          <w:spacing w:val="-3"/>
          <w:lang w:val="ro-RO"/>
        </w:rPr>
        <w:t xml:space="preserve"> </w:t>
      </w:r>
      <w:r w:rsidRPr="00BC3012">
        <w:rPr>
          <w:rFonts w:ascii="Arial Narrow" w:eastAsia="Calibri" w:hAnsi="Arial Narrow" w:cs="Calibri"/>
          <w:color w:val="002060"/>
          <w:spacing w:val="-1"/>
          <w:lang w:val="ro-RO"/>
        </w:rPr>
        <w:t>î</w:t>
      </w:r>
      <w:r w:rsidRPr="00BC3012">
        <w:rPr>
          <w:rFonts w:ascii="Arial Narrow" w:eastAsia="Calibri" w:hAnsi="Arial Narrow" w:cs="Calibri"/>
          <w:color w:val="002060"/>
          <w:lang w:val="ro-RO"/>
        </w:rPr>
        <w:t>n</w:t>
      </w:r>
      <w:r w:rsidRPr="00BC3012">
        <w:rPr>
          <w:rFonts w:ascii="Arial Narrow" w:eastAsia="Calibri" w:hAnsi="Arial Narrow" w:cs="Calibri"/>
          <w:color w:val="002060"/>
          <w:spacing w:val="-3"/>
          <w:lang w:val="ro-RO"/>
        </w:rPr>
        <w:t xml:space="preserve"> </w:t>
      </w:r>
      <w:r w:rsidRPr="00BC3012">
        <w:rPr>
          <w:rFonts w:ascii="Arial Narrow" w:eastAsia="Calibri" w:hAnsi="Arial Narrow" w:cs="Calibri"/>
          <w:color w:val="002060"/>
          <w:spacing w:val="1"/>
          <w:lang w:val="ro-RO"/>
        </w:rPr>
        <w:t>c</w:t>
      </w:r>
      <w:r w:rsidRPr="00BC3012">
        <w:rPr>
          <w:rFonts w:ascii="Arial Narrow" w:eastAsia="Calibri" w:hAnsi="Arial Narrow" w:cs="Calibri"/>
          <w:color w:val="002060"/>
          <w:lang w:val="ro-RO"/>
        </w:rPr>
        <w:t>are</w:t>
      </w:r>
      <w:r w:rsidRPr="00BC3012">
        <w:rPr>
          <w:rFonts w:ascii="Arial Narrow" w:eastAsia="Calibri" w:hAnsi="Arial Narrow" w:cs="Calibri"/>
          <w:color w:val="002060"/>
          <w:spacing w:val="-3"/>
          <w:lang w:val="ro-RO"/>
        </w:rPr>
        <w:t xml:space="preserve"> </w:t>
      </w:r>
      <w:r w:rsidRPr="00BC3012">
        <w:rPr>
          <w:rFonts w:ascii="Arial Narrow" w:eastAsia="Calibri" w:hAnsi="Arial Narrow" w:cs="Calibri"/>
          <w:color w:val="002060"/>
          <w:lang w:val="ro-RO"/>
        </w:rPr>
        <w:t>a</w:t>
      </w:r>
      <w:r w:rsidRPr="00BC3012">
        <w:rPr>
          <w:rFonts w:ascii="Arial Narrow" w:eastAsia="Calibri" w:hAnsi="Arial Narrow" w:cs="Calibri"/>
          <w:color w:val="002060"/>
          <w:spacing w:val="1"/>
          <w:lang w:val="ro-RO"/>
        </w:rPr>
        <w:t>c</w:t>
      </w:r>
      <w:r w:rsidRPr="00BC3012">
        <w:rPr>
          <w:rFonts w:ascii="Arial Narrow" w:eastAsia="Calibri" w:hAnsi="Arial Narrow" w:cs="Calibri"/>
          <w:color w:val="002060"/>
          <w:lang w:val="ro-RO"/>
        </w:rPr>
        <w:t>t</w:t>
      </w:r>
      <w:r w:rsidRPr="00BC3012">
        <w:rPr>
          <w:rFonts w:ascii="Arial Narrow" w:eastAsia="Calibri" w:hAnsi="Arial Narrow" w:cs="Calibri"/>
          <w:color w:val="002060"/>
          <w:spacing w:val="-1"/>
          <w:lang w:val="ro-RO"/>
        </w:rPr>
        <w:t>i</w:t>
      </w:r>
      <w:r w:rsidRPr="00BC3012">
        <w:rPr>
          <w:rFonts w:ascii="Arial Narrow" w:eastAsia="Calibri" w:hAnsi="Arial Narrow" w:cs="Calibri"/>
          <w:color w:val="002060"/>
          <w:lang w:val="ro-RO"/>
        </w:rPr>
        <w:t>vi</w:t>
      </w:r>
      <w:r w:rsidRPr="00BC3012">
        <w:rPr>
          <w:rFonts w:ascii="Arial Narrow" w:eastAsia="Calibri" w:hAnsi="Arial Narrow" w:cs="Calibri"/>
          <w:color w:val="002060"/>
          <w:spacing w:val="-1"/>
          <w:lang w:val="ro-RO"/>
        </w:rPr>
        <w:t>t</w:t>
      </w:r>
      <w:r w:rsidRPr="00BC3012">
        <w:rPr>
          <w:rFonts w:ascii="Arial Narrow" w:eastAsia="Calibri" w:hAnsi="Arial Narrow" w:cs="Calibri"/>
          <w:color w:val="002060"/>
          <w:lang w:val="ro-RO"/>
        </w:rPr>
        <w:t>at</w:t>
      </w:r>
      <w:r w:rsidRPr="00BC3012">
        <w:rPr>
          <w:rFonts w:ascii="Arial Narrow" w:eastAsia="Calibri" w:hAnsi="Arial Narrow" w:cs="Calibri"/>
          <w:color w:val="002060"/>
          <w:spacing w:val="-1"/>
          <w:lang w:val="ro-RO"/>
        </w:rPr>
        <w:t>e</w:t>
      </w:r>
      <w:r w:rsidRPr="00BC3012">
        <w:rPr>
          <w:rFonts w:ascii="Arial Narrow" w:eastAsia="Calibri" w:hAnsi="Arial Narrow" w:cs="Calibri"/>
          <w:color w:val="002060"/>
          <w:lang w:val="ro-RO"/>
        </w:rPr>
        <w:t>a</w:t>
      </w:r>
      <w:r w:rsidRPr="00BC3012">
        <w:rPr>
          <w:rFonts w:ascii="Arial Narrow" w:eastAsia="Calibri" w:hAnsi="Arial Narrow" w:cs="Calibri"/>
          <w:color w:val="002060"/>
          <w:spacing w:val="-2"/>
          <w:lang w:val="ro-RO"/>
        </w:rPr>
        <w:t xml:space="preserve"> </w:t>
      </w:r>
      <w:r w:rsidRPr="00BC3012">
        <w:rPr>
          <w:rFonts w:ascii="Arial Narrow" w:eastAsia="Calibri" w:hAnsi="Arial Narrow" w:cs="Calibri"/>
          <w:color w:val="002060"/>
          <w:spacing w:val="1"/>
          <w:lang w:val="ro-RO"/>
        </w:rPr>
        <w:t>c</w:t>
      </w:r>
      <w:r w:rsidRPr="00BC3012">
        <w:rPr>
          <w:rFonts w:ascii="Arial Narrow" w:eastAsia="Calibri" w:hAnsi="Arial Narrow" w:cs="Calibri"/>
          <w:color w:val="002060"/>
          <w:lang w:val="ro-RO"/>
        </w:rPr>
        <w:t>are</w:t>
      </w:r>
      <w:r w:rsidRPr="00BC3012">
        <w:rPr>
          <w:rFonts w:ascii="Arial Narrow" w:eastAsia="Calibri" w:hAnsi="Arial Narrow" w:cs="Calibri"/>
          <w:color w:val="002060"/>
          <w:spacing w:val="-3"/>
          <w:lang w:val="ro-RO"/>
        </w:rPr>
        <w:t xml:space="preserve"> </w:t>
      </w:r>
      <w:r w:rsidRPr="00BC3012">
        <w:rPr>
          <w:rFonts w:ascii="Arial Narrow" w:eastAsia="Calibri" w:hAnsi="Arial Narrow" w:cs="Calibri"/>
          <w:color w:val="002060"/>
          <w:spacing w:val="1"/>
          <w:lang w:val="ro-RO"/>
        </w:rPr>
        <w:t>b</w:t>
      </w:r>
      <w:r w:rsidRPr="00BC3012">
        <w:rPr>
          <w:rFonts w:ascii="Arial Narrow" w:eastAsia="Calibri" w:hAnsi="Arial Narrow" w:cs="Calibri"/>
          <w:color w:val="002060"/>
          <w:spacing w:val="-1"/>
          <w:lang w:val="ro-RO"/>
        </w:rPr>
        <w:t>ene</w:t>
      </w:r>
      <w:r w:rsidRPr="00BC3012">
        <w:rPr>
          <w:rFonts w:ascii="Arial Narrow" w:eastAsia="Calibri" w:hAnsi="Arial Narrow" w:cs="Calibri"/>
          <w:color w:val="002060"/>
          <w:lang w:val="ro-RO"/>
        </w:rPr>
        <w:t>ficia</w:t>
      </w:r>
      <w:r w:rsidRPr="00BC3012">
        <w:rPr>
          <w:rFonts w:ascii="Arial Narrow" w:eastAsia="Calibri" w:hAnsi="Arial Narrow" w:cs="Calibri"/>
          <w:color w:val="002060"/>
          <w:spacing w:val="1"/>
          <w:lang w:val="ro-RO"/>
        </w:rPr>
        <w:t>z</w:t>
      </w:r>
      <w:r w:rsidRPr="00BC3012">
        <w:rPr>
          <w:rFonts w:ascii="Arial Narrow" w:eastAsia="Calibri" w:hAnsi="Arial Narrow" w:cs="Calibri"/>
          <w:color w:val="002060"/>
          <w:lang w:val="ro-RO"/>
        </w:rPr>
        <w:t>ă</w:t>
      </w:r>
      <w:r w:rsidRPr="00BC3012">
        <w:rPr>
          <w:rFonts w:ascii="Arial Narrow" w:eastAsia="Calibri" w:hAnsi="Arial Narrow" w:cs="Calibri"/>
          <w:color w:val="002060"/>
          <w:spacing w:val="-2"/>
          <w:lang w:val="ro-RO"/>
        </w:rPr>
        <w:t xml:space="preserve"> </w:t>
      </w:r>
      <w:r w:rsidRPr="00BC3012">
        <w:rPr>
          <w:rFonts w:ascii="Arial Narrow" w:eastAsia="Calibri" w:hAnsi="Arial Narrow" w:cs="Calibri"/>
          <w:color w:val="002060"/>
          <w:spacing w:val="-1"/>
          <w:lang w:val="ro-RO"/>
        </w:rPr>
        <w:t>d</w:t>
      </w:r>
      <w:r w:rsidRPr="00BC3012">
        <w:rPr>
          <w:rFonts w:ascii="Arial Narrow" w:eastAsia="Calibri" w:hAnsi="Arial Narrow" w:cs="Calibri"/>
          <w:color w:val="002060"/>
          <w:lang w:val="ro-RO"/>
        </w:rPr>
        <w:t>e</w:t>
      </w:r>
      <w:r w:rsidRPr="00BC3012">
        <w:rPr>
          <w:rFonts w:ascii="Arial Narrow" w:eastAsia="Calibri" w:hAnsi="Arial Narrow" w:cs="Calibri"/>
          <w:color w:val="002060"/>
          <w:spacing w:val="-3"/>
          <w:lang w:val="ro-RO"/>
        </w:rPr>
        <w:t xml:space="preserve"> </w:t>
      </w:r>
      <w:r w:rsidRPr="00BC3012">
        <w:rPr>
          <w:rFonts w:ascii="Arial Narrow" w:eastAsia="Calibri" w:hAnsi="Arial Narrow" w:cs="Calibri"/>
          <w:color w:val="002060"/>
          <w:spacing w:val="1"/>
          <w:lang w:val="ro-RO"/>
        </w:rPr>
        <w:t>s</w:t>
      </w:r>
      <w:r w:rsidRPr="00BC3012">
        <w:rPr>
          <w:rFonts w:ascii="Arial Narrow" w:eastAsia="Calibri" w:hAnsi="Arial Narrow" w:cs="Calibri"/>
          <w:color w:val="002060"/>
          <w:spacing w:val="-1"/>
          <w:lang w:val="ro-RO"/>
        </w:rPr>
        <w:t>p</w:t>
      </w:r>
      <w:r w:rsidRPr="00BC3012">
        <w:rPr>
          <w:rFonts w:ascii="Arial Narrow" w:eastAsia="Calibri" w:hAnsi="Arial Narrow" w:cs="Calibri"/>
          <w:color w:val="002060"/>
          <w:lang w:val="ro-RO"/>
        </w:rPr>
        <w:t>r</w:t>
      </w:r>
      <w:r w:rsidRPr="00BC3012">
        <w:rPr>
          <w:rFonts w:ascii="Arial Narrow" w:eastAsia="Calibri" w:hAnsi="Arial Narrow" w:cs="Calibri"/>
          <w:color w:val="002060"/>
          <w:spacing w:val="-1"/>
          <w:lang w:val="ro-RO"/>
        </w:rPr>
        <w:t>i</w:t>
      </w:r>
      <w:r w:rsidRPr="00BC3012">
        <w:rPr>
          <w:rFonts w:ascii="Arial Narrow" w:eastAsia="Calibri" w:hAnsi="Arial Narrow" w:cs="Calibri"/>
          <w:color w:val="002060"/>
          <w:lang w:val="ro-RO"/>
        </w:rPr>
        <w:t>j</w:t>
      </w:r>
      <w:r w:rsidRPr="00BC3012">
        <w:rPr>
          <w:rFonts w:ascii="Arial Narrow" w:eastAsia="Calibri" w:hAnsi="Arial Narrow" w:cs="Calibri"/>
          <w:color w:val="002060"/>
          <w:spacing w:val="2"/>
          <w:lang w:val="ro-RO"/>
        </w:rPr>
        <w:t>i</w:t>
      </w:r>
      <w:r w:rsidRPr="00BC3012">
        <w:rPr>
          <w:rFonts w:ascii="Arial Narrow" w:eastAsia="Calibri" w:hAnsi="Arial Narrow" w:cs="Calibri"/>
          <w:color w:val="002060"/>
          <w:lang w:val="ro-RO"/>
        </w:rPr>
        <w:t>n</w:t>
      </w:r>
      <w:r w:rsidRPr="00BC3012">
        <w:rPr>
          <w:rFonts w:ascii="Arial Narrow" w:eastAsia="Calibri" w:hAnsi="Arial Narrow" w:cs="Calibri"/>
          <w:color w:val="002060"/>
          <w:spacing w:val="-3"/>
          <w:lang w:val="ro-RO"/>
        </w:rPr>
        <w:t xml:space="preserve"> </w:t>
      </w:r>
      <w:r w:rsidRPr="00BC3012">
        <w:rPr>
          <w:rFonts w:ascii="Arial Narrow" w:eastAsia="Calibri" w:hAnsi="Arial Narrow" w:cs="Calibri"/>
          <w:color w:val="002060"/>
          <w:spacing w:val="-1"/>
          <w:lang w:val="ro-RO"/>
        </w:rPr>
        <w:t>g</w:t>
      </w:r>
      <w:r w:rsidRPr="00BC3012">
        <w:rPr>
          <w:rFonts w:ascii="Arial Narrow" w:eastAsia="Calibri" w:hAnsi="Arial Narrow" w:cs="Calibri"/>
          <w:color w:val="002060"/>
          <w:spacing w:val="1"/>
          <w:lang w:val="ro-RO"/>
        </w:rPr>
        <w:t>e</w:t>
      </w:r>
      <w:r w:rsidRPr="00BC3012">
        <w:rPr>
          <w:rFonts w:ascii="Arial Narrow" w:eastAsia="Calibri" w:hAnsi="Arial Narrow" w:cs="Calibri"/>
          <w:color w:val="002060"/>
          <w:spacing w:val="-1"/>
          <w:lang w:val="ro-RO"/>
        </w:rPr>
        <w:t>ne</w:t>
      </w:r>
      <w:r w:rsidRPr="00BC3012">
        <w:rPr>
          <w:rFonts w:ascii="Arial Narrow" w:eastAsia="Calibri" w:hAnsi="Arial Narrow" w:cs="Calibri"/>
          <w:color w:val="002060"/>
          <w:lang w:val="ro-RO"/>
        </w:rPr>
        <w:t>r</w:t>
      </w:r>
      <w:r w:rsidRPr="00BC3012">
        <w:rPr>
          <w:rFonts w:ascii="Arial Narrow" w:eastAsia="Calibri" w:hAnsi="Arial Narrow" w:cs="Calibri"/>
          <w:color w:val="002060"/>
          <w:spacing w:val="-1"/>
          <w:lang w:val="ro-RO"/>
        </w:rPr>
        <w:t>e</w:t>
      </w:r>
      <w:r w:rsidRPr="00BC3012">
        <w:rPr>
          <w:rFonts w:ascii="Arial Narrow" w:eastAsia="Calibri" w:hAnsi="Arial Narrow" w:cs="Calibri"/>
          <w:color w:val="002060"/>
          <w:lang w:val="ro-RO"/>
        </w:rPr>
        <w:t>a</w:t>
      </w:r>
      <w:r w:rsidRPr="00BC3012">
        <w:rPr>
          <w:rFonts w:ascii="Arial Narrow" w:eastAsia="Calibri" w:hAnsi="Arial Narrow" w:cs="Calibri"/>
          <w:color w:val="002060"/>
          <w:spacing w:val="1"/>
          <w:lang w:val="ro-RO"/>
        </w:rPr>
        <w:t>z</w:t>
      </w:r>
      <w:r w:rsidRPr="00BC3012">
        <w:rPr>
          <w:rFonts w:ascii="Arial Narrow" w:eastAsia="Calibri" w:hAnsi="Arial Narrow" w:cs="Calibri"/>
          <w:color w:val="002060"/>
          <w:lang w:val="ro-RO"/>
        </w:rPr>
        <w:t>ă</w:t>
      </w:r>
      <w:r w:rsidRPr="00BC3012">
        <w:rPr>
          <w:rFonts w:ascii="Arial Narrow" w:eastAsia="Calibri" w:hAnsi="Arial Narrow" w:cs="Calibri"/>
          <w:color w:val="002060"/>
          <w:spacing w:val="-2"/>
          <w:lang w:val="ro-RO"/>
        </w:rPr>
        <w:t xml:space="preserve"> </w:t>
      </w:r>
      <w:r w:rsidRPr="00BC3012">
        <w:rPr>
          <w:rFonts w:ascii="Arial Narrow" w:eastAsia="Calibri" w:hAnsi="Arial Narrow" w:cs="Calibri"/>
          <w:color w:val="002060"/>
          <w:spacing w:val="1"/>
          <w:lang w:val="ro-RO"/>
        </w:rPr>
        <w:t>e</w:t>
      </w:r>
      <w:r w:rsidRPr="00BC3012">
        <w:rPr>
          <w:rFonts w:ascii="Arial Narrow" w:eastAsia="Calibri" w:hAnsi="Arial Narrow" w:cs="Calibri"/>
          <w:color w:val="002060"/>
          <w:lang w:val="ro-RO"/>
        </w:rPr>
        <w:t>mi</w:t>
      </w:r>
      <w:r w:rsidRPr="00BC3012">
        <w:rPr>
          <w:rFonts w:ascii="Arial Narrow" w:eastAsia="Calibri" w:hAnsi="Arial Narrow" w:cs="Calibri"/>
          <w:color w:val="002060"/>
          <w:spacing w:val="-1"/>
          <w:lang w:val="ro-RO"/>
        </w:rPr>
        <w:t>si</w:t>
      </w:r>
      <w:r w:rsidRPr="00BC3012">
        <w:rPr>
          <w:rFonts w:ascii="Arial Narrow" w:eastAsia="Calibri" w:hAnsi="Arial Narrow" w:cs="Calibri"/>
          <w:color w:val="002060"/>
          <w:lang w:val="ro-RO"/>
        </w:rPr>
        <w:t>i</w:t>
      </w:r>
      <w:r w:rsidRPr="00BC3012">
        <w:rPr>
          <w:rFonts w:ascii="Arial Narrow" w:eastAsia="Calibri" w:hAnsi="Arial Narrow" w:cs="Calibri"/>
          <w:color w:val="002060"/>
          <w:spacing w:val="-3"/>
          <w:lang w:val="ro-RO"/>
        </w:rPr>
        <w:t xml:space="preserve"> </w:t>
      </w:r>
      <w:r w:rsidRPr="00BC3012">
        <w:rPr>
          <w:rFonts w:ascii="Arial Narrow" w:eastAsia="Calibri" w:hAnsi="Arial Narrow" w:cs="Calibri"/>
          <w:color w:val="002060"/>
          <w:spacing w:val="-1"/>
          <w:lang w:val="ro-RO"/>
        </w:rPr>
        <w:t>p</w:t>
      </w:r>
      <w:r w:rsidRPr="00BC3012">
        <w:rPr>
          <w:rFonts w:ascii="Arial Narrow" w:eastAsia="Calibri" w:hAnsi="Arial Narrow" w:cs="Calibri"/>
          <w:color w:val="002060"/>
          <w:spacing w:val="2"/>
          <w:lang w:val="ro-RO"/>
        </w:rPr>
        <w:t>r</w:t>
      </w:r>
      <w:r w:rsidRPr="00BC3012">
        <w:rPr>
          <w:rFonts w:ascii="Arial Narrow" w:eastAsia="Calibri" w:hAnsi="Arial Narrow" w:cs="Calibri"/>
          <w:color w:val="002060"/>
          <w:spacing w:val="-1"/>
          <w:lang w:val="ro-RO"/>
        </w:rPr>
        <w:t>e</w:t>
      </w:r>
      <w:r w:rsidRPr="00BC3012">
        <w:rPr>
          <w:rFonts w:ascii="Arial Narrow" w:eastAsia="Calibri" w:hAnsi="Arial Narrow" w:cs="Calibri"/>
          <w:color w:val="002060"/>
          <w:spacing w:val="1"/>
          <w:lang w:val="ro-RO"/>
        </w:rPr>
        <w:t>co</w:t>
      </w:r>
      <w:r w:rsidRPr="00BC3012">
        <w:rPr>
          <w:rFonts w:ascii="Arial Narrow" w:eastAsia="Calibri" w:hAnsi="Arial Narrow" w:cs="Calibri"/>
          <w:color w:val="002060"/>
          <w:spacing w:val="-1"/>
          <w:lang w:val="ro-RO"/>
        </w:rPr>
        <w:t>ni</w:t>
      </w:r>
      <w:r w:rsidRPr="00BC3012">
        <w:rPr>
          <w:rFonts w:ascii="Arial Narrow" w:eastAsia="Calibri" w:hAnsi="Arial Narrow" w:cs="Calibri"/>
          <w:color w:val="002060"/>
          <w:spacing w:val="1"/>
          <w:lang w:val="ro-RO"/>
        </w:rPr>
        <w:t>z</w:t>
      </w:r>
      <w:r w:rsidRPr="00BC3012">
        <w:rPr>
          <w:rFonts w:ascii="Arial Narrow" w:eastAsia="Calibri" w:hAnsi="Arial Narrow" w:cs="Calibri"/>
          <w:color w:val="002060"/>
          <w:lang w:val="ro-RO"/>
        </w:rPr>
        <w:t>ate</w:t>
      </w:r>
      <w:r w:rsidRPr="00BC3012">
        <w:rPr>
          <w:rFonts w:ascii="Arial Narrow" w:eastAsia="Calibri" w:hAnsi="Arial Narrow" w:cs="Calibri"/>
          <w:color w:val="002060"/>
          <w:spacing w:val="-3"/>
          <w:lang w:val="ro-RO"/>
        </w:rPr>
        <w:t xml:space="preserve"> </w:t>
      </w:r>
      <w:r w:rsidRPr="00BC3012">
        <w:rPr>
          <w:rFonts w:ascii="Arial Narrow" w:eastAsia="Calibri" w:hAnsi="Arial Narrow" w:cs="Calibri"/>
          <w:color w:val="002060"/>
          <w:spacing w:val="-1"/>
          <w:lang w:val="ro-RO"/>
        </w:rPr>
        <w:t>d</w:t>
      </w:r>
      <w:r w:rsidRPr="00BC3012">
        <w:rPr>
          <w:rFonts w:ascii="Arial Narrow" w:eastAsia="Calibri" w:hAnsi="Arial Narrow" w:cs="Calibri"/>
          <w:color w:val="002060"/>
          <w:lang w:val="ro-RO"/>
        </w:rPr>
        <w:t>e</w:t>
      </w:r>
      <w:r w:rsidRPr="00BC3012">
        <w:rPr>
          <w:rFonts w:ascii="Arial Narrow" w:eastAsia="Calibri" w:hAnsi="Arial Narrow" w:cs="Calibri"/>
          <w:color w:val="002060"/>
          <w:spacing w:val="-3"/>
          <w:lang w:val="ro-RO"/>
        </w:rPr>
        <w:t xml:space="preserve"> </w:t>
      </w:r>
      <w:r w:rsidRPr="00BC3012">
        <w:rPr>
          <w:rFonts w:ascii="Arial Narrow" w:eastAsia="Calibri" w:hAnsi="Arial Narrow" w:cs="Calibri"/>
          <w:color w:val="002060"/>
          <w:spacing w:val="-1"/>
          <w:lang w:val="ro-RO"/>
        </w:rPr>
        <w:t>g</w:t>
      </w:r>
      <w:r w:rsidRPr="00BC3012">
        <w:rPr>
          <w:rFonts w:ascii="Arial Narrow" w:eastAsia="Calibri" w:hAnsi="Arial Narrow" w:cs="Calibri"/>
          <w:color w:val="002060"/>
          <w:lang w:val="ro-RO"/>
        </w:rPr>
        <w:t>a</w:t>
      </w:r>
      <w:r w:rsidRPr="00BC3012">
        <w:rPr>
          <w:rFonts w:ascii="Arial Narrow" w:eastAsia="Calibri" w:hAnsi="Arial Narrow" w:cs="Calibri"/>
          <w:color w:val="002060"/>
          <w:spacing w:val="1"/>
          <w:lang w:val="ro-RO"/>
        </w:rPr>
        <w:t>z</w:t>
      </w:r>
      <w:r w:rsidRPr="00BC3012">
        <w:rPr>
          <w:rFonts w:ascii="Arial Narrow" w:eastAsia="Calibri" w:hAnsi="Arial Narrow" w:cs="Calibri"/>
          <w:color w:val="002060"/>
          <w:lang w:val="ro-RO"/>
        </w:rPr>
        <w:t>e</w:t>
      </w:r>
      <w:r w:rsidRPr="00BC3012">
        <w:rPr>
          <w:rFonts w:ascii="Arial Narrow" w:eastAsia="Calibri" w:hAnsi="Arial Narrow" w:cs="Calibri"/>
          <w:color w:val="002060"/>
          <w:spacing w:val="-3"/>
          <w:lang w:val="ro-RO"/>
        </w:rPr>
        <w:t xml:space="preserve"> </w:t>
      </w:r>
      <w:r w:rsidRPr="00BC3012">
        <w:rPr>
          <w:rFonts w:ascii="Arial Narrow" w:eastAsia="Calibri" w:hAnsi="Arial Narrow" w:cs="Calibri"/>
          <w:color w:val="002060"/>
          <w:spacing w:val="1"/>
          <w:lang w:val="ro-RO"/>
        </w:rPr>
        <w:t>c</w:t>
      </w:r>
      <w:r w:rsidRPr="00BC3012">
        <w:rPr>
          <w:rFonts w:ascii="Arial Narrow" w:eastAsia="Calibri" w:hAnsi="Arial Narrow" w:cs="Calibri"/>
          <w:color w:val="002060"/>
          <w:lang w:val="ro-RO"/>
        </w:rPr>
        <w:t>u</w:t>
      </w:r>
      <w:r w:rsidRPr="00BC3012">
        <w:rPr>
          <w:rFonts w:ascii="Arial Narrow" w:eastAsia="Calibri" w:hAnsi="Arial Narrow" w:cs="Calibri"/>
          <w:color w:val="002060"/>
          <w:spacing w:val="-3"/>
          <w:lang w:val="ro-RO"/>
        </w:rPr>
        <w:t xml:space="preserve"> </w:t>
      </w:r>
      <w:r w:rsidRPr="00BC3012">
        <w:rPr>
          <w:rFonts w:ascii="Arial Narrow" w:eastAsia="Calibri" w:hAnsi="Arial Narrow" w:cs="Calibri"/>
          <w:color w:val="002060"/>
          <w:spacing w:val="-1"/>
          <w:lang w:val="ro-RO"/>
        </w:rPr>
        <w:t>e</w:t>
      </w:r>
      <w:r w:rsidRPr="00BC3012">
        <w:rPr>
          <w:rFonts w:ascii="Arial Narrow" w:eastAsia="Calibri" w:hAnsi="Arial Narrow" w:cs="Calibri"/>
          <w:color w:val="002060"/>
          <w:spacing w:val="3"/>
          <w:lang w:val="ro-RO"/>
        </w:rPr>
        <w:t>f</w:t>
      </w:r>
      <w:r w:rsidRPr="00BC3012">
        <w:rPr>
          <w:rFonts w:ascii="Arial Narrow" w:eastAsia="Calibri" w:hAnsi="Arial Narrow" w:cs="Calibri"/>
          <w:color w:val="002060"/>
          <w:spacing w:val="-1"/>
          <w:lang w:val="ro-RO"/>
        </w:rPr>
        <w:t>e</w:t>
      </w:r>
      <w:r w:rsidRPr="00BC3012">
        <w:rPr>
          <w:rFonts w:ascii="Arial Narrow" w:eastAsia="Calibri" w:hAnsi="Arial Narrow" w:cs="Calibri"/>
          <w:color w:val="002060"/>
          <w:spacing w:val="1"/>
          <w:lang w:val="ro-RO"/>
        </w:rPr>
        <w:t>c</w:t>
      </w:r>
      <w:r w:rsidRPr="00BC3012">
        <w:rPr>
          <w:rFonts w:ascii="Arial Narrow" w:eastAsia="Calibri" w:hAnsi="Arial Narrow" w:cs="Calibri"/>
          <w:color w:val="002060"/>
          <w:lang w:val="ro-RO"/>
        </w:rPr>
        <w:t>t</w:t>
      </w:r>
      <w:r w:rsidRPr="00BC3012">
        <w:rPr>
          <w:rFonts w:ascii="Arial Narrow" w:eastAsia="Calibri" w:hAnsi="Arial Narrow" w:cs="Calibri"/>
          <w:color w:val="002060"/>
          <w:spacing w:val="-3"/>
          <w:lang w:val="ro-RO"/>
        </w:rPr>
        <w:t xml:space="preserve"> </w:t>
      </w:r>
      <w:r w:rsidRPr="00BC3012">
        <w:rPr>
          <w:rFonts w:ascii="Arial Narrow" w:eastAsia="Calibri" w:hAnsi="Arial Narrow" w:cs="Calibri"/>
          <w:color w:val="002060"/>
          <w:spacing w:val="-1"/>
          <w:lang w:val="ro-RO"/>
        </w:rPr>
        <w:t>d</w:t>
      </w:r>
      <w:r w:rsidRPr="00BC3012">
        <w:rPr>
          <w:rFonts w:ascii="Arial Narrow" w:eastAsia="Calibri" w:hAnsi="Arial Narrow" w:cs="Calibri"/>
          <w:color w:val="002060"/>
          <w:lang w:val="ro-RO"/>
        </w:rPr>
        <w:t>e</w:t>
      </w:r>
      <w:r w:rsidRPr="00BC3012">
        <w:rPr>
          <w:rFonts w:ascii="Arial Narrow" w:eastAsia="Calibri" w:hAnsi="Arial Narrow" w:cs="Calibri"/>
          <w:color w:val="002060"/>
          <w:spacing w:val="-3"/>
          <w:lang w:val="ro-RO"/>
        </w:rPr>
        <w:t xml:space="preserve"> </w:t>
      </w:r>
      <w:r w:rsidRPr="00BC3012">
        <w:rPr>
          <w:rFonts w:ascii="Arial Narrow" w:eastAsia="Calibri" w:hAnsi="Arial Narrow" w:cs="Calibri"/>
          <w:color w:val="002060"/>
          <w:spacing w:val="-1"/>
          <w:lang w:val="ro-RO"/>
        </w:rPr>
        <w:t>se</w:t>
      </w:r>
      <w:r w:rsidRPr="00BC3012">
        <w:rPr>
          <w:rFonts w:ascii="Arial Narrow" w:eastAsia="Calibri" w:hAnsi="Arial Narrow" w:cs="Calibri"/>
          <w:color w:val="002060"/>
          <w:lang w:val="ro-RO"/>
        </w:rPr>
        <w:t>ră</w:t>
      </w:r>
      <w:r w:rsidRPr="00BC3012">
        <w:rPr>
          <w:rFonts w:ascii="Arial Narrow" w:eastAsia="Calibri" w:hAnsi="Arial Narrow" w:cs="Calibri"/>
          <w:color w:val="002060"/>
          <w:spacing w:val="-3"/>
          <w:lang w:val="ro-RO"/>
        </w:rPr>
        <w:t xml:space="preserve"> </w:t>
      </w:r>
      <w:r w:rsidRPr="00BC3012">
        <w:rPr>
          <w:rFonts w:ascii="Arial Narrow" w:eastAsia="Calibri" w:hAnsi="Arial Narrow" w:cs="Calibri"/>
          <w:color w:val="002060"/>
          <w:spacing w:val="1"/>
          <w:lang w:val="ro-RO"/>
        </w:rPr>
        <w:t>c</w:t>
      </w:r>
      <w:r w:rsidRPr="00BC3012">
        <w:rPr>
          <w:rFonts w:ascii="Arial Narrow" w:eastAsia="Calibri" w:hAnsi="Arial Narrow" w:cs="Calibri"/>
          <w:color w:val="002060"/>
          <w:lang w:val="ro-RO"/>
        </w:rPr>
        <w:t>are</w:t>
      </w:r>
      <w:r w:rsidRPr="00BC3012">
        <w:rPr>
          <w:rFonts w:ascii="Arial Narrow" w:eastAsia="Calibri" w:hAnsi="Arial Narrow" w:cs="Calibri"/>
          <w:color w:val="002060"/>
          <w:spacing w:val="-1"/>
          <w:lang w:val="ro-RO"/>
        </w:rPr>
        <w:t xml:space="preserve"> n</w:t>
      </w:r>
      <w:r w:rsidRPr="00BC3012">
        <w:rPr>
          <w:rFonts w:ascii="Arial Narrow" w:eastAsia="Calibri" w:hAnsi="Arial Narrow" w:cs="Calibri"/>
          <w:color w:val="002060"/>
          <w:lang w:val="ro-RO"/>
        </w:rPr>
        <w:t>u</w:t>
      </w:r>
      <w:r w:rsidRPr="00BC3012">
        <w:rPr>
          <w:rFonts w:ascii="Arial Narrow" w:eastAsia="Calibri" w:hAnsi="Arial Narrow" w:cs="Calibri"/>
          <w:color w:val="002060"/>
          <w:spacing w:val="-3"/>
          <w:lang w:val="ro-RO"/>
        </w:rPr>
        <w:t xml:space="preserve"> </w:t>
      </w:r>
      <w:r w:rsidRPr="00BC3012">
        <w:rPr>
          <w:rFonts w:ascii="Arial Narrow" w:eastAsia="Calibri" w:hAnsi="Arial Narrow" w:cs="Calibri"/>
          <w:color w:val="002060"/>
          <w:spacing w:val="1"/>
          <w:lang w:val="ro-RO"/>
        </w:rPr>
        <w:t>s</w:t>
      </w:r>
      <w:r w:rsidRPr="00BC3012">
        <w:rPr>
          <w:rFonts w:ascii="Arial Narrow" w:eastAsia="Calibri" w:hAnsi="Arial Narrow" w:cs="Calibri"/>
          <w:color w:val="002060"/>
          <w:spacing w:val="-1"/>
          <w:lang w:val="ro-RO"/>
        </w:rPr>
        <w:t>un</w:t>
      </w:r>
      <w:r w:rsidRPr="00BC3012">
        <w:rPr>
          <w:rFonts w:ascii="Arial Narrow" w:eastAsia="Calibri" w:hAnsi="Arial Narrow" w:cs="Calibri"/>
          <w:color w:val="002060"/>
          <w:lang w:val="ro-RO"/>
        </w:rPr>
        <w:t>t</w:t>
      </w:r>
      <w:r w:rsidRPr="00BC3012">
        <w:rPr>
          <w:rFonts w:ascii="Arial Narrow" w:eastAsia="Calibri" w:hAnsi="Arial Narrow" w:cs="Calibri"/>
          <w:color w:val="002060"/>
          <w:spacing w:val="-3"/>
          <w:lang w:val="ro-RO"/>
        </w:rPr>
        <w:t xml:space="preserve"> </w:t>
      </w:r>
      <w:r w:rsidRPr="00BC3012">
        <w:rPr>
          <w:rFonts w:ascii="Arial Narrow" w:eastAsia="Calibri" w:hAnsi="Arial Narrow" w:cs="Calibri"/>
          <w:color w:val="002060"/>
          <w:spacing w:val="8"/>
          <w:lang w:val="ro-RO"/>
        </w:rPr>
        <w:t>s</w:t>
      </w:r>
      <w:r w:rsidRPr="00BC3012">
        <w:rPr>
          <w:rFonts w:ascii="Arial Narrow" w:eastAsia="Calibri" w:hAnsi="Arial Narrow" w:cs="Calibri"/>
          <w:color w:val="002060"/>
          <w:spacing w:val="-1"/>
          <w:lang w:val="ro-RO"/>
        </w:rPr>
        <w:t>e</w:t>
      </w:r>
      <w:r w:rsidRPr="00BC3012">
        <w:rPr>
          <w:rFonts w:ascii="Arial Narrow" w:eastAsia="Calibri" w:hAnsi="Arial Narrow" w:cs="Calibri"/>
          <w:color w:val="002060"/>
          <w:lang w:val="ro-RO"/>
        </w:rPr>
        <w:t>m</w:t>
      </w:r>
      <w:r w:rsidRPr="00BC3012">
        <w:rPr>
          <w:rFonts w:ascii="Arial Narrow" w:eastAsia="Calibri" w:hAnsi="Arial Narrow" w:cs="Calibri"/>
          <w:color w:val="002060"/>
          <w:spacing w:val="-1"/>
          <w:lang w:val="ro-RO"/>
        </w:rPr>
        <w:t>n</w:t>
      </w:r>
      <w:r w:rsidRPr="00BC3012">
        <w:rPr>
          <w:rFonts w:ascii="Arial Narrow" w:eastAsia="Calibri" w:hAnsi="Arial Narrow" w:cs="Calibri"/>
          <w:color w:val="002060"/>
          <w:lang w:val="ro-RO"/>
        </w:rPr>
        <w:t>ificativ mai</w:t>
      </w:r>
      <w:r w:rsidRPr="00BC3012">
        <w:rPr>
          <w:rFonts w:ascii="Arial Narrow" w:eastAsia="Calibri" w:hAnsi="Arial Narrow" w:cs="Calibri"/>
          <w:color w:val="002060"/>
          <w:spacing w:val="-2"/>
          <w:lang w:val="ro-RO"/>
        </w:rPr>
        <w:t xml:space="preserve"> </w:t>
      </w:r>
      <w:r w:rsidRPr="00BC3012">
        <w:rPr>
          <w:rFonts w:ascii="Arial Narrow" w:eastAsia="Calibri" w:hAnsi="Arial Narrow" w:cs="Calibri"/>
          <w:color w:val="002060"/>
          <w:lang w:val="ro-RO"/>
        </w:rPr>
        <w:t>mici</w:t>
      </w:r>
      <w:r w:rsidRPr="00BC3012">
        <w:rPr>
          <w:rFonts w:ascii="Arial Narrow" w:eastAsia="Calibri" w:hAnsi="Arial Narrow" w:cs="Calibri"/>
          <w:color w:val="002060"/>
          <w:spacing w:val="-1"/>
          <w:lang w:val="ro-RO"/>
        </w:rPr>
        <w:t xml:space="preserve"> d</w:t>
      </w:r>
      <w:r w:rsidRPr="00BC3012">
        <w:rPr>
          <w:rFonts w:ascii="Arial Narrow" w:eastAsia="Calibri" w:hAnsi="Arial Narrow" w:cs="Calibri"/>
          <w:color w:val="002060"/>
          <w:spacing w:val="1"/>
          <w:lang w:val="ro-RO"/>
        </w:rPr>
        <w:t>e</w:t>
      </w:r>
      <w:r w:rsidRPr="00BC3012">
        <w:rPr>
          <w:rFonts w:ascii="Arial Narrow" w:eastAsia="Calibri" w:hAnsi="Arial Narrow" w:cs="Calibri"/>
          <w:color w:val="002060"/>
          <w:lang w:val="ro-RO"/>
        </w:rPr>
        <w:t>cât</w:t>
      </w:r>
      <w:r w:rsidRPr="00BC3012">
        <w:rPr>
          <w:rFonts w:ascii="Arial Narrow" w:eastAsia="Calibri" w:hAnsi="Arial Narrow" w:cs="Calibri"/>
          <w:color w:val="002060"/>
          <w:spacing w:val="1"/>
          <w:lang w:val="ro-RO"/>
        </w:rPr>
        <w:t xml:space="preserve"> </w:t>
      </w:r>
      <w:r w:rsidRPr="00BC3012">
        <w:rPr>
          <w:rFonts w:ascii="Arial Narrow" w:eastAsia="Calibri" w:hAnsi="Arial Narrow" w:cs="Calibri"/>
          <w:color w:val="002060"/>
          <w:lang w:val="ro-RO"/>
        </w:rPr>
        <w:t>val</w:t>
      </w:r>
      <w:r w:rsidRPr="00BC3012">
        <w:rPr>
          <w:rFonts w:ascii="Arial Narrow" w:eastAsia="Calibri" w:hAnsi="Arial Narrow" w:cs="Calibri"/>
          <w:color w:val="002060"/>
          <w:spacing w:val="1"/>
          <w:lang w:val="ro-RO"/>
        </w:rPr>
        <w:t>o</w:t>
      </w:r>
      <w:r w:rsidRPr="00BC3012">
        <w:rPr>
          <w:rFonts w:ascii="Arial Narrow" w:eastAsia="Calibri" w:hAnsi="Arial Narrow" w:cs="Calibri"/>
          <w:color w:val="002060"/>
          <w:lang w:val="ro-RO"/>
        </w:rPr>
        <w:t>r</w:t>
      </w:r>
      <w:r w:rsidRPr="00BC3012">
        <w:rPr>
          <w:rFonts w:ascii="Arial Narrow" w:eastAsia="Calibri" w:hAnsi="Arial Narrow" w:cs="Calibri"/>
          <w:color w:val="002060"/>
          <w:spacing w:val="-1"/>
          <w:lang w:val="ro-RO"/>
        </w:rPr>
        <w:t>il</w:t>
      </w:r>
      <w:r w:rsidRPr="00BC3012">
        <w:rPr>
          <w:rFonts w:ascii="Arial Narrow" w:eastAsia="Calibri" w:hAnsi="Arial Narrow" w:cs="Calibri"/>
          <w:color w:val="002060"/>
          <w:lang w:val="ro-RO"/>
        </w:rPr>
        <w:t>e</w:t>
      </w:r>
      <w:r w:rsidRPr="00BC3012">
        <w:rPr>
          <w:rFonts w:ascii="Arial Narrow" w:eastAsia="Calibri" w:hAnsi="Arial Narrow" w:cs="Calibri"/>
          <w:color w:val="002060"/>
          <w:spacing w:val="3"/>
          <w:lang w:val="ro-RO"/>
        </w:rPr>
        <w:t xml:space="preserve"> </w:t>
      </w:r>
      <w:r w:rsidRPr="00BC3012">
        <w:rPr>
          <w:rFonts w:ascii="Arial Narrow" w:eastAsia="Calibri" w:hAnsi="Arial Narrow" w:cs="Calibri"/>
          <w:color w:val="002060"/>
          <w:spacing w:val="-1"/>
          <w:lang w:val="ro-RO"/>
        </w:rPr>
        <w:t>d</w:t>
      </w:r>
      <w:r w:rsidRPr="00BC3012">
        <w:rPr>
          <w:rFonts w:ascii="Arial Narrow" w:eastAsia="Calibri" w:hAnsi="Arial Narrow" w:cs="Calibri"/>
          <w:color w:val="002060"/>
          <w:lang w:val="ro-RO"/>
        </w:rPr>
        <w:t>e</w:t>
      </w:r>
      <w:r w:rsidRPr="00BC3012">
        <w:rPr>
          <w:rFonts w:ascii="Arial Narrow" w:eastAsia="Calibri" w:hAnsi="Arial Narrow" w:cs="Calibri"/>
          <w:color w:val="002060"/>
          <w:spacing w:val="3"/>
          <w:lang w:val="ro-RO"/>
        </w:rPr>
        <w:t xml:space="preserve"> </w:t>
      </w:r>
      <w:r w:rsidRPr="00BC3012">
        <w:rPr>
          <w:rFonts w:ascii="Arial Narrow" w:eastAsia="Calibri" w:hAnsi="Arial Narrow" w:cs="Calibri"/>
          <w:color w:val="002060"/>
          <w:lang w:val="ro-RO"/>
        </w:rPr>
        <w:t>r</w:t>
      </w:r>
      <w:r w:rsidRPr="00BC3012">
        <w:rPr>
          <w:rFonts w:ascii="Arial Narrow" w:eastAsia="Calibri" w:hAnsi="Arial Narrow" w:cs="Calibri"/>
          <w:color w:val="002060"/>
          <w:spacing w:val="-1"/>
          <w:lang w:val="ro-RO"/>
        </w:rPr>
        <w:t>e</w:t>
      </w:r>
      <w:r w:rsidRPr="00BC3012">
        <w:rPr>
          <w:rFonts w:ascii="Arial Narrow" w:eastAsia="Calibri" w:hAnsi="Arial Narrow" w:cs="Calibri"/>
          <w:color w:val="002060"/>
          <w:lang w:val="ro-RO"/>
        </w:rPr>
        <w:t>f</w:t>
      </w:r>
      <w:r w:rsidRPr="00BC3012">
        <w:rPr>
          <w:rFonts w:ascii="Arial Narrow" w:eastAsia="Calibri" w:hAnsi="Arial Narrow" w:cs="Calibri"/>
          <w:color w:val="002060"/>
          <w:spacing w:val="2"/>
          <w:lang w:val="ro-RO"/>
        </w:rPr>
        <w:t>e</w:t>
      </w:r>
      <w:r w:rsidRPr="00BC3012">
        <w:rPr>
          <w:rFonts w:ascii="Arial Narrow" w:eastAsia="Calibri" w:hAnsi="Arial Narrow" w:cs="Calibri"/>
          <w:color w:val="002060"/>
          <w:lang w:val="ro-RO"/>
        </w:rPr>
        <w:t>r</w:t>
      </w:r>
      <w:r w:rsidRPr="00BC3012">
        <w:rPr>
          <w:rFonts w:ascii="Arial Narrow" w:eastAsia="Calibri" w:hAnsi="Arial Narrow" w:cs="Calibri"/>
          <w:color w:val="002060"/>
          <w:spacing w:val="-1"/>
          <w:lang w:val="ro-RO"/>
        </w:rPr>
        <w:t>in</w:t>
      </w:r>
      <w:r w:rsidRPr="00BC3012">
        <w:rPr>
          <w:rFonts w:ascii="Arial Narrow" w:eastAsia="Calibri" w:hAnsi="Arial Narrow" w:cs="Calibri"/>
          <w:color w:val="002060"/>
          <w:lang w:val="ro-RO"/>
        </w:rPr>
        <w:t>ță</w:t>
      </w:r>
      <w:r w:rsidRPr="00BC3012">
        <w:rPr>
          <w:rFonts w:ascii="Arial Narrow" w:eastAsia="Calibri" w:hAnsi="Arial Narrow" w:cs="Calibri"/>
          <w:color w:val="002060"/>
          <w:spacing w:val="4"/>
          <w:lang w:val="ro-RO"/>
        </w:rPr>
        <w:t xml:space="preserve"> </w:t>
      </w:r>
      <w:r w:rsidRPr="00BC3012">
        <w:rPr>
          <w:rFonts w:ascii="Arial Narrow" w:eastAsia="Calibri" w:hAnsi="Arial Narrow" w:cs="Calibri"/>
          <w:color w:val="002060"/>
          <w:lang w:val="ro-RO"/>
        </w:rPr>
        <w:t>r</w:t>
      </w:r>
      <w:r w:rsidRPr="00BC3012">
        <w:rPr>
          <w:rFonts w:ascii="Arial Narrow" w:eastAsia="Calibri" w:hAnsi="Arial Narrow" w:cs="Calibri"/>
          <w:color w:val="002060"/>
          <w:spacing w:val="-1"/>
          <w:lang w:val="ro-RO"/>
        </w:rPr>
        <w:t>e</w:t>
      </w:r>
      <w:r w:rsidRPr="00BC3012">
        <w:rPr>
          <w:rFonts w:ascii="Arial Narrow" w:eastAsia="Calibri" w:hAnsi="Arial Narrow" w:cs="Calibri"/>
          <w:color w:val="002060"/>
          <w:spacing w:val="2"/>
          <w:lang w:val="ro-RO"/>
        </w:rPr>
        <w:t>l</w:t>
      </w:r>
      <w:r w:rsidRPr="00BC3012">
        <w:rPr>
          <w:rFonts w:ascii="Arial Narrow" w:eastAsia="Calibri" w:hAnsi="Arial Narrow" w:cs="Calibri"/>
          <w:color w:val="002060"/>
          <w:spacing w:val="-1"/>
          <w:lang w:val="ro-RO"/>
        </w:rPr>
        <w:t>e</w:t>
      </w:r>
      <w:r w:rsidRPr="00BC3012">
        <w:rPr>
          <w:rFonts w:ascii="Arial Narrow" w:eastAsia="Calibri" w:hAnsi="Arial Narrow" w:cs="Calibri"/>
          <w:color w:val="002060"/>
          <w:spacing w:val="3"/>
          <w:lang w:val="ro-RO"/>
        </w:rPr>
        <w:t>v</w:t>
      </w:r>
      <w:r w:rsidRPr="00BC3012">
        <w:rPr>
          <w:rFonts w:ascii="Arial Narrow" w:eastAsia="Calibri" w:hAnsi="Arial Narrow" w:cs="Calibri"/>
          <w:color w:val="002060"/>
          <w:lang w:val="ro-RO"/>
        </w:rPr>
        <w:t>a</w:t>
      </w:r>
      <w:r w:rsidRPr="00BC3012">
        <w:rPr>
          <w:rFonts w:ascii="Arial Narrow" w:eastAsia="Calibri" w:hAnsi="Arial Narrow" w:cs="Calibri"/>
          <w:color w:val="002060"/>
          <w:spacing w:val="-1"/>
          <w:lang w:val="ro-RO"/>
        </w:rPr>
        <w:t>n</w:t>
      </w:r>
      <w:r w:rsidRPr="00BC3012">
        <w:rPr>
          <w:rFonts w:ascii="Arial Narrow" w:eastAsia="Calibri" w:hAnsi="Arial Narrow" w:cs="Calibri"/>
          <w:color w:val="002060"/>
          <w:lang w:val="ro-RO"/>
        </w:rPr>
        <w:t>t</w:t>
      </w:r>
      <w:r w:rsidRPr="00BC3012">
        <w:rPr>
          <w:rFonts w:ascii="Arial Narrow" w:eastAsia="Calibri" w:hAnsi="Arial Narrow" w:cs="Calibri"/>
          <w:color w:val="002060"/>
          <w:spacing w:val="-1"/>
          <w:lang w:val="ro-RO"/>
        </w:rPr>
        <w:t>e</w:t>
      </w:r>
      <w:r w:rsidRPr="00BC3012">
        <w:rPr>
          <w:rFonts w:ascii="Arial Narrow" w:eastAsia="Calibri" w:hAnsi="Arial Narrow" w:cs="Calibri"/>
          <w:color w:val="002060"/>
          <w:lang w:val="ro-RO"/>
        </w:rPr>
        <w:t>,</w:t>
      </w:r>
      <w:r w:rsidRPr="00BC3012">
        <w:rPr>
          <w:rFonts w:ascii="Arial Narrow" w:eastAsia="Calibri" w:hAnsi="Arial Narrow" w:cs="Calibri"/>
          <w:color w:val="002060"/>
          <w:spacing w:val="1"/>
          <w:lang w:val="ro-RO"/>
        </w:rPr>
        <w:t xml:space="preserve"> </w:t>
      </w:r>
      <w:r w:rsidRPr="00BC3012">
        <w:rPr>
          <w:rFonts w:ascii="Arial Narrow" w:eastAsia="Calibri" w:hAnsi="Arial Narrow" w:cs="Calibri"/>
          <w:color w:val="002060"/>
          <w:lang w:val="ro-RO"/>
        </w:rPr>
        <w:t>ar</w:t>
      </w:r>
      <w:r w:rsidRPr="00BC3012">
        <w:rPr>
          <w:rFonts w:ascii="Arial Narrow" w:eastAsia="Calibri" w:hAnsi="Arial Narrow" w:cs="Calibri"/>
          <w:color w:val="002060"/>
          <w:spacing w:val="1"/>
          <w:lang w:val="ro-RO"/>
        </w:rPr>
        <w:t xml:space="preserve"> </w:t>
      </w:r>
      <w:r w:rsidRPr="00BC3012">
        <w:rPr>
          <w:rFonts w:ascii="Arial Narrow" w:eastAsia="Calibri" w:hAnsi="Arial Narrow" w:cs="Calibri"/>
          <w:color w:val="002060"/>
          <w:spacing w:val="2"/>
          <w:lang w:val="ro-RO"/>
        </w:rPr>
        <w:t>t</w:t>
      </w:r>
      <w:r w:rsidRPr="00BC3012">
        <w:rPr>
          <w:rFonts w:ascii="Arial Narrow" w:eastAsia="Calibri" w:hAnsi="Arial Narrow" w:cs="Calibri"/>
          <w:color w:val="002060"/>
          <w:lang w:val="ro-RO"/>
        </w:rPr>
        <w:t>r</w:t>
      </w:r>
      <w:r w:rsidRPr="00BC3012">
        <w:rPr>
          <w:rFonts w:ascii="Arial Narrow" w:eastAsia="Calibri" w:hAnsi="Arial Narrow" w:cs="Calibri"/>
          <w:color w:val="002060"/>
          <w:spacing w:val="-1"/>
          <w:lang w:val="ro-RO"/>
        </w:rPr>
        <w:t>e</w:t>
      </w:r>
      <w:r w:rsidRPr="00BC3012">
        <w:rPr>
          <w:rFonts w:ascii="Arial Narrow" w:eastAsia="Calibri" w:hAnsi="Arial Narrow" w:cs="Calibri"/>
          <w:color w:val="002060"/>
          <w:spacing w:val="1"/>
          <w:lang w:val="ro-RO"/>
        </w:rPr>
        <w:t>b</w:t>
      </w:r>
      <w:r w:rsidRPr="00BC3012">
        <w:rPr>
          <w:rFonts w:ascii="Arial Narrow" w:eastAsia="Calibri" w:hAnsi="Arial Narrow" w:cs="Calibri"/>
          <w:color w:val="002060"/>
          <w:spacing w:val="-1"/>
          <w:lang w:val="ro-RO"/>
        </w:rPr>
        <w:t>u</w:t>
      </w:r>
      <w:r w:rsidRPr="00BC3012">
        <w:rPr>
          <w:rFonts w:ascii="Arial Narrow" w:eastAsia="Calibri" w:hAnsi="Arial Narrow" w:cs="Calibri"/>
          <w:color w:val="002060"/>
          <w:lang w:val="ro-RO"/>
        </w:rPr>
        <w:t>i</w:t>
      </w:r>
      <w:r w:rsidRPr="00BC3012">
        <w:rPr>
          <w:rFonts w:ascii="Arial Narrow" w:eastAsia="Calibri" w:hAnsi="Arial Narrow" w:cs="Calibri"/>
          <w:color w:val="002060"/>
          <w:spacing w:val="3"/>
          <w:lang w:val="ro-RO"/>
        </w:rPr>
        <w:t xml:space="preserve"> </w:t>
      </w:r>
      <w:r w:rsidRPr="00BC3012">
        <w:rPr>
          <w:rFonts w:ascii="Arial Narrow" w:eastAsia="Calibri" w:hAnsi="Arial Narrow" w:cs="Calibri"/>
          <w:color w:val="002060"/>
          <w:spacing w:val="-1"/>
          <w:lang w:val="ro-RO"/>
        </w:rPr>
        <w:t>s</w:t>
      </w:r>
      <w:r w:rsidRPr="00BC3012">
        <w:rPr>
          <w:rFonts w:ascii="Arial Narrow" w:eastAsia="Calibri" w:hAnsi="Arial Narrow" w:cs="Calibri"/>
          <w:color w:val="002060"/>
          <w:lang w:val="ro-RO"/>
        </w:rPr>
        <w:t>ă</w:t>
      </w:r>
      <w:r w:rsidRPr="00BC3012">
        <w:rPr>
          <w:rFonts w:ascii="Arial Narrow" w:eastAsia="Calibri" w:hAnsi="Arial Narrow" w:cs="Calibri"/>
          <w:color w:val="002060"/>
          <w:spacing w:val="1"/>
          <w:lang w:val="ro-RO"/>
        </w:rPr>
        <w:t xml:space="preserve"> s</w:t>
      </w:r>
      <w:r w:rsidRPr="00BC3012">
        <w:rPr>
          <w:rFonts w:ascii="Arial Narrow" w:eastAsia="Calibri" w:hAnsi="Arial Narrow" w:cs="Calibri"/>
          <w:color w:val="002060"/>
          <w:lang w:val="ro-RO"/>
        </w:rPr>
        <w:t>e f</w:t>
      </w:r>
      <w:r w:rsidRPr="00BC3012">
        <w:rPr>
          <w:rFonts w:ascii="Arial Narrow" w:eastAsia="Calibri" w:hAnsi="Arial Narrow" w:cs="Calibri"/>
          <w:color w:val="002060"/>
          <w:spacing w:val="-1"/>
          <w:lang w:val="ro-RO"/>
        </w:rPr>
        <w:t>u</w:t>
      </w:r>
      <w:r w:rsidRPr="00BC3012">
        <w:rPr>
          <w:rFonts w:ascii="Arial Narrow" w:eastAsia="Calibri" w:hAnsi="Arial Narrow" w:cs="Calibri"/>
          <w:color w:val="002060"/>
          <w:spacing w:val="2"/>
          <w:lang w:val="ro-RO"/>
        </w:rPr>
        <w:t>r</w:t>
      </w:r>
      <w:r w:rsidRPr="00BC3012">
        <w:rPr>
          <w:rFonts w:ascii="Arial Narrow" w:eastAsia="Calibri" w:hAnsi="Arial Narrow" w:cs="Calibri"/>
          <w:color w:val="002060"/>
          <w:spacing w:val="-1"/>
          <w:lang w:val="ro-RO"/>
        </w:rPr>
        <w:t>ni</w:t>
      </w:r>
      <w:r w:rsidRPr="00BC3012">
        <w:rPr>
          <w:rFonts w:ascii="Arial Narrow" w:eastAsia="Calibri" w:hAnsi="Arial Narrow" w:cs="Calibri"/>
          <w:color w:val="002060"/>
          <w:spacing w:val="1"/>
          <w:lang w:val="ro-RO"/>
        </w:rPr>
        <w:t>z</w:t>
      </w:r>
      <w:r w:rsidRPr="00BC3012">
        <w:rPr>
          <w:rFonts w:ascii="Arial Narrow" w:eastAsia="Calibri" w:hAnsi="Arial Narrow" w:cs="Calibri"/>
          <w:color w:val="002060"/>
          <w:spacing w:val="-1"/>
          <w:lang w:val="ro-RO"/>
        </w:rPr>
        <w:t>e</w:t>
      </w:r>
      <w:r w:rsidRPr="00BC3012">
        <w:rPr>
          <w:rFonts w:ascii="Arial Narrow" w:eastAsia="Calibri" w:hAnsi="Arial Narrow" w:cs="Calibri"/>
          <w:color w:val="002060"/>
          <w:spacing w:val="1"/>
          <w:lang w:val="ro-RO"/>
        </w:rPr>
        <w:t>z</w:t>
      </w:r>
      <w:r w:rsidRPr="00BC3012">
        <w:rPr>
          <w:rFonts w:ascii="Arial Narrow" w:eastAsia="Calibri" w:hAnsi="Arial Narrow" w:cs="Calibri"/>
          <w:color w:val="002060"/>
          <w:lang w:val="ro-RO"/>
        </w:rPr>
        <w:t>e o</w:t>
      </w:r>
      <w:r w:rsidRPr="00BC3012">
        <w:rPr>
          <w:rFonts w:ascii="Arial Narrow" w:eastAsia="Calibri" w:hAnsi="Arial Narrow" w:cs="Calibri"/>
          <w:color w:val="002060"/>
          <w:spacing w:val="5"/>
          <w:lang w:val="ro-RO"/>
        </w:rPr>
        <w:t xml:space="preserve"> </w:t>
      </w:r>
      <w:r w:rsidRPr="00BC3012">
        <w:rPr>
          <w:rFonts w:ascii="Arial Narrow" w:eastAsia="Calibri" w:hAnsi="Arial Narrow" w:cs="Calibri"/>
          <w:color w:val="002060"/>
          <w:spacing w:val="-1"/>
          <w:lang w:val="ro-RO"/>
        </w:rPr>
        <w:t>e</w:t>
      </w:r>
      <w:r w:rsidRPr="00BC3012">
        <w:rPr>
          <w:rFonts w:ascii="Arial Narrow" w:eastAsia="Calibri" w:hAnsi="Arial Narrow" w:cs="Calibri"/>
          <w:color w:val="002060"/>
          <w:spacing w:val="1"/>
          <w:lang w:val="ro-RO"/>
        </w:rPr>
        <w:t>x</w:t>
      </w:r>
      <w:r w:rsidRPr="00BC3012">
        <w:rPr>
          <w:rFonts w:ascii="Arial Narrow" w:eastAsia="Calibri" w:hAnsi="Arial Narrow" w:cs="Calibri"/>
          <w:color w:val="002060"/>
          <w:spacing w:val="-1"/>
          <w:lang w:val="ro-RO"/>
        </w:rPr>
        <w:t>pli</w:t>
      </w:r>
      <w:r w:rsidRPr="00BC3012">
        <w:rPr>
          <w:rFonts w:ascii="Arial Narrow" w:eastAsia="Calibri" w:hAnsi="Arial Narrow" w:cs="Calibri"/>
          <w:color w:val="002060"/>
          <w:spacing w:val="1"/>
          <w:lang w:val="ro-RO"/>
        </w:rPr>
        <w:t>c</w:t>
      </w:r>
      <w:r w:rsidRPr="00BC3012">
        <w:rPr>
          <w:rFonts w:ascii="Arial Narrow" w:eastAsia="Calibri" w:hAnsi="Arial Narrow" w:cs="Calibri"/>
          <w:color w:val="002060"/>
          <w:lang w:val="ro-RO"/>
        </w:rPr>
        <w:t>aț</w:t>
      </w:r>
      <w:r w:rsidRPr="00BC3012">
        <w:rPr>
          <w:rFonts w:ascii="Arial Narrow" w:eastAsia="Calibri" w:hAnsi="Arial Narrow" w:cs="Calibri"/>
          <w:color w:val="002060"/>
          <w:spacing w:val="-1"/>
          <w:lang w:val="ro-RO"/>
        </w:rPr>
        <w:t>i</w:t>
      </w:r>
      <w:r w:rsidRPr="00BC3012">
        <w:rPr>
          <w:rFonts w:ascii="Arial Narrow" w:eastAsia="Calibri" w:hAnsi="Arial Narrow" w:cs="Calibri"/>
          <w:color w:val="002060"/>
          <w:lang w:val="ro-RO"/>
        </w:rPr>
        <w:t>e</w:t>
      </w:r>
      <w:r w:rsidRPr="00BC3012">
        <w:rPr>
          <w:rFonts w:ascii="Arial Narrow" w:eastAsia="Calibri" w:hAnsi="Arial Narrow" w:cs="Calibri"/>
          <w:color w:val="002060"/>
          <w:spacing w:val="3"/>
          <w:lang w:val="ro-RO"/>
        </w:rPr>
        <w:t xml:space="preserve"> </w:t>
      </w:r>
      <w:r w:rsidRPr="00BC3012">
        <w:rPr>
          <w:rFonts w:ascii="Arial Narrow" w:eastAsia="Calibri" w:hAnsi="Arial Narrow" w:cs="Calibri"/>
          <w:color w:val="002060"/>
          <w:lang w:val="ro-RO"/>
        </w:rPr>
        <w:t>a</w:t>
      </w:r>
      <w:r w:rsidRPr="00BC3012">
        <w:rPr>
          <w:rFonts w:ascii="Arial Narrow" w:eastAsia="Calibri" w:hAnsi="Arial Narrow" w:cs="Calibri"/>
          <w:color w:val="002060"/>
          <w:spacing w:val="1"/>
          <w:lang w:val="ro-RO"/>
        </w:rPr>
        <w:t xml:space="preserve"> </w:t>
      </w:r>
      <w:r w:rsidRPr="00BC3012">
        <w:rPr>
          <w:rFonts w:ascii="Arial Narrow" w:eastAsia="Calibri" w:hAnsi="Arial Narrow" w:cs="Calibri"/>
          <w:color w:val="002060"/>
          <w:lang w:val="ro-RO"/>
        </w:rPr>
        <w:t>m</w:t>
      </w:r>
      <w:r w:rsidRPr="00BC3012">
        <w:rPr>
          <w:rFonts w:ascii="Arial Narrow" w:eastAsia="Calibri" w:hAnsi="Arial Narrow" w:cs="Calibri"/>
          <w:color w:val="002060"/>
          <w:spacing w:val="1"/>
          <w:lang w:val="ro-RO"/>
        </w:rPr>
        <w:t>o</w:t>
      </w:r>
      <w:r w:rsidRPr="00BC3012">
        <w:rPr>
          <w:rFonts w:ascii="Arial Narrow" w:eastAsia="Calibri" w:hAnsi="Arial Narrow" w:cs="Calibri"/>
          <w:color w:val="002060"/>
          <w:lang w:val="ro-RO"/>
        </w:rPr>
        <w:t>t</w:t>
      </w:r>
      <w:r w:rsidRPr="00BC3012">
        <w:rPr>
          <w:rFonts w:ascii="Arial Narrow" w:eastAsia="Calibri" w:hAnsi="Arial Narrow" w:cs="Calibri"/>
          <w:color w:val="002060"/>
          <w:spacing w:val="-1"/>
          <w:lang w:val="ro-RO"/>
        </w:rPr>
        <w:t>i</w:t>
      </w:r>
      <w:r w:rsidRPr="00BC3012">
        <w:rPr>
          <w:rFonts w:ascii="Arial Narrow" w:eastAsia="Calibri" w:hAnsi="Arial Narrow" w:cs="Calibri"/>
          <w:color w:val="002060"/>
          <w:lang w:val="ro-RO"/>
        </w:rPr>
        <w:t>v</w:t>
      </w:r>
      <w:r w:rsidRPr="00BC3012">
        <w:rPr>
          <w:rFonts w:ascii="Arial Narrow" w:eastAsia="Calibri" w:hAnsi="Arial Narrow" w:cs="Calibri"/>
          <w:color w:val="002060"/>
          <w:spacing w:val="-1"/>
          <w:lang w:val="ro-RO"/>
        </w:rPr>
        <w:t>el</w:t>
      </w:r>
      <w:r w:rsidRPr="00BC3012">
        <w:rPr>
          <w:rFonts w:ascii="Arial Narrow" w:eastAsia="Calibri" w:hAnsi="Arial Narrow" w:cs="Calibri"/>
          <w:color w:val="002060"/>
          <w:spacing w:val="1"/>
          <w:lang w:val="ro-RO"/>
        </w:rPr>
        <w:t>o</w:t>
      </w:r>
      <w:r w:rsidRPr="00BC3012">
        <w:rPr>
          <w:rFonts w:ascii="Arial Narrow" w:eastAsia="Calibri" w:hAnsi="Arial Narrow" w:cs="Calibri"/>
          <w:color w:val="002060"/>
          <w:lang w:val="ro-RO"/>
        </w:rPr>
        <w:t>r</w:t>
      </w:r>
      <w:r w:rsidRPr="00BC3012">
        <w:rPr>
          <w:rFonts w:ascii="Arial Narrow" w:eastAsia="Calibri" w:hAnsi="Arial Narrow" w:cs="Calibri"/>
          <w:color w:val="002060"/>
          <w:spacing w:val="3"/>
          <w:lang w:val="ro-RO"/>
        </w:rPr>
        <w:t xml:space="preserve"> </w:t>
      </w:r>
      <w:r w:rsidRPr="00BC3012">
        <w:rPr>
          <w:rFonts w:ascii="Arial Narrow" w:eastAsia="Calibri" w:hAnsi="Arial Narrow" w:cs="Calibri"/>
          <w:color w:val="002060"/>
          <w:spacing w:val="7"/>
          <w:lang w:val="ro-RO"/>
        </w:rPr>
        <w:t>p</w:t>
      </w:r>
      <w:r w:rsidRPr="00BC3012">
        <w:rPr>
          <w:rFonts w:ascii="Arial Narrow" w:eastAsia="Calibri" w:hAnsi="Arial Narrow" w:cs="Calibri"/>
          <w:color w:val="002060"/>
          <w:spacing w:val="-1"/>
          <w:lang w:val="ro-RO"/>
        </w:rPr>
        <w:t>e</w:t>
      </w:r>
      <w:r w:rsidRPr="00BC3012">
        <w:rPr>
          <w:rFonts w:ascii="Arial Narrow" w:eastAsia="Calibri" w:hAnsi="Arial Narrow" w:cs="Calibri"/>
          <w:color w:val="002060"/>
          <w:spacing w:val="1"/>
          <w:lang w:val="ro-RO"/>
        </w:rPr>
        <w:t>n</w:t>
      </w:r>
      <w:r w:rsidRPr="00BC3012">
        <w:rPr>
          <w:rFonts w:ascii="Arial Narrow" w:eastAsia="Calibri" w:hAnsi="Arial Narrow" w:cs="Calibri"/>
          <w:color w:val="002060"/>
          <w:lang w:val="ro-RO"/>
        </w:rPr>
        <w:t>t</w:t>
      </w:r>
      <w:r w:rsidRPr="00BC3012">
        <w:rPr>
          <w:rFonts w:ascii="Arial Narrow" w:eastAsia="Calibri" w:hAnsi="Arial Narrow" w:cs="Calibri"/>
          <w:color w:val="002060"/>
          <w:spacing w:val="-1"/>
          <w:lang w:val="ro-RO"/>
        </w:rPr>
        <w:t>r</w:t>
      </w:r>
      <w:r w:rsidRPr="00BC3012">
        <w:rPr>
          <w:rFonts w:ascii="Arial Narrow" w:eastAsia="Calibri" w:hAnsi="Arial Narrow" w:cs="Calibri"/>
          <w:color w:val="002060"/>
          <w:lang w:val="ro-RO"/>
        </w:rPr>
        <w:t xml:space="preserve">u </w:t>
      </w:r>
      <w:r w:rsidRPr="00BC3012">
        <w:rPr>
          <w:rFonts w:ascii="Arial Narrow" w:eastAsia="Calibri" w:hAnsi="Arial Narrow" w:cs="Calibri"/>
          <w:color w:val="002060"/>
          <w:spacing w:val="3"/>
          <w:lang w:val="ro-RO"/>
        </w:rPr>
        <w:t>c</w:t>
      </w:r>
      <w:r w:rsidRPr="00BC3012">
        <w:rPr>
          <w:rFonts w:ascii="Arial Narrow" w:eastAsia="Calibri" w:hAnsi="Arial Narrow" w:cs="Calibri"/>
          <w:color w:val="002060"/>
          <w:lang w:val="ro-RO"/>
        </w:rPr>
        <w:t>are a</w:t>
      </w:r>
      <w:r w:rsidRPr="00BC3012">
        <w:rPr>
          <w:rFonts w:ascii="Arial Narrow" w:eastAsia="Calibri" w:hAnsi="Arial Narrow" w:cs="Calibri"/>
          <w:color w:val="002060"/>
          <w:spacing w:val="1"/>
          <w:lang w:val="ro-RO"/>
        </w:rPr>
        <w:t>c</w:t>
      </w:r>
      <w:r w:rsidRPr="00BC3012">
        <w:rPr>
          <w:rFonts w:ascii="Arial Narrow" w:eastAsia="Calibri" w:hAnsi="Arial Narrow" w:cs="Calibri"/>
          <w:color w:val="002060"/>
          <w:spacing w:val="-1"/>
          <w:lang w:val="ro-RO"/>
        </w:rPr>
        <w:t>es</w:t>
      </w:r>
      <w:r w:rsidRPr="00BC3012">
        <w:rPr>
          <w:rFonts w:ascii="Arial Narrow" w:eastAsia="Calibri" w:hAnsi="Arial Narrow" w:cs="Calibri"/>
          <w:color w:val="002060"/>
          <w:lang w:val="ro-RO"/>
        </w:rPr>
        <w:t>t</w:t>
      </w:r>
      <w:r w:rsidRPr="00BC3012">
        <w:rPr>
          <w:rFonts w:ascii="Arial Narrow" w:eastAsia="Calibri" w:hAnsi="Arial Narrow" w:cs="Calibri"/>
          <w:color w:val="002060"/>
          <w:spacing w:val="3"/>
          <w:lang w:val="ro-RO"/>
        </w:rPr>
        <w:t xml:space="preserve"> </w:t>
      </w:r>
      <w:r w:rsidRPr="00BC3012">
        <w:rPr>
          <w:rFonts w:ascii="Arial Narrow" w:eastAsia="Calibri" w:hAnsi="Arial Narrow" w:cs="Calibri"/>
          <w:color w:val="002060"/>
          <w:lang w:val="ro-RO"/>
        </w:rPr>
        <w:t>l</w:t>
      </w:r>
      <w:r w:rsidRPr="00BC3012">
        <w:rPr>
          <w:rFonts w:ascii="Arial Narrow" w:eastAsia="Calibri" w:hAnsi="Arial Narrow" w:cs="Calibri"/>
          <w:color w:val="002060"/>
          <w:spacing w:val="-1"/>
          <w:lang w:val="ro-RO"/>
        </w:rPr>
        <w:t>u</w:t>
      </w:r>
      <w:r w:rsidRPr="00BC3012">
        <w:rPr>
          <w:rFonts w:ascii="Arial Narrow" w:eastAsia="Calibri" w:hAnsi="Arial Narrow" w:cs="Calibri"/>
          <w:color w:val="002060"/>
          <w:spacing w:val="1"/>
          <w:lang w:val="ro-RO"/>
        </w:rPr>
        <w:t>c</w:t>
      </w:r>
      <w:r w:rsidRPr="00BC3012">
        <w:rPr>
          <w:rFonts w:ascii="Arial Narrow" w:eastAsia="Calibri" w:hAnsi="Arial Narrow" w:cs="Calibri"/>
          <w:color w:val="002060"/>
          <w:lang w:val="ro-RO"/>
        </w:rPr>
        <w:t>ru</w:t>
      </w:r>
      <w:r w:rsidRPr="00BC3012">
        <w:rPr>
          <w:rFonts w:ascii="Arial Narrow" w:eastAsia="Calibri" w:hAnsi="Arial Narrow" w:cs="Calibri"/>
          <w:color w:val="002060"/>
          <w:spacing w:val="2"/>
          <w:lang w:val="ro-RO"/>
        </w:rPr>
        <w:t xml:space="preserve"> </w:t>
      </w:r>
      <w:r w:rsidRPr="00BC3012">
        <w:rPr>
          <w:rFonts w:ascii="Arial Narrow" w:eastAsia="Calibri" w:hAnsi="Arial Narrow" w:cs="Calibri"/>
          <w:color w:val="002060"/>
          <w:spacing w:val="1"/>
          <w:lang w:val="ro-RO"/>
        </w:rPr>
        <w:t>n</w:t>
      </w:r>
      <w:r w:rsidRPr="00BC3012">
        <w:rPr>
          <w:rFonts w:ascii="Arial Narrow" w:eastAsia="Calibri" w:hAnsi="Arial Narrow" w:cs="Calibri"/>
          <w:color w:val="002060"/>
          <w:lang w:val="ro-RO"/>
        </w:rPr>
        <w:t xml:space="preserve">u </w:t>
      </w:r>
      <w:r w:rsidRPr="00BC3012">
        <w:rPr>
          <w:rFonts w:ascii="Arial Narrow" w:eastAsia="Calibri" w:hAnsi="Arial Narrow" w:cs="Calibri"/>
          <w:color w:val="002060"/>
          <w:spacing w:val="2"/>
          <w:lang w:val="ro-RO"/>
        </w:rPr>
        <w:t>e</w:t>
      </w:r>
      <w:r w:rsidRPr="00BC3012">
        <w:rPr>
          <w:rFonts w:ascii="Arial Narrow" w:eastAsia="Calibri" w:hAnsi="Arial Narrow" w:cs="Calibri"/>
          <w:color w:val="002060"/>
          <w:spacing w:val="-1"/>
          <w:lang w:val="ro-RO"/>
        </w:rPr>
        <w:t>s</w:t>
      </w:r>
      <w:r w:rsidRPr="00BC3012">
        <w:rPr>
          <w:rFonts w:ascii="Arial Narrow" w:eastAsia="Calibri" w:hAnsi="Arial Narrow" w:cs="Calibri"/>
          <w:color w:val="002060"/>
          <w:lang w:val="ro-RO"/>
        </w:rPr>
        <w:t>te</w:t>
      </w:r>
      <w:r w:rsidRPr="00BC3012">
        <w:rPr>
          <w:rFonts w:ascii="Arial Narrow" w:eastAsia="Calibri" w:hAnsi="Arial Narrow" w:cs="Calibri"/>
          <w:color w:val="002060"/>
          <w:spacing w:val="3"/>
          <w:lang w:val="ro-RO"/>
        </w:rPr>
        <w:t xml:space="preserve"> </w:t>
      </w:r>
      <w:r w:rsidRPr="00BC3012">
        <w:rPr>
          <w:rFonts w:ascii="Arial Narrow" w:eastAsia="Calibri" w:hAnsi="Arial Narrow" w:cs="Calibri"/>
          <w:color w:val="002060"/>
          <w:spacing w:val="-1"/>
          <w:lang w:val="ro-RO"/>
        </w:rPr>
        <w:t>p</w:t>
      </w:r>
      <w:r w:rsidRPr="00BC3012">
        <w:rPr>
          <w:rFonts w:ascii="Arial Narrow" w:eastAsia="Calibri" w:hAnsi="Arial Narrow" w:cs="Calibri"/>
          <w:color w:val="002060"/>
          <w:spacing w:val="1"/>
          <w:lang w:val="ro-RO"/>
        </w:rPr>
        <w:t>o</w:t>
      </w:r>
      <w:r w:rsidRPr="00BC3012">
        <w:rPr>
          <w:rFonts w:ascii="Arial Narrow" w:eastAsia="Calibri" w:hAnsi="Arial Narrow" w:cs="Calibri"/>
          <w:color w:val="002060"/>
          <w:spacing w:val="-1"/>
          <w:lang w:val="ro-RO"/>
        </w:rPr>
        <w:t>s</w:t>
      </w:r>
      <w:r w:rsidRPr="00BC3012">
        <w:rPr>
          <w:rFonts w:ascii="Arial Narrow" w:eastAsia="Calibri" w:hAnsi="Arial Narrow" w:cs="Calibri"/>
          <w:color w:val="002060"/>
          <w:lang w:val="ro-RO"/>
        </w:rPr>
        <w:t>i</w:t>
      </w:r>
      <w:r w:rsidRPr="00BC3012">
        <w:rPr>
          <w:rFonts w:ascii="Arial Narrow" w:eastAsia="Calibri" w:hAnsi="Arial Narrow" w:cs="Calibri"/>
          <w:color w:val="002060"/>
          <w:spacing w:val="1"/>
          <w:lang w:val="ro-RO"/>
        </w:rPr>
        <w:t>b</w:t>
      </w:r>
      <w:r w:rsidRPr="00BC3012">
        <w:rPr>
          <w:rFonts w:ascii="Arial Narrow" w:eastAsia="Calibri" w:hAnsi="Arial Narrow" w:cs="Calibri"/>
          <w:color w:val="002060"/>
          <w:lang w:val="ro-RO"/>
        </w:rPr>
        <w:t>il.</w:t>
      </w:r>
      <w:r w:rsidRPr="00BC3012">
        <w:rPr>
          <w:rFonts w:ascii="Arial Narrow" w:eastAsia="Calibri" w:hAnsi="Arial Narrow" w:cs="Calibri"/>
          <w:color w:val="002060"/>
          <w:spacing w:val="4"/>
          <w:lang w:val="ro-RO"/>
        </w:rPr>
        <w:t xml:space="preserve"> </w:t>
      </w:r>
      <w:r w:rsidRPr="00BC3012">
        <w:rPr>
          <w:rFonts w:ascii="Arial Narrow" w:eastAsia="Calibri" w:hAnsi="Arial Narrow" w:cs="Calibri"/>
          <w:color w:val="002060"/>
          <w:spacing w:val="1"/>
          <w:lang w:val="ro-RO"/>
        </w:rPr>
        <w:t>V</w:t>
      </w:r>
      <w:r w:rsidRPr="00BC3012">
        <w:rPr>
          <w:rFonts w:ascii="Arial Narrow" w:eastAsia="Calibri" w:hAnsi="Arial Narrow" w:cs="Calibri"/>
          <w:color w:val="002060"/>
          <w:lang w:val="ro-RO"/>
        </w:rPr>
        <w:t>al</w:t>
      </w:r>
      <w:r w:rsidRPr="00BC3012">
        <w:rPr>
          <w:rFonts w:ascii="Arial Narrow" w:eastAsia="Calibri" w:hAnsi="Arial Narrow" w:cs="Calibri"/>
          <w:color w:val="002060"/>
          <w:spacing w:val="1"/>
          <w:lang w:val="ro-RO"/>
        </w:rPr>
        <w:t>o</w:t>
      </w:r>
      <w:r w:rsidRPr="00BC3012">
        <w:rPr>
          <w:rFonts w:ascii="Arial Narrow" w:eastAsia="Calibri" w:hAnsi="Arial Narrow" w:cs="Calibri"/>
          <w:color w:val="002060"/>
          <w:lang w:val="ro-RO"/>
        </w:rPr>
        <w:t>r</w:t>
      </w:r>
      <w:r w:rsidRPr="00BC3012">
        <w:rPr>
          <w:rFonts w:ascii="Arial Narrow" w:eastAsia="Calibri" w:hAnsi="Arial Narrow" w:cs="Calibri"/>
          <w:color w:val="002060"/>
          <w:spacing w:val="-1"/>
          <w:lang w:val="ro-RO"/>
        </w:rPr>
        <w:t>i</w:t>
      </w:r>
      <w:r w:rsidRPr="00BC3012">
        <w:rPr>
          <w:rFonts w:ascii="Arial Narrow" w:eastAsia="Calibri" w:hAnsi="Arial Narrow" w:cs="Calibri"/>
          <w:color w:val="002060"/>
          <w:lang w:val="ro-RO"/>
        </w:rPr>
        <w:t xml:space="preserve">le </w:t>
      </w:r>
      <w:r w:rsidRPr="00BC3012">
        <w:rPr>
          <w:rFonts w:ascii="Arial Narrow" w:eastAsia="Calibri" w:hAnsi="Arial Narrow" w:cs="Calibri"/>
          <w:color w:val="002060"/>
          <w:spacing w:val="-1"/>
          <w:lang w:val="ro-RO"/>
        </w:rPr>
        <w:t>d</w:t>
      </w:r>
      <w:r w:rsidRPr="00BC3012">
        <w:rPr>
          <w:rFonts w:ascii="Arial Narrow" w:eastAsia="Calibri" w:hAnsi="Arial Narrow" w:cs="Calibri"/>
          <w:color w:val="002060"/>
          <w:lang w:val="ro-RO"/>
        </w:rPr>
        <w:t>e r</w:t>
      </w:r>
      <w:r w:rsidRPr="00BC3012">
        <w:rPr>
          <w:rFonts w:ascii="Arial Narrow" w:eastAsia="Calibri" w:hAnsi="Arial Narrow" w:cs="Calibri"/>
          <w:color w:val="002060"/>
          <w:spacing w:val="-1"/>
          <w:lang w:val="ro-RO"/>
        </w:rPr>
        <w:t>e</w:t>
      </w:r>
      <w:r w:rsidRPr="00BC3012">
        <w:rPr>
          <w:rFonts w:ascii="Arial Narrow" w:eastAsia="Calibri" w:hAnsi="Arial Narrow" w:cs="Calibri"/>
          <w:color w:val="002060"/>
          <w:lang w:val="ro-RO"/>
        </w:rPr>
        <w:t>fe</w:t>
      </w:r>
      <w:r w:rsidRPr="00BC3012">
        <w:rPr>
          <w:rFonts w:ascii="Arial Narrow" w:eastAsia="Calibri" w:hAnsi="Arial Narrow" w:cs="Calibri"/>
          <w:color w:val="002060"/>
          <w:spacing w:val="-1"/>
          <w:lang w:val="ro-RO"/>
        </w:rPr>
        <w:t>ri</w:t>
      </w:r>
      <w:r w:rsidRPr="00BC3012">
        <w:rPr>
          <w:rFonts w:ascii="Arial Narrow" w:eastAsia="Calibri" w:hAnsi="Arial Narrow" w:cs="Calibri"/>
          <w:color w:val="002060"/>
          <w:spacing w:val="1"/>
          <w:lang w:val="ro-RO"/>
        </w:rPr>
        <w:t>n</w:t>
      </w:r>
      <w:r w:rsidRPr="00BC3012">
        <w:rPr>
          <w:rFonts w:ascii="Arial Narrow" w:eastAsia="Calibri" w:hAnsi="Arial Narrow" w:cs="Calibri"/>
          <w:color w:val="002060"/>
          <w:lang w:val="ro-RO"/>
        </w:rPr>
        <w:t>ță</w:t>
      </w:r>
      <w:r w:rsidRPr="00BC3012">
        <w:rPr>
          <w:rFonts w:ascii="Arial Narrow" w:eastAsia="Calibri" w:hAnsi="Arial Narrow" w:cs="Calibri"/>
          <w:color w:val="002060"/>
          <w:spacing w:val="1"/>
          <w:lang w:val="ro-RO"/>
        </w:rPr>
        <w:t xml:space="preserve"> </w:t>
      </w:r>
      <w:r w:rsidRPr="00BC3012">
        <w:rPr>
          <w:rFonts w:ascii="Arial Narrow" w:eastAsia="Calibri" w:hAnsi="Arial Narrow" w:cs="Calibri"/>
          <w:color w:val="002060"/>
          <w:spacing w:val="-1"/>
          <w:lang w:val="ro-RO"/>
        </w:rPr>
        <w:t>s</w:t>
      </w:r>
      <w:r w:rsidRPr="00BC3012">
        <w:rPr>
          <w:rFonts w:ascii="Arial Narrow" w:eastAsia="Calibri" w:hAnsi="Arial Narrow" w:cs="Calibri"/>
          <w:color w:val="002060"/>
          <w:lang w:val="ro-RO"/>
        </w:rPr>
        <w:t>ta</w:t>
      </w:r>
      <w:r w:rsidRPr="00BC3012">
        <w:rPr>
          <w:rFonts w:ascii="Arial Narrow" w:eastAsia="Calibri" w:hAnsi="Arial Narrow" w:cs="Calibri"/>
          <w:color w:val="002060"/>
          <w:spacing w:val="1"/>
          <w:lang w:val="ro-RO"/>
        </w:rPr>
        <w:t>b</w:t>
      </w:r>
      <w:r w:rsidRPr="00BC3012">
        <w:rPr>
          <w:rFonts w:ascii="Arial Narrow" w:eastAsia="Calibri" w:hAnsi="Arial Narrow" w:cs="Calibri"/>
          <w:color w:val="002060"/>
          <w:spacing w:val="-1"/>
          <w:lang w:val="ro-RO"/>
        </w:rPr>
        <w:t>ili</w:t>
      </w:r>
      <w:r w:rsidRPr="00BC3012">
        <w:rPr>
          <w:rFonts w:ascii="Arial Narrow" w:eastAsia="Calibri" w:hAnsi="Arial Narrow" w:cs="Calibri"/>
          <w:color w:val="002060"/>
          <w:lang w:val="ro-RO"/>
        </w:rPr>
        <w:t>te</w:t>
      </w:r>
      <w:r w:rsidRPr="00BC3012">
        <w:rPr>
          <w:rFonts w:ascii="Arial Narrow" w:eastAsia="Calibri" w:hAnsi="Arial Narrow" w:cs="Calibri"/>
          <w:color w:val="002060"/>
          <w:spacing w:val="2"/>
          <w:lang w:val="ro-RO"/>
        </w:rPr>
        <w:t xml:space="preserve"> </w:t>
      </w:r>
      <w:r w:rsidRPr="00BC3012">
        <w:rPr>
          <w:rFonts w:ascii="Arial Narrow" w:eastAsia="Calibri" w:hAnsi="Arial Narrow" w:cs="Calibri"/>
          <w:color w:val="002060"/>
          <w:spacing w:val="-1"/>
          <w:lang w:val="ro-RO"/>
        </w:rPr>
        <w:t>p</w:t>
      </w:r>
      <w:r w:rsidRPr="00BC3012">
        <w:rPr>
          <w:rFonts w:ascii="Arial Narrow" w:eastAsia="Calibri" w:hAnsi="Arial Narrow" w:cs="Calibri"/>
          <w:color w:val="002060"/>
          <w:spacing w:val="1"/>
          <w:lang w:val="ro-RO"/>
        </w:rPr>
        <w:t>e</w:t>
      </w:r>
      <w:r w:rsidRPr="00BC3012">
        <w:rPr>
          <w:rFonts w:ascii="Arial Narrow" w:eastAsia="Calibri" w:hAnsi="Arial Narrow" w:cs="Calibri"/>
          <w:color w:val="002060"/>
          <w:spacing w:val="-1"/>
          <w:lang w:val="ro-RO"/>
        </w:rPr>
        <w:t>n</w:t>
      </w:r>
      <w:r w:rsidRPr="00BC3012">
        <w:rPr>
          <w:rFonts w:ascii="Arial Narrow" w:eastAsia="Calibri" w:hAnsi="Arial Narrow" w:cs="Calibri"/>
          <w:color w:val="002060"/>
          <w:lang w:val="ro-RO"/>
        </w:rPr>
        <w:t>t</w:t>
      </w:r>
      <w:r w:rsidRPr="00BC3012">
        <w:rPr>
          <w:rFonts w:ascii="Arial Narrow" w:eastAsia="Calibri" w:hAnsi="Arial Narrow" w:cs="Calibri"/>
          <w:color w:val="002060"/>
          <w:spacing w:val="-1"/>
          <w:lang w:val="ro-RO"/>
        </w:rPr>
        <w:t>r</w:t>
      </w:r>
      <w:r w:rsidRPr="00BC3012">
        <w:rPr>
          <w:rFonts w:ascii="Arial Narrow" w:eastAsia="Calibri" w:hAnsi="Arial Narrow" w:cs="Calibri"/>
          <w:color w:val="002060"/>
          <w:lang w:val="ro-RO"/>
        </w:rPr>
        <w:t>u al</w:t>
      </w:r>
      <w:r w:rsidRPr="00BC3012">
        <w:rPr>
          <w:rFonts w:ascii="Arial Narrow" w:eastAsia="Calibri" w:hAnsi="Arial Narrow" w:cs="Calibri"/>
          <w:color w:val="002060"/>
          <w:spacing w:val="1"/>
          <w:lang w:val="ro-RO"/>
        </w:rPr>
        <w:t>oc</w:t>
      </w:r>
      <w:r w:rsidRPr="00BC3012">
        <w:rPr>
          <w:rFonts w:ascii="Arial Narrow" w:eastAsia="Calibri" w:hAnsi="Arial Narrow" w:cs="Calibri"/>
          <w:color w:val="002060"/>
          <w:lang w:val="ro-RO"/>
        </w:rPr>
        <w:t>a</w:t>
      </w:r>
      <w:r w:rsidRPr="00BC3012">
        <w:rPr>
          <w:rFonts w:ascii="Arial Narrow" w:eastAsia="Calibri" w:hAnsi="Arial Narrow" w:cs="Calibri"/>
          <w:color w:val="002060"/>
          <w:spacing w:val="2"/>
          <w:lang w:val="ro-RO"/>
        </w:rPr>
        <w:t>r</w:t>
      </w:r>
      <w:r w:rsidRPr="00BC3012">
        <w:rPr>
          <w:rFonts w:ascii="Arial Narrow" w:eastAsia="Calibri" w:hAnsi="Arial Narrow" w:cs="Calibri"/>
          <w:color w:val="002060"/>
          <w:spacing w:val="-1"/>
          <w:lang w:val="ro-RO"/>
        </w:rPr>
        <w:t>e</w:t>
      </w:r>
      <w:r w:rsidRPr="00BC3012">
        <w:rPr>
          <w:rFonts w:ascii="Arial Narrow" w:eastAsia="Calibri" w:hAnsi="Arial Narrow" w:cs="Calibri"/>
          <w:color w:val="002060"/>
          <w:lang w:val="ro-RO"/>
        </w:rPr>
        <w:t>a</w:t>
      </w:r>
      <w:r w:rsidRPr="00BC3012">
        <w:rPr>
          <w:rFonts w:ascii="Arial Narrow" w:eastAsia="Calibri" w:hAnsi="Arial Narrow" w:cs="Calibri"/>
          <w:color w:val="002060"/>
          <w:spacing w:val="1"/>
          <w:lang w:val="ro-RO"/>
        </w:rPr>
        <w:t xml:space="preserve"> c</w:t>
      </w:r>
      <w:r w:rsidRPr="00BC3012">
        <w:rPr>
          <w:rFonts w:ascii="Arial Narrow" w:eastAsia="Calibri" w:hAnsi="Arial Narrow" w:cs="Calibri"/>
          <w:color w:val="002060"/>
          <w:lang w:val="ro-RO"/>
        </w:rPr>
        <w:t>u t</w:t>
      </w:r>
      <w:r w:rsidRPr="00BC3012">
        <w:rPr>
          <w:rFonts w:ascii="Arial Narrow" w:eastAsia="Calibri" w:hAnsi="Arial Narrow" w:cs="Calibri"/>
          <w:color w:val="002060"/>
          <w:spacing w:val="-1"/>
          <w:lang w:val="ro-RO"/>
        </w:rPr>
        <w:t>i</w:t>
      </w:r>
      <w:r w:rsidRPr="00BC3012">
        <w:rPr>
          <w:rFonts w:ascii="Arial Narrow" w:eastAsia="Calibri" w:hAnsi="Arial Narrow" w:cs="Calibri"/>
          <w:color w:val="002060"/>
          <w:lang w:val="ro-RO"/>
        </w:rPr>
        <w:t>t</w:t>
      </w:r>
      <w:r w:rsidRPr="00BC3012">
        <w:rPr>
          <w:rFonts w:ascii="Arial Narrow" w:eastAsia="Calibri" w:hAnsi="Arial Narrow" w:cs="Calibri"/>
          <w:color w:val="002060"/>
          <w:spacing w:val="-1"/>
          <w:lang w:val="ro-RO"/>
        </w:rPr>
        <w:t>l</w:t>
      </w:r>
      <w:r w:rsidRPr="00BC3012">
        <w:rPr>
          <w:rFonts w:ascii="Arial Narrow" w:eastAsia="Calibri" w:hAnsi="Arial Narrow" w:cs="Calibri"/>
          <w:color w:val="002060"/>
          <w:lang w:val="ro-RO"/>
        </w:rPr>
        <w:t>u</w:t>
      </w:r>
      <w:r w:rsidRPr="00BC3012">
        <w:rPr>
          <w:rFonts w:ascii="Arial Narrow" w:eastAsia="Calibri" w:hAnsi="Arial Narrow" w:cs="Calibri"/>
          <w:color w:val="002060"/>
          <w:spacing w:val="2"/>
          <w:lang w:val="ro-RO"/>
        </w:rPr>
        <w:t xml:space="preserve"> </w:t>
      </w:r>
      <w:r w:rsidRPr="00BC3012">
        <w:rPr>
          <w:rFonts w:ascii="Arial Narrow" w:eastAsia="Calibri" w:hAnsi="Arial Narrow" w:cs="Calibri"/>
          <w:color w:val="002060"/>
          <w:spacing w:val="-1"/>
          <w:lang w:val="ro-RO"/>
        </w:rPr>
        <w:t>g</w:t>
      </w:r>
      <w:r w:rsidRPr="00BC3012">
        <w:rPr>
          <w:rFonts w:ascii="Arial Narrow" w:eastAsia="Calibri" w:hAnsi="Arial Narrow" w:cs="Calibri"/>
          <w:color w:val="002060"/>
          <w:lang w:val="ro-RO"/>
        </w:rPr>
        <w:t>ra</w:t>
      </w:r>
      <w:r w:rsidRPr="00BC3012">
        <w:rPr>
          <w:rFonts w:ascii="Arial Narrow" w:eastAsia="Calibri" w:hAnsi="Arial Narrow" w:cs="Calibri"/>
          <w:color w:val="002060"/>
          <w:spacing w:val="-1"/>
          <w:lang w:val="ro-RO"/>
        </w:rPr>
        <w:t>t</w:t>
      </w:r>
      <w:r w:rsidRPr="00BC3012">
        <w:rPr>
          <w:rFonts w:ascii="Arial Narrow" w:eastAsia="Calibri" w:hAnsi="Arial Narrow" w:cs="Calibri"/>
          <w:color w:val="002060"/>
          <w:spacing w:val="1"/>
          <w:lang w:val="ro-RO"/>
        </w:rPr>
        <w:t>u</w:t>
      </w:r>
      <w:r w:rsidRPr="00BC3012">
        <w:rPr>
          <w:rFonts w:ascii="Arial Narrow" w:eastAsia="Calibri" w:hAnsi="Arial Narrow" w:cs="Calibri"/>
          <w:color w:val="002060"/>
          <w:spacing w:val="-1"/>
          <w:lang w:val="ro-RO"/>
        </w:rPr>
        <w:t>i</w:t>
      </w:r>
      <w:r w:rsidRPr="00BC3012">
        <w:rPr>
          <w:rFonts w:ascii="Arial Narrow" w:eastAsia="Calibri" w:hAnsi="Arial Narrow" w:cs="Calibri"/>
          <w:color w:val="002060"/>
          <w:lang w:val="ro-RO"/>
        </w:rPr>
        <w:t>t</w:t>
      </w:r>
      <w:r w:rsidRPr="00BC3012">
        <w:rPr>
          <w:rFonts w:ascii="Arial Narrow" w:eastAsia="Calibri" w:hAnsi="Arial Narrow" w:cs="Calibri"/>
          <w:color w:val="002060"/>
          <w:spacing w:val="1"/>
          <w:lang w:val="ro-RO"/>
        </w:rPr>
        <w:t xml:space="preserve"> </w:t>
      </w:r>
      <w:r w:rsidRPr="00BC3012">
        <w:rPr>
          <w:rFonts w:ascii="Arial Narrow" w:eastAsia="Calibri" w:hAnsi="Arial Narrow" w:cs="Calibri"/>
          <w:color w:val="002060"/>
          <w:spacing w:val="-1"/>
          <w:lang w:val="ro-RO"/>
        </w:rPr>
        <w:t>p</w:t>
      </w:r>
      <w:r w:rsidRPr="00BC3012">
        <w:rPr>
          <w:rFonts w:ascii="Arial Narrow" w:eastAsia="Calibri" w:hAnsi="Arial Narrow" w:cs="Calibri"/>
          <w:color w:val="002060"/>
          <w:spacing w:val="1"/>
          <w:lang w:val="ro-RO"/>
        </w:rPr>
        <w:t>e</w:t>
      </w:r>
      <w:r w:rsidRPr="00BC3012">
        <w:rPr>
          <w:rFonts w:ascii="Arial Narrow" w:eastAsia="Calibri" w:hAnsi="Arial Narrow" w:cs="Calibri"/>
          <w:color w:val="002060"/>
          <w:spacing w:val="-1"/>
          <w:lang w:val="ro-RO"/>
        </w:rPr>
        <w:t>n</w:t>
      </w:r>
      <w:r w:rsidRPr="00BC3012">
        <w:rPr>
          <w:rFonts w:ascii="Arial Narrow" w:eastAsia="Calibri" w:hAnsi="Arial Narrow" w:cs="Calibri"/>
          <w:color w:val="002060"/>
          <w:lang w:val="ro-RO"/>
        </w:rPr>
        <w:t>t</w:t>
      </w:r>
      <w:r w:rsidRPr="00BC3012">
        <w:rPr>
          <w:rFonts w:ascii="Arial Narrow" w:eastAsia="Calibri" w:hAnsi="Arial Narrow" w:cs="Calibri"/>
          <w:color w:val="002060"/>
          <w:spacing w:val="1"/>
          <w:lang w:val="ro-RO"/>
        </w:rPr>
        <w:t>r</w:t>
      </w:r>
      <w:r w:rsidRPr="00BC3012">
        <w:rPr>
          <w:rFonts w:ascii="Arial Narrow" w:eastAsia="Calibri" w:hAnsi="Arial Narrow" w:cs="Calibri"/>
          <w:color w:val="002060"/>
          <w:lang w:val="ro-RO"/>
        </w:rPr>
        <w:t>u a</w:t>
      </w:r>
      <w:r w:rsidRPr="00BC3012">
        <w:rPr>
          <w:rFonts w:ascii="Arial Narrow" w:eastAsia="Calibri" w:hAnsi="Arial Narrow" w:cs="Calibri"/>
          <w:color w:val="002060"/>
          <w:spacing w:val="1"/>
          <w:lang w:val="ro-RO"/>
        </w:rPr>
        <w:t>c</w:t>
      </w:r>
      <w:r w:rsidRPr="00BC3012">
        <w:rPr>
          <w:rFonts w:ascii="Arial Narrow" w:eastAsia="Calibri" w:hAnsi="Arial Narrow" w:cs="Calibri"/>
          <w:color w:val="002060"/>
          <w:lang w:val="ro-RO"/>
        </w:rPr>
        <w:t>t</w:t>
      </w:r>
      <w:r w:rsidRPr="00BC3012">
        <w:rPr>
          <w:rFonts w:ascii="Arial Narrow" w:eastAsia="Calibri" w:hAnsi="Arial Narrow" w:cs="Calibri"/>
          <w:color w:val="002060"/>
          <w:spacing w:val="-1"/>
          <w:lang w:val="ro-RO"/>
        </w:rPr>
        <w:t>i</w:t>
      </w:r>
      <w:r w:rsidRPr="00BC3012">
        <w:rPr>
          <w:rFonts w:ascii="Arial Narrow" w:eastAsia="Calibri" w:hAnsi="Arial Narrow" w:cs="Calibri"/>
          <w:color w:val="002060"/>
          <w:lang w:val="ro-RO"/>
        </w:rPr>
        <w:t>vi</w:t>
      </w:r>
      <w:r w:rsidRPr="00BC3012">
        <w:rPr>
          <w:rFonts w:ascii="Arial Narrow" w:eastAsia="Calibri" w:hAnsi="Arial Narrow" w:cs="Calibri"/>
          <w:color w:val="002060"/>
          <w:spacing w:val="2"/>
          <w:lang w:val="ro-RO"/>
        </w:rPr>
        <w:t>t</w:t>
      </w:r>
      <w:r w:rsidRPr="00BC3012">
        <w:rPr>
          <w:rFonts w:ascii="Arial Narrow" w:eastAsia="Calibri" w:hAnsi="Arial Narrow" w:cs="Calibri"/>
          <w:color w:val="002060"/>
          <w:lang w:val="ro-RO"/>
        </w:rPr>
        <w:t>ăț</w:t>
      </w:r>
      <w:r w:rsidRPr="00BC3012">
        <w:rPr>
          <w:rFonts w:ascii="Arial Narrow" w:eastAsia="Calibri" w:hAnsi="Arial Narrow" w:cs="Calibri"/>
          <w:color w:val="002060"/>
          <w:spacing w:val="-1"/>
          <w:lang w:val="ro-RO"/>
        </w:rPr>
        <w:t>il</w:t>
      </w:r>
      <w:r w:rsidRPr="00BC3012">
        <w:rPr>
          <w:rFonts w:ascii="Arial Narrow" w:eastAsia="Calibri" w:hAnsi="Arial Narrow" w:cs="Calibri"/>
          <w:color w:val="002060"/>
          <w:lang w:val="ro-RO"/>
        </w:rPr>
        <w:t xml:space="preserve">e </w:t>
      </w:r>
      <w:r w:rsidRPr="00BC3012">
        <w:rPr>
          <w:rFonts w:ascii="Arial Narrow" w:eastAsia="Calibri" w:hAnsi="Arial Narrow" w:cs="Calibri"/>
          <w:color w:val="002060"/>
          <w:spacing w:val="1"/>
          <w:lang w:val="ro-RO"/>
        </w:rPr>
        <w:t>c</w:t>
      </w:r>
      <w:r w:rsidRPr="00BC3012">
        <w:rPr>
          <w:rFonts w:ascii="Arial Narrow" w:eastAsia="Calibri" w:hAnsi="Arial Narrow" w:cs="Calibri"/>
          <w:color w:val="002060"/>
          <w:lang w:val="ro-RO"/>
        </w:rPr>
        <w:t xml:space="preserve">are </w:t>
      </w:r>
      <w:r w:rsidRPr="00BC3012">
        <w:rPr>
          <w:rFonts w:ascii="Arial Narrow" w:eastAsia="Calibri" w:hAnsi="Arial Narrow" w:cs="Calibri"/>
          <w:color w:val="002060"/>
          <w:spacing w:val="2"/>
          <w:lang w:val="ro-RO"/>
        </w:rPr>
        <w:t>i</w:t>
      </w:r>
      <w:r w:rsidRPr="00BC3012">
        <w:rPr>
          <w:rFonts w:ascii="Arial Narrow" w:eastAsia="Calibri" w:hAnsi="Arial Narrow" w:cs="Calibri"/>
          <w:color w:val="002060"/>
          <w:spacing w:val="-1"/>
          <w:lang w:val="ro-RO"/>
        </w:rPr>
        <w:t>n</w:t>
      </w:r>
      <w:r w:rsidRPr="00BC3012">
        <w:rPr>
          <w:rFonts w:ascii="Arial Narrow" w:eastAsia="Calibri" w:hAnsi="Arial Narrow" w:cs="Calibri"/>
          <w:color w:val="002060"/>
          <w:lang w:val="ro-RO"/>
        </w:rPr>
        <w:t>t</w:t>
      </w:r>
      <w:r w:rsidRPr="00BC3012">
        <w:rPr>
          <w:rFonts w:ascii="Arial Narrow" w:eastAsia="Calibri" w:hAnsi="Arial Narrow" w:cs="Calibri"/>
          <w:color w:val="002060"/>
          <w:spacing w:val="-1"/>
          <w:lang w:val="ro-RO"/>
        </w:rPr>
        <w:t>r</w:t>
      </w:r>
      <w:r w:rsidRPr="00BC3012">
        <w:rPr>
          <w:rFonts w:ascii="Arial Narrow" w:eastAsia="Calibri" w:hAnsi="Arial Narrow" w:cs="Calibri"/>
          <w:color w:val="002060"/>
          <w:lang w:val="ro-RO"/>
        </w:rPr>
        <w:t>a</w:t>
      </w:r>
      <w:r w:rsidRPr="00BC3012">
        <w:rPr>
          <w:rFonts w:ascii="Arial Narrow" w:eastAsia="Calibri" w:hAnsi="Arial Narrow" w:cs="Calibri"/>
          <w:color w:val="002060"/>
          <w:spacing w:val="1"/>
          <w:lang w:val="ro-RO"/>
        </w:rPr>
        <w:t xml:space="preserve"> </w:t>
      </w:r>
      <w:r w:rsidRPr="00BC3012">
        <w:rPr>
          <w:rFonts w:ascii="Arial Narrow" w:eastAsia="Calibri" w:hAnsi="Arial Narrow" w:cs="Calibri"/>
          <w:color w:val="002060"/>
          <w:spacing w:val="-1"/>
          <w:lang w:val="ro-RO"/>
        </w:rPr>
        <w:t>î</w:t>
      </w:r>
      <w:r w:rsidRPr="00BC3012">
        <w:rPr>
          <w:rFonts w:ascii="Arial Narrow" w:eastAsia="Calibri" w:hAnsi="Arial Narrow" w:cs="Calibri"/>
          <w:color w:val="002060"/>
          <w:lang w:val="ro-RO"/>
        </w:rPr>
        <w:t>n</w:t>
      </w:r>
      <w:r w:rsidRPr="00BC3012">
        <w:rPr>
          <w:rFonts w:ascii="Arial Narrow" w:eastAsia="Calibri" w:hAnsi="Arial Narrow" w:cs="Calibri"/>
          <w:color w:val="002060"/>
          <w:spacing w:val="2"/>
          <w:lang w:val="ro-RO"/>
        </w:rPr>
        <w:t xml:space="preserve"> </w:t>
      </w:r>
      <w:r w:rsidRPr="00BC3012">
        <w:rPr>
          <w:rFonts w:ascii="Arial Narrow" w:eastAsia="Calibri" w:hAnsi="Arial Narrow" w:cs="Calibri"/>
          <w:color w:val="002060"/>
          <w:spacing w:val="-1"/>
          <w:lang w:val="ro-RO"/>
        </w:rPr>
        <w:t>s</w:t>
      </w:r>
      <w:r w:rsidRPr="00BC3012">
        <w:rPr>
          <w:rFonts w:ascii="Arial Narrow" w:eastAsia="Calibri" w:hAnsi="Arial Narrow" w:cs="Calibri"/>
          <w:color w:val="002060"/>
          <w:lang w:val="ro-RO"/>
        </w:rPr>
        <w:t>fe</w:t>
      </w:r>
      <w:r w:rsidRPr="00BC3012">
        <w:rPr>
          <w:rFonts w:ascii="Arial Narrow" w:eastAsia="Calibri" w:hAnsi="Arial Narrow" w:cs="Calibri"/>
          <w:color w:val="002060"/>
          <w:spacing w:val="-1"/>
          <w:lang w:val="ro-RO"/>
        </w:rPr>
        <w:t>r</w:t>
      </w:r>
      <w:r w:rsidRPr="00BC3012">
        <w:rPr>
          <w:rFonts w:ascii="Arial Narrow" w:eastAsia="Calibri" w:hAnsi="Arial Narrow" w:cs="Calibri"/>
          <w:color w:val="002060"/>
          <w:lang w:val="ro-RO"/>
        </w:rPr>
        <w:t>a</w:t>
      </w:r>
      <w:r w:rsidRPr="00BC3012">
        <w:rPr>
          <w:rFonts w:ascii="Arial Narrow" w:eastAsia="Calibri" w:hAnsi="Arial Narrow" w:cs="Calibri"/>
          <w:color w:val="002060"/>
          <w:spacing w:val="1"/>
          <w:lang w:val="ro-RO"/>
        </w:rPr>
        <w:t xml:space="preserve"> d</w:t>
      </w:r>
      <w:r w:rsidRPr="00BC3012">
        <w:rPr>
          <w:rFonts w:ascii="Arial Narrow" w:eastAsia="Calibri" w:hAnsi="Arial Narrow" w:cs="Calibri"/>
          <w:color w:val="002060"/>
          <w:lang w:val="ro-RO"/>
        </w:rPr>
        <w:t>e a</w:t>
      </w:r>
      <w:r w:rsidRPr="00BC3012">
        <w:rPr>
          <w:rFonts w:ascii="Arial Narrow" w:eastAsia="Calibri" w:hAnsi="Arial Narrow" w:cs="Calibri"/>
          <w:color w:val="002060"/>
          <w:spacing w:val="-1"/>
          <w:lang w:val="ro-RO"/>
        </w:rPr>
        <w:t>p</w:t>
      </w:r>
      <w:r w:rsidRPr="00BC3012">
        <w:rPr>
          <w:rFonts w:ascii="Arial Narrow" w:eastAsia="Calibri" w:hAnsi="Arial Narrow" w:cs="Calibri"/>
          <w:color w:val="002060"/>
          <w:spacing w:val="2"/>
          <w:lang w:val="ro-RO"/>
        </w:rPr>
        <w:t>l</w:t>
      </w:r>
      <w:r w:rsidRPr="00BC3012">
        <w:rPr>
          <w:rFonts w:ascii="Arial Narrow" w:eastAsia="Calibri" w:hAnsi="Arial Narrow" w:cs="Calibri"/>
          <w:color w:val="002060"/>
          <w:spacing w:val="-1"/>
          <w:lang w:val="ro-RO"/>
        </w:rPr>
        <w:t>i</w:t>
      </w:r>
      <w:r w:rsidRPr="00BC3012">
        <w:rPr>
          <w:rFonts w:ascii="Arial Narrow" w:eastAsia="Calibri" w:hAnsi="Arial Narrow" w:cs="Calibri"/>
          <w:color w:val="002060"/>
          <w:spacing w:val="1"/>
          <w:lang w:val="ro-RO"/>
        </w:rPr>
        <w:t>c</w:t>
      </w:r>
      <w:r w:rsidRPr="00BC3012">
        <w:rPr>
          <w:rFonts w:ascii="Arial Narrow" w:eastAsia="Calibri" w:hAnsi="Arial Narrow" w:cs="Calibri"/>
          <w:color w:val="002060"/>
          <w:lang w:val="ro-RO"/>
        </w:rPr>
        <w:t>are a</w:t>
      </w:r>
      <w:r w:rsidRPr="00BC3012">
        <w:rPr>
          <w:rFonts w:ascii="Arial Narrow" w:eastAsia="Calibri" w:hAnsi="Arial Narrow" w:cs="Calibri"/>
          <w:color w:val="002060"/>
          <w:spacing w:val="1"/>
          <w:lang w:val="ro-RO"/>
        </w:rPr>
        <w:t xml:space="preserve"> </w:t>
      </w:r>
      <w:r w:rsidRPr="00BC3012">
        <w:rPr>
          <w:rFonts w:ascii="Arial Narrow" w:eastAsia="Calibri" w:hAnsi="Arial Narrow" w:cs="Calibri"/>
          <w:color w:val="002060"/>
          <w:spacing w:val="-1"/>
          <w:lang w:val="ro-RO"/>
        </w:rPr>
        <w:t>sis</w:t>
      </w:r>
      <w:r w:rsidRPr="00BC3012">
        <w:rPr>
          <w:rFonts w:ascii="Arial Narrow" w:eastAsia="Calibri" w:hAnsi="Arial Narrow" w:cs="Calibri"/>
          <w:color w:val="002060"/>
          <w:spacing w:val="2"/>
          <w:lang w:val="ro-RO"/>
        </w:rPr>
        <w:t>t</w:t>
      </w:r>
      <w:r w:rsidRPr="00BC3012">
        <w:rPr>
          <w:rFonts w:ascii="Arial Narrow" w:eastAsia="Calibri" w:hAnsi="Arial Narrow" w:cs="Calibri"/>
          <w:color w:val="002060"/>
          <w:spacing w:val="-1"/>
          <w:lang w:val="ro-RO"/>
        </w:rPr>
        <w:t>e</w:t>
      </w:r>
      <w:r w:rsidRPr="00BC3012">
        <w:rPr>
          <w:rFonts w:ascii="Arial Narrow" w:eastAsia="Calibri" w:hAnsi="Arial Narrow" w:cs="Calibri"/>
          <w:color w:val="002060"/>
          <w:lang w:val="ro-RO"/>
        </w:rPr>
        <w:t>m</w:t>
      </w:r>
      <w:r w:rsidRPr="00BC3012">
        <w:rPr>
          <w:rFonts w:ascii="Arial Narrow" w:eastAsia="Calibri" w:hAnsi="Arial Narrow" w:cs="Calibri"/>
          <w:color w:val="002060"/>
          <w:spacing w:val="-1"/>
          <w:lang w:val="ro-RO"/>
        </w:rPr>
        <w:t>u</w:t>
      </w:r>
      <w:r w:rsidRPr="00BC3012">
        <w:rPr>
          <w:rFonts w:ascii="Arial Narrow" w:eastAsia="Calibri" w:hAnsi="Arial Narrow" w:cs="Calibri"/>
          <w:color w:val="002060"/>
          <w:spacing w:val="2"/>
          <w:lang w:val="ro-RO"/>
        </w:rPr>
        <w:t>l</w:t>
      </w:r>
      <w:r w:rsidRPr="00BC3012">
        <w:rPr>
          <w:rFonts w:ascii="Arial Narrow" w:eastAsia="Calibri" w:hAnsi="Arial Narrow" w:cs="Calibri"/>
          <w:color w:val="002060"/>
          <w:spacing w:val="-1"/>
          <w:lang w:val="ro-RO"/>
        </w:rPr>
        <w:t>u</w:t>
      </w:r>
      <w:r w:rsidRPr="00BC3012">
        <w:rPr>
          <w:rFonts w:ascii="Arial Narrow" w:eastAsia="Calibri" w:hAnsi="Arial Narrow" w:cs="Calibri"/>
          <w:color w:val="002060"/>
          <w:lang w:val="ro-RO"/>
        </w:rPr>
        <w:t>i UE</w:t>
      </w:r>
      <w:r w:rsidRPr="00BC3012">
        <w:rPr>
          <w:rFonts w:ascii="Arial Narrow" w:eastAsia="Calibri" w:hAnsi="Arial Narrow" w:cs="Calibri"/>
          <w:color w:val="002060"/>
          <w:spacing w:val="1"/>
          <w:lang w:val="ro-RO"/>
        </w:rPr>
        <w:t xml:space="preserve"> </w:t>
      </w:r>
      <w:r w:rsidRPr="00BC3012">
        <w:rPr>
          <w:rFonts w:ascii="Arial Narrow" w:eastAsia="Calibri" w:hAnsi="Arial Narrow" w:cs="Calibri"/>
          <w:color w:val="002060"/>
          <w:spacing w:val="-1"/>
          <w:lang w:val="ro-RO"/>
        </w:rPr>
        <w:t>d</w:t>
      </w:r>
      <w:r w:rsidRPr="00BC3012">
        <w:rPr>
          <w:rFonts w:ascii="Arial Narrow" w:eastAsia="Calibri" w:hAnsi="Arial Narrow" w:cs="Calibri"/>
          <w:color w:val="002060"/>
          <w:lang w:val="ro-RO"/>
        </w:rPr>
        <w:t xml:space="preserve">e </w:t>
      </w:r>
      <w:r w:rsidRPr="00BC3012">
        <w:rPr>
          <w:rFonts w:ascii="Arial Narrow" w:eastAsia="Calibri" w:hAnsi="Arial Narrow" w:cs="Calibri"/>
          <w:color w:val="002060"/>
          <w:spacing w:val="9"/>
          <w:lang w:val="ro-RO"/>
        </w:rPr>
        <w:t>c</w:t>
      </w:r>
      <w:r w:rsidRPr="00BC3012">
        <w:rPr>
          <w:rFonts w:ascii="Arial Narrow" w:eastAsia="Calibri" w:hAnsi="Arial Narrow" w:cs="Calibri"/>
          <w:color w:val="002060"/>
          <w:spacing w:val="1"/>
          <w:lang w:val="ro-RO"/>
        </w:rPr>
        <w:t>o</w:t>
      </w:r>
      <w:r w:rsidRPr="00BC3012">
        <w:rPr>
          <w:rFonts w:ascii="Arial Narrow" w:eastAsia="Calibri" w:hAnsi="Arial Narrow" w:cs="Calibri"/>
          <w:color w:val="002060"/>
          <w:lang w:val="ro-RO"/>
        </w:rPr>
        <w:t>m</w:t>
      </w:r>
      <w:r w:rsidRPr="00BC3012">
        <w:rPr>
          <w:rFonts w:ascii="Arial Narrow" w:eastAsia="Calibri" w:hAnsi="Arial Narrow" w:cs="Calibri"/>
          <w:color w:val="002060"/>
          <w:spacing w:val="-1"/>
          <w:lang w:val="ro-RO"/>
        </w:rPr>
        <w:t>e</w:t>
      </w:r>
      <w:r w:rsidRPr="00BC3012">
        <w:rPr>
          <w:rFonts w:ascii="Arial Narrow" w:eastAsia="Calibri" w:hAnsi="Arial Narrow" w:cs="Calibri"/>
          <w:color w:val="002060"/>
          <w:lang w:val="ro-RO"/>
        </w:rPr>
        <w:t>rc</w:t>
      </w:r>
      <w:r w:rsidRPr="00BC3012">
        <w:rPr>
          <w:rFonts w:ascii="Arial Narrow" w:eastAsia="Calibri" w:hAnsi="Arial Narrow" w:cs="Calibri"/>
          <w:color w:val="002060"/>
          <w:spacing w:val="2"/>
          <w:lang w:val="ro-RO"/>
        </w:rPr>
        <w:t>i</w:t>
      </w:r>
      <w:r w:rsidRPr="00BC3012">
        <w:rPr>
          <w:rFonts w:ascii="Arial Narrow" w:eastAsia="Calibri" w:hAnsi="Arial Narrow" w:cs="Calibri"/>
          <w:color w:val="002060"/>
          <w:lang w:val="ro-RO"/>
        </w:rPr>
        <w:t>al</w:t>
      </w:r>
      <w:r w:rsidRPr="00BC3012">
        <w:rPr>
          <w:rFonts w:ascii="Arial Narrow" w:eastAsia="Calibri" w:hAnsi="Arial Narrow" w:cs="Calibri"/>
          <w:color w:val="002060"/>
          <w:spacing w:val="-1"/>
          <w:lang w:val="ro-RO"/>
        </w:rPr>
        <w:t>i</w:t>
      </w:r>
      <w:r w:rsidRPr="00BC3012">
        <w:rPr>
          <w:rFonts w:ascii="Arial Narrow" w:eastAsia="Calibri" w:hAnsi="Arial Narrow" w:cs="Calibri"/>
          <w:color w:val="002060"/>
          <w:spacing w:val="1"/>
          <w:lang w:val="ro-RO"/>
        </w:rPr>
        <w:t>z</w:t>
      </w:r>
      <w:r w:rsidRPr="00BC3012">
        <w:rPr>
          <w:rFonts w:ascii="Arial Narrow" w:eastAsia="Calibri" w:hAnsi="Arial Narrow" w:cs="Calibri"/>
          <w:color w:val="002060"/>
          <w:lang w:val="ro-RO"/>
        </w:rPr>
        <w:t xml:space="preserve">are a </w:t>
      </w:r>
      <w:r w:rsidRPr="00BC3012">
        <w:rPr>
          <w:rFonts w:ascii="Arial Narrow" w:eastAsia="Calibri" w:hAnsi="Arial Narrow" w:cs="Calibri"/>
          <w:color w:val="002060"/>
          <w:spacing w:val="1"/>
          <w:lang w:val="ro-RO"/>
        </w:rPr>
        <w:t>c</w:t>
      </w:r>
      <w:r w:rsidRPr="00BC3012">
        <w:rPr>
          <w:rFonts w:ascii="Arial Narrow" w:eastAsia="Calibri" w:hAnsi="Arial Narrow" w:cs="Calibri"/>
          <w:color w:val="002060"/>
          <w:spacing w:val="-1"/>
          <w:lang w:val="ro-RO"/>
        </w:rPr>
        <w:t>e</w:t>
      </w:r>
      <w:r w:rsidRPr="00BC3012">
        <w:rPr>
          <w:rFonts w:ascii="Arial Narrow" w:eastAsia="Calibri" w:hAnsi="Arial Narrow" w:cs="Calibri"/>
          <w:color w:val="002060"/>
          <w:lang w:val="ro-RO"/>
        </w:rPr>
        <w:t>r</w:t>
      </w:r>
      <w:r w:rsidRPr="00BC3012">
        <w:rPr>
          <w:rFonts w:ascii="Arial Narrow" w:eastAsia="Calibri" w:hAnsi="Arial Narrow" w:cs="Calibri"/>
          <w:color w:val="002060"/>
          <w:spacing w:val="-1"/>
          <w:lang w:val="ro-RO"/>
        </w:rPr>
        <w:t>t</w:t>
      </w:r>
      <w:r w:rsidRPr="00BC3012">
        <w:rPr>
          <w:rFonts w:ascii="Arial Narrow" w:eastAsia="Calibri" w:hAnsi="Arial Narrow" w:cs="Calibri"/>
          <w:color w:val="002060"/>
          <w:lang w:val="ro-RO"/>
        </w:rPr>
        <w:t>ificatel</w:t>
      </w:r>
      <w:r w:rsidRPr="00BC3012">
        <w:rPr>
          <w:rFonts w:ascii="Arial Narrow" w:eastAsia="Calibri" w:hAnsi="Arial Narrow" w:cs="Calibri"/>
          <w:color w:val="002060"/>
          <w:spacing w:val="1"/>
          <w:lang w:val="ro-RO"/>
        </w:rPr>
        <w:t>o</w:t>
      </w:r>
      <w:r w:rsidRPr="00BC3012">
        <w:rPr>
          <w:rFonts w:ascii="Arial Narrow" w:eastAsia="Calibri" w:hAnsi="Arial Narrow" w:cs="Calibri"/>
          <w:color w:val="002060"/>
          <w:lang w:val="ro-RO"/>
        </w:rPr>
        <w:t xml:space="preserve">r </w:t>
      </w:r>
      <w:r w:rsidRPr="00BC3012">
        <w:rPr>
          <w:rFonts w:ascii="Arial Narrow" w:eastAsia="Calibri" w:hAnsi="Arial Narrow" w:cs="Calibri"/>
          <w:color w:val="002060"/>
          <w:spacing w:val="-1"/>
          <w:lang w:val="ro-RO"/>
        </w:rPr>
        <w:t>d</w:t>
      </w:r>
      <w:r w:rsidRPr="00BC3012">
        <w:rPr>
          <w:rFonts w:ascii="Arial Narrow" w:eastAsia="Calibri" w:hAnsi="Arial Narrow" w:cs="Calibri"/>
          <w:color w:val="002060"/>
          <w:lang w:val="ro-RO"/>
        </w:rPr>
        <w:t>e</w:t>
      </w:r>
      <w:r w:rsidRPr="00BC3012">
        <w:rPr>
          <w:rFonts w:ascii="Arial Narrow" w:eastAsia="Calibri" w:hAnsi="Arial Narrow" w:cs="Calibri"/>
          <w:color w:val="002060"/>
          <w:spacing w:val="2"/>
          <w:lang w:val="ro-RO"/>
        </w:rPr>
        <w:t xml:space="preserve"> </w:t>
      </w:r>
      <w:r w:rsidRPr="00BC3012">
        <w:rPr>
          <w:rFonts w:ascii="Arial Narrow" w:eastAsia="Calibri" w:hAnsi="Arial Narrow" w:cs="Calibri"/>
          <w:color w:val="002060"/>
          <w:spacing w:val="-1"/>
          <w:lang w:val="ro-RO"/>
        </w:rPr>
        <w:t>e</w:t>
      </w:r>
      <w:r w:rsidRPr="00BC3012">
        <w:rPr>
          <w:rFonts w:ascii="Arial Narrow" w:eastAsia="Calibri" w:hAnsi="Arial Narrow" w:cs="Calibri"/>
          <w:color w:val="002060"/>
          <w:lang w:val="ro-RO"/>
        </w:rPr>
        <w:t>mi</w:t>
      </w:r>
      <w:r w:rsidRPr="00BC3012">
        <w:rPr>
          <w:rFonts w:ascii="Arial Narrow" w:eastAsia="Calibri" w:hAnsi="Arial Narrow" w:cs="Calibri"/>
          <w:color w:val="002060"/>
          <w:spacing w:val="-1"/>
          <w:lang w:val="ro-RO"/>
        </w:rPr>
        <w:t>s</w:t>
      </w:r>
      <w:r w:rsidRPr="00BC3012">
        <w:rPr>
          <w:rFonts w:ascii="Arial Narrow" w:eastAsia="Calibri" w:hAnsi="Arial Narrow" w:cs="Calibri"/>
          <w:color w:val="002060"/>
          <w:lang w:val="ro-RO"/>
        </w:rPr>
        <w:t xml:space="preserve">ii, </w:t>
      </w:r>
      <w:r w:rsidRPr="00BC3012">
        <w:rPr>
          <w:rFonts w:ascii="Arial Narrow" w:eastAsia="Calibri" w:hAnsi="Arial Narrow" w:cs="Calibri"/>
          <w:color w:val="002060"/>
          <w:spacing w:val="2"/>
          <w:lang w:val="ro-RO"/>
        </w:rPr>
        <w:t>î</w:t>
      </w:r>
      <w:r w:rsidRPr="00BC3012">
        <w:rPr>
          <w:rFonts w:ascii="Arial Narrow" w:eastAsia="Calibri" w:hAnsi="Arial Narrow" w:cs="Calibri"/>
          <w:color w:val="002060"/>
          <w:lang w:val="ro-RO"/>
        </w:rPr>
        <w:t>n</w:t>
      </w:r>
      <w:r w:rsidRPr="00BC3012">
        <w:rPr>
          <w:rFonts w:ascii="Arial Narrow" w:eastAsia="Calibri" w:hAnsi="Arial Narrow" w:cs="Calibri"/>
          <w:color w:val="002060"/>
          <w:spacing w:val="-1"/>
          <w:lang w:val="ro-RO"/>
        </w:rPr>
        <w:t xml:space="preserve"> </w:t>
      </w:r>
      <w:r w:rsidRPr="00BC3012">
        <w:rPr>
          <w:rFonts w:ascii="Arial Narrow" w:eastAsia="Calibri" w:hAnsi="Arial Narrow" w:cs="Calibri"/>
          <w:color w:val="002060"/>
          <w:spacing w:val="1"/>
          <w:lang w:val="ro-RO"/>
        </w:rPr>
        <w:t>co</w:t>
      </w:r>
      <w:r w:rsidRPr="00BC3012">
        <w:rPr>
          <w:rFonts w:ascii="Arial Narrow" w:eastAsia="Calibri" w:hAnsi="Arial Narrow" w:cs="Calibri"/>
          <w:color w:val="002060"/>
          <w:spacing w:val="-1"/>
          <w:lang w:val="ro-RO"/>
        </w:rPr>
        <w:t>n</w:t>
      </w:r>
      <w:r w:rsidRPr="00BC3012">
        <w:rPr>
          <w:rFonts w:ascii="Arial Narrow" w:eastAsia="Calibri" w:hAnsi="Arial Narrow" w:cs="Calibri"/>
          <w:color w:val="002060"/>
          <w:lang w:val="ro-RO"/>
        </w:rPr>
        <w:t>f</w:t>
      </w:r>
      <w:r w:rsidRPr="00BC3012">
        <w:rPr>
          <w:rFonts w:ascii="Arial Narrow" w:eastAsia="Calibri" w:hAnsi="Arial Narrow" w:cs="Calibri"/>
          <w:color w:val="002060"/>
          <w:spacing w:val="1"/>
          <w:lang w:val="ro-RO"/>
        </w:rPr>
        <w:t>o</w:t>
      </w:r>
      <w:r w:rsidRPr="00BC3012">
        <w:rPr>
          <w:rFonts w:ascii="Arial Narrow" w:eastAsia="Calibri" w:hAnsi="Arial Narrow" w:cs="Calibri"/>
          <w:color w:val="002060"/>
          <w:lang w:val="ro-RO"/>
        </w:rPr>
        <w:t>rm</w:t>
      </w:r>
      <w:r w:rsidRPr="00BC3012">
        <w:rPr>
          <w:rFonts w:ascii="Arial Narrow" w:eastAsia="Calibri" w:hAnsi="Arial Narrow" w:cs="Calibri"/>
          <w:color w:val="002060"/>
          <w:spacing w:val="-1"/>
          <w:lang w:val="ro-RO"/>
        </w:rPr>
        <w:t>i</w:t>
      </w:r>
      <w:r w:rsidRPr="00BC3012">
        <w:rPr>
          <w:rFonts w:ascii="Arial Narrow" w:eastAsia="Calibri" w:hAnsi="Arial Narrow" w:cs="Calibri"/>
          <w:color w:val="002060"/>
          <w:lang w:val="ro-RO"/>
        </w:rPr>
        <w:t>tate</w:t>
      </w:r>
      <w:r w:rsidRPr="00BC3012">
        <w:rPr>
          <w:rFonts w:ascii="Arial Narrow" w:eastAsia="Calibri" w:hAnsi="Arial Narrow" w:cs="Calibri"/>
          <w:color w:val="002060"/>
          <w:spacing w:val="-1"/>
          <w:lang w:val="ro-RO"/>
        </w:rPr>
        <w:t xml:space="preserve"> </w:t>
      </w:r>
      <w:r w:rsidRPr="00BC3012">
        <w:rPr>
          <w:rFonts w:ascii="Arial Narrow" w:eastAsia="Calibri" w:hAnsi="Arial Narrow" w:cs="Calibri"/>
          <w:color w:val="002060"/>
          <w:spacing w:val="1"/>
          <w:lang w:val="ro-RO"/>
        </w:rPr>
        <w:t>c</w:t>
      </w:r>
      <w:r w:rsidRPr="00BC3012">
        <w:rPr>
          <w:rFonts w:ascii="Arial Narrow" w:eastAsia="Calibri" w:hAnsi="Arial Narrow" w:cs="Calibri"/>
          <w:color w:val="002060"/>
          <w:lang w:val="ro-RO"/>
        </w:rPr>
        <w:t>u</w:t>
      </w:r>
      <w:r w:rsidRPr="00BC3012">
        <w:rPr>
          <w:rFonts w:ascii="Arial Narrow" w:eastAsia="Calibri" w:hAnsi="Arial Narrow" w:cs="Calibri"/>
          <w:color w:val="002060"/>
          <w:spacing w:val="-1"/>
          <w:lang w:val="ro-RO"/>
        </w:rPr>
        <w:t xml:space="preserve"> </w:t>
      </w:r>
      <w:r w:rsidRPr="00BC3012">
        <w:rPr>
          <w:rFonts w:ascii="Arial Narrow" w:eastAsia="Calibri" w:hAnsi="Arial Narrow" w:cs="Calibri"/>
          <w:color w:val="002060"/>
          <w:spacing w:val="1"/>
          <w:lang w:val="ro-RO"/>
        </w:rPr>
        <w:t>R</w:t>
      </w:r>
      <w:r w:rsidRPr="00BC3012">
        <w:rPr>
          <w:rFonts w:ascii="Arial Narrow" w:eastAsia="Calibri" w:hAnsi="Arial Narrow" w:cs="Calibri"/>
          <w:color w:val="002060"/>
          <w:spacing w:val="-1"/>
          <w:lang w:val="ro-RO"/>
        </w:rPr>
        <w:t>eg</w:t>
      </w:r>
      <w:r w:rsidRPr="00BC3012">
        <w:rPr>
          <w:rFonts w:ascii="Arial Narrow" w:eastAsia="Calibri" w:hAnsi="Arial Narrow" w:cs="Calibri"/>
          <w:color w:val="002060"/>
          <w:spacing w:val="1"/>
          <w:lang w:val="ro-RO"/>
        </w:rPr>
        <w:t>u</w:t>
      </w:r>
      <w:r w:rsidRPr="00BC3012">
        <w:rPr>
          <w:rFonts w:ascii="Arial Narrow" w:eastAsia="Calibri" w:hAnsi="Arial Narrow" w:cs="Calibri"/>
          <w:color w:val="002060"/>
          <w:lang w:val="ro-RO"/>
        </w:rPr>
        <w:t>lame</w:t>
      </w:r>
      <w:r w:rsidRPr="00BC3012">
        <w:rPr>
          <w:rFonts w:ascii="Arial Narrow" w:eastAsia="Calibri" w:hAnsi="Arial Narrow" w:cs="Calibri"/>
          <w:color w:val="002060"/>
          <w:spacing w:val="-1"/>
          <w:lang w:val="ro-RO"/>
        </w:rPr>
        <w:t>n</w:t>
      </w:r>
      <w:r w:rsidRPr="00BC3012">
        <w:rPr>
          <w:rFonts w:ascii="Arial Narrow" w:eastAsia="Calibri" w:hAnsi="Arial Narrow" w:cs="Calibri"/>
          <w:color w:val="002060"/>
          <w:spacing w:val="2"/>
          <w:lang w:val="ro-RO"/>
        </w:rPr>
        <w:t>t</w:t>
      </w:r>
      <w:r w:rsidRPr="00BC3012">
        <w:rPr>
          <w:rFonts w:ascii="Arial Narrow" w:eastAsia="Calibri" w:hAnsi="Arial Narrow" w:cs="Calibri"/>
          <w:color w:val="002060"/>
          <w:spacing w:val="-1"/>
          <w:lang w:val="ro-RO"/>
        </w:rPr>
        <w:t>u</w:t>
      </w:r>
      <w:r w:rsidRPr="00BC3012">
        <w:rPr>
          <w:rFonts w:ascii="Arial Narrow" w:eastAsia="Calibri" w:hAnsi="Arial Narrow" w:cs="Calibri"/>
          <w:color w:val="002060"/>
          <w:lang w:val="ro-RO"/>
        </w:rPr>
        <w:t xml:space="preserve">l </w:t>
      </w:r>
      <w:r w:rsidRPr="00BC3012">
        <w:rPr>
          <w:rFonts w:ascii="Arial Narrow" w:eastAsia="Calibri" w:hAnsi="Arial Narrow" w:cs="Calibri"/>
          <w:color w:val="002060"/>
          <w:spacing w:val="1"/>
          <w:lang w:val="ro-RO"/>
        </w:rPr>
        <w:t>d</w:t>
      </w:r>
      <w:r w:rsidRPr="00BC3012">
        <w:rPr>
          <w:rFonts w:ascii="Arial Narrow" w:eastAsia="Calibri" w:hAnsi="Arial Narrow" w:cs="Calibri"/>
          <w:color w:val="002060"/>
          <w:lang w:val="ro-RO"/>
        </w:rPr>
        <w:t>e</w:t>
      </w:r>
      <w:r w:rsidRPr="00BC3012">
        <w:rPr>
          <w:rFonts w:ascii="Arial Narrow" w:eastAsia="Calibri" w:hAnsi="Arial Narrow" w:cs="Calibri"/>
          <w:color w:val="002060"/>
          <w:spacing w:val="-1"/>
          <w:lang w:val="ro-RO"/>
        </w:rPr>
        <w:t xml:space="preserve"> p</w:t>
      </w:r>
      <w:r w:rsidRPr="00BC3012">
        <w:rPr>
          <w:rFonts w:ascii="Arial Narrow" w:eastAsia="Calibri" w:hAnsi="Arial Narrow" w:cs="Calibri"/>
          <w:color w:val="002060"/>
          <w:spacing w:val="5"/>
          <w:lang w:val="ro-RO"/>
        </w:rPr>
        <w:t>u</w:t>
      </w:r>
      <w:r w:rsidRPr="00BC3012">
        <w:rPr>
          <w:rFonts w:ascii="Arial Narrow" w:eastAsia="Calibri" w:hAnsi="Arial Narrow" w:cs="Calibri"/>
          <w:color w:val="002060"/>
          <w:spacing w:val="-1"/>
          <w:lang w:val="ro-RO"/>
        </w:rPr>
        <w:t>ne</w:t>
      </w:r>
      <w:r w:rsidRPr="00BC3012">
        <w:rPr>
          <w:rFonts w:ascii="Arial Narrow" w:eastAsia="Calibri" w:hAnsi="Arial Narrow" w:cs="Calibri"/>
          <w:color w:val="002060"/>
          <w:spacing w:val="2"/>
          <w:lang w:val="ro-RO"/>
        </w:rPr>
        <w:t>r</w:t>
      </w:r>
      <w:r w:rsidRPr="00BC3012">
        <w:rPr>
          <w:rFonts w:ascii="Arial Narrow" w:eastAsia="Calibri" w:hAnsi="Arial Narrow" w:cs="Calibri"/>
          <w:color w:val="002060"/>
          <w:lang w:val="ro-RO"/>
        </w:rPr>
        <w:t>e</w:t>
      </w:r>
      <w:r w:rsidRPr="00BC3012">
        <w:rPr>
          <w:rFonts w:ascii="Arial Narrow" w:eastAsia="Calibri" w:hAnsi="Arial Narrow" w:cs="Calibri"/>
          <w:color w:val="002060"/>
          <w:spacing w:val="-1"/>
          <w:lang w:val="ro-RO"/>
        </w:rPr>
        <w:t xml:space="preserve"> </w:t>
      </w:r>
      <w:r w:rsidRPr="00BC3012">
        <w:rPr>
          <w:rFonts w:ascii="Arial Narrow" w:eastAsia="Calibri" w:hAnsi="Arial Narrow" w:cs="Calibri"/>
          <w:color w:val="002060"/>
          <w:lang w:val="ro-RO"/>
        </w:rPr>
        <w:t>în</w:t>
      </w:r>
      <w:r w:rsidRPr="00BC3012">
        <w:rPr>
          <w:rFonts w:ascii="Arial Narrow" w:eastAsia="Calibri" w:hAnsi="Arial Narrow" w:cs="Calibri"/>
          <w:color w:val="002060"/>
          <w:spacing w:val="-1"/>
          <w:lang w:val="ro-RO"/>
        </w:rPr>
        <w:t xml:space="preserve"> </w:t>
      </w:r>
      <w:r w:rsidRPr="00BC3012">
        <w:rPr>
          <w:rFonts w:ascii="Arial Narrow" w:eastAsia="Calibri" w:hAnsi="Arial Narrow" w:cs="Calibri"/>
          <w:color w:val="002060"/>
          <w:lang w:val="ro-RO"/>
        </w:rPr>
        <w:t>a</w:t>
      </w:r>
      <w:r w:rsidRPr="00BC3012">
        <w:rPr>
          <w:rFonts w:ascii="Arial Narrow" w:eastAsia="Calibri" w:hAnsi="Arial Narrow" w:cs="Calibri"/>
          <w:color w:val="002060"/>
          <w:spacing w:val="-1"/>
          <w:lang w:val="ro-RO"/>
        </w:rPr>
        <w:t>p</w:t>
      </w:r>
      <w:r w:rsidRPr="00BC3012">
        <w:rPr>
          <w:rFonts w:ascii="Arial Narrow" w:eastAsia="Calibri" w:hAnsi="Arial Narrow" w:cs="Calibri"/>
          <w:color w:val="002060"/>
          <w:spacing w:val="2"/>
          <w:lang w:val="ro-RO"/>
        </w:rPr>
        <w:t>l</w:t>
      </w:r>
      <w:r w:rsidRPr="00BC3012">
        <w:rPr>
          <w:rFonts w:ascii="Arial Narrow" w:eastAsia="Calibri" w:hAnsi="Arial Narrow" w:cs="Calibri"/>
          <w:color w:val="002060"/>
          <w:lang w:val="ro-RO"/>
        </w:rPr>
        <w:t>i</w:t>
      </w:r>
      <w:r w:rsidRPr="00BC3012">
        <w:rPr>
          <w:rFonts w:ascii="Arial Narrow" w:eastAsia="Calibri" w:hAnsi="Arial Narrow" w:cs="Calibri"/>
          <w:color w:val="002060"/>
          <w:spacing w:val="1"/>
          <w:lang w:val="ro-RO"/>
        </w:rPr>
        <w:t>c</w:t>
      </w:r>
      <w:r w:rsidRPr="00BC3012">
        <w:rPr>
          <w:rFonts w:ascii="Arial Narrow" w:eastAsia="Calibri" w:hAnsi="Arial Narrow" w:cs="Calibri"/>
          <w:color w:val="002060"/>
          <w:lang w:val="ro-RO"/>
        </w:rPr>
        <w:t>are</w:t>
      </w:r>
      <w:r w:rsidRPr="00BC3012">
        <w:rPr>
          <w:rFonts w:ascii="Arial Narrow" w:eastAsia="Calibri" w:hAnsi="Arial Narrow" w:cs="Calibri"/>
          <w:color w:val="002060"/>
          <w:spacing w:val="-1"/>
          <w:lang w:val="ro-RO"/>
        </w:rPr>
        <w:t xml:space="preserve"> </w:t>
      </w:r>
      <w:r w:rsidRPr="00BC3012">
        <w:rPr>
          <w:rFonts w:ascii="Arial Narrow" w:eastAsia="Calibri" w:hAnsi="Arial Narrow" w:cs="Calibri"/>
          <w:color w:val="002060"/>
          <w:lang w:val="ro-RO"/>
        </w:rPr>
        <w:t>(UE) 2021/447 al C</w:t>
      </w:r>
      <w:r w:rsidRPr="00BC3012">
        <w:rPr>
          <w:rFonts w:ascii="Arial Narrow" w:eastAsia="Calibri" w:hAnsi="Arial Narrow" w:cs="Calibri"/>
          <w:color w:val="002060"/>
          <w:spacing w:val="1"/>
          <w:lang w:val="ro-RO"/>
        </w:rPr>
        <w:t>o</w:t>
      </w:r>
      <w:r w:rsidRPr="00BC3012">
        <w:rPr>
          <w:rFonts w:ascii="Arial Narrow" w:eastAsia="Calibri" w:hAnsi="Arial Narrow" w:cs="Calibri"/>
          <w:color w:val="002060"/>
          <w:lang w:val="ro-RO"/>
        </w:rPr>
        <w:t>mi</w:t>
      </w:r>
      <w:r w:rsidRPr="00BC3012">
        <w:rPr>
          <w:rFonts w:ascii="Arial Narrow" w:eastAsia="Calibri" w:hAnsi="Arial Narrow" w:cs="Calibri"/>
          <w:color w:val="002060"/>
          <w:spacing w:val="-1"/>
          <w:lang w:val="ro-RO"/>
        </w:rPr>
        <w:t>s</w:t>
      </w:r>
      <w:r w:rsidRPr="00BC3012">
        <w:rPr>
          <w:rFonts w:ascii="Arial Narrow" w:eastAsia="Calibri" w:hAnsi="Arial Narrow" w:cs="Calibri"/>
          <w:color w:val="002060"/>
          <w:lang w:val="ro-RO"/>
        </w:rPr>
        <w:t>i</w:t>
      </w:r>
      <w:r w:rsidRPr="00BC3012">
        <w:rPr>
          <w:rFonts w:ascii="Arial Narrow" w:eastAsia="Calibri" w:hAnsi="Arial Narrow" w:cs="Calibri"/>
          <w:color w:val="002060"/>
          <w:spacing w:val="-1"/>
          <w:lang w:val="ro-RO"/>
        </w:rPr>
        <w:t>e</w:t>
      </w:r>
      <w:r w:rsidRPr="00BC3012">
        <w:rPr>
          <w:rFonts w:ascii="Arial Narrow" w:eastAsia="Calibri" w:hAnsi="Arial Narrow" w:cs="Calibri"/>
          <w:color w:val="002060"/>
          <w:lang w:val="ro-RO"/>
        </w:rPr>
        <w:t>i.</w:t>
      </w:r>
    </w:p>
  </w:footnote>
  <w:footnote w:id="4">
    <w:p w14:paraId="70E99D11" w14:textId="1960814A" w:rsidR="00605CDB" w:rsidRPr="00BC3012" w:rsidRDefault="00605CDB" w:rsidP="00605CDB">
      <w:pPr>
        <w:pStyle w:val="FootnoteText"/>
        <w:ind w:left="180" w:right="680" w:hanging="180"/>
        <w:jc w:val="both"/>
        <w:rPr>
          <w:rFonts w:ascii="Arial Narrow" w:hAnsi="Arial Narrow"/>
          <w:lang w:val="ro-RO"/>
        </w:rPr>
      </w:pPr>
      <w:r w:rsidRPr="00BC3012">
        <w:rPr>
          <w:rStyle w:val="FootnoteReference"/>
          <w:rFonts w:ascii="Arial Narrow" w:hAnsi="Arial Narrow"/>
        </w:rPr>
        <w:footnoteRef/>
      </w:r>
      <w:r w:rsidRPr="00BC3012">
        <w:rPr>
          <w:rFonts w:ascii="Arial Narrow" w:hAnsi="Arial Narrow"/>
          <w:lang w:val="ro-RO"/>
        </w:rPr>
        <w:t xml:space="preserve"> </w:t>
      </w:r>
      <w:r w:rsidRPr="00BC3012">
        <w:rPr>
          <w:rFonts w:ascii="Arial Narrow" w:eastAsia="Calibri" w:hAnsi="Arial Narrow" w:cs="Calibri"/>
          <w:color w:val="002060"/>
          <w:spacing w:val="-1"/>
          <w:lang w:val="ro-RO"/>
        </w:rPr>
        <w:t>A</w:t>
      </w:r>
      <w:r w:rsidRPr="00BC3012">
        <w:rPr>
          <w:rFonts w:ascii="Arial Narrow" w:eastAsia="Calibri" w:hAnsi="Arial Narrow" w:cs="Calibri"/>
          <w:color w:val="002060"/>
          <w:spacing w:val="1"/>
          <w:lang w:val="ro-RO"/>
        </w:rPr>
        <w:t>c</w:t>
      </w:r>
      <w:r w:rsidRPr="00BC3012">
        <w:rPr>
          <w:rFonts w:ascii="Arial Narrow" w:eastAsia="Calibri" w:hAnsi="Arial Narrow" w:cs="Calibri"/>
          <w:color w:val="002060"/>
          <w:spacing w:val="-1"/>
          <w:lang w:val="ro-RO"/>
        </w:rPr>
        <w:t>e</w:t>
      </w:r>
      <w:r w:rsidRPr="00BC3012">
        <w:rPr>
          <w:rFonts w:ascii="Arial Narrow" w:eastAsia="Calibri" w:hAnsi="Arial Narrow" w:cs="Calibri"/>
          <w:color w:val="002060"/>
          <w:lang w:val="ro-RO"/>
        </w:rPr>
        <w:t>a</w:t>
      </w:r>
      <w:r w:rsidRPr="00BC3012">
        <w:rPr>
          <w:rFonts w:ascii="Arial Narrow" w:eastAsia="Calibri" w:hAnsi="Arial Narrow" w:cs="Calibri"/>
          <w:color w:val="002060"/>
          <w:spacing w:val="-1"/>
          <w:lang w:val="ro-RO"/>
        </w:rPr>
        <w:t>s</w:t>
      </w:r>
      <w:r w:rsidRPr="00BC3012">
        <w:rPr>
          <w:rFonts w:ascii="Arial Narrow" w:eastAsia="Calibri" w:hAnsi="Arial Narrow" w:cs="Calibri"/>
          <w:color w:val="002060"/>
          <w:lang w:val="ro-RO"/>
        </w:rPr>
        <w:t>tă</w:t>
      </w:r>
      <w:r w:rsidRPr="00BC3012">
        <w:rPr>
          <w:rFonts w:ascii="Arial Narrow" w:eastAsia="Calibri" w:hAnsi="Arial Narrow" w:cs="Calibri"/>
          <w:color w:val="002060"/>
          <w:spacing w:val="14"/>
          <w:lang w:val="ro-RO"/>
        </w:rPr>
        <w:t xml:space="preserve"> </w:t>
      </w:r>
      <w:r w:rsidRPr="00BC3012">
        <w:rPr>
          <w:rFonts w:ascii="Arial Narrow" w:eastAsia="Calibri" w:hAnsi="Arial Narrow" w:cs="Calibri"/>
          <w:color w:val="002060"/>
          <w:spacing w:val="-1"/>
          <w:lang w:val="ro-RO"/>
        </w:rPr>
        <w:t>e</w:t>
      </w:r>
      <w:r w:rsidRPr="00BC3012">
        <w:rPr>
          <w:rFonts w:ascii="Arial Narrow" w:eastAsia="Calibri" w:hAnsi="Arial Narrow" w:cs="Calibri"/>
          <w:color w:val="002060"/>
          <w:spacing w:val="1"/>
          <w:lang w:val="ro-RO"/>
        </w:rPr>
        <w:t>xc</w:t>
      </w:r>
      <w:r w:rsidRPr="00BC3012">
        <w:rPr>
          <w:rFonts w:ascii="Arial Narrow" w:eastAsia="Calibri" w:hAnsi="Arial Narrow" w:cs="Calibri"/>
          <w:color w:val="002060"/>
          <w:spacing w:val="-1"/>
          <w:lang w:val="ro-RO"/>
        </w:rPr>
        <w:t>lude</w:t>
      </w:r>
      <w:r w:rsidRPr="00BC3012">
        <w:rPr>
          <w:rFonts w:ascii="Arial Narrow" w:eastAsia="Calibri" w:hAnsi="Arial Narrow" w:cs="Calibri"/>
          <w:color w:val="002060"/>
          <w:lang w:val="ro-RO"/>
        </w:rPr>
        <w:t>re</w:t>
      </w:r>
      <w:r w:rsidRPr="00BC3012">
        <w:rPr>
          <w:rFonts w:ascii="Arial Narrow" w:eastAsia="Calibri" w:hAnsi="Arial Narrow" w:cs="Calibri"/>
          <w:color w:val="002060"/>
          <w:spacing w:val="12"/>
          <w:lang w:val="ro-RO"/>
        </w:rPr>
        <w:t xml:space="preserve"> </w:t>
      </w:r>
      <w:r w:rsidRPr="00BC3012">
        <w:rPr>
          <w:rFonts w:ascii="Arial Narrow" w:eastAsia="Calibri" w:hAnsi="Arial Narrow" w:cs="Calibri"/>
          <w:color w:val="002060"/>
          <w:spacing w:val="1"/>
          <w:lang w:val="ro-RO"/>
        </w:rPr>
        <w:t>n</w:t>
      </w:r>
      <w:r w:rsidRPr="00BC3012">
        <w:rPr>
          <w:rFonts w:ascii="Arial Narrow" w:eastAsia="Calibri" w:hAnsi="Arial Narrow" w:cs="Calibri"/>
          <w:color w:val="002060"/>
          <w:lang w:val="ro-RO"/>
        </w:rPr>
        <w:t>u</w:t>
      </w:r>
      <w:r w:rsidRPr="00BC3012">
        <w:rPr>
          <w:rFonts w:ascii="Arial Narrow" w:eastAsia="Calibri" w:hAnsi="Arial Narrow" w:cs="Calibri"/>
          <w:color w:val="002060"/>
          <w:spacing w:val="13"/>
          <w:lang w:val="ro-RO"/>
        </w:rPr>
        <w:t xml:space="preserve"> </w:t>
      </w:r>
      <w:r w:rsidRPr="00BC3012">
        <w:rPr>
          <w:rFonts w:ascii="Arial Narrow" w:eastAsia="Calibri" w:hAnsi="Arial Narrow" w:cs="Calibri"/>
          <w:color w:val="002060"/>
          <w:spacing w:val="-1"/>
          <w:lang w:val="ro-RO"/>
        </w:rPr>
        <w:t>s</w:t>
      </w:r>
      <w:r w:rsidRPr="00BC3012">
        <w:rPr>
          <w:rFonts w:ascii="Arial Narrow" w:eastAsia="Calibri" w:hAnsi="Arial Narrow" w:cs="Calibri"/>
          <w:color w:val="002060"/>
          <w:lang w:val="ro-RO"/>
        </w:rPr>
        <w:t>e</w:t>
      </w:r>
      <w:r w:rsidRPr="00BC3012">
        <w:rPr>
          <w:rFonts w:ascii="Arial Narrow" w:eastAsia="Calibri" w:hAnsi="Arial Narrow" w:cs="Calibri"/>
          <w:color w:val="002060"/>
          <w:spacing w:val="13"/>
          <w:lang w:val="ro-RO"/>
        </w:rPr>
        <w:t xml:space="preserve"> </w:t>
      </w:r>
      <w:r w:rsidRPr="00BC3012">
        <w:rPr>
          <w:rFonts w:ascii="Arial Narrow" w:eastAsia="Calibri" w:hAnsi="Arial Narrow" w:cs="Calibri"/>
          <w:color w:val="002060"/>
          <w:lang w:val="ro-RO"/>
        </w:rPr>
        <w:t>a</w:t>
      </w:r>
      <w:r w:rsidRPr="00BC3012">
        <w:rPr>
          <w:rFonts w:ascii="Arial Narrow" w:eastAsia="Calibri" w:hAnsi="Arial Narrow" w:cs="Calibri"/>
          <w:color w:val="002060"/>
          <w:spacing w:val="-1"/>
          <w:lang w:val="ro-RO"/>
        </w:rPr>
        <w:t>p</w:t>
      </w:r>
      <w:r w:rsidRPr="00BC3012">
        <w:rPr>
          <w:rFonts w:ascii="Arial Narrow" w:eastAsia="Calibri" w:hAnsi="Arial Narrow" w:cs="Calibri"/>
          <w:color w:val="002060"/>
          <w:spacing w:val="2"/>
          <w:lang w:val="ro-RO"/>
        </w:rPr>
        <w:t>l</w:t>
      </w:r>
      <w:r w:rsidRPr="00BC3012">
        <w:rPr>
          <w:rFonts w:ascii="Arial Narrow" w:eastAsia="Calibri" w:hAnsi="Arial Narrow" w:cs="Calibri"/>
          <w:color w:val="002060"/>
          <w:spacing w:val="-1"/>
          <w:lang w:val="ro-RO"/>
        </w:rPr>
        <w:t>i</w:t>
      </w:r>
      <w:r w:rsidRPr="00BC3012">
        <w:rPr>
          <w:rFonts w:ascii="Arial Narrow" w:eastAsia="Calibri" w:hAnsi="Arial Narrow" w:cs="Calibri"/>
          <w:color w:val="002060"/>
          <w:spacing w:val="1"/>
          <w:lang w:val="ro-RO"/>
        </w:rPr>
        <w:t>c</w:t>
      </w:r>
      <w:r w:rsidRPr="00BC3012">
        <w:rPr>
          <w:rFonts w:ascii="Arial Narrow" w:eastAsia="Calibri" w:hAnsi="Arial Narrow" w:cs="Calibri"/>
          <w:color w:val="002060"/>
          <w:lang w:val="ro-RO"/>
        </w:rPr>
        <w:t>ă</w:t>
      </w:r>
      <w:r w:rsidRPr="00BC3012">
        <w:rPr>
          <w:rFonts w:ascii="Arial Narrow" w:eastAsia="Calibri" w:hAnsi="Arial Narrow" w:cs="Calibri"/>
          <w:color w:val="002060"/>
          <w:spacing w:val="14"/>
          <w:lang w:val="ro-RO"/>
        </w:rPr>
        <w:t xml:space="preserve"> </w:t>
      </w:r>
      <w:r w:rsidRPr="00BC3012">
        <w:rPr>
          <w:rFonts w:ascii="Arial Narrow" w:eastAsia="Calibri" w:hAnsi="Arial Narrow" w:cs="Calibri"/>
          <w:color w:val="002060"/>
          <w:lang w:val="ro-RO"/>
        </w:rPr>
        <w:t>a</w:t>
      </w:r>
      <w:r w:rsidRPr="00BC3012">
        <w:rPr>
          <w:rFonts w:ascii="Arial Narrow" w:eastAsia="Calibri" w:hAnsi="Arial Narrow" w:cs="Calibri"/>
          <w:color w:val="002060"/>
          <w:spacing w:val="1"/>
          <w:lang w:val="ro-RO"/>
        </w:rPr>
        <w:t>c</w:t>
      </w:r>
      <w:r w:rsidRPr="00BC3012">
        <w:rPr>
          <w:rFonts w:ascii="Arial Narrow" w:eastAsia="Calibri" w:hAnsi="Arial Narrow" w:cs="Calibri"/>
          <w:color w:val="002060"/>
          <w:lang w:val="ro-RO"/>
        </w:rPr>
        <w:t>ț</w:t>
      </w:r>
      <w:r w:rsidRPr="00BC3012">
        <w:rPr>
          <w:rFonts w:ascii="Arial Narrow" w:eastAsia="Calibri" w:hAnsi="Arial Narrow" w:cs="Calibri"/>
          <w:color w:val="002060"/>
          <w:spacing w:val="-1"/>
          <w:lang w:val="ro-RO"/>
        </w:rPr>
        <w:t>iunil</w:t>
      </w:r>
      <w:r w:rsidRPr="00BC3012">
        <w:rPr>
          <w:rFonts w:ascii="Arial Narrow" w:eastAsia="Calibri" w:hAnsi="Arial Narrow" w:cs="Calibri"/>
          <w:color w:val="002060"/>
          <w:spacing w:val="1"/>
          <w:lang w:val="ro-RO"/>
        </w:rPr>
        <w:t>o</w:t>
      </w:r>
      <w:r w:rsidRPr="00BC3012">
        <w:rPr>
          <w:rFonts w:ascii="Arial Narrow" w:eastAsia="Calibri" w:hAnsi="Arial Narrow" w:cs="Calibri"/>
          <w:color w:val="002060"/>
          <w:lang w:val="ro-RO"/>
        </w:rPr>
        <w:t>r</w:t>
      </w:r>
      <w:r w:rsidRPr="00BC3012">
        <w:rPr>
          <w:rFonts w:ascii="Arial Narrow" w:eastAsia="Calibri" w:hAnsi="Arial Narrow" w:cs="Calibri"/>
          <w:color w:val="002060"/>
          <w:spacing w:val="13"/>
          <w:lang w:val="ro-RO"/>
        </w:rPr>
        <w:t xml:space="preserve"> </w:t>
      </w:r>
      <w:r w:rsidRPr="00BC3012">
        <w:rPr>
          <w:rFonts w:ascii="Arial Narrow" w:eastAsia="Calibri" w:hAnsi="Arial Narrow" w:cs="Calibri"/>
          <w:color w:val="002060"/>
          <w:spacing w:val="-1"/>
          <w:lang w:val="ro-RO"/>
        </w:rPr>
        <w:t>în</w:t>
      </w:r>
      <w:r w:rsidRPr="00BC3012">
        <w:rPr>
          <w:rFonts w:ascii="Arial Narrow" w:eastAsia="Calibri" w:hAnsi="Arial Narrow" w:cs="Calibri"/>
          <w:color w:val="002060"/>
          <w:lang w:val="ro-RO"/>
        </w:rPr>
        <w:t>t</w:t>
      </w:r>
      <w:r w:rsidRPr="00BC3012">
        <w:rPr>
          <w:rFonts w:ascii="Arial Narrow" w:eastAsia="Calibri" w:hAnsi="Arial Narrow" w:cs="Calibri"/>
          <w:color w:val="002060"/>
          <w:spacing w:val="1"/>
          <w:lang w:val="ro-RO"/>
        </w:rPr>
        <w:t>r</w:t>
      </w:r>
      <w:r w:rsidRPr="00BC3012">
        <w:rPr>
          <w:rFonts w:ascii="Arial Narrow" w:eastAsia="Calibri" w:hAnsi="Arial Narrow" w:cs="Calibri"/>
          <w:color w:val="002060"/>
          <w:spacing w:val="-1"/>
          <w:lang w:val="ro-RO"/>
        </w:rPr>
        <w:t>ep</w:t>
      </w:r>
      <w:r w:rsidRPr="00BC3012">
        <w:rPr>
          <w:rFonts w:ascii="Arial Narrow" w:eastAsia="Calibri" w:hAnsi="Arial Narrow" w:cs="Calibri"/>
          <w:color w:val="002060"/>
          <w:spacing w:val="2"/>
          <w:lang w:val="ro-RO"/>
        </w:rPr>
        <w:t>r</w:t>
      </w:r>
      <w:r w:rsidRPr="00BC3012">
        <w:rPr>
          <w:rFonts w:ascii="Arial Narrow" w:eastAsia="Calibri" w:hAnsi="Arial Narrow" w:cs="Calibri"/>
          <w:color w:val="002060"/>
          <w:spacing w:val="-1"/>
          <w:lang w:val="ro-RO"/>
        </w:rPr>
        <w:t>in</w:t>
      </w:r>
      <w:r w:rsidRPr="00BC3012">
        <w:rPr>
          <w:rFonts w:ascii="Arial Narrow" w:eastAsia="Calibri" w:hAnsi="Arial Narrow" w:cs="Calibri"/>
          <w:color w:val="002060"/>
          <w:spacing w:val="1"/>
          <w:lang w:val="ro-RO"/>
        </w:rPr>
        <w:t>s</w:t>
      </w:r>
      <w:r w:rsidRPr="00BC3012">
        <w:rPr>
          <w:rFonts w:ascii="Arial Narrow" w:eastAsia="Calibri" w:hAnsi="Arial Narrow" w:cs="Calibri"/>
          <w:color w:val="002060"/>
          <w:lang w:val="ro-RO"/>
        </w:rPr>
        <w:t>e</w:t>
      </w:r>
      <w:r w:rsidRPr="00BC3012">
        <w:rPr>
          <w:rFonts w:ascii="Arial Narrow" w:eastAsia="Calibri" w:hAnsi="Arial Narrow" w:cs="Calibri"/>
          <w:color w:val="002060"/>
          <w:spacing w:val="13"/>
          <w:lang w:val="ro-RO"/>
        </w:rPr>
        <w:t xml:space="preserve"> </w:t>
      </w:r>
      <w:r w:rsidRPr="00BC3012">
        <w:rPr>
          <w:rFonts w:ascii="Arial Narrow" w:eastAsia="Calibri" w:hAnsi="Arial Narrow" w:cs="Calibri"/>
          <w:color w:val="002060"/>
          <w:spacing w:val="-1"/>
          <w:lang w:val="ro-RO"/>
        </w:rPr>
        <w:t>î</w:t>
      </w:r>
      <w:r w:rsidRPr="00BC3012">
        <w:rPr>
          <w:rFonts w:ascii="Arial Narrow" w:eastAsia="Calibri" w:hAnsi="Arial Narrow" w:cs="Calibri"/>
          <w:color w:val="002060"/>
          <w:lang w:val="ro-RO"/>
        </w:rPr>
        <w:t>n</w:t>
      </w:r>
      <w:r w:rsidRPr="00BC3012">
        <w:rPr>
          <w:rFonts w:ascii="Arial Narrow" w:eastAsia="Calibri" w:hAnsi="Arial Narrow" w:cs="Calibri"/>
          <w:color w:val="002060"/>
          <w:spacing w:val="13"/>
          <w:lang w:val="ro-RO"/>
        </w:rPr>
        <w:t xml:space="preserve"> </w:t>
      </w:r>
      <w:r w:rsidRPr="00BC3012">
        <w:rPr>
          <w:rFonts w:ascii="Arial Narrow" w:eastAsia="Calibri" w:hAnsi="Arial Narrow" w:cs="Calibri"/>
          <w:color w:val="002060"/>
          <w:spacing w:val="1"/>
          <w:lang w:val="ro-RO"/>
        </w:rPr>
        <w:t>c</w:t>
      </w:r>
      <w:r w:rsidRPr="00BC3012">
        <w:rPr>
          <w:rFonts w:ascii="Arial Narrow" w:eastAsia="Calibri" w:hAnsi="Arial Narrow" w:cs="Calibri"/>
          <w:color w:val="002060"/>
          <w:lang w:val="ro-RO"/>
        </w:rPr>
        <w:t>a</w:t>
      </w:r>
      <w:r w:rsidRPr="00BC3012">
        <w:rPr>
          <w:rFonts w:ascii="Arial Narrow" w:eastAsia="Calibri" w:hAnsi="Arial Narrow" w:cs="Calibri"/>
          <w:color w:val="002060"/>
          <w:spacing w:val="-1"/>
          <w:lang w:val="ro-RO"/>
        </w:rPr>
        <w:t>d</w:t>
      </w:r>
      <w:r w:rsidRPr="00BC3012">
        <w:rPr>
          <w:rFonts w:ascii="Arial Narrow" w:eastAsia="Calibri" w:hAnsi="Arial Narrow" w:cs="Calibri"/>
          <w:color w:val="002060"/>
          <w:lang w:val="ro-RO"/>
        </w:rPr>
        <w:t>r</w:t>
      </w:r>
      <w:r w:rsidRPr="00BC3012">
        <w:rPr>
          <w:rFonts w:ascii="Arial Narrow" w:eastAsia="Calibri" w:hAnsi="Arial Narrow" w:cs="Calibri"/>
          <w:color w:val="002060"/>
          <w:spacing w:val="-1"/>
          <w:lang w:val="ro-RO"/>
        </w:rPr>
        <w:t>u</w:t>
      </w:r>
      <w:r w:rsidRPr="00BC3012">
        <w:rPr>
          <w:rFonts w:ascii="Arial Narrow" w:eastAsia="Calibri" w:hAnsi="Arial Narrow" w:cs="Calibri"/>
          <w:color w:val="002060"/>
          <w:lang w:val="ro-RO"/>
        </w:rPr>
        <w:t>l</w:t>
      </w:r>
      <w:r w:rsidRPr="00BC3012">
        <w:rPr>
          <w:rFonts w:ascii="Arial Narrow" w:eastAsia="Calibri" w:hAnsi="Arial Narrow" w:cs="Calibri"/>
          <w:color w:val="002060"/>
          <w:spacing w:val="13"/>
          <w:lang w:val="ro-RO"/>
        </w:rPr>
        <w:t xml:space="preserve"> </w:t>
      </w:r>
      <w:r w:rsidRPr="00BC3012">
        <w:rPr>
          <w:rFonts w:ascii="Arial Narrow" w:eastAsia="Calibri" w:hAnsi="Arial Narrow" w:cs="Calibri"/>
          <w:color w:val="002060"/>
          <w:spacing w:val="2"/>
          <w:lang w:val="ro-RO"/>
        </w:rPr>
        <w:t>a</w:t>
      </w:r>
      <w:r w:rsidRPr="00BC3012">
        <w:rPr>
          <w:rFonts w:ascii="Arial Narrow" w:eastAsia="Calibri" w:hAnsi="Arial Narrow" w:cs="Calibri"/>
          <w:color w:val="002060"/>
          <w:spacing w:val="1"/>
          <w:lang w:val="ro-RO"/>
        </w:rPr>
        <w:t>c</w:t>
      </w:r>
      <w:r w:rsidRPr="00BC3012">
        <w:rPr>
          <w:rFonts w:ascii="Arial Narrow" w:eastAsia="Calibri" w:hAnsi="Arial Narrow" w:cs="Calibri"/>
          <w:color w:val="002060"/>
          <w:spacing w:val="-1"/>
          <w:lang w:val="ro-RO"/>
        </w:rPr>
        <w:t>es</w:t>
      </w:r>
      <w:r w:rsidRPr="00BC3012">
        <w:rPr>
          <w:rFonts w:ascii="Arial Narrow" w:eastAsia="Calibri" w:hAnsi="Arial Narrow" w:cs="Calibri"/>
          <w:color w:val="002060"/>
          <w:lang w:val="ro-RO"/>
        </w:rPr>
        <w:t>t</w:t>
      </w:r>
      <w:r w:rsidRPr="00BC3012">
        <w:rPr>
          <w:rFonts w:ascii="Arial Narrow" w:eastAsia="Calibri" w:hAnsi="Arial Narrow" w:cs="Calibri"/>
          <w:color w:val="002060"/>
          <w:spacing w:val="-1"/>
          <w:lang w:val="ro-RO"/>
        </w:rPr>
        <w:t>e</w:t>
      </w:r>
      <w:r w:rsidRPr="00BC3012">
        <w:rPr>
          <w:rFonts w:ascii="Arial Narrow" w:eastAsia="Calibri" w:hAnsi="Arial Narrow" w:cs="Calibri"/>
          <w:color w:val="002060"/>
          <w:lang w:val="ro-RO"/>
        </w:rPr>
        <w:t>i</w:t>
      </w:r>
      <w:r w:rsidRPr="00BC3012">
        <w:rPr>
          <w:rFonts w:ascii="Arial Narrow" w:eastAsia="Calibri" w:hAnsi="Arial Narrow" w:cs="Calibri"/>
          <w:color w:val="002060"/>
          <w:spacing w:val="13"/>
          <w:lang w:val="ro-RO"/>
        </w:rPr>
        <w:t xml:space="preserve"> </w:t>
      </w:r>
      <w:r w:rsidRPr="00BC3012">
        <w:rPr>
          <w:rFonts w:ascii="Arial Narrow" w:eastAsia="Calibri" w:hAnsi="Arial Narrow" w:cs="Calibri"/>
          <w:color w:val="002060"/>
          <w:lang w:val="ro-RO"/>
        </w:rPr>
        <w:t>măs</w:t>
      </w:r>
      <w:r w:rsidRPr="00BC3012">
        <w:rPr>
          <w:rFonts w:ascii="Arial Narrow" w:eastAsia="Calibri" w:hAnsi="Arial Narrow" w:cs="Calibri"/>
          <w:color w:val="002060"/>
          <w:spacing w:val="-1"/>
          <w:lang w:val="ro-RO"/>
        </w:rPr>
        <w:t>u</w:t>
      </w:r>
      <w:r w:rsidRPr="00BC3012">
        <w:rPr>
          <w:rFonts w:ascii="Arial Narrow" w:eastAsia="Calibri" w:hAnsi="Arial Narrow" w:cs="Calibri"/>
          <w:color w:val="002060"/>
          <w:spacing w:val="2"/>
          <w:lang w:val="ro-RO"/>
        </w:rPr>
        <w:t>r</w:t>
      </w:r>
      <w:r w:rsidRPr="00BC3012">
        <w:rPr>
          <w:rFonts w:ascii="Arial Narrow" w:eastAsia="Calibri" w:hAnsi="Arial Narrow" w:cs="Calibri"/>
          <w:color w:val="002060"/>
          <w:lang w:val="ro-RO"/>
        </w:rPr>
        <w:t>i</w:t>
      </w:r>
      <w:r w:rsidRPr="00BC3012">
        <w:rPr>
          <w:rFonts w:ascii="Arial Narrow" w:eastAsia="Calibri" w:hAnsi="Arial Narrow" w:cs="Calibri"/>
          <w:color w:val="002060"/>
          <w:spacing w:val="13"/>
          <w:lang w:val="ro-RO"/>
        </w:rPr>
        <w:t xml:space="preserve"> </w:t>
      </w:r>
      <w:r w:rsidRPr="00BC3012">
        <w:rPr>
          <w:rFonts w:ascii="Arial Narrow" w:eastAsia="Calibri" w:hAnsi="Arial Narrow" w:cs="Calibri"/>
          <w:color w:val="002060"/>
          <w:spacing w:val="-1"/>
          <w:lang w:val="ro-RO"/>
        </w:rPr>
        <w:t>î</w:t>
      </w:r>
      <w:r w:rsidRPr="00BC3012">
        <w:rPr>
          <w:rFonts w:ascii="Arial Narrow" w:eastAsia="Calibri" w:hAnsi="Arial Narrow" w:cs="Calibri"/>
          <w:color w:val="002060"/>
          <w:lang w:val="ro-RO"/>
        </w:rPr>
        <w:t>n</w:t>
      </w:r>
      <w:r w:rsidRPr="00BC3012">
        <w:rPr>
          <w:rFonts w:ascii="Arial Narrow" w:eastAsia="Calibri" w:hAnsi="Arial Narrow" w:cs="Calibri"/>
          <w:color w:val="002060"/>
          <w:spacing w:val="13"/>
          <w:lang w:val="ro-RO"/>
        </w:rPr>
        <w:t xml:space="preserve"> </w:t>
      </w:r>
      <w:r w:rsidRPr="00BC3012">
        <w:rPr>
          <w:rFonts w:ascii="Arial Narrow" w:eastAsia="Calibri" w:hAnsi="Arial Narrow" w:cs="Calibri"/>
          <w:color w:val="002060"/>
          <w:spacing w:val="-1"/>
          <w:lang w:val="ro-RO"/>
        </w:rPr>
        <w:t>i</w:t>
      </w:r>
      <w:r w:rsidRPr="00BC3012">
        <w:rPr>
          <w:rFonts w:ascii="Arial Narrow" w:eastAsia="Calibri" w:hAnsi="Arial Narrow" w:cs="Calibri"/>
          <w:color w:val="002060"/>
          <w:spacing w:val="1"/>
          <w:lang w:val="ro-RO"/>
        </w:rPr>
        <w:t>n</w:t>
      </w:r>
      <w:r w:rsidRPr="00BC3012">
        <w:rPr>
          <w:rFonts w:ascii="Arial Narrow" w:eastAsia="Calibri" w:hAnsi="Arial Narrow" w:cs="Calibri"/>
          <w:color w:val="002060"/>
          <w:spacing w:val="-1"/>
          <w:lang w:val="ro-RO"/>
        </w:rPr>
        <w:t>s</w:t>
      </w:r>
      <w:r w:rsidRPr="00BC3012">
        <w:rPr>
          <w:rFonts w:ascii="Arial Narrow" w:eastAsia="Calibri" w:hAnsi="Arial Narrow" w:cs="Calibri"/>
          <w:color w:val="002060"/>
          <w:lang w:val="ro-RO"/>
        </w:rPr>
        <w:t>ta</w:t>
      </w:r>
      <w:r w:rsidRPr="00BC3012">
        <w:rPr>
          <w:rFonts w:ascii="Arial Narrow" w:eastAsia="Calibri" w:hAnsi="Arial Narrow" w:cs="Calibri"/>
          <w:color w:val="002060"/>
          <w:spacing w:val="-1"/>
          <w:lang w:val="ro-RO"/>
        </w:rPr>
        <w:t>l</w:t>
      </w:r>
      <w:r w:rsidRPr="00BC3012">
        <w:rPr>
          <w:rFonts w:ascii="Arial Narrow" w:eastAsia="Calibri" w:hAnsi="Arial Narrow" w:cs="Calibri"/>
          <w:color w:val="002060"/>
          <w:lang w:val="ro-RO"/>
        </w:rPr>
        <w:t>aț</w:t>
      </w:r>
      <w:r w:rsidRPr="00BC3012">
        <w:rPr>
          <w:rFonts w:ascii="Arial Narrow" w:eastAsia="Calibri" w:hAnsi="Arial Narrow" w:cs="Calibri"/>
          <w:color w:val="002060"/>
          <w:spacing w:val="-1"/>
          <w:lang w:val="ro-RO"/>
        </w:rPr>
        <w:t>i</w:t>
      </w:r>
      <w:r w:rsidRPr="00BC3012">
        <w:rPr>
          <w:rFonts w:ascii="Arial Narrow" w:eastAsia="Calibri" w:hAnsi="Arial Narrow" w:cs="Calibri"/>
          <w:color w:val="002060"/>
          <w:lang w:val="ro-RO"/>
        </w:rPr>
        <w:t>i</w:t>
      </w:r>
      <w:r w:rsidRPr="00BC3012">
        <w:rPr>
          <w:rFonts w:ascii="Arial Narrow" w:eastAsia="Calibri" w:hAnsi="Arial Narrow" w:cs="Calibri"/>
          <w:color w:val="002060"/>
          <w:spacing w:val="13"/>
          <w:lang w:val="ro-RO"/>
        </w:rPr>
        <w:t xml:space="preserve"> </w:t>
      </w:r>
      <w:r w:rsidRPr="00BC3012">
        <w:rPr>
          <w:rFonts w:ascii="Arial Narrow" w:eastAsia="Calibri" w:hAnsi="Arial Narrow" w:cs="Calibri"/>
          <w:color w:val="002060"/>
          <w:spacing w:val="1"/>
          <w:lang w:val="ro-RO"/>
        </w:rPr>
        <w:t>d</w:t>
      </w:r>
      <w:r w:rsidRPr="00BC3012">
        <w:rPr>
          <w:rFonts w:ascii="Arial Narrow" w:eastAsia="Calibri" w:hAnsi="Arial Narrow" w:cs="Calibri"/>
          <w:color w:val="002060"/>
          <w:spacing w:val="-1"/>
          <w:lang w:val="ro-RO"/>
        </w:rPr>
        <w:t>es</w:t>
      </w:r>
      <w:r w:rsidRPr="00BC3012">
        <w:rPr>
          <w:rFonts w:ascii="Arial Narrow" w:eastAsia="Calibri" w:hAnsi="Arial Narrow" w:cs="Calibri"/>
          <w:color w:val="002060"/>
          <w:lang w:val="ro-RO"/>
        </w:rPr>
        <w:t>t</w:t>
      </w:r>
      <w:r w:rsidRPr="00BC3012">
        <w:rPr>
          <w:rFonts w:ascii="Arial Narrow" w:eastAsia="Calibri" w:hAnsi="Arial Narrow" w:cs="Calibri"/>
          <w:color w:val="002060"/>
          <w:spacing w:val="1"/>
          <w:lang w:val="ro-RO"/>
        </w:rPr>
        <w:t>i</w:t>
      </w:r>
      <w:r w:rsidRPr="00BC3012">
        <w:rPr>
          <w:rFonts w:ascii="Arial Narrow" w:eastAsia="Calibri" w:hAnsi="Arial Narrow" w:cs="Calibri"/>
          <w:color w:val="002060"/>
          <w:spacing w:val="-1"/>
          <w:lang w:val="ro-RO"/>
        </w:rPr>
        <w:t>n</w:t>
      </w:r>
      <w:r w:rsidRPr="00BC3012">
        <w:rPr>
          <w:rFonts w:ascii="Arial Narrow" w:eastAsia="Calibri" w:hAnsi="Arial Narrow" w:cs="Calibri"/>
          <w:color w:val="002060"/>
          <w:spacing w:val="2"/>
          <w:lang w:val="ro-RO"/>
        </w:rPr>
        <w:t>a</w:t>
      </w:r>
      <w:r w:rsidRPr="00BC3012">
        <w:rPr>
          <w:rFonts w:ascii="Arial Narrow" w:eastAsia="Calibri" w:hAnsi="Arial Narrow" w:cs="Calibri"/>
          <w:color w:val="002060"/>
          <w:lang w:val="ro-RO"/>
        </w:rPr>
        <w:t>te</w:t>
      </w:r>
      <w:r w:rsidRPr="00BC3012">
        <w:rPr>
          <w:rFonts w:ascii="Arial Narrow" w:eastAsia="Calibri" w:hAnsi="Arial Narrow" w:cs="Calibri"/>
          <w:color w:val="002060"/>
          <w:spacing w:val="13"/>
          <w:lang w:val="ro-RO"/>
        </w:rPr>
        <w:t xml:space="preserve"> </w:t>
      </w:r>
      <w:r w:rsidRPr="00BC3012">
        <w:rPr>
          <w:rFonts w:ascii="Arial Narrow" w:eastAsia="Calibri" w:hAnsi="Arial Narrow" w:cs="Calibri"/>
          <w:color w:val="002060"/>
          <w:spacing w:val="-1"/>
          <w:lang w:val="ro-RO"/>
        </w:rPr>
        <w:t>e</w:t>
      </w:r>
      <w:r w:rsidRPr="00BC3012">
        <w:rPr>
          <w:rFonts w:ascii="Arial Narrow" w:eastAsia="Calibri" w:hAnsi="Arial Narrow" w:cs="Calibri"/>
          <w:color w:val="002060"/>
          <w:spacing w:val="1"/>
          <w:lang w:val="ro-RO"/>
        </w:rPr>
        <w:t>xc</w:t>
      </w:r>
      <w:r w:rsidRPr="00BC3012">
        <w:rPr>
          <w:rFonts w:ascii="Arial Narrow" w:eastAsia="Calibri" w:hAnsi="Arial Narrow" w:cs="Calibri"/>
          <w:color w:val="002060"/>
          <w:spacing w:val="-1"/>
          <w:lang w:val="ro-RO"/>
        </w:rPr>
        <w:t>lusi</w:t>
      </w:r>
      <w:r w:rsidRPr="00BC3012">
        <w:rPr>
          <w:rFonts w:ascii="Arial Narrow" w:eastAsia="Calibri" w:hAnsi="Arial Narrow" w:cs="Calibri"/>
          <w:color w:val="002060"/>
          <w:lang w:val="ro-RO"/>
        </w:rPr>
        <w:t>v</w:t>
      </w:r>
      <w:r w:rsidRPr="00BC3012">
        <w:rPr>
          <w:rFonts w:ascii="Arial Narrow" w:eastAsia="Calibri" w:hAnsi="Arial Narrow" w:cs="Calibri"/>
          <w:color w:val="002060"/>
          <w:spacing w:val="14"/>
          <w:lang w:val="ro-RO"/>
        </w:rPr>
        <w:t xml:space="preserve"> </w:t>
      </w:r>
      <w:r w:rsidRPr="00BC3012">
        <w:rPr>
          <w:rFonts w:ascii="Arial Narrow" w:eastAsia="Calibri" w:hAnsi="Arial Narrow" w:cs="Calibri"/>
          <w:color w:val="002060"/>
          <w:lang w:val="ro-RO"/>
        </w:rPr>
        <w:t>t</w:t>
      </w:r>
      <w:r w:rsidRPr="00BC3012">
        <w:rPr>
          <w:rFonts w:ascii="Arial Narrow" w:eastAsia="Calibri" w:hAnsi="Arial Narrow" w:cs="Calibri"/>
          <w:color w:val="002060"/>
          <w:spacing w:val="-1"/>
          <w:lang w:val="ro-RO"/>
        </w:rPr>
        <w:t>r</w:t>
      </w:r>
      <w:r w:rsidRPr="00BC3012">
        <w:rPr>
          <w:rFonts w:ascii="Arial Narrow" w:eastAsia="Calibri" w:hAnsi="Arial Narrow" w:cs="Calibri"/>
          <w:color w:val="002060"/>
          <w:lang w:val="ro-RO"/>
        </w:rPr>
        <w:t>atăr</w:t>
      </w:r>
      <w:r w:rsidRPr="00BC3012">
        <w:rPr>
          <w:rFonts w:ascii="Arial Narrow" w:eastAsia="Calibri" w:hAnsi="Arial Narrow" w:cs="Calibri"/>
          <w:color w:val="002060"/>
          <w:spacing w:val="-1"/>
          <w:lang w:val="ro-RO"/>
        </w:rPr>
        <w:t>i</w:t>
      </w:r>
      <w:r w:rsidRPr="00BC3012">
        <w:rPr>
          <w:rFonts w:ascii="Arial Narrow" w:eastAsia="Calibri" w:hAnsi="Arial Narrow" w:cs="Calibri"/>
          <w:color w:val="002060"/>
          <w:lang w:val="ro-RO"/>
        </w:rPr>
        <w:t>i</w:t>
      </w:r>
      <w:r w:rsidRPr="00BC3012">
        <w:rPr>
          <w:rFonts w:ascii="Arial Narrow" w:eastAsia="Calibri" w:hAnsi="Arial Narrow" w:cs="Calibri"/>
          <w:color w:val="002060"/>
          <w:spacing w:val="13"/>
          <w:lang w:val="ro-RO"/>
        </w:rPr>
        <w:t xml:space="preserve"> </w:t>
      </w:r>
      <w:r w:rsidRPr="00BC3012">
        <w:rPr>
          <w:rFonts w:ascii="Arial Narrow" w:eastAsia="Calibri" w:hAnsi="Arial Narrow" w:cs="Calibri"/>
          <w:color w:val="002060"/>
          <w:spacing w:val="1"/>
          <w:lang w:val="ro-RO"/>
        </w:rPr>
        <w:t>d</w:t>
      </w:r>
      <w:r w:rsidRPr="00BC3012">
        <w:rPr>
          <w:rFonts w:ascii="Arial Narrow" w:eastAsia="Calibri" w:hAnsi="Arial Narrow" w:cs="Calibri"/>
          <w:color w:val="002060"/>
          <w:spacing w:val="-1"/>
          <w:lang w:val="ro-RO"/>
        </w:rPr>
        <w:t>eș</w:t>
      </w:r>
      <w:r w:rsidRPr="00BC3012">
        <w:rPr>
          <w:rFonts w:ascii="Arial Narrow" w:eastAsia="Calibri" w:hAnsi="Arial Narrow" w:cs="Calibri"/>
          <w:color w:val="002060"/>
          <w:spacing w:val="10"/>
          <w:lang w:val="ro-RO"/>
        </w:rPr>
        <w:t>e</w:t>
      </w:r>
      <w:r w:rsidRPr="00BC3012">
        <w:rPr>
          <w:rFonts w:ascii="Arial Narrow" w:eastAsia="Calibri" w:hAnsi="Arial Narrow" w:cs="Calibri"/>
          <w:color w:val="002060"/>
          <w:spacing w:val="-1"/>
          <w:lang w:val="ro-RO"/>
        </w:rPr>
        <w:t>u</w:t>
      </w:r>
      <w:r w:rsidRPr="00BC3012">
        <w:rPr>
          <w:rFonts w:ascii="Arial Narrow" w:eastAsia="Calibri" w:hAnsi="Arial Narrow" w:cs="Calibri"/>
          <w:color w:val="002060"/>
          <w:lang w:val="ro-RO"/>
        </w:rPr>
        <w:t>r</w:t>
      </w:r>
      <w:r w:rsidRPr="00BC3012">
        <w:rPr>
          <w:rFonts w:ascii="Arial Narrow" w:eastAsia="Calibri" w:hAnsi="Arial Narrow" w:cs="Calibri"/>
          <w:color w:val="002060"/>
          <w:spacing w:val="-1"/>
          <w:lang w:val="ro-RO"/>
        </w:rPr>
        <w:t>i</w:t>
      </w:r>
      <w:r w:rsidRPr="00BC3012">
        <w:rPr>
          <w:rFonts w:ascii="Arial Narrow" w:eastAsia="Calibri" w:hAnsi="Arial Narrow" w:cs="Calibri"/>
          <w:color w:val="002060"/>
          <w:lang w:val="ro-RO"/>
        </w:rPr>
        <w:t>l</w:t>
      </w:r>
      <w:r w:rsidRPr="00BC3012">
        <w:rPr>
          <w:rFonts w:ascii="Arial Narrow" w:eastAsia="Calibri" w:hAnsi="Arial Narrow" w:cs="Calibri"/>
          <w:color w:val="002060"/>
          <w:spacing w:val="1"/>
          <w:lang w:val="ro-RO"/>
        </w:rPr>
        <w:t>o</w:t>
      </w:r>
      <w:r w:rsidRPr="00BC3012">
        <w:rPr>
          <w:rFonts w:ascii="Arial Narrow" w:eastAsia="Calibri" w:hAnsi="Arial Narrow" w:cs="Calibri"/>
          <w:color w:val="002060"/>
          <w:lang w:val="ro-RO"/>
        </w:rPr>
        <w:t>r</w:t>
      </w:r>
      <w:r w:rsidRPr="00BC3012">
        <w:rPr>
          <w:rFonts w:ascii="Arial Narrow" w:eastAsia="Calibri" w:hAnsi="Arial Narrow" w:cs="Calibri"/>
          <w:color w:val="002060"/>
          <w:spacing w:val="13"/>
          <w:lang w:val="ro-RO"/>
        </w:rPr>
        <w:t xml:space="preserve"> </w:t>
      </w:r>
      <w:r w:rsidRPr="00BC3012">
        <w:rPr>
          <w:rFonts w:ascii="Arial Narrow" w:eastAsia="Calibri" w:hAnsi="Arial Narrow" w:cs="Calibri"/>
          <w:color w:val="002060"/>
          <w:spacing w:val="-1"/>
          <w:lang w:val="ro-RO"/>
        </w:rPr>
        <w:t>pe</w:t>
      </w:r>
      <w:r w:rsidRPr="00BC3012">
        <w:rPr>
          <w:rFonts w:ascii="Arial Narrow" w:eastAsia="Calibri" w:hAnsi="Arial Narrow" w:cs="Calibri"/>
          <w:color w:val="002060"/>
          <w:spacing w:val="2"/>
          <w:lang w:val="ro-RO"/>
        </w:rPr>
        <w:t>r</w:t>
      </w:r>
      <w:r w:rsidRPr="00BC3012">
        <w:rPr>
          <w:rFonts w:ascii="Arial Narrow" w:eastAsia="Calibri" w:hAnsi="Arial Narrow" w:cs="Calibri"/>
          <w:color w:val="002060"/>
          <w:lang w:val="ro-RO"/>
        </w:rPr>
        <w:t>i</w:t>
      </w:r>
      <w:r w:rsidRPr="00BC3012">
        <w:rPr>
          <w:rFonts w:ascii="Arial Narrow" w:eastAsia="Calibri" w:hAnsi="Arial Narrow" w:cs="Calibri"/>
          <w:color w:val="002060"/>
          <w:spacing w:val="1"/>
          <w:lang w:val="ro-RO"/>
        </w:rPr>
        <w:t>c</w:t>
      </w:r>
      <w:r w:rsidRPr="00BC3012">
        <w:rPr>
          <w:rFonts w:ascii="Arial Narrow" w:eastAsia="Calibri" w:hAnsi="Arial Narrow" w:cs="Calibri"/>
          <w:color w:val="002060"/>
          <w:spacing w:val="-1"/>
          <w:lang w:val="ro-RO"/>
        </w:rPr>
        <w:t>u</w:t>
      </w:r>
      <w:r w:rsidRPr="00BC3012">
        <w:rPr>
          <w:rFonts w:ascii="Arial Narrow" w:eastAsia="Calibri" w:hAnsi="Arial Narrow" w:cs="Calibri"/>
          <w:color w:val="002060"/>
          <w:lang w:val="ro-RO"/>
        </w:rPr>
        <w:t>l</w:t>
      </w:r>
      <w:r w:rsidRPr="00BC3012">
        <w:rPr>
          <w:rFonts w:ascii="Arial Narrow" w:eastAsia="Calibri" w:hAnsi="Arial Narrow" w:cs="Calibri"/>
          <w:color w:val="002060"/>
          <w:spacing w:val="1"/>
          <w:lang w:val="ro-RO"/>
        </w:rPr>
        <w:t>o</w:t>
      </w:r>
      <w:r w:rsidRPr="00BC3012">
        <w:rPr>
          <w:rFonts w:ascii="Arial Narrow" w:eastAsia="Calibri" w:hAnsi="Arial Narrow" w:cs="Calibri"/>
          <w:color w:val="002060"/>
          <w:lang w:val="ro-RO"/>
        </w:rPr>
        <w:t>a</w:t>
      </w:r>
      <w:r w:rsidRPr="00BC3012">
        <w:rPr>
          <w:rFonts w:ascii="Arial Narrow" w:eastAsia="Calibri" w:hAnsi="Arial Narrow" w:cs="Calibri"/>
          <w:color w:val="002060"/>
          <w:spacing w:val="-1"/>
          <w:lang w:val="ro-RO"/>
        </w:rPr>
        <w:t>s</w:t>
      </w:r>
      <w:r w:rsidRPr="00BC3012">
        <w:rPr>
          <w:rFonts w:ascii="Arial Narrow" w:eastAsia="Calibri" w:hAnsi="Arial Narrow" w:cs="Calibri"/>
          <w:color w:val="002060"/>
          <w:lang w:val="ro-RO"/>
        </w:rPr>
        <w:t xml:space="preserve">e </w:t>
      </w:r>
      <w:r w:rsidRPr="00BC3012">
        <w:rPr>
          <w:rFonts w:ascii="Arial Narrow" w:eastAsia="Calibri" w:hAnsi="Arial Narrow" w:cs="Calibri"/>
          <w:color w:val="002060"/>
          <w:spacing w:val="-1"/>
          <w:lang w:val="ro-RO"/>
        </w:rPr>
        <w:t>ne</w:t>
      </w:r>
      <w:r w:rsidRPr="00BC3012">
        <w:rPr>
          <w:rFonts w:ascii="Arial Narrow" w:eastAsia="Calibri" w:hAnsi="Arial Narrow" w:cs="Calibri"/>
          <w:color w:val="002060"/>
          <w:lang w:val="ro-RO"/>
        </w:rPr>
        <w:t>r</w:t>
      </w:r>
      <w:r w:rsidRPr="00BC3012">
        <w:rPr>
          <w:rFonts w:ascii="Arial Narrow" w:eastAsia="Calibri" w:hAnsi="Arial Narrow" w:cs="Calibri"/>
          <w:color w:val="002060"/>
          <w:spacing w:val="-1"/>
          <w:lang w:val="ro-RO"/>
        </w:rPr>
        <w:t>e</w:t>
      </w:r>
      <w:r w:rsidRPr="00BC3012">
        <w:rPr>
          <w:rFonts w:ascii="Arial Narrow" w:eastAsia="Calibri" w:hAnsi="Arial Narrow" w:cs="Calibri"/>
          <w:color w:val="002060"/>
          <w:spacing w:val="1"/>
          <w:lang w:val="ro-RO"/>
        </w:rPr>
        <w:t>c</w:t>
      </w:r>
      <w:r w:rsidRPr="00BC3012">
        <w:rPr>
          <w:rFonts w:ascii="Arial Narrow" w:eastAsia="Calibri" w:hAnsi="Arial Narrow" w:cs="Calibri"/>
          <w:color w:val="002060"/>
          <w:spacing w:val="-1"/>
          <w:lang w:val="ro-RO"/>
        </w:rPr>
        <w:t>i</w:t>
      </w:r>
      <w:r w:rsidRPr="00BC3012">
        <w:rPr>
          <w:rFonts w:ascii="Arial Narrow" w:eastAsia="Calibri" w:hAnsi="Arial Narrow" w:cs="Calibri"/>
          <w:color w:val="002060"/>
          <w:spacing w:val="1"/>
          <w:lang w:val="ro-RO"/>
        </w:rPr>
        <w:t>c</w:t>
      </w:r>
      <w:r w:rsidRPr="00BC3012">
        <w:rPr>
          <w:rFonts w:ascii="Arial Narrow" w:eastAsia="Calibri" w:hAnsi="Arial Narrow" w:cs="Calibri"/>
          <w:color w:val="002060"/>
          <w:spacing w:val="-1"/>
          <w:lang w:val="ro-RO"/>
        </w:rPr>
        <w:t>l</w:t>
      </w:r>
      <w:r w:rsidRPr="00BC3012">
        <w:rPr>
          <w:rFonts w:ascii="Arial Narrow" w:eastAsia="Calibri" w:hAnsi="Arial Narrow" w:cs="Calibri"/>
          <w:color w:val="002060"/>
          <w:lang w:val="ro-RO"/>
        </w:rPr>
        <w:t>a</w:t>
      </w:r>
      <w:r w:rsidRPr="00BC3012">
        <w:rPr>
          <w:rFonts w:ascii="Arial Narrow" w:eastAsia="Calibri" w:hAnsi="Arial Narrow" w:cs="Calibri"/>
          <w:color w:val="002060"/>
          <w:spacing w:val="1"/>
          <w:lang w:val="ro-RO"/>
        </w:rPr>
        <w:t>b</w:t>
      </w:r>
      <w:r w:rsidRPr="00BC3012">
        <w:rPr>
          <w:rFonts w:ascii="Arial Narrow" w:eastAsia="Calibri" w:hAnsi="Arial Narrow" w:cs="Calibri"/>
          <w:color w:val="002060"/>
          <w:spacing w:val="-1"/>
          <w:lang w:val="ro-RO"/>
        </w:rPr>
        <w:t>il</w:t>
      </w:r>
      <w:r w:rsidRPr="00BC3012">
        <w:rPr>
          <w:rFonts w:ascii="Arial Narrow" w:eastAsia="Calibri" w:hAnsi="Arial Narrow" w:cs="Calibri"/>
          <w:color w:val="002060"/>
          <w:lang w:val="ro-RO"/>
        </w:rPr>
        <w:t>e</w:t>
      </w:r>
      <w:r w:rsidRPr="00BC3012">
        <w:rPr>
          <w:rFonts w:ascii="Arial Narrow" w:eastAsia="Calibri" w:hAnsi="Arial Narrow" w:cs="Calibri"/>
          <w:color w:val="002060"/>
          <w:spacing w:val="-3"/>
          <w:lang w:val="ro-RO"/>
        </w:rPr>
        <w:t xml:space="preserve"> </w:t>
      </w:r>
      <w:r w:rsidRPr="00BC3012">
        <w:rPr>
          <w:rFonts w:ascii="Arial Narrow" w:eastAsia="Calibri" w:hAnsi="Arial Narrow" w:cs="Calibri"/>
          <w:color w:val="002060"/>
          <w:spacing w:val="-1"/>
          <w:lang w:val="ro-RO"/>
        </w:rPr>
        <w:t>ș</w:t>
      </w:r>
      <w:r w:rsidRPr="00BC3012">
        <w:rPr>
          <w:rFonts w:ascii="Arial Narrow" w:eastAsia="Calibri" w:hAnsi="Arial Narrow" w:cs="Calibri"/>
          <w:color w:val="002060"/>
          <w:lang w:val="ro-RO"/>
        </w:rPr>
        <w:t>i</w:t>
      </w:r>
      <w:r w:rsidRPr="00BC3012">
        <w:rPr>
          <w:rFonts w:ascii="Arial Narrow" w:eastAsia="Calibri" w:hAnsi="Arial Narrow" w:cs="Calibri"/>
          <w:color w:val="002060"/>
          <w:spacing w:val="-3"/>
          <w:lang w:val="ro-RO"/>
        </w:rPr>
        <w:t xml:space="preserve"> </w:t>
      </w:r>
      <w:r w:rsidRPr="00BC3012">
        <w:rPr>
          <w:rFonts w:ascii="Arial Narrow" w:eastAsia="Calibri" w:hAnsi="Arial Narrow" w:cs="Calibri"/>
          <w:color w:val="002060"/>
          <w:spacing w:val="-1"/>
          <w:lang w:val="ro-RO"/>
        </w:rPr>
        <w:t>i</w:t>
      </w:r>
      <w:r w:rsidRPr="00BC3012">
        <w:rPr>
          <w:rFonts w:ascii="Arial Narrow" w:eastAsia="Calibri" w:hAnsi="Arial Narrow" w:cs="Calibri"/>
          <w:color w:val="002060"/>
          <w:spacing w:val="1"/>
          <w:lang w:val="ro-RO"/>
        </w:rPr>
        <w:t>n</w:t>
      </w:r>
      <w:r w:rsidRPr="00BC3012">
        <w:rPr>
          <w:rFonts w:ascii="Arial Narrow" w:eastAsia="Calibri" w:hAnsi="Arial Narrow" w:cs="Calibri"/>
          <w:color w:val="002060"/>
          <w:spacing w:val="-1"/>
          <w:lang w:val="ro-RO"/>
        </w:rPr>
        <w:t>s</w:t>
      </w:r>
      <w:r w:rsidRPr="00BC3012">
        <w:rPr>
          <w:rFonts w:ascii="Arial Narrow" w:eastAsia="Calibri" w:hAnsi="Arial Narrow" w:cs="Calibri"/>
          <w:color w:val="002060"/>
          <w:lang w:val="ro-RO"/>
        </w:rPr>
        <w:t>ta</w:t>
      </w:r>
      <w:r w:rsidRPr="00BC3012">
        <w:rPr>
          <w:rFonts w:ascii="Arial Narrow" w:eastAsia="Calibri" w:hAnsi="Arial Narrow" w:cs="Calibri"/>
          <w:color w:val="002060"/>
          <w:spacing w:val="-1"/>
          <w:lang w:val="ro-RO"/>
        </w:rPr>
        <w:t>l</w:t>
      </w:r>
      <w:r w:rsidRPr="00BC3012">
        <w:rPr>
          <w:rFonts w:ascii="Arial Narrow" w:eastAsia="Calibri" w:hAnsi="Arial Narrow" w:cs="Calibri"/>
          <w:color w:val="002060"/>
          <w:lang w:val="ro-RO"/>
        </w:rPr>
        <w:t>aț</w:t>
      </w:r>
      <w:r w:rsidRPr="00BC3012">
        <w:rPr>
          <w:rFonts w:ascii="Arial Narrow" w:eastAsia="Calibri" w:hAnsi="Arial Narrow" w:cs="Calibri"/>
          <w:color w:val="002060"/>
          <w:spacing w:val="-1"/>
          <w:lang w:val="ro-RO"/>
        </w:rPr>
        <w:t>i</w:t>
      </w:r>
      <w:r w:rsidRPr="00BC3012">
        <w:rPr>
          <w:rFonts w:ascii="Arial Narrow" w:eastAsia="Calibri" w:hAnsi="Arial Narrow" w:cs="Calibri"/>
          <w:color w:val="002060"/>
          <w:lang w:val="ro-RO"/>
        </w:rPr>
        <w:t>i</w:t>
      </w:r>
      <w:r w:rsidRPr="00BC3012">
        <w:rPr>
          <w:rFonts w:ascii="Arial Narrow" w:eastAsia="Calibri" w:hAnsi="Arial Narrow" w:cs="Calibri"/>
          <w:color w:val="002060"/>
          <w:spacing w:val="-3"/>
          <w:lang w:val="ro-RO"/>
        </w:rPr>
        <w:t xml:space="preserve"> </w:t>
      </w:r>
      <w:r w:rsidRPr="00BC3012">
        <w:rPr>
          <w:rFonts w:ascii="Arial Narrow" w:eastAsia="Calibri" w:hAnsi="Arial Narrow" w:cs="Calibri"/>
          <w:color w:val="002060"/>
          <w:spacing w:val="-1"/>
          <w:lang w:val="ro-RO"/>
        </w:rPr>
        <w:t>e</w:t>
      </w:r>
      <w:r w:rsidRPr="00BC3012">
        <w:rPr>
          <w:rFonts w:ascii="Arial Narrow" w:eastAsia="Calibri" w:hAnsi="Arial Narrow" w:cs="Calibri"/>
          <w:color w:val="002060"/>
          <w:spacing w:val="1"/>
          <w:lang w:val="ro-RO"/>
        </w:rPr>
        <w:t>x</w:t>
      </w:r>
      <w:r w:rsidRPr="00BC3012">
        <w:rPr>
          <w:rFonts w:ascii="Arial Narrow" w:eastAsia="Calibri" w:hAnsi="Arial Narrow" w:cs="Calibri"/>
          <w:color w:val="002060"/>
          <w:spacing w:val="-1"/>
          <w:lang w:val="ro-RO"/>
        </w:rPr>
        <w:t>is</w:t>
      </w:r>
      <w:r w:rsidRPr="00BC3012">
        <w:rPr>
          <w:rFonts w:ascii="Arial Narrow" w:eastAsia="Calibri" w:hAnsi="Arial Narrow" w:cs="Calibri"/>
          <w:color w:val="002060"/>
          <w:lang w:val="ro-RO"/>
        </w:rPr>
        <w:t>t</w:t>
      </w:r>
      <w:r w:rsidRPr="00BC3012">
        <w:rPr>
          <w:rFonts w:ascii="Arial Narrow" w:eastAsia="Calibri" w:hAnsi="Arial Narrow" w:cs="Calibri"/>
          <w:color w:val="002060"/>
          <w:spacing w:val="1"/>
          <w:lang w:val="ro-RO"/>
        </w:rPr>
        <w:t>e</w:t>
      </w:r>
      <w:r w:rsidRPr="00BC3012">
        <w:rPr>
          <w:rFonts w:ascii="Arial Narrow" w:eastAsia="Calibri" w:hAnsi="Arial Narrow" w:cs="Calibri"/>
          <w:color w:val="002060"/>
          <w:spacing w:val="-1"/>
          <w:lang w:val="ro-RO"/>
        </w:rPr>
        <w:t>n</w:t>
      </w:r>
      <w:r w:rsidRPr="00BC3012">
        <w:rPr>
          <w:rFonts w:ascii="Arial Narrow" w:eastAsia="Calibri" w:hAnsi="Arial Narrow" w:cs="Calibri"/>
          <w:color w:val="002060"/>
          <w:lang w:val="ro-RO"/>
        </w:rPr>
        <w:t>t</w:t>
      </w:r>
      <w:r w:rsidRPr="00BC3012">
        <w:rPr>
          <w:rFonts w:ascii="Arial Narrow" w:eastAsia="Calibri" w:hAnsi="Arial Narrow" w:cs="Calibri"/>
          <w:color w:val="002060"/>
          <w:spacing w:val="1"/>
          <w:lang w:val="ro-RO"/>
        </w:rPr>
        <w:t>e</w:t>
      </w:r>
      <w:r w:rsidRPr="00BC3012">
        <w:rPr>
          <w:rFonts w:ascii="Arial Narrow" w:eastAsia="Calibri" w:hAnsi="Arial Narrow" w:cs="Calibri"/>
          <w:color w:val="002060"/>
          <w:lang w:val="ro-RO"/>
        </w:rPr>
        <w:t>,</w:t>
      </w:r>
      <w:r w:rsidRPr="00BC3012">
        <w:rPr>
          <w:rFonts w:ascii="Arial Narrow" w:eastAsia="Calibri" w:hAnsi="Arial Narrow" w:cs="Calibri"/>
          <w:color w:val="002060"/>
          <w:spacing w:val="-4"/>
          <w:lang w:val="ro-RO"/>
        </w:rPr>
        <w:t xml:space="preserve"> </w:t>
      </w:r>
      <w:r w:rsidRPr="00BC3012">
        <w:rPr>
          <w:rFonts w:ascii="Arial Narrow" w:eastAsia="Calibri" w:hAnsi="Arial Narrow" w:cs="Calibri"/>
          <w:color w:val="002060"/>
          <w:spacing w:val="-1"/>
          <w:lang w:val="ro-RO"/>
        </w:rPr>
        <w:t>î</w:t>
      </w:r>
      <w:r w:rsidRPr="00BC3012">
        <w:rPr>
          <w:rFonts w:ascii="Arial Narrow" w:eastAsia="Calibri" w:hAnsi="Arial Narrow" w:cs="Calibri"/>
          <w:color w:val="002060"/>
          <w:lang w:val="ro-RO"/>
        </w:rPr>
        <w:t>n</w:t>
      </w:r>
      <w:r w:rsidRPr="00BC3012">
        <w:rPr>
          <w:rFonts w:ascii="Arial Narrow" w:eastAsia="Calibri" w:hAnsi="Arial Narrow" w:cs="Calibri"/>
          <w:color w:val="002060"/>
          <w:spacing w:val="-6"/>
          <w:lang w:val="ro-RO"/>
        </w:rPr>
        <w:t xml:space="preserve"> </w:t>
      </w:r>
      <w:r w:rsidRPr="00BC3012">
        <w:rPr>
          <w:rFonts w:ascii="Arial Narrow" w:eastAsia="Calibri" w:hAnsi="Arial Narrow" w:cs="Calibri"/>
          <w:color w:val="002060"/>
          <w:spacing w:val="1"/>
          <w:lang w:val="ro-RO"/>
        </w:rPr>
        <w:t>c</w:t>
      </w:r>
      <w:r w:rsidRPr="00BC3012">
        <w:rPr>
          <w:rFonts w:ascii="Arial Narrow" w:eastAsia="Calibri" w:hAnsi="Arial Narrow" w:cs="Calibri"/>
          <w:color w:val="002060"/>
          <w:lang w:val="ro-RO"/>
        </w:rPr>
        <w:t>a</w:t>
      </w:r>
      <w:r w:rsidRPr="00BC3012">
        <w:rPr>
          <w:rFonts w:ascii="Arial Narrow" w:eastAsia="Calibri" w:hAnsi="Arial Narrow" w:cs="Calibri"/>
          <w:color w:val="002060"/>
          <w:spacing w:val="1"/>
          <w:lang w:val="ro-RO"/>
        </w:rPr>
        <w:t>z</w:t>
      </w:r>
      <w:r w:rsidRPr="00BC3012">
        <w:rPr>
          <w:rFonts w:ascii="Arial Narrow" w:eastAsia="Calibri" w:hAnsi="Arial Narrow" w:cs="Calibri"/>
          <w:color w:val="002060"/>
          <w:spacing w:val="-1"/>
          <w:lang w:val="ro-RO"/>
        </w:rPr>
        <w:t>u</w:t>
      </w:r>
      <w:r w:rsidRPr="00BC3012">
        <w:rPr>
          <w:rFonts w:ascii="Arial Narrow" w:eastAsia="Calibri" w:hAnsi="Arial Narrow" w:cs="Calibri"/>
          <w:color w:val="002060"/>
          <w:lang w:val="ro-RO"/>
        </w:rPr>
        <w:t>l</w:t>
      </w:r>
      <w:r w:rsidRPr="00BC3012">
        <w:rPr>
          <w:rFonts w:ascii="Arial Narrow" w:eastAsia="Calibri" w:hAnsi="Arial Narrow" w:cs="Calibri"/>
          <w:color w:val="002060"/>
          <w:spacing w:val="-3"/>
          <w:lang w:val="ro-RO"/>
        </w:rPr>
        <w:t xml:space="preserve"> </w:t>
      </w:r>
      <w:r w:rsidRPr="00BC3012">
        <w:rPr>
          <w:rFonts w:ascii="Arial Narrow" w:eastAsia="Calibri" w:hAnsi="Arial Narrow" w:cs="Calibri"/>
          <w:color w:val="002060"/>
          <w:spacing w:val="-1"/>
          <w:lang w:val="ro-RO"/>
        </w:rPr>
        <w:t>î</w:t>
      </w:r>
      <w:r w:rsidRPr="00BC3012">
        <w:rPr>
          <w:rFonts w:ascii="Arial Narrow" w:eastAsia="Calibri" w:hAnsi="Arial Narrow" w:cs="Calibri"/>
          <w:color w:val="002060"/>
          <w:lang w:val="ro-RO"/>
        </w:rPr>
        <w:t>n</w:t>
      </w:r>
      <w:r w:rsidRPr="00BC3012">
        <w:rPr>
          <w:rFonts w:ascii="Arial Narrow" w:eastAsia="Calibri" w:hAnsi="Arial Narrow" w:cs="Calibri"/>
          <w:color w:val="002060"/>
          <w:spacing w:val="-3"/>
          <w:lang w:val="ro-RO"/>
        </w:rPr>
        <w:t xml:space="preserve"> </w:t>
      </w:r>
      <w:r w:rsidRPr="00BC3012">
        <w:rPr>
          <w:rFonts w:ascii="Arial Narrow" w:eastAsia="Calibri" w:hAnsi="Arial Narrow" w:cs="Calibri"/>
          <w:color w:val="002060"/>
          <w:spacing w:val="1"/>
          <w:lang w:val="ro-RO"/>
        </w:rPr>
        <w:t>c</w:t>
      </w:r>
      <w:r w:rsidRPr="00BC3012">
        <w:rPr>
          <w:rFonts w:ascii="Arial Narrow" w:eastAsia="Calibri" w:hAnsi="Arial Narrow" w:cs="Calibri"/>
          <w:color w:val="002060"/>
          <w:lang w:val="ro-RO"/>
        </w:rPr>
        <w:t>are</w:t>
      </w:r>
      <w:r w:rsidRPr="00BC3012">
        <w:rPr>
          <w:rFonts w:ascii="Arial Narrow" w:eastAsia="Calibri" w:hAnsi="Arial Narrow" w:cs="Calibri"/>
          <w:color w:val="002060"/>
          <w:spacing w:val="-6"/>
          <w:lang w:val="ro-RO"/>
        </w:rPr>
        <w:t xml:space="preserve"> </w:t>
      </w:r>
      <w:r w:rsidRPr="00BC3012">
        <w:rPr>
          <w:rFonts w:ascii="Arial Narrow" w:eastAsia="Calibri" w:hAnsi="Arial Narrow" w:cs="Calibri"/>
          <w:color w:val="002060"/>
          <w:lang w:val="ro-RO"/>
        </w:rPr>
        <w:t>a</w:t>
      </w:r>
      <w:r w:rsidRPr="00BC3012">
        <w:rPr>
          <w:rFonts w:ascii="Arial Narrow" w:eastAsia="Calibri" w:hAnsi="Arial Narrow" w:cs="Calibri"/>
          <w:color w:val="002060"/>
          <w:spacing w:val="1"/>
          <w:lang w:val="ro-RO"/>
        </w:rPr>
        <w:t>c</w:t>
      </w:r>
      <w:r w:rsidRPr="00BC3012">
        <w:rPr>
          <w:rFonts w:ascii="Arial Narrow" w:eastAsia="Calibri" w:hAnsi="Arial Narrow" w:cs="Calibri"/>
          <w:color w:val="002060"/>
          <w:lang w:val="ro-RO"/>
        </w:rPr>
        <w:t>ț</w:t>
      </w:r>
      <w:r w:rsidRPr="00BC3012">
        <w:rPr>
          <w:rFonts w:ascii="Arial Narrow" w:eastAsia="Calibri" w:hAnsi="Arial Narrow" w:cs="Calibri"/>
          <w:color w:val="002060"/>
          <w:spacing w:val="-1"/>
          <w:lang w:val="ro-RO"/>
        </w:rPr>
        <w:t>i</w:t>
      </w:r>
      <w:r w:rsidRPr="00BC3012">
        <w:rPr>
          <w:rFonts w:ascii="Arial Narrow" w:eastAsia="Calibri" w:hAnsi="Arial Narrow" w:cs="Calibri"/>
          <w:color w:val="002060"/>
          <w:spacing w:val="1"/>
          <w:lang w:val="ro-RO"/>
        </w:rPr>
        <w:t>u</w:t>
      </w:r>
      <w:r w:rsidRPr="00BC3012">
        <w:rPr>
          <w:rFonts w:ascii="Arial Narrow" w:eastAsia="Calibri" w:hAnsi="Arial Narrow" w:cs="Calibri"/>
          <w:color w:val="002060"/>
          <w:spacing w:val="-1"/>
          <w:lang w:val="ro-RO"/>
        </w:rPr>
        <w:t>ni</w:t>
      </w:r>
      <w:r w:rsidRPr="00BC3012">
        <w:rPr>
          <w:rFonts w:ascii="Arial Narrow" w:eastAsia="Calibri" w:hAnsi="Arial Narrow" w:cs="Calibri"/>
          <w:color w:val="002060"/>
          <w:spacing w:val="2"/>
          <w:lang w:val="ro-RO"/>
        </w:rPr>
        <w:t>l</w:t>
      </w:r>
      <w:r w:rsidRPr="00BC3012">
        <w:rPr>
          <w:rFonts w:ascii="Arial Narrow" w:eastAsia="Calibri" w:hAnsi="Arial Narrow" w:cs="Calibri"/>
          <w:color w:val="002060"/>
          <w:lang w:val="ro-RO"/>
        </w:rPr>
        <w:t>e</w:t>
      </w:r>
      <w:r w:rsidRPr="00BC3012">
        <w:rPr>
          <w:rFonts w:ascii="Arial Narrow" w:eastAsia="Calibri" w:hAnsi="Arial Narrow" w:cs="Calibri"/>
          <w:color w:val="002060"/>
          <w:spacing w:val="-2"/>
          <w:lang w:val="ro-RO"/>
        </w:rPr>
        <w:t xml:space="preserve"> </w:t>
      </w:r>
      <w:r w:rsidRPr="00BC3012">
        <w:rPr>
          <w:rFonts w:ascii="Arial Narrow" w:eastAsia="Calibri" w:hAnsi="Arial Narrow" w:cs="Calibri"/>
          <w:color w:val="002060"/>
          <w:spacing w:val="1"/>
          <w:lang w:val="ro-RO"/>
        </w:rPr>
        <w:t>d</w:t>
      </w:r>
      <w:r w:rsidRPr="00BC3012">
        <w:rPr>
          <w:rFonts w:ascii="Arial Narrow" w:eastAsia="Calibri" w:hAnsi="Arial Narrow" w:cs="Calibri"/>
          <w:color w:val="002060"/>
          <w:spacing w:val="-1"/>
          <w:lang w:val="ro-RO"/>
        </w:rPr>
        <w:t>i</w:t>
      </w:r>
      <w:r w:rsidRPr="00BC3012">
        <w:rPr>
          <w:rFonts w:ascii="Arial Narrow" w:eastAsia="Calibri" w:hAnsi="Arial Narrow" w:cs="Calibri"/>
          <w:color w:val="002060"/>
          <w:lang w:val="ro-RO"/>
        </w:rPr>
        <w:t>n</w:t>
      </w:r>
      <w:r w:rsidRPr="00BC3012">
        <w:rPr>
          <w:rFonts w:ascii="Arial Narrow" w:eastAsia="Calibri" w:hAnsi="Arial Narrow" w:cs="Calibri"/>
          <w:color w:val="002060"/>
          <w:spacing w:val="-3"/>
          <w:lang w:val="ro-RO"/>
        </w:rPr>
        <w:t xml:space="preserve"> </w:t>
      </w:r>
      <w:r w:rsidRPr="00BC3012">
        <w:rPr>
          <w:rFonts w:ascii="Arial Narrow" w:eastAsia="Calibri" w:hAnsi="Arial Narrow" w:cs="Calibri"/>
          <w:color w:val="002060"/>
          <w:spacing w:val="1"/>
          <w:lang w:val="ro-RO"/>
        </w:rPr>
        <w:t>c</w:t>
      </w:r>
      <w:r w:rsidRPr="00BC3012">
        <w:rPr>
          <w:rFonts w:ascii="Arial Narrow" w:eastAsia="Calibri" w:hAnsi="Arial Narrow" w:cs="Calibri"/>
          <w:color w:val="002060"/>
          <w:lang w:val="ro-RO"/>
        </w:rPr>
        <w:t>a</w:t>
      </w:r>
      <w:r w:rsidRPr="00BC3012">
        <w:rPr>
          <w:rFonts w:ascii="Arial Narrow" w:eastAsia="Calibri" w:hAnsi="Arial Narrow" w:cs="Calibri"/>
          <w:color w:val="002060"/>
          <w:spacing w:val="-1"/>
          <w:lang w:val="ro-RO"/>
        </w:rPr>
        <w:t>d</w:t>
      </w:r>
      <w:r w:rsidRPr="00BC3012">
        <w:rPr>
          <w:rFonts w:ascii="Arial Narrow" w:eastAsia="Calibri" w:hAnsi="Arial Narrow" w:cs="Calibri"/>
          <w:color w:val="002060"/>
          <w:spacing w:val="2"/>
          <w:lang w:val="ro-RO"/>
        </w:rPr>
        <w:t>r</w:t>
      </w:r>
      <w:r w:rsidRPr="00BC3012">
        <w:rPr>
          <w:rFonts w:ascii="Arial Narrow" w:eastAsia="Calibri" w:hAnsi="Arial Narrow" w:cs="Calibri"/>
          <w:color w:val="002060"/>
          <w:spacing w:val="-1"/>
          <w:lang w:val="ro-RO"/>
        </w:rPr>
        <w:t>u</w:t>
      </w:r>
      <w:r w:rsidRPr="00BC3012">
        <w:rPr>
          <w:rFonts w:ascii="Arial Narrow" w:eastAsia="Calibri" w:hAnsi="Arial Narrow" w:cs="Calibri"/>
          <w:color w:val="002060"/>
          <w:lang w:val="ro-RO"/>
        </w:rPr>
        <w:t>l</w:t>
      </w:r>
      <w:r w:rsidRPr="00BC3012">
        <w:rPr>
          <w:rFonts w:ascii="Arial Narrow" w:eastAsia="Calibri" w:hAnsi="Arial Narrow" w:cs="Calibri"/>
          <w:color w:val="002060"/>
          <w:spacing w:val="-5"/>
          <w:lang w:val="ro-RO"/>
        </w:rPr>
        <w:t xml:space="preserve"> </w:t>
      </w:r>
      <w:r w:rsidRPr="00BC3012">
        <w:rPr>
          <w:rFonts w:ascii="Arial Narrow" w:eastAsia="Calibri" w:hAnsi="Arial Narrow" w:cs="Calibri"/>
          <w:color w:val="002060"/>
          <w:lang w:val="ro-RO"/>
        </w:rPr>
        <w:t>a</w:t>
      </w:r>
      <w:r w:rsidRPr="00BC3012">
        <w:rPr>
          <w:rFonts w:ascii="Arial Narrow" w:eastAsia="Calibri" w:hAnsi="Arial Narrow" w:cs="Calibri"/>
          <w:color w:val="002060"/>
          <w:spacing w:val="1"/>
          <w:lang w:val="ro-RO"/>
        </w:rPr>
        <w:t>c</w:t>
      </w:r>
      <w:r w:rsidRPr="00BC3012">
        <w:rPr>
          <w:rFonts w:ascii="Arial Narrow" w:eastAsia="Calibri" w:hAnsi="Arial Narrow" w:cs="Calibri"/>
          <w:color w:val="002060"/>
          <w:spacing w:val="-1"/>
          <w:lang w:val="ro-RO"/>
        </w:rPr>
        <w:t>es</w:t>
      </w:r>
      <w:r w:rsidRPr="00BC3012">
        <w:rPr>
          <w:rFonts w:ascii="Arial Narrow" w:eastAsia="Calibri" w:hAnsi="Arial Narrow" w:cs="Calibri"/>
          <w:color w:val="002060"/>
          <w:spacing w:val="2"/>
          <w:lang w:val="ro-RO"/>
        </w:rPr>
        <w:t>t</w:t>
      </w:r>
      <w:r w:rsidRPr="00BC3012">
        <w:rPr>
          <w:rFonts w:ascii="Arial Narrow" w:eastAsia="Calibri" w:hAnsi="Arial Narrow" w:cs="Calibri"/>
          <w:color w:val="002060"/>
          <w:spacing w:val="-1"/>
          <w:lang w:val="ro-RO"/>
        </w:rPr>
        <w:t>e</w:t>
      </w:r>
      <w:r w:rsidRPr="00BC3012">
        <w:rPr>
          <w:rFonts w:ascii="Arial Narrow" w:eastAsia="Calibri" w:hAnsi="Arial Narrow" w:cs="Calibri"/>
          <w:color w:val="002060"/>
          <w:lang w:val="ro-RO"/>
        </w:rPr>
        <w:t>i</w:t>
      </w:r>
      <w:r w:rsidRPr="00BC3012">
        <w:rPr>
          <w:rFonts w:ascii="Arial Narrow" w:eastAsia="Calibri" w:hAnsi="Arial Narrow" w:cs="Calibri"/>
          <w:color w:val="002060"/>
          <w:spacing w:val="-5"/>
          <w:lang w:val="ro-RO"/>
        </w:rPr>
        <w:t xml:space="preserve"> </w:t>
      </w:r>
      <w:r w:rsidRPr="00BC3012">
        <w:rPr>
          <w:rFonts w:ascii="Arial Narrow" w:eastAsia="Calibri" w:hAnsi="Arial Narrow" w:cs="Calibri"/>
          <w:color w:val="002060"/>
          <w:lang w:val="ro-RO"/>
        </w:rPr>
        <w:t>m</w:t>
      </w:r>
      <w:r w:rsidRPr="00BC3012">
        <w:rPr>
          <w:rFonts w:ascii="Arial Narrow" w:eastAsia="Calibri" w:hAnsi="Arial Narrow" w:cs="Calibri"/>
          <w:color w:val="002060"/>
          <w:spacing w:val="3"/>
          <w:lang w:val="ro-RO"/>
        </w:rPr>
        <w:t>ă</w:t>
      </w:r>
      <w:r w:rsidRPr="00BC3012">
        <w:rPr>
          <w:rFonts w:ascii="Arial Narrow" w:eastAsia="Calibri" w:hAnsi="Arial Narrow" w:cs="Calibri"/>
          <w:color w:val="002060"/>
          <w:spacing w:val="-1"/>
          <w:lang w:val="ro-RO"/>
        </w:rPr>
        <w:t>su</w:t>
      </w:r>
      <w:r w:rsidRPr="00BC3012">
        <w:rPr>
          <w:rFonts w:ascii="Arial Narrow" w:eastAsia="Calibri" w:hAnsi="Arial Narrow" w:cs="Calibri"/>
          <w:color w:val="002060"/>
          <w:lang w:val="ro-RO"/>
        </w:rPr>
        <w:t>ri</w:t>
      </w:r>
      <w:r w:rsidRPr="00BC3012">
        <w:rPr>
          <w:rFonts w:ascii="Arial Narrow" w:eastAsia="Calibri" w:hAnsi="Arial Narrow" w:cs="Calibri"/>
          <w:color w:val="002060"/>
          <w:spacing w:val="-3"/>
          <w:lang w:val="ro-RO"/>
        </w:rPr>
        <w:t xml:space="preserve"> </w:t>
      </w:r>
      <w:r w:rsidRPr="00BC3012">
        <w:rPr>
          <w:rFonts w:ascii="Arial Narrow" w:eastAsia="Calibri" w:hAnsi="Arial Narrow" w:cs="Calibri"/>
          <w:color w:val="002060"/>
          <w:lang w:val="ro-RO"/>
        </w:rPr>
        <w:t>vizea</w:t>
      </w:r>
      <w:r w:rsidRPr="00BC3012">
        <w:rPr>
          <w:rFonts w:ascii="Arial Narrow" w:eastAsia="Calibri" w:hAnsi="Arial Narrow" w:cs="Calibri"/>
          <w:color w:val="002060"/>
          <w:spacing w:val="1"/>
          <w:lang w:val="ro-RO"/>
        </w:rPr>
        <w:t>z</w:t>
      </w:r>
      <w:r w:rsidRPr="00BC3012">
        <w:rPr>
          <w:rFonts w:ascii="Arial Narrow" w:eastAsia="Calibri" w:hAnsi="Arial Narrow" w:cs="Calibri"/>
          <w:color w:val="002060"/>
          <w:lang w:val="ro-RO"/>
        </w:rPr>
        <w:t>ă</w:t>
      </w:r>
      <w:r w:rsidRPr="00BC3012">
        <w:rPr>
          <w:rFonts w:ascii="Arial Narrow" w:eastAsia="Calibri" w:hAnsi="Arial Narrow" w:cs="Calibri"/>
          <w:color w:val="002060"/>
          <w:spacing w:val="-5"/>
          <w:lang w:val="ro-RO"/>
        </w:rPr>
        <w:t xml:space="preserve"> </w:t>
      </w:r>
      <w:r w:rsidRPr="00BC3012">
        <w:rPr>
          <w:rFonts w:ascii="Arial Narrow" w:eastAsia="Calibri" w:hAnsi="Arial Narrow" w:cs="Calibri"/>
          <w:color w:val="002060"/>
          <w:spacing w:val="1"/>
          <w:lang w:val="ro-RO"/>
        </w:rPr>
        <w:t>s</w:t>
      </w:r>
      <w:r w:rsidRPr="00BC3012">
        <w:rPr>
          <w:rFonts w:ascii="Arial Narrow" w:eastAsia="Calibri" w:hAnsi="Arial Narrow" w:cs="Calibri"/>
          <w:color w:val="002060"/>
          <w:spacing w:val="-1"/>
          <w:lang w:val="ro-RO"/>
        </w:rPr>
        <w:t>p</w:t>
      </w:r>
      <w:r w:rsidRPr="00BC3012">
        <w:rPr>
          <w:rFonts w:ascii="Arial Narrow" w:eastAsia="Calibri" w:hAnsi="Arial Narrow" w:cs="Calibri"/>
          <w:color w:val="002060"/>
          <w:spacing w:val="1"/>
          <w:lang w:val="ro-RO"/>
        </w:rPr>
        <w:t>o</w:t>
      </w:r>
      <w:r w:rsidRPr="00BC3012">
        <w:rPr>
          <w:rFonts w:ascii="Arial Narrow" w:eastAsia="Calibri" w:hAnsi="Arial Narrow" w:cs="Calibri"/>
          <w:color w:val="002060"/>
          <w:lang w:val="ro-RO"/>
        </w:rPr>
        <w:t>r</w:t>
      </w:r>
      <w:r w:rsidRPr="00BC3012">
        <w:rPr>
          <w:rFonts w:ascii="Arial Narrow" w:eastAsia="Calibri" w:hAnsi="Arial Narrow" w:cs="Calibri"/>
          <w:color w:val="002060"/>
          <w:spacing w:val="-1"/>
          <w:lang w:val="ro-RO"/>
        </w:rPr>
        <w:t>i</w:t>
      </w:r>
      <w:r w:rsidRPr="00BC3012">
        <w:rPr>
          <w:rFonts w:ascii="Arial Narrow" w:eastAsia="Calibri" w:hAnsi="Arial Narrow" w:cs="Calibri"/>
          <w:color w:val="002060"/>
          <w:lang w:val="ro-RO"/>
        </w:rPr>
        <w:t>r</w:t>
      </w:r>
      <w:r w:rsidRPr="00BC3012">
        <w:rPr>
          <w:rFonts w:ascii="Arial Narrow" w:eastAsia="Calibri" w:hAnsi="Arial Narrow" w:cs="Calibri"/>
          <w:color w:val="002060"/>
          <w:spacing w:val="-1"/>
          <w:lang w:val="ro-RO"/>
        </w:rPr>
        <w:t>e</w:t>
      </w:r>
      <w:r w:rsidRPr="00BC3012">
        <w:rPr>
          <w:rFonts w:ascii="Arial Narrow" w:eastAsia="Calibri" w:hAnsi="Arial Narrow" w:cs="Calibri"/>
          <w:color w:val="002060"/>
          <w:lang w:val="ro-RO"/>
        </w:rPr>
        <w:t>a</w:t>
      </w:r>
      <w:r w:rsidRPr="00BC3012">
        <w:rPr>
          <w:rFonts w:ascii="Arial Narrow" w:eastAsia="Calibri" w:hAnsi="Arial Narrow" w:cs="Calibri"/>
          <w:color w:val="002060"/>
          <w:spacing w:val="-2"/>
          <w:lang w:val="ro-RO"/>
        </w:rPr>
        <w:t xml:space="preserve"> </w:t>
      </w:r>
      <w:r w:rsidRPr="00BC3012">
        <w:rPr>
          <w:rFonts w:ascii="Arial Narrow" w:eastAsia="Calibri" w:hAnsi="Arial Narrow" w:cs="Calibri"/>
          <w:color w:val="002060"/>
          <w:spacing w:val="-1"/>
          <w:lang w:val="ro-RO"/>
        </w:rPr>
        <w:t>e</w:t>
      </w:r>
      <w:r w:rsidRPr="00BC3012">
        <w:rPr>
          <w:rFonts w:ascii="Arial Narrow" w:eastAsia="Calibri" w:hAnsi="Arial Narrow" w:cs="Calibri"/>
          <w:color w:val="002060"/>
          <w:lang w:val="ro-RO"/>
        </w:rPr>
        <w:t>fici</w:t>
      </w:r>
      <w:r w:rsidRPr="00BC3012">
        <w:rPr>
          <w:rFonts w:ascii="Arial Narrow" w:eastAsia="Calibri" w:hAnsi="Arial Narrow" w:cs="Calibri"/>
          <w:color w:val="002060"/>
          <w:spacing w:val="1"/>
          <w:lang w:val="ro-RO"/>
        </w:rPr>
        <w:t>e</w:t>
      </w:r>
      <w:r w:rsidRPr="00BC3012">
        <w:rPr>
          <w:rFonts w:ascii="Arial Narrow" w:eastAsia="Calibri" w:hAnsi="Arial Narrow" w:cs="Calibri"/>
          <w:color w:val="002060"/>
          <w:spacing w:val="-1"/>
          <w:lang w:val="ro-RO"/>
        </w:rPr>
        <w:t>n</w:t>
      </w:r>
      <w:r w:rsidRPr="00BC3012">
        <w:rPr>
          <w:rFonts w:ascii="Arial Narrow" w:eastAsia="Calibri" w:hAnsi="Arial Narrow" w:cs="Calibri"/>
          <w:color w:val="002060"/>
          <w:lang w:val="ro-RO"/>
        </w:rPr>
        <w:t>ț</w:t>
      </w:r>
      <w:r w:rsidRPr="00BC3012">
        <w:rPr>
          <w:rFonts w:ascii="Arial Narrow" w:eastAsia="Calibri" w:hAnsi="Arial Narrow" w:cs="Calibri"/>
          <w:color w:val="002060"/>
          <w:spacing w:val="-1"/>
          <w:lang w:val="ro-RO"/>
        </w:rPr>
        <w:t>e</w:t>
      </w:r>
      <w:r w:rsidRPr="00BC3012">
        <w:rPr>
          <w:rFonts w:ascii="Arial Narrow" w:eastAsia="Calibri" w:hAnsi="Arial Narrow" w:cs="Calibri"/>
          <w:color w:val="002060"/>
          <w:lang w:val="ro-RO"/>
        </w:rPr>
        <w:t>i</w:t>
      </w:r>
      <w:r w:rsidRPr="00BC3012">
        <w:rPr>
          <w:rFonts w:ascii="Arial Narrow" w:eastAsia="Calibri" w:hAnsi="Arial Narrow" w:cs="Calibri"/>
          <w:color w:val="002060"/>
          <w:spacing w:val="-3"/>
          <w:lang w:val="ro-RO"/>
        </w:rPr>
        <w:t xml:space="preserve"> </w:t>
      </w:r>
      <w:r w:rsidRPr="00BC3012">
        <w:rPr>
          <w:rFonts w:ascii="Arial Narrow" w:eastAsia="Calibri" w:hAnsi="Arial Narrow" w:cs="Calibri"/>
          <w:color w:val="002060"/>
          <w:spacing w:val="-1"/>
          <w:lang w:val="ro-RO"/>
        </w:rPr>
        <w:t>e</w:t>
      </w:r>
      <w:r w:rsidRPr="00BC3012">
        <w:rPr>
          <w:rFonts w:ascii="Arial Narrow" w:eastAsia="Calibri" w:hAnsi="Arial Narrow" w:cs="Calibri"/>
          <w:color w:val="002060"/>
          <w:spacing w:val="1"/>
          <w:lang w:val="ro-RO"/>
        </w:rPr>
        <w:t>n</w:t>
      </w:r>
      <w:r w:rsidRPr="00BC3012">
        <w:rPr>
          <w:rFonts w:ascii="Arial Narrow" w:eastAsia="Calibri" w:hAnsi="Arial Narrow" w:cs="Calibri"/>
          <w:color w:val="002060"/>
          <w:spacing w:val="-1"/>
          <w:lang w:val="ro-RO"/>
        </w:rPr>
        <w:t>e</w:t>
      </w:r>
      <w:r w:rsidRPr="00BC3012">
        <w:rPr>
          <w:rFonts w:ascii="Arial Narrow" w:eastAsia="Calibri" w:hAnsi="Arial Narrow" w:cs="Calibri"/>
          <w:color w:val="002060"/>
          <w:lang w:val="ro-RO"/>
        </w:rPr>
        <w:t>r</w:t>
      </w:r>
      <w:r w:rsidRPr="00BC3012">
        <w:rPr>
          <w:rFonts w:ascii="Arial Narrow" w:eastAsia="Calibri" w:hAnsi="Arial Narrow" w:cs="Calibri"/>
          <w:color w:val="002060"/>
          <w:spacing w:val="-1"/>
          <w:lang w:val="ro-RO"/>
        </w:rPr>
        <w:t>g</w:t>
      </w:r>
      <w:r w:rsidRPr="00BC3012">
        <w:rPr>
          <w:rFonts w:ascii="Arial Narrow" w:eastAsia="Calibri" w:hAnsi="Arial Narrow" w:cs="Calibri"/>
          <w:color w:val="002060"/>
          <w:spacing w:val="1"/>
          <w:lang w:val="ro-RO"/>
        </w:rPr>
        <w:t>e</w:t>
      </w:r>
      <w:r w:rsidRPr="00BC3012">
        <w:rPr>
          <w:rFonts w:ascii="Arial Narrow" w:eastAsia="Calibri" w:hAnsi="Arial Narrow" w:cs="Calibri"/>
          <w:color w:val="002060"/>
          <w:lang w:val="ro-RO"/>
        </w:rPr>
        <w:t>t</w:t>
      </w:r>
      <w:r w:rsidRPr="00BC3012">
        <w:rPr>
          <w:rFonts w:ascii="Arial Narrow" w:eastAsia="Calibri" w:hAnsi="Arial Narrow" w:cs="Calibri"/>
          <w:color w:val="002060"/>
          <w:spacing w:val="-1"/>
          <w:lang w:val="ro-RO"/>
        </w:rPr>
        <w:t>i</w:t>
      </w:r>
      <w:r w:rsidRPr="00BC3012">
        <w:rPr>
          <w:rFonts w:ascii="Arial Narrow" w:eastAsia="Calibri" w:hAnsi="Arial Narrow" w:cs="Calibri"/>
          <w:color w:val="002060"/>
          <w:spacing w:val="1"/>
          <w:lang w:val="ro-RO"/>
        </w:rPr>
        <w:t>c</w:t>
      </w:r>
      <w:r w:rsidRPr="00BC3012">
        <w:rPr>
          <w:rFonts w:ascii="Arial Narrow" w:eastAsia="Calibri" w:hAnsi="Arial Narrow" w:cs="Calibri"/>
          <w:color w:val="002060"/>
          <w:spacing w:val="-1"/>
          <w:lang w:val="ro-RO"/>
        </w:rPr>
        <w:t>e</w:t>
      </w:r>
      <w:r w:rsidRPr="00BC3012">
        <w:rPr>
          <w:rFonts w:ascii="Arial Narrow" w:eastAsia="Calibri" w:hAnsi="Arial Narrow" w:cs="Calibri"/>
          <w:color w:val="002060"/>
          <w:lang w:val="ro-RO"/>
        </w:rPr>
        <w:t>,</w:t>
      </w:r>
      <w:r w:rsidRPr="00BC3012">
        <w:rPr>
          <w:rFonts w:ascii="Arial Narrow" w:eastAsia="Calibri" w:hAnsi="Arial Narrow" w:cs="Calibri"/>
          <w:color w:val="002060"/>
          <w:spacing w:val="-4"/>
          <w:lang w:val="ro-RO"/>
        </w:rPr>
        <w:t xml:space="preserve"> </w:t>
      </w:r>
      <w:r w:rsidRPr="00BC3012">
        <w:rPr>
          <w:rFonts w:ascii="Arial Narrow" w:eastAsia="Calibri" w:hAnsi="Arial Narrow" w:cs="Calibri"/>
          <w:color w:val="002060"/>
          <w:spacing w:val="1"/>
          <w:lang w:val="ro-RO"/>
        </w:rPr>
        <w:t>c</w:t>
      </w:r>
      <w:r w:rsidRPr="00BC3012">
        <w:rPr>
          <w:rFonts w:ascii="Arial Narrow" w:eastAsia="Calibri" w:hAnsi="Arial Narrow" w:cs="Calibri"/>
          <w:color w:val="002060"/>
          <w:lang w:val="ro-RO"/>
        </w:rPr>
        <w:t>a</w:t>
      </w:r>
      <w:r w:rsidRPr="00BC3012">
        <w:rPr>
          <w:rFonts w:ascii="Arial Narrow" w:eastAsia="Calibri" w:hAnsi="Arial Narrow" w:cs="Calibri"/>
          <w:color w:val="002060"/>
          <w:spacing w:val="-1"/>
          <w:lang w:val="ro-RO"/>
        </w:rPr>
        <w:t>p</w:t>
      </w:r>
      <w:r w:rsidRPr="00BC3012">
        <w:rPr>
          <w:rFonts w:ascii="Arial Narrow" w:eastAsia="Calibri" w:hAnsi="Arial Narrow" w:cs="Calibri"/>
          <w:color w:val="002060"/>
          <w:lang w:val="ro-RO"/>
        </w:rPr>
        <w:t>ta</w:t>
      </w:r>
      <w:r w:rsidRPr="00BC3012">
        <w:rPr>
          <w:rFonts w:ascii="Arial Narrow" w:eastAsia="Calibri" w:hAnsi="Arial Narrow" w:cs="Calibri"/>
          <w:color w:val="002060"/>
          <w:spacing w:val="2"/>
          <w:lang w:val="ro-RO"/>
        </w:rPr>
        <w:t>r</w:t>
      </w:r>
      <w:r w:rsidRPr="00BC3012">
        <w:rPr>
          <w:rFonts w:ascii="Arial Narrow" w:eastAsia="Calibri" w:hAnsi="Arial Narrow" w:cs="Calibri"/>
          <w:color w:val="002060"/>
          <w:spacing w:val="-1"/>
          <w:lang w:val="ro-RO"/>
        </w:rPr>
        <w:t>e</w:t>
      </w:r>
      <w:r w:rsidRPr="00BC3012">
        <w:rPr>
          <w:rFonts w:ascii="Arial Narrow" w:eastAsia="Calibri" w:hAnsi="Arial Narrow" w:cs="Calibri"/>
          <w:color w:val="002060"/>
          <w:lang w:val="ro-RO"/>
        </w:rPr>
        <w:t>a</w:t>
      </w:r>
      <w:r w:rsidRPr="00BC3012">
        <w:rPr>
          <w:rFonts w:ascii="Arial Narrow" w:eastAsia="Calibri" w:hAnsi="Arial Narrow" w:cs="Calibri"/>
          <w:color w:val="002060"/>
          <w:spacing w:val="-5"/>
          <w:lang w:val="ro-RO"/>
        </w:rPr>
        <w:t xml:space="preserve"> </w:t>
      </w:r>
      <w:r w:rsidRPr="00BC3012">
        <w:rPr>
          <w:rFonts w:ascii="Arial Narrow" w:eastAsia="Calibri" w:hAnsi="Arial Narrow" w:cs="Calibri"/>
          <w:color w:val="002060"/>
          <w:spacing w:val="1"/>
          <w:lang w:val="ro-RO"/>
        </w:rPr>
        <w:t>g</w:t>
      </w:r>
      <w:r w:rsidRPr="00BC3012">
        <w:rPr>
          <w:rFonts w:ascii="Arial Narrow" w:eastAsia="Calibri" w:hAnsi="Arial Narrow" w:cs="Calibri"/>
          <w:color w:val="002060"/>
          <w:lang w:val="ro-RO"/>
        </w:rPr>
        <w:t>a</w:t>
      </w:r>
      <w:r w:rsidRPr="00BC3012">
        <w:rPr>
          <w:rFonts w:ascii="Arial Narrow" w:eastAsia="Calibri" w:hAnsi="Arial Narrow" w:cs="Calibri"/>
          <w:color w:val="002060"/>
          <w:spacing w:val="1"/>
          <w:lang w:val="ro-RO"/>
        </w:rPr>
        <w:t>z</w:t>
      </w:r>
      <w:r w:rsidRPr="00BC3012">
        <w:rPr>
          <w:rFonts w:ascii="Arial Narrow" w:eastAsia="Calibri" w:hAnsi="Arial Narrow" w:cs="Calibri"/>
          <w:color w:val="002060"/>
          <w:spacing w:val="-1"/>
          <w:lang w:val="ro-RO"/>
        </w:rPr>
        <w:t>el</w:t>
      </w:r>
      <w:r w:rsidRPr="00BC3012">
        <w:rPr>
          <w:rFonts w:ascii="Arial Narrow" w:eastAsia="Calibri" w:hAnsi="Arial Narrow" w:cs="Calibri"/>
          <w:color w:val="002060"/>
          <w:spacing w:val="1"/>
          <w:lang w:val="ro-RO"/>
        </w:rPr>
        <w:t>o</w:t>
      </w:r>
      <w:r w:rsidRPr="00BC3012">
        <w:rPr>
          <w:rFonts w:ascii="Arial Narrow" w:eastAsia="Calibri" w:hAnsi="Arial Narrow" w:cs="Calibri"/>
          <w:color w:val="002060"/>
          <w:lang w:val="ro-RO"/>
        </w:rPr>
        <w:t>r</w:t>
      </w:r>
      <w:r w:rsidRPr="00BC3012">
        <w:rPr>
          <w:rFonts w:ascii="Arial Narrow" w:eastAsia="Calibri" w:hAnsi="Arial Narrow" w:cs="Calibri"/>
          <w:color w:val="002060"/>
          <w:spacing w:val="-5"/>
          <w:lang w:val="ro-RO"/>
        </w:rPr>
        <w:t xml:space="preserve"> </w:t>
      </w:r>
      <w:r w:rsidRPr="00BC3012">
        <w:rPr>
          <w:rFonts w:ascii="Arial Narrow" w:eastAsia="Calibri" w:hAnsi="Arial Narrow" w:cs="Calibri"/>
          <w:color w:val="002060"/>
          <w:spacing w:val="-1"/>
          <w:lang w:val="ro-RO"/>
        </w:rPr>
        <w:t>d</w:t>
      </w:r>
      <w:r w:rsidRPr="00BC3012">
        <w:rPr>
          <w:rFonts w:ascii="Arial Narrow" w:eastAsia="Calibri" w:hAnsi="Arial Narrow" w:cs="Calibri"/>
          <w:color w:val="002060"/>
          <w:lang w:val="ro-RO"/>
        </w:rPr>
        <w:t xml:space="preserve">e </w:t>
      </w:r>
      <w:r w:rsidRPr="00BC3012">
        <w:rPr>
          <w:rFonts w:ascii="Arial Narrow" w:eastAsia="Calibri" w:hAnsi="Arial Narrow" w:cs="Calibri"/>
          <w:color w:val="002060"/>
          <w:spacing w:val="-1"/>
          <w:lang w:val="ro-RO"/>
        </w:rPr>
        <w:t>e</w:t>
      </w:r>
      <w:r w:rsidRPr="00BC3012">
        <w:rPr>
          <w:rFonts w:ascii="Arial Narrow" w:eastAsia="Calibri" w:hAnsi="Arial Narrow" w:cs="Calibri"/>
          <w:color w:val="002060"/>
          <w:lang w:val="ro-RO"/>
        </w:rPr>
        <w:t>va</w:t>
      </w:r>
      <w:r w:rsidRPr="00BC3012">
        <w:rPr>
          <w:rFonts w:ascii="Arial Narrow" w:eastAsia="Calibri" w:hAnsi="Arial Narrow" w:cs="Calibri"/>
          <w:color w:val="002060"/>
          <w:spacing w:val="1"/>
          <w:lang w:val="ro-RO"/>
        </w:rPr>
        <w:t>c</w:t>
      </w:r>
      <w:r w:rsidRPr="00BC3012">
        <w:rPr>
          <w:rFonts w:ascii="Arial Narrow" w:eastAsia="Calibri" w:hAnsi="Arial Narrow" w:cs="Calibri"/>
          <w:color w:val="002060"/>
          <w:spacing w:val="-1"/>
          <w:lang w:val="ro-RO"/>
        </w:rPr>
        <w:t>u</w:t>
      </w:r>
      <w:r w:rsidRPr="00BC3012">
        <w:rPr>
          <w:rFonts w:ascii="Arial Narrow" w:eastAsia="Calibri" w:hAnsi="Arial Narrow" w:cs="Calibri"/>
          <w:color w:val="002060"/>
          <w:lang w:val="ro-RO"/>
        </w:rPr>
        <w:t>are</w:t>
      </w:r>
      <w:r w:rsidRPr="00BC3012">
        <w:rPr>
          <w:rFonts w:ascii="Arial Narrow" w:eastAsia="Calibri" w:hAnsi="Arial Narrow" w:cs="Calibri"/>
          <w:color w:val="002060"/>
          <w:spacing w:val="-8"/>
          <w:lang w:val="ro-RO"/>
        </w:rPr>
        <w:t xml:space="preserve"> </w:t>
      </w:r>
      <w:r w:rsidRPr="00BC3012">
        <w:rPr>
          <w:rFonts w:ascii="Arial Narrow" w:eastAsia="Calibri" w:hAnsi="Arial Narrow" w:cs="Calibri"/>
          <w:color w:val="002060"/>
          <w:spacing w:val="-1"/>
          <w:lang w:val="ro-RO"/>
        </w:rPr>
        <w:t>pe</w:t>
      </w:r>
      <w:r w:rsidRPr="00BC3012">
        <w:rPr>
          <w:rFonts w:ascii="Arial Narrow" w:eastAsia="Calibri" w:hAnsi="Arial Narrow" w:cs="Calibri"/>
          <w:color w:val="002060"/>
          <w:spacing w:val="1"/>
          <w:lang w:val="ro-RO"/>
        </w:rPr>
        <w:t>n</w:t>
      </w:r>
      <w:r w:rsidRPr="00BC3012">
        <w:rPr>
          <w:rFonts w:ascii="Arial Narrow" w:eastAsia="Calibri" w:hAnsi="Arial Narrow" w:cs="Calibri"/>
          <w:color w:val="002060"/>
          <w:lang w:val="ro-RO"/>
        </w:rPr>
        <w:t>t</w:t>
      </w:r>
      <w:r w:rsidRPr="00BC3012">
        <w:rPr>
          <w:rFonts w:ascii="Arial Narrow" w:eastAsia="Calibri" w:hAnsi="Arial Narrow" w:cs="Calibri"/>
          <w:color w:val="002060"/>
          <w:spacing w:val="-1"/>
          <w:lang w:val="ro-RO"/>
        </w:rPr>
        <w:t>r</w:t>
      </w:r>
      <w:r w:rsidRPr="00BC3012">
        <w:rPr>
          <w:rFonts w:ascii="Arial Narrow" w:eastAsia="Calibri" w:hAnsi="Arial Narrow" w:cs="Calibri"/>
          <w:color w:val="002060"/>
          <w:lang w:val="ro-RO"/>
        </w:rPr>
        <w:t>u</w:t>
      </w:r>
      <w:r w:rsidRPr="00BC3012">
        <w:rPr>
          <w:rFonts w:ascii="Arial Narrow" w:eastAsia="Calibri" w:hAnsi="Arial Narrow" w:cs="Calibri"/>
          <w:color w:val="002060"/>
          <w:spacing w:val="-8"/>
          <w:lang w:val="ro-RO"/>
        </w:rPr>
        <w:t xml:space="preserve"> </w:t>
      </w:r>
      <w:r w:rsidRPr="00BC3012">
        <w:rPr>
          <w:rFonts w:ascii="Arial Narrow" w:eastAsia="Calibri" w:hAnsi="Arial Narrow" w:cs="Calibri"/>
          <w:color w:val="002060"/>
          <w:spacing w:val="-1"/>
          <w:lang w:val="ro-RO"/>
        </w:rPr>
        <w:t>d</w:t>
      </w:r>
      <w:r w:rsidRPr="00BC3012">
        <w:rPr>
          <w:rFonts w:ascii="Arial Narrow" w:eastAsia="Calibri" w:hAnsi="Arial Narrow" w:cs="Calibri"/>
          <w:color w:val="002060"/>
          <w:spacing w:val="1"/>
          <w:lang w:val="ro-RO"/>
        </w:rPr>
        <w:t>e</w:t>
      </w:r>
      <w:r w:rsidRPr="00BC3012">
        <w:rPr>
          <w:rFonts w:ascii="Arial Narrow" w:eastAsia="Calibri" w:hAnsi="Arial Narrow" w:cs="Calibri"/>
          <w:color w:val="002060"/>
          <w:spacing w:val="-1"/>
          <w:lang w:val="ro-RO"/>
        </w:rPr>
        <w:t>p</w:t>
      </w:r>
      <w:r w:rsidRPr="00BC3012">
        <w:rPr>
          <w:rFonts w:ascii="Arial Narrow" w:eastAsia="Calibri" w:hAnsi="Arial Narrow" w:cs="Calibri"/>
          <w:color w:val="002060"/>
          <w:spacing w:val="1"/>
          <w:lang w:val="ro-RO"/>
        </w:rPr>
        <w:t>oz</w:t>
      </w:r>
      <w:r w:rsidRPr="00BC3012">
        <w:rPr>
          <w:rFonts w:ascii="Arial Narrow" w:eastAsia="Calibri" w:hAnsi="Arial Narrow" w:cs="Calibri"/>
          <w:color w:val="002060"/>
          <w:spacing w:val="-1"/>
          <w:lang w:val="ro-RO"/>
        </w:rPr>
        <w:t>i</w:t>
      </w:r>
      <w:r w:rsidRPr="00BC3012">
        <w:rPr>
          <w:rFonts w:ascii="Arial Narrow" w:eastAsia="Calibri" w:hAnsi="Arial Narrow" w:cs="Calibri"/>
          <w:color w:val="002060"/>
          <w:lang w:val="ro-RO"/>
        </w:rPr>
        <w:t>ta</w:t>
      </w:r>
      <w:r w:rsidRPr="00BC3012">
        <w:rPr>
          <w:rFonts w:ascii="Arial Narrow" w:eastAsia="Calibri" w:hAnsi="Arial Narrow" w:cs="Calibri"/>
          <w:color w:val="002060"/>
          <w:spacing w:val="-1"/>
          <w:lang w:val="ro-RO"/>
        </w:rPr>
        <w:t>r</w:t>
      </w:r>
      <w:r w:rsidRPr="00BC3012">
        <w:rPr>
          <w:rFonts w:ascii="Arial Narrow" w:eastAsia="Calibri" w:hAnsi="Arial Narrow" w:cs="Calibri"/>
          <w:color w:val="002060"/>
          <w:lang w:val="ro-RO"/>
        </w:rPr>
        <w:t>e</w:t>
      </w:r>
      <w:r w:rsidRPr="00BC3012">
        <w:rPr>
          <w:rFonts w:ascii="Arial Narrow" w:eastAsia="Calibri" w:hAnsi="Arial Narrow" w:cs="Calibri"/>
          <w:color w:val="002060"/>
          <w:spacing w:val="-8"/>
          <w:lang w:val="ro-RO"/>
        </w:rPr>
        <w:t xml:space="preserve"> </w:t>
      </w:r>
      <w:r w:rsidRPr="00BC3012">
        <w:rPr>
          <w:rFonts w:ascii="Arial Narrow" w:eastAsia="Calibri" w:hAnsi="Arial Narrow" w:cs="Calibri"/>
          <w:color w:val="002060"/>
          <w:spacing w:val="1"/>
          <w:lang w:val="ro-RO"/>
        </w:rPr>
        <w:t>o</w:t>
      </w:r>
      <w:r w:rsidRPr="00BC3012">
        <w:rPr>
          <w:rFonts w:ascii="Arial Narrow" w:eastAsia="Calibri" w:hAnsi="Arial Narrow" w:cs="Calibri"/>
          <w:color w:val="002060"/>
          <w:lang w:val="ro-RO"/>
        </w:rPr>
        <w:t>ri</w:t>
      </w:r>
      <w:r w:rsidRPr="00BC3012">
        <w:rPr>
          <w:rFonts w:ascii="Arial Narrow" w:eastAsia="Calibri" w:hAnsi="Arial Narrow" w:cs="Calibri"/>
          <w:color w:val="002060"/>
          <w:spacing w:val="-8"/>
          <w:lang w:val="ro-RO"/>
        </w:rPr>
        <w:t xml:space="preserve"> </w:t>
      </w:r>
      <w:r w:rsidRPr="00BC3012">
        <w:rPr>
          <w:rFonts w:ascii="Arial Narrow" w:eastAsia="Calibri" w:hAnsi="Arial Narrow" w:cs="Calibri"/>
          <w:color w:val="002060"/>
          <w:spacing w:val="-1"/>
          <w:lang w:val="ro-RO"/>
        </w:rPr>
        <w:t>u</w:t>
      </w:r>
      <w:r w:rsidRPr="00BC3012">
        <w:rPr>
          <w:rFonts w:ascii="Arial Narrow" w:eastAsia="Calibri" w:hAnsi="Arial Narrow" w:cs="Calibri"/>
          <w:color w:val="002060"/>
          <w:spacing w:val="2"/>
          <w:lang w:val="ro-RO"/>
        </w:rPr>
        <w:t>t</w:t>
      </w:r>
      <w:r w:rsidRPr="00BC3012">
        <w:rPr>
          <w:rFonts w:ascii="Arial Narrow" w:eastAsia="Calibri" w:hAnsi="Arial Narrow" w:cs="Calibri"/>
          <w:color w:val="002060"/>
          <w:spacing w:val="-1"/>
          <w:lang w:val="ro-RO"/>
        </w:rPr>
        <w:t>ili</w:t>
      </w:r>
      <w:r w:rsidRPr="00BC3012">
        <w:rPr>
          <w:rFonts w:ascii="Arial Narrow" w:eastAsia="Calibri" w:hAnsi="Arial Narrow" w:cs="Calibri"/>
          <w:color w:val="002060"/>
          <w:spacing w:val="1"/>
          <w:lang w:val="ro-RO"/>
        </w:rPr>
        <w:t>z</w:t>
      </w:r>
      <w:r w:rsidRPr="00BC3012">
        <w:rPr>
          <w:rFonts w:ascii="Arial Narrow" w:eastAsia="Calibri" w:hAnsi="Arial Narrow" w:cs="Calibri"/>
          <w:color w:val="002060"/>
          <w:lang w:val="ro-RO"/>
        </w:rPr>
        <w:t>are</w:t>
      </w:r>
      <w:r w:rsidRPr="00BC3012">
        <w:rPr>
          <w:rFonts w:ascii="Arial Narrow" w:eastAsia="Calibri" w:hAnsi="Arial Narrow" w:cs="Calibri"/>
          <w:color w:val="002060"/>
          <w:spacing w:val="-8"/>
          <w:lang w:val="ro-RO"/>
        </w:rPr>
        <w:t xml:space="preserve"> </w:t>
      </w:r>
      <w:r w:rsidRPr="00BC3012">
        <w:rPr>
          <w:rFonts w:ascii="Arial Narrow" w:eastAsia="Calibri" w:hAnsi="Arial Narrow" w:cs="Calibri"/>
          <w:color w:val="002060"/>
          <w:spacing w:val="-1"/>
          <w:lang w:val="ro-RO"/>
        </w:rPr>
        <w:t>s</w:t>
      </w:r>
      <w:r w:rsidRPr="00BC3012">
        <w:rPr>
          <w:rFonts w:ascii="Arial Narrow" w:eastAsia="Calibri" w:hAnsi="Arial Narrow" w:cs="Calibri"/>
          <w:color w:val="002060"/>
          <w:lang w:val="ro-RO"/>
        </w:rPr>
        <w:t>au</w:t>
      </w:r>
      <w:r w:rsidRPr="00BC3012">
        <w:rPr>
          <w:rFonts w:ascii="Arial Narrow" w:eastAsia="Calibri" w:hAnsi="Arial Narrow" w:cs="Calibri"/>
          <w:color w:val="002060"/>
          <w:spacing w:val="-8"/>
          <w:lang w:val="ro-RO"/>
        </w:rPr>
        <w:t xml:space="preserve"> </w:t>
      </w:r>
      <w:r w:rsidRPr="00BC3012">
        <w:rPr>
          <w:rFonts w:ascii="Arial Narrow" w:eastAsia="Calibri" w:hAnsi="Arial Narrow" w:cs="Calibri"/>
          <w:color w:val="002060"/>
          <w:lang w:val="ro-RO"/>
        </w:rPr>
        <w:t>r</w:t>
      </w:r>
      <w:r w:rsidRPr="00BC3012">
        <w:rPr>
          <w:rFonts w:ascii="Arial Narrow" w:eastAsia="Calibri" w:hAnsi="Arial Narrow" w:cs="Calibri"/>
          <w:color w:val="002060"/>
          <w:spacing w:val="-1"/>
          <w:lang w:val="ro-RO"/>
        </w:rPr>
        <w:t>e</w:t>
      </w:r>
      <w:r w:rsidRPr="00BC3012">
        <w:rPr>
          <w:rFonts w:ascii="Arial Narrow" w:eastAsia="Calibri" w:hAnsi="Arial Narrow" w:cs="Calibri"/>
          <w:color w:val="002060"/>
          <w:spacing w:val="1"/>
          <w:lang w:val="ro-RO"/>
        </w:rPr>
        <w:t>cu</w:t>
      </w:r>
      <w:r w:rsidRPr="00BC3012">
        <w:rPr>
          <w:rFonts w:ascii="Arial Narrow" w:eastAsia="Calibri" w:hAnsi="Arial Narrow" w:cs="Calibri"/>
          <w:color w:val="002060"/>
          <w:spacing w:val="-1"/>
          <w:lang w:val="ro-RO"/>
        </w:rPr>
        <w:t>pe</w:t>
      </w:r>
      <w:r w:rsidRPr="00BC3012">
        <w:rPr>
          <w:rFonts w:ascii="Arial Narrow" w:eastAsia="Calibri" w:hAnsi="Arial Narrow" w:cs="Calibri"/>
          <w:color w:val="002060"/>
          <w:lang w:val="ro-RO"/>
        </w:rPr>
        <w:t>ra</w:t>
      </w:r>
      <w:r w:rsidRPr="00BC3012">
        <w:rPr>
          <w:rFonts w:ascii="Arial Narrow" w:eastAsia="Calibri" w:hAnsi="Arial Narrow" w:cs="Calibri"/>
          <w:color w:val="002060"/>
          <w:spacing w:val="-1"/>
          <w:lang w:val="ro-RO"/>
        </w:rPr>
        <w:t>re</w:t>
      </w:r>
      <w:r w:rsidRPr="00BC3012">
        <w:rPr>
          <w:rFonts w:ascii="Arial Narrow" w:eastAsia="Calibri" w:hAnsi="Arial Narrow" w:cs="Calibri"/>
          <w:color w:val="002060"/>
          <w:lang w:val="ro-RO"/>
        </w:rPr>
        <w:t>a</w:t>
      </w:r>
      <w:r w:rsidRPr="00BC3012">
        <w:rPr>
          <w:rFonts w:ascii="Arial Narrow" w:eastAsia="Calibri" w:hAnsi="Arial Narrow" w:cs="Calibri"/>
          <w:color w:val="002060"/>
          <w:spacing w:val="-7"/>
          <w:lang w:val="ro-RO"/>
        </w:rPr>
        <w:t xml:space="preserve"> </w:t>
      </w:r>
      <w:r w:rsidRPr="00BC3012">
        <w:rPr>
          <w:rFonts w:ascii="Arial Narrow" w:eastAsia="Calibri" w:hAnsi="Arial Narrow" w:cs="Calibri"/>
          <w:color w:val="002060"/>
          <w:lang w:val="ro-RO"/>
        </w:rPr>
        <w:t>mat</w:t>
      </w:r>
      <w:r w:rsidRPr="00BC3012">
        <w:rPr>
          <w:rFonts w:ascii="Arial Narrow" w:eastAsia="Calibri" w:hAnsi="Arial Narrow" w:cs="Calibri"/>
          <w:color w:val="002060"/>
          <w:spacing w:val="-1"/>
          <w:lang w:val="ro-RO"/>
        </w:rPr>
        <w:t>e</w:t>
      </w:r>
      <w:r w:rsidRPr="00BC3012">
        <w:rPr>
          <w:rFonts w:ascii="Arial Narrow" w:eastAsia="Calibri" w:hAnsi="Arial Narrow" w:cs="Calibri"/>
          <w:color w:val="002060"/>
          <w:spacing w:val="2"/>
          <w:lang w:val="ro-RO"/>
        </w:rPr>
        <w:t>r</w:t>
      </w:r>
      <w:r w:rsidRPr="00BC3012">
        <w:rPr>
          <w:rFonts w:ascii="Arial Narrow" w:eastAsia="Calibri" w:hAnsi="Arial Narrow" w:cs="Calibri"/>
          <w:color w:val="002060"/>
          <w:spacing w:val="-1"/>
          <w:lang w:val="ro-RO"/>
        </w:rPr>
        <w:t>i</w:t>
      </w:r>
      <w:r w:rsidRPr="00BC3012">
        <w:rPr>
          <w:rFonts w:ascii="Arial Narrow" w:eastAsia="Calibri" w:hAnsi="Arial Narrow" w:cs="Calibri"/>
          <w:color w:val="002060"/>
          <w:lang w:val="ro-RO"/>
        </w:rPr>
        <w:t>al</w:t>
      </w:r>
      <w:r w:rsidRPr="00BC3012">
        <w:rPr>
          <w:rFonts w:ascii="Arial Narrow" w:eastAsia="Calibri" w:hAnsi="Arial Narrow" w:cs="Calibri"/>
          <w:color w:val="002060"/>
          <w:spacing w:val="-1"/>
          <w:lang w:val="ro-RO"/>
        </w:rPr>
        <w:t>e</w:t>
      </w:r>
      <w:r w:rsidRPr="00BC3012">
        <w:rPr>
          <w:rFonts w:ascii="Arial Narrow" w:eastAsia="Calibri" w:hAnsi="Arial Narrow" w:cs="Calibri"/>
          <w:color w:val="002060"/>
          <w:spacing w:val="2"/>
          <w:lang w:val="ro-RO"/>
        </w:rPr>
        <w:t>l</w:t>
      </w:r>
      <w:r w:rsidRPr="00BC3012">
        <w:rPr>
          <w:rFonts w:ascii="Arial Narrow" w:eastAsia="Calibri" w:hAnsi="Arial Narrow" w:cs="Calibri"/>
          <w:color w:val="002060"/>
          <w:spacing w:val="1"/>
          <w:lang w:val="ro-RO"/>
        </w:rPr>
        <w:t>o</w:t>
      </w:r>
      <w:r w:rsidRPr="00BC3012">
        <w:rPr>
          <w:rFonts w:ascii="Arial Narrow" w:eastAsia="Calibri" w:hAnsi="Arial Narrow" w:cs="Calibri"/>
          <w:color w:val="002060"/>
          <w:lang w:val="ro-RO"/>
        </w:rPr>
        <w:t>r</w:t>
      </w:r>
      <w:r w:rsidRPr="00BC3012">
        <w:rPr>
          <w:rFonts w:ascii="Arial Narrow" w:eastAsia="Calibri" w:hAnsi="Arial Narrow" w:cs="Calibri"/>
          <w:color w:val="002060"/>
          <w:spacing w:val="-8"/>
          <w:lang w:val="ro-RO"/>
        </w:rPr>
        <w:t xml:space="preserve"> </w:t>
      </w:r>
      <w:r w:rsidRPr="00BC3012">
        <w:rPr>
          <w:rFonts w:ascii="Arial Narrow" w:eastAsia="Calibri" w:hAnsi="Arial Narrow" w:cs="Calibri"/>
          <w:color w:val="002060"/>
          <w:spacing w:val="-1"/>
          <w:lang w:val="ro-RO"/>
        </w:rPr>
        <w:t>di</w:t>
      </w:r>
      <w:r w:rsidRPr="00BC3012">
        <w:rPr>
          <w:rFonts w:ascii="Arial Narrow" w:eastAsia="Calibri" w:hAnsi="Arial Narrow" w:cs="Calibri"/>
          <w:color w:val="002060"/>
          <w:lang w:val="ro-RO"/>
        </w:rPr>
        <w:t>n</w:t>
      </w:r>
      <w:r w:rsidRPr="00BC3012">
        <w:rPr>
          <w:rFonts w:ascii="Arial Narrow" w:eastAsia="Calibri" w:hAnsi="Arial Narrow" w:cs="Calibri"/>
          <w:color w:val="002060"/>
          <w:spacing w:val="-8"/>
          <w:lang w:val="ro-RO"/>
        </w:rPr>
        <w:t xml:space="preserve"> </w:t>
      </w:r>
      <w:r w:rsidRPr="00BC3012">
        <w:rPr>
          <w:rFonts w:ascii="Arial Narrow" w:eastAsia="Calibri" w:hAnsi="Arial Narrow" w:cs="Calibri"/>
          <w:color w:val="002060"/>
          <w:spacing w:val="1"/>
          <w:lang w:val="ro-RO"/>
        </w:rPr>
        <w:t>c</w:t>
      </w:r>
      <w:r w:rsidRPr="00BC3012">
        <w:rPr>
          <w:rFonts w:ascii="Arial Narrow" w:eastAsia="Calibri" w:hAnsi="Arial Narrow" w:cs="Calibri"/>
          <w:color w:val="002060"/>
          <w:spacing w:val="-1"/>
          <w:lang w:val="ro-RO"/>
        </w:rPr>
        <w:t>enuș</w:t>
      </w:r>
      <w:r w:rsidRPr="00BC3012">
        <w:rPr>
          <w:rFonts w:ascii="Arial Narrow" w:eastAsia="Calibri" w:hAnsi="Arial Narrow" w:cs="Calibri"/>
          <w:color w:val="002060"/>
          <w:lang w:val="ro-RO"/>
        </w:rPr>
        <w:t>a</w:t>
      </w:r>
      <w:r w:rsidRPr="00BC3012">
        <w:rPr>
          <w:rFonts w:ascii="Arial Narrow" w:eastAsia="Calibri" w:hAnsi="Arial Narrow" w:cs="Calibri"/>
          <w:color w:val="002060"/>
          <w:spacing w:val="-7"/>
          <w:lang w:val="ro-RO"/>
        </w:rPr>
        <w:t xml:space="preserve"> </w:t>
      </w:r>
      <w:r w:rsidRPr="00BC3012">
        <w:rPr>
          <w:rFonts w:ascii="Arial Narrow" w:eastAsia="Calibri" w:hAnsi="Arial Narrow" w:cs="Calibri"/>
          <w:color w:val="002060"/>
          <w:spacing w:val="-1"/>
          <w:lang w:val="ro-RO"/>
        </w:rPr>
        <w:t>d</w:t>
      </w:r>
      <w:r w:rsidRPr="00BC3012">
        <w:rPr>
          <w:rFonts w:ascii="Arial Narrow" w:eastAsia="Calibri" w:hAnsi="Arial Narrow" w:cs="Calibri"/>
          <w:color w:val="002060"/>
          <w:lang w:val="ro-RO"/>
        </w:rPr>
        <w:t>e</w:t>
      </w:r>
      <w:r w:rsidRPr="00BC3012">
        <w:rPr>
          <w:rFonts w:ascii="Arial Narrow" w:eastAsia="Calibri" w:hAnsi="Arial Narrow" w:cs="Calibri"/>
          <w:color w:val="002060"/>
          <w:spacing w:val="-8"/>
          <w:lang w:val="ro-RO"/>
        </w:rPr>
        <w:t xml:space="preserve"> </w:t>
      </w:r>
      <w:r w:rsidRPr="00BC3012">
        <w:rPr>
          <w:rFonts w:ascii="Arial Narrow" w:eastAsia="Calibri" w:hAnsi="Arial Narrow" w:cs="Calibri"/>
          <w:color w:val="002060"/>
          <w:spacing w:val="2"/>
          <w:lang w:val="ro-RO"/>
        </w:rPr>
        <w:t>i</w:t>
      </w:r>
      <w:r w:rsidRPr="00BC3012">
        <w:rPr>
          <w:rFonts w:ascii="Arial Narrow" w:eastAsia="Calibri" w:hAnsi="Arial Narrow" w:cs="Calibri"/>
          <w:color w:val="002060"/>
          <w:spacing w:val="-1"/>
          <w:lang w:val="ro-RO"/>
        </w:rPr>
        <w:t>n</w:t>
      </w:r>
      <w:r w:rsidRPr="00BC3012">
        <w:rPr>
          <w:rFonts w:ascii="Arial Narrow" w:eastAsia="Calibri" w:hAnsi="Arial Narrow" w:cs="Calibri"/>
          <w:color w:val="002060"/>
          <w:spacing w:val="1"/>
          <w:lang w:val="ro-RO"/>
        </w:rPr>
        <w:t>c</w:t>
      </w:r>
      <w:r w:rsidRPr="00BC3012">
        <w:rPr>
          <w:rFonts w:ascii="Arial Narrow" w:eastAsia="Calibri" w:hAnsi="Arial Narrow" w:cs="Calibri"/>
          <w:color w:val="002060"/>
          <w:spacing w:val="-1"/>
          <w:lang w:val="ro-RO"/>
        </w:rPr>
        <w:t>in</w:t>
      </w:r>
      <w:r w:rsidRPr="00BC3012">
        <w:rPr>
          <w:rFonts w:ascii="Arial Narrow" w:eastAsia="Calibri" w:hAnsi="Arial Narrow" w:cs="Calibri"/>
          <w:color w:val="002060"/>
          <w:spacing w:val="1"/>
          <w:lang w:val="ro-RO"/>
        </w:rPr>
        <w:t>e</w:t>
      </w:r>
      <w:r w:rsidRPr="00BC3012">
        <w:rPr>
          <w:rFonts w:ascii="Arial Narrow" w:eastAsia="Calibri" w:hAnsi="Arial Narrow" w:cs="Calibri"/>
          <w:color w:val="002060"/>
          <w:lang w:val="ro-RO"/>
        </w:rPr>
        <w:t>ra</w:t>
      </w:r>
      <w:r w:rsidRPr="00BC3012">
        <w:rPr>
          <w:rFonts w:ascii="Arial Narrow" w:eastAsia="Calibri" w:hAnsi="Arial Narrow" w:cs="Calibri"/>
          <w:color w:val="002060"/>
          <w:spacing w:val="-1"/>
          <w:lang w:val="ro-RO"/>
        </w:rPr>
        <w:t>re</w:t>
      </w:r>
      <w:r w:rsidRPr="00BC3012">
        <w:rPr>
          <w:rFonts w:ascii="Arial Narrow" w:eastAsia="Calibri" w:hAnsi="Arial Narrow" w:cs="Calibri"/>
          <w:color w:val="002060"/>
          <w:lang w:val="ro-RO"/>
        </w:rPr>
        <w:t>,</w:t>
      </w:r>
      <w:r w:rsidRPr="00BC3012">
        <w:rPr>
          <w:rFonts w:ascii="Arial Narrow" w:eastAsia="Calibri" w:hAnsi="Arial Narrow" w:cs="Calibri"/>
          <w:color w:val="002060"/>
          <w:spacing w:val="-7"/>
          <w:lang w:val="ro-RO"/>
        </w:rPr>
        <w:t xml:space="preserve"> </w:t>
      </w:r>
      <w:r w:rsidRPr="00BC3012">
        <w:rPr>
          <w:rFonts w:ascii="Arial Narrow" w:eastAsia="Calibri" w:hAnsi="Arial Narrow" w:cs="Calibri"/>
          <w:color w:val="002060"/>
          <w:spacing w:val="1"/>
          <w:lang w:val="ro-RO"/>
        </w:rPr>
        <w:t>c</w:t>
      </w:r>
      <w:r w:rsidRPr="00BC3012">
        <w:rPr>
          <w:rFonts w:ascii="Arial Narrow" w:eastAsia="Calibri" w:hAnsi="Arial Narrow" w:cs="Calibri"/>
          <w:color w:val="002060"/>
          <w:lang w:val="ro-RO"/>
        </w:rPr>
        <w:t>u</w:t>
      </w:r>
      <w:r w:rsidRPr="00BC3012">
        <w:rPr>
          <w:rFonts w:ascii="Arial Narrow" w:eastAsia="Calibri" w:hAnsi="Arial Narrow" w:cs="Calibri"/>
          <w:color w:val="002060"/>
          <w:spacing w:val="-8"/>
          <w:lang w:val="ro-RO"/>
        </w:rPr>
        <w:t xml:space="preserve"> </w:t>
      </w:r>
      <w:r w:rsidRPr="00BC3012">
        <w:rPr>
          <w:rFonts w:ascii="Arial Narrow" w:eastAsia="Calibri" w:hAnsi="Arial Narrow" w:cs="Calibri"/>
          <w:color w:val="002060"/>
          <w:spacing w:val="1"/>
          <w:lang w:val="ro-RO"/>
        </w:rPr>
        <w:t>c</w:t>
      </w:r>
      <w:r w:rsidRPr="00BC3012">
        <w:rPr>
          <w:rFonts w:ascii="Arial Narrow" w:eastAsia="Calibri" w:hAnsi="Arial Narrow" w:cs="Calibri"/>
          <w:color w:val="002060"/>
          <w:spacing w:val="-1"/>
          <w:lang w:val="ro-RO"/>
        </w:rPr>
        <w:t>ondi</w:t>
      </w:r>
      <w:r w:rsidRPr="00BC3012">
        <w:rPr>
          <w:rFonts w:ascii="Arial Narrow" w:eastAsia="Calibri" w:hAnsi="Arial Narrow" w:cs="Calibri"/>
          <w:color w:val="002060"/>
          <w:lang w:val="ro-RO"/>
        </w:rPr>
        <w:t>ț</w:t>
      </w:r>
      <w:r w:rsidRPr="00BC3012">
        <w:rPr>
          <w:rFonts w:ascii="Arial Narrow" w:eastAsia="Calibri" w:hAnsi="Arial Narrow" w:cs="Calibri"/>
          <w:color w:val="002060"/>
          <w:spacing w:val="-1"/>
          <w:lang w:val="ro-RO"/>
        </w:rPr>
        <w:t>i</w:t>
      </w:r>
      <w:r w:rsidRPr="00BC3012">
        <w:rPr>
          <w:rFonts w:ascii="Arial Narrow" w:eastAsia="Calibri" w:hAnsi="Arial Narrow" w:cs="Calibri"/>
          <w:color w:val="002060"/>
          <w:lang w:val="ro-RO"/>
        </w:rPr>
        <w:t>a</w:t>
      </w:r>
      <w:r w:rsidRPr="00BC3012">
        <w:rPr>
          <w:rFonts w:ascii="Arial Narrow" w:eastAsia="Calibri" w:hAnsi="Arial Narrow" w:cs="Calibri"/>
          <w:color w:val="002060"/>
          <w:spacing w:val="-7"/>
          <w:lang w:val="ro-RO"/>
        </w:rPr>
        <w:t xml:space="preserve"> </w:t>
      </w:r>
      <w:r w:rsidRPr="00BC3012">
        <w:rPr>
          <w:rFonts w:ascii="Arial Narrow" w:eastAsia="Calibri" w:hAnsi="Arial Narrow" w:cs="Calibri"/>
          <w:color w:val="002060"/>
          <w:spacing w:val="1"/>
          <w:lang w:val="ro-RO"/>
        </w:rPr>
        <w:t>c</w:t>
      </w:r>
      <w:r w:rsidRPr="00BC3012">
        <w:rPr>
          <w:rFonts w:ascii="Arial Narrow" w:eastAsia="Calibri" w:hAnsi="Arial Narrow" w:cs="Calibri"/>
          <w:color w:val="002060"/>
          <w:lang w:val="ro-RO"/>
        </w:rPr>
        <w:t>a</w:t>
      </w:r>
      <w:r w:rsidRPr="00BC3012">
        <w:rPr>
          <w:rFonts w:ascii="Arial Narrow" w:eastAsia="Calibri" w:hAnsi="Arial Narrow" w:cs="Calibri"/>
          <w:color w:val="002060"/>
          <w:spacing w:val="-7"/>
          <w:lang w:val="ro-RO"/>
        </w:rPr>
        <w:t xml:space="preserve"> </w:t>
      </w:r>
      <w:r w:rsidRPr="00BC3012">
        <w:rPr>
          <w:rFonts w:ascii="Arial Narrow" w:eastAsia="Calibri" w:hAnsi="Arial Narrow" w:cs="Calibri"/>
          <w:color w:val="002060"/>
          <w:lang w:val="ro-RO"/>
        </w:rPr>
        <w:t>a</w:t>
      </w:r>
      <w:r w:rsidRPr="00BC3012">
        <w:rPr>
          <w:rFonts w:ascii="Arial Narrow" w:eastAsia="Calibri" w:hAnsi="Arial Narrow" w:cs="Calibri"/>
          <w:color w:val="002060"/>
          <w:spacing w:val="-1"/>
          <w:lang w:val="ro-RO"/>
        </w:rPr>
        <w:t>s</w:t>
      </w:r>
      <w:r w:rsidRPr="00BC3012">
        <w:rPr>
          <w:rFonts w:ascii="Arial Narrow" w:eastAsia="Calibri" w:hAnsi="Arial Narrow" w:cs="Calibri"/>
          <w:color w:val="002060"/>
          <w:lang w:val="ro-RO"/>
        </w:rPr>
        <w:t>tf</w:t>
      </w:r>
      <w:r w:rsidRPr="00BC3012">
        <w:rPr>
          <w:rFonts w:ascii="Arial Narrow" w:eastAsia="Calibri" w:hAnsi="Arial Narrow" w:cs="Calibri"/>
          <w:color w:val="002060"/>
          <w:spacing w:val="-1"/>
          <w:lang w:val="ro-RO"/>
        </w:rPr>
        <w:t>e</w:t>
      </w:r>
      <w:r w:rsidRPr="00BC3012">
        <w:rPr>
          <w:rFonts w:ascii="Arial Narrow" w:eastAsia="Calibri" w:hAnsi="Arial Narrow" w:cs="Calibri"/>
          <w:color w:val="002060"/>
          <w:lang w:val="ro-RO"/>
        </w:rPr>
        <w:t>l</w:t>
      </w:r>
      <w:r w:rsidRPr="00BC3012">
        <w:rPr>
          <w:rFonts w:ascii="Arial Narrow" w:eastAsia="Calibri" w:hAnsi="Arial Narrow" w:cs="Calibri"/>
          <w:color w:val="002060"/>
          <w:spacing w:val="-8"/>
          <w:lang w:val="ro-RO"/>
        </w:rPr>
        <w:t xml:space="preserve"> </w:t>
      </w:r>
      <w:r w:rsidRPr="00BC3012">
        <w:rPr>
          <w:rFonts w:ascii="Arial Narrow" w:eastAsia="Calibri" w:hAnsi="Arial Narrow" w:cs="Calibri"/>
          <w:color w:val="002060"/>
          <w:spacing w:val="-1"/>
          <w:lang w:val="ro-RO"/>
        </w:rPr>
        <w:t>d</w:t>
      </w:r>
      <w:r w:rsidRPr="00BC3012">
        <w:rPr>
          <w:rFonts w:ascii="Arial Narrow" w:eastAsia="Calibri" w:hAnsi="Arial Narrow" w:cs="Calibri"/>
          <w:color w:val="002060"/>
          <w:lang w:val="ro-RO"/>
        </w:rPr>
        <w:t>e</w:t>
      </w:r>
      <w:r w:rsidRPr="00BC3012">
        <w:rPr>
          <w:rFonts w:ascii="Arial Narrow" w:eastAsia="Calibri" w:hAnsi="Arial Narrow" w:cs="Calibri"/>
          <w:color w:val="002060"/>
          <w:spacing w:val="-8"/>
          <w:lang w:val="ro-RO"/>
        </w:rPr>
        <w:t xml:space="preserve"> </w:t>
      </w:r>
      <w:r w:rsidRPr="00BC3012">
        <w:rPr>
          <w:rFonts w:ascii="Arial Narrow" w:eastAsia="Calibri" w:hAnsi="Arial Narrow" w:cs="Calibri"/>
          <w:color w:val="002060"/>
          <w:lang w:val="ro-RO"/>
        </w:rPr>
        <w:t>a</w:t>
      </w:r>
      <w:r w:rsidRPr="00BC3012">
        <w:rPr>
          <w:rFonts w:ascii="Arial Narrow" w:eastAsia="Calibri" w:hAnsi="Arial Narrow" w:cs="Calibri"/>
          <w:color w:val="002060"/>
          <w:spacing w:val="1"/>
          <w:lang w:val="ro-RO"/>
        </w:rPr>
        <w:t>c</w:t>
      </w:r>
      <w:r w:rsidRPr="00BC3012">
        <w:rPr>
          <w:rFonts w:ascii="Arial Narrow" w:eastAsia="Calibri" w:hAnsi="Arial Narrow" w:cs="Calibri"/>
          <w:color w:val="002060"/>
          <w:lang w:val="ro-RO"/>
        </w:rPr>
        <w:t>ț</w:t>
      </w:r>
      <w:r w:rsidRPr="00BC3012">
        <w:rPr>
          <w:rFonts w:ascii="Arial Narrow" w:eastAsia="Calibri" w:hAnsi="Arial Narrow" w:cs="Calibri"/>
          <w:color w:val="002060"/>
          <w:spacing w:val="4"/>
          <w:lang w:val="ro-RO"/>
        </w:rPr>
        <w:t>i</w:t>
      </w:r>
      <w:r w:rsidRPr="00BC3012">
        <w:rPr>
          <w:rFonts w:ascii="Arial Narrow" w:eastAsia="Calibri" w:hAnsi="Arial Narrow" w:cs="Calibri"/>
          <w:color w:val="002060"/>
          <w:spacing w:val="1"/>
          <w:lang w:val="ro-RO"/>
        </w:rPr>
        <w:t>u</w:t>
      </w:r>
      <w:r w:rsidRPr="00BC3012">
        <w:rPr>
          <w:rFonts w:ascii="Arial Narrow" w:eastAsia="Calibri" w:hAnsi="Arial Narrow" w:cs="Calibri"/>
          <w:color w:val="002060"/>
          <w:spacing w:val="-1"/>
          <w:lang w:val="ro-RO"/>
        </w:rPr>
        <w:t>n</w:t>
      </w:r>
      <w:r w:rsidRPr="00BC3012">
        <w:rPr>
          <w:rFonts w:ascii="Arial Narrow" w:eastAsia="Calibri" w:hAnsi="Arial Narrow" w:cs="Calibri"/>
          <w:color w:val="002060"/>
          <w:lang w:val="ro-RO"/>
        </w:rPr>
        <w:t>i</w:t>
      </w:r>
      <w:r w:rsidRPr="00BC3012">
        <w:rPr>
          <w:rFonts w:ascii="Arial Narrow" w:eastAsia="Calibri" w:hAnsi="Arial Narrow" w:cs="Calibri"/>
          <w:color w:val="002060"/>
          <w:spacing w:val="-7"/>
          <w:lang w:val="ro-RO"/>
        </w:rPr>
        <w:t xml:space="preserve"> </w:t>
      </w:r>
      <w:r w:rsidRPr="00BC3012">
        <w:rPr>
          <w:rFonts w:ascii="Arial Narrow" w:eastAsia="Calibri" w:hAnsi="Arial Narrow" w:cs="Calibri"/>
          <w:color w:val="002060"/>
          <w:spacing w:val="-1"/>
          <w:lang w:val="ro-RO"/>
        </w:rPr>
        <w:t>d</w:t>
      </w:r>
      <w:r w:rsidRPr="00BC3012">
        <w:rPr>
          <w:rFonts w:ascii="Arial Narrow" w:eastAsia="Calibri" w:hAnsi="Arial Narrow" w:cs="Calibri"/>
          <w:color w:val="002060"/>
          <w:spacing w:val="2"/>
          <w:lang w:val="ro-RO"/>
        </w:rPr>
        <w:t>i</w:t>
      </w:r>
      <w:r w:rsidRPr="00BC3012">
        <w:rPr>
          <w:rFonts w:ascii="Arial Narrow" w:eastAsia="Calibri" w:hAnsi="Arial Narrow" w:cs="Calibri"/>
          <w:color w:val="002060"/>
          <w:lang w:val="ro-RO"/>
        </w:rPr>
        <w:t>n</w:t>
      </w:r>
      <w:r w:rsidRPr="00BC3012">
        <w:rPr>
          <w:rFonts w:ascii="Arial Narrow" w:eastAsia="Calibri" w:hAnsi="Arial Narrow" w:cs="Calibri"/>
          <w:color w:val="002060"/>
          <w:spacing w:val="-8"/>
          <w:lang w:val="ro-RO"/>
        </w:rPr>
        <w:t xml:space="preserve"> </w:t>
      </w:r>
      <w:r w:rsidRPr="00BC3012">
        <w:rPr>
          <w:rFonts w:ascii="Arial Narrow" w:eastAsia="Calibri" w:hAnsi="Arial Narrow" w:cs="Calibri"/>
          <w:color w:val="002060"/>
          <w:spacing w:val="1"/>
          <w:lang w:val="ro-RO"/>
        </w:rPr>
        <w:t>c</w:t>
      </w:r>
      <w:r w:rsidRPr="00BC3012">
        <w:rPr>
          <w:rFonts w:ascii="Arial Narrow" w:eastAsia="Calibri" w:hAnsi="Arial Narrow" w:cs="Calibri"/>
          <w:color w:val="002060"/>
          <w:lang w:val="ro-RO"/>
        </w:rPr>
        <w:t>a</w:t>
      </w:r>
      <w:r w:rsidRPr="00BC3012">
        <w:rPr>
          <w:rFonts w:ascii="Arial Narrow" w:eastAsia="Calibri" w:hAnsi="Arial Narrow" w:cs="Calibri"/>
          <w:color w:val="002060"/>
          <w:spacing w:val="-1"/>
          <w:lang w:val="ro-RO"/>
        </w:rPr>
        <w:t>d</w:t>
      </w:r>
      <w:r w:rsidRPr="00BC3012">
        <w:rPr>
          <w:rFonts w:ascii="Arial Narrow" w:eastAsia="Calibri" w:hAnsi="Arial Narrow" w:cs="Calibri"/>
          <w:color w:val="002060"/>
          <w:spacing w:val="2"/>
          <w:lang w:val="ro-RO"/>
        </w:rPr>
        <w:t>r</w:t>
      </w:r>
      <w:r w:rsidRPr="00BC3012">
        <w:rPr>
          <w:rFonts w:ascii="Arial Narrow" w:eastAsia="Calibri" w:hAnsi="Arial Narrow" w:cs="Calibri"/>
          <w:color w:val="002060"/>
          <w:spacing w:val="-1"/>
          <w:lang w:val="ro-RO"/>
        </w:rPr>
        <w:t>u</w:t>
      </w:r>
      <w:r w:rsidRPr="00BC3012">
        <w:rPr>
          <w:rFonts w:ascii="Arial Narrow" w:eastAsia="Calibri" w:hAnsi="Arial Narrow" w:cs="Calibri"/>
          <w:color w:val="002060"/>
          <w:lang w:val="ro-RO"/>
        </w:rPr>
        <w:t>l</w:t>
      </w:r>
      <w:r w:rsidRPr="00BC3012">
        <w:rPr>
          <w:rFonts w:ascii="Arial Narrow" w:eastAsia="Calibri" w:hAnsi="Arial Narrow" w:cs="Calibri"/>
          <w:color w:val="002060"/>
          <w:spacing w:val="-7"/>
          <w:lang w:val="ro-RO"/>
        </w:rPr>
        <w:t xml:space="preserve"> </w:t>
      </w:r>
      <w:r w:rsidRPr="00BC3012">
        <w:rPr>
          <w:rFonts w:ascii="Arial Narrow" w:eastAsia="Calibri" w:hAnsi="Arial Narrow" w:cs="Calibri"/>
          <w:color w:val="002060"/>
          <w:lang w:val="ro-RO"/>
        </w:rPr>
        <w:t>a</w:t>
      </w:r>
      <w:r w:rsidRPr="00BC3012">
        <w:rPr>
          <w:rFonts w:ascii="Arial Narrow" w:eastAsia="Calibri" w:hAnsi="Arial Narrow" w:cs="Calibri"/>
          <w:color w:val="002060"/>
          <w:spacing w:val="1"/>
          <w:lang w:val="ro-RO"/>
        </w:rPr>
        <w:t>c</w:t>
      </w:r>
      <w:r w:rsidRPr="00BC3012">
        <w:rPr>
          <w:rFonts w:ascii="Arial Narrow" w:eastAsia="Calibri" w:hAnsi="Arial Narrow" w:cs="Calibri"/>
          <w:color w:val="002060"/>
          <w:spacing w:val="-1"/>
          <w:lang w:val="ro-RO"/>
        </w:rPr>
        <w:t>es</w:t>
      </w:r>
      <w:r w:rsidRPr="00BC3012">
        <w:rPr>
          <w:rFonts w:ascii="Arial Narrow" w:eastAsia="Calibri" w:hAnsi="Arial Narrow" w:cs="Calibri"/>
          <w:color w:val="002060"/>
          <w:lang w:val="ro-RO"/>
        </w:rPr>
        <w:t>t</w:t>
      </w:r>
      <w:r w:rsidRPr="00BC3012">
        <w:rPr>
          <w:rFonts w:ascii="Arial Narrow" w:eastAsia="Calibri" w:hAnsi="Arial Narrow" w:cs="Calibri"/>
          <w:color w:val="002060"/>
          <w:spacing w:val="-1"/>
          <w:lang w:val="ro-RO"/>
        </w:rPr>
        <w:t>e</w:t>
      </w:r>
      <w:r w:rsidRPr="00BC3012">
        <w:rPr>
          <w:rFonts w:ascii="Arial Narrow" w:eastAsia="Calibri" w:hAnsi="Arial Narrow" w:cs="Calibri"/>
          <w:color w:val="002060"/>
          <w:lang w:val="ro-RO"/>
        </w:rPr>
        <w:t>i măs</w:t>
      </w:r>
      <w:r w:rsidRPr="00BC3012">
        <w:rPr>
          <w:rFonts w:ascii="Arial Narrow" w:eastAsia="Calibri" w:hAnsi="Arial Narrow" w:cs="Calibri"/>
          <w:color w:val="002060"/>
          <w:spacing w:val="-1"/>
          <w:lang w:val="ro-RO"/>
        </w:rPr>
        <w:t>u</w:t>
      </w:r>
      <w:r w:rsidRPr="00BC3012">
        <w:rPr>
          <w:rFonts w:ascii="Arial Narrow" w:eastAsia="Calibri" w:hAnsi="Arial Narrow" w:cs="Calibri"/>
          <w:color w:val="002060"/>
          <w:lang w:val="ro-RO"/>
        </w:rPr>
        <w:t>ri</w:t>
      </w:r>
      <w:r w:rsidRPr="00BC3012">
        <w:rPr>
          <w:rFonts w:ascii="Arial Narrow" w:eastAsia="Calibri" w:hAnsi="Arial Narrow" w:cs="Calibri"/>
          <w:color w:val="002060"/>
          <w:spacing w:val="-3"/>
          <w:lang w:val="ro-RO"/>
        </w:rPr>
        <w:t xml:space="preserve"> </w:t>
      </w:r>
      <w:r w:rsidRPr="00BC3012">
        <w:rPr>
          <w:rFonts w:ascii="Arial Narrow" w:eastAsia="Calibri" w:hAnsi="Arial Narrow" w:cs="Calibri"/>
          <w:color w:val="002060"/>
          <w:spacing w:val="-1"/>
          <w:lang w:val="ro-RO"/>
        </w:rPr>
        <w:t>s</w:t>
      </w:r>
      <w:r w:rsidRPr="00BC3012">
        <w:rPr>
          <w:rFonts w:ascii="Arial Narrow" w:eastAsia="Calibri" w:hAnsi="Arial Narrow" w:cs="Calibri"/>
          <w:color w:val="002060"/>
          <w:lang w:val="ro-RO"/>
        </w:rPr>
        <w:t>ă</w:t>
      </w:r>
      <w:r w:rsidRPr="00BC3012">
        <w:rPr>
          <w:rFonts w:ascii="Arial Narrow" w:eastAsia="Calibri" w:hAnsi="Arial Narrow" w:cs="Calibri"/>
          <w:color w:val="002060"/>
          <w:spacing w:val="-4"/>
          <w:lang w:val="ro-RO"/>
        </w:rPr>
        <w:t xml:space="preserve"> </w:t>
      </w:r>
      <w:r w:rsidRPr="00BC3012">
        <w:rPr>
          <w:rFonts w:ascii="Arial Narrow" w:eastAsia="Calibri" w:hAnsi="Arial Narrow" w:cs="Calibri"/>
          <w:color w:val="002060"/>
          <w:spacing w:val="1"/>
          <w:lang w:val="ro-RO"/>
        </w:rPr>
        <w:t>n</w:t>
      </w:r>
      <w:r w:rsidRPr="00BC3012">
        <w:rPr>
          <w:rFonts w:ascii="Arial Narrow" w:eastAsia="Calibri" w:hAnsi="Arial Narrow" w:cs="Calibri"/>
          <w:color w:val="002060"/>
          <w:lang w:val="ro-RO"/>
        </w:rPr>
        <w:t>u</w:t>
      </w:r>
      <w:r w:rsidRPr="00BC3012">
        <w:rPr>
          <w:rFonts w:ascii="Arial Narrow" w:eastAsia="Calibri" w:hAnsi="Arial Narrow" w:cs="Calibri"/>
          <w:color w:val="002060"/>
          <w:spacing w:val="-6"/>
          <w:lang w:val="ro-RO"/>
        </w:rPr>
        <w:t xml:space="preserve"> </w:t>
      </w:r>
      <w:r w:rsidRPr="00BC3012">
        <w:rPr>
          <w:rFonts w:ascii="Arial Narrow" w:eastAsia="Calibri" w:hAnsi="Arial Narrow" w:cs="Calibri"/>
          <w:color w:val="002060"/>
          <w:spacing w:val="1"/>
          <w:lang w:val="ro-RO"/>
        </w:rPr>
        <w:t>co</w:t>
      </w:r>
      <w:r w:rsidRPr="00BC3012">
        <w:rPr>
          <w:rFonts w:ascii="Arial Narrow" w:eastAsia="Calibri" w:hAnsi="Arial Narrow" w:cs="Calibri"/>
          <w:color w:val="002060"/>
          <w:spacing w:val="-1"/>
          <w:lang w:val="ro-RO"/>
        </w:rPr>
        <w:t>ndu</w:t>
      </w:r>
      <w:r w:rsidRPr="00BC3012">
        <w:rPr>
          <w:rFonts w:ascii="Arial Narrow" w:eastAsia="Calibri" w:hAnsi="Arial Narrow" w:cs="Calibri"/>
          <w:color w:val="002060"/>
          <w:spacing w:val="1"/>
          <w:lang w:val="ro-RO"/>
        </w:rPr>
        <w:t>c</w:t>
      </w:r>
      <w:r w:rsidRPr="00BC3012">
        <w:rPr>
          <w:rFonts w:ascii="Arial Narrow" w:eastAsia="Calibri" w:hAnsi="Arial Narrow" w:cs="Calibri"/>
          <w:color w:val="002060"/>
          <w:lang w:val="ro-RO"/>
        </w:rPr>
        <w:t>ă</w:t>
      </w:r>
      <w:r w:rsidRPr="00BC3012">
        <w:rPr>
          <w:rFonts w:ascii="Arial Narrow" w:eastAsia="Calibri" w:hAnsi="Arial Narrow" w:cs="Calibri"/>
          <w:color w:val="002060"/>
          <w:spacing w:val="-4"/>
          <w:lang w:val="ro-RO"/>
        </w:rPr>
        <w:t xml:space="preserve"> </w:t>
      </w:r>
      <w:r w:rsidRPr="00BC3012">
        <w:rPr>
          <w:rFonts w:ascii="Arial Narrow" w:eastAsia="Calibri" w:hAnsi="Arial Narrow" w:cs="Calibri"/>
          <w:color w:val="002060"/>
          <w:spacing w:val="1"/>
          <w:lang w:val="ro-RO"/>
        </w:rPr>
        <w:t>l</w:t>
      </w:r>
      <w:r w:rsidRPr="00BC3012">
        <w:rPr>
          <w:rFonts w:ascii="Arial Narrow" w:eastAsia="Calibri" w:hAnsi="Arial Narrow" w:cs="Calibri"/>
          <w:color w:val="002060"/>
          <w:lang w:val="ro-RO"/>
        </w:rPr>
        <w:t>a</w:t>
      </w:r>
      <w:r w:rsidRPr="00BC3012">
        <w:rPr>
          <w:rFonts w:ascii="Arial Narrow" w:eastAsia="Calibri" w:hAnsi="Arial Narrow" w:cs="Calibri"/>
          <w:color w:val="002060"/>
          <w:spacing w:val="-2"/>
          <w:lang w:val="ro-RO"/>
        </w:rPr>
        <w:t xml:space="preserve"> </w:t>
      </w:r>
      <w:r w:rsidRPr="00BC3012">
        <w:rPr>
          <w:rFonts w:ascii="Arial Narrow" w:eastAsia="Calibri" w:hAnsi="Arial Narrow" w:cs="Calibri"/>
          <w:color w:val="002060"/>
          <w:lang w:val="ro-RO"/>
        </w:rPr>
        <w:t>o</w:t>
      </w:r>
      <w:r w:rsidRPr="00BC3012">
        <w:rPr>
          <w:rFonts w:ascii="Arial Narrow" w:eastAsia="Calibri" w:hAnsi="Arial Narrow" w:cs="Calibri"/>
          <w:color w:val="002060"/>
          <w:spacing w:val="-4"/>
          <w:lang w:val="ro-RO"/>
        </w:rPr>
        <w:t xml:space="preserve"> </w:t>
      </w:r>
      <w:r w:rsidRPr="00BC3012">
        <w:rPr>
          <w:rFonts w:ascii="Arial Narrow" w:eastAsia="Calibri" w:hAnsi="Arial Narrow" w:cs="Calibri"/>
          <w:color w:val="002060"/>
          <w:spacing w:val="-1"/>
          <w:lang w:val="ro-RO"/>
        </w:rPr>
        <w:t>sp</w:t>
      </w:r>
      <w:r w:rsidRPr="00BC3012">
        <w:rPr>
          <w:rFonts w:ascii="Arial Narrow" w:eastAsia="Calibri" w:hAnsi="Arial Narrow" w:cs="Calibri"/>
          <w:color w:val="002060"/>
          <w:spacing w:val="1"/>
          <w:lang w:val="ro-RO"/>
        </w:rPr>
        <w:t>o</w:t>
      </w:r>
      <w:r w:rsidRPr="00BC3012">
        <w:rPr>
          <w:rFonts w:ascii="Arial Narrow" w:eastAsia="Calibri" w:hAnsi="Arial Narrow" w:cs="Calibri"/>
          <w:color w:val="002060"/>
          <w:lang w:val="ro-RO"/>
        </w:rPr>
        <w:t>r</w:t>
      </w:r>
      <w:r w:rsidRPr="00BC3012">
        <w:rPr>
          <w:rFonts w:ascii="Arial Narrow" w:eastAsia="Calibri" w:hAnsi="Arial Narrow" w:cs="Calibri"/>
          <w:color w:val="002060"/>
          <w:spacing w:val="-1"/>
          <w:lang w:val="ro-RO"/>
        </w:rPr>
        <w:t>i</w:t>
      </w:r>
      <w:r w:rsidRPr="00BC3012">
        <w:rPr>
          <w:rFonts w:ascii="Arial Narrow" w:eastAsia="Calibri" w:hAnsi="Arial Narrow" w:cs="Calibri"/>
          <w:color w:val="002060"/>
          <w:spacing w:val="2"/>
          <w:lang w:val="ro-RO"/>
        </w:rPr>
        <w:t>r</w:t>
      </w:r>
      <w:r w:rsidRPr="00BC3012">
        <w:rPr>
          <w:rFonts w:ascii="Arial Narrow" w:eastAsia="Calibri" w:hAnsi="Arial Narrow" w:cs="Calibri"/>
          <w:color w:val="002060"/>
          <w:lang w:val="ro-RO"/>
        </w:rPr>
        <w:t>e</w:t>
      </w:r>
      <w:r w:rsidRPr="00BC3012">
        <w:rPr>
          <w:rFonts w:ascii="Arial Narrow" w:eastAsia="Calibri" w:hAnsi="Arial Narrow" w:cs="Calibri"/>
          <w:color w:val="002060"/>
          <w:spacing w:val="-3"/>
          <w:lang w:val="ro-RO"/>
        </w:rPr>
        <w:t xml:space="preserve"> </w:t>
      </w:r>
      <w:r w:rsidRPr="00BC3012">
        <w:rPr>
          <w:rFonts w:ascii="Arial Narrow" w:eastAsia="Calibri" w:hAnsi="Arial Narrow" w:cs="Calibri"/>
          <w:color w:val="002060"/>
          <w:lang w:val="ro-RO"/>
        </w:rPr>
        <w:t>a</w:t>
      </w:r>
      <w:r w:rsidRPr="00BC3012">
        <w:rPr>
          <w:rFonts w:ascii="Arial Narrow" w:eastAsia="Calibri" w:hAnsi="Arial Narrow" w:cs="Calibri"/>
          <w:color w:val="002060"/>
          <w:spacing w:val="-5"/>
          <w:lang w:val="ro-RO"/>
        </w:rPr>
        <w:t xml:space="preserve"> </w:t>
      </w:r>
      <w:r w:rsidRPr="00BC3012">
        <w:rPr>
          <w:rFonts w:ascii="Arial Narrow" w:eastAsia="Calibri" w:hAnsi="Arial Narrow" w:cs="Calibri"/>
          <w:color w:val="002060"/>
          <w:spacing w:val="1"/>
          <w:lang w:val="ro-RO"/>
        </w:rPr>
        <w:t>c</w:t>
      </w:r>
      <w:r w:rsidRPr="00BC3012">
        <w:rPr>
          <w:rFonts w:ascii="Arial Narrow" w:eastAsia="Calibri" w:hAnsi="Arial Narrow" w:cs="Calibri"/>
          <w:color w:val="002060"/>
          <w:lang w:val="ro-RO"/>
        </w:rPr>
        <w:t>a</w:t>
      </w:r>
      <w:r w:rsidRPr="00BC3012">
        <w:rPr>
          <w:rFonts w:ascii="Arial Narrow" w:eastAsia="Calibri" w:hAnsi="Arial Narrow" w:cs="Calibri"/>
          <w:color w:val="002060"/>
          <w:spacing w:val="-1"/>
          <w:lang w:val="ro-RO"/>
        </w:rPr>
        <w:t>p</w:t>
      </w:r>
      <w:r w:rsidRPr="00BC3012">
        <w:rPr>
          <w:rFonts w:ascii="Arial Narrow" w:eastAsia="Calibri" w:hAnsi="Arial Narrow" w:cs="Calibri"/>
          <w:color w:val="002060"/>
          <w:lang w:val="ro-RO"/>
        </w:rPr>
        <w:t>a</w:t>
      </w:r>
      <w:r w:rsidRPr="00BC3012">
        <w:rPr>
          <w:rFonts w:ascii="Arial Narrow" w:eastAsia="Calibri" w:hAnsi="Arial Narrow" w:cs="Calibri"/>
          <w:color w:val="002060"/>
          <w:spacing w:val="1"/>
          <w:lang w:val="ro-RO"/>
        </w:rPr>
        <w:t>c</w:t>
      </w:r>
      <w:r w:rsidRPr="00BC3012">
        <w:rPr>
          <w:rFonts w:ascii="Arial Narrow" w:eastAsia="Calibri" w:hAnsi="Arial Narrow" w:cs="Calibri"/>
          <w:color w:val="002060"/>
          <w:spacing w:val="-1"/>
          <w:lang w:val="ro-RO"/>
        </w:rPr>
        <w:t>i</w:t>
      </w:r>
      <w:r w:rsidRPr="00BC3012">
        <w:rPr>
          <w:rFonts w:ascii="Arial Narrow" w:eastAsia="Calibri" w:hAnsi="Arial Narrow" w:cs="Calibri"/>
          <w:color w:val="002060"/>
          <w:lang w:val="ro-RO"/>
        </w:rPr>
        <w:t>tăț</w:t>
      </w:r>
      <w:r w:rsidRPr="00BC3012">
        <w:rPr>
          <w:rFonts w:ascii="Arial Narrow" w:eastAsia="Calibri" w:hAnsi="Arial Narrow" w:cs="Calibri"/>
          <w:color w:val="002060"/>
          <w:spacing w:val="-1"/>
          <w:lang w:val="ro-RO"/>
        </w:rPr>
        <w:t>i</w:t>
      </w:r>
      <w:r w:rsidRPr="00BC3012">
        <w:rPr>
          <w:rFonts w:ascii="Arial Narrow" w:eastAsia="Calibri" w:hAnsi="Arial Narrow" w:cs="Calibri"/>
          <w:color w:val="002060"/>
          <w:lang w:val="ro-RO"/>
        </w:rPr>
        <w:t>i</w:t>
      </w:r>
      <w:r w:rsidRPr="00BC3012">
        <w:rPr>
          <w:rFonts w:ascii="Arial Narrow" w:eastAsia="Calibri" w:hAnsi="Arial Narrow" w:cs="Calibri"/>
          <w:color w:val="002060"/>
          <w:spacing w:val="-5"/>
          <w:lang w:val="ro-RO"/>
        </w:rPr>
        <w:t xml:space="preserve"> </w:t>
      </w:r>
      <w:r w:rsidRPr="00BC3012">
        <w:rPr>
          <w:rFonts w:ascii="Arial Narrow" w:eastAsia="Calibri" w:hAnsi="Arial Narrow" w:cs="Calibri"/>
          <w:color w:val="002060"/>
          <w:spacing w:val="2"/>
          <w:lang w:val="ro-RO"/>
        </w:rPr>
        <w:t>i</w:t>
      </w:r>
      <w:r w:rsidRPr="00BC3012">
        <w:rPr>
          <w:rFonts w:ascii="Arial Narrow" w:eastAsia="Calibri" w:hAnsi="Arial Narrow" w:cs="Calibri"/>
          <w:color w:val="002060"/>
          <w:spacing w:val="-1"/>
          <w:lang w:val="ro-RO"/>
        </w:rPr>
        <w:t>ns</w:t>
      </w:r>
      <w:r w:rsidRPr="00BC3012">
        <w:rPr>
          <w:rFonts w:ascii="Arial Narrow" w:eastAsia="Calibri" w:hAnsi="Arial Narrow" w:cs="Calibri"/>
          <w:color w:val="002060"/>
          <w:lang w:val="ro-RO"/>
        </w:rPr>
        <w:t>ta</w:t>
      </w:r>
      <w:r w:rsidRPr="00BC3012">
        <w:rPr>
          <w:rFonts w:ascii="Arial Narrow" w:eastAsia="Calibri" w:hAnsi="Arial Narrow" w:cs="Calibri"/>
          <w:color w:val="002060"/>
          <w:spacing w:val="-1"/>
          <w:lang w:val="ro-RO"/>
        </w:rPr>
        <w:t>l</w:t>
      </w:r>
      <w:r w:rsidRPr="00BC3012">
        <w:rPr>
          <w:rFonts w:ascii="Arial Narrow" w:eastAsia="Calibri" w:hAnsi="Arial Narrow" w:cs="Calibri"/>
          <w:color w:val="002060"/>
          <w:spacing w:val="2"/>
          <w:lang w:val="ro-RO"/>
        </w:rPr>
        <w:t>a</w:t>
      </w:r>
      <w:r w:rsidRPr="00BC3012">
        <w:rPr>
          <w:rFonts w:ascii="Arial Narrow" w:eastAsia="Calibri" w:hAnsi="Arial Narrow" w:cs="Calibri"/>
          <w:color w:val="002060"/>
          <w:lang w:val="ro-RO"/>
        </w:rPr>
        <w:t>ț</w:t>
      </w:r>
      <w:r w:rsidRPr="00BC3012">
        <w:rPr>
          <w:rFonts w:ascii="Arial Narrow" w:eastAsia="Calibri" w:hAnsi="Arial Narrow" w:cs="Calibri"/>
          <w:color w:val="002060"/>
          <w:spacing w:val="-1"/>
          <w:lang w:val="ro-RO"/>
        </w:rPr>
        <w:t>iil</w:t>
      </w:r>
      <w:r w:rsidRPr="00BC3012">
        <w:rPr>
          <w:rFonts w:ascii="Arial Narrow" w:eastAsia="Calibri" w:hAnsi="Arial Narrow" w:cs="Calibri"/>
          <w:color w:val="002060"/>
          <w:spacing w:val="1"/>
          <w:lang w:val="ro-RO"/>
        </w:rPr>
        <w:t>o</w:t>
      </w:r>
      <w:r w:rsidRPr="00BC3012">
        <w:rPr>
          <w:rFonts w:ascii="Arial Narrow" w:eastAsia="Calibri" w:hAnsi="Arial Narrow" w:cs="Calibri"/>
          <w:color w:val="002060"/>
          <w:lang w:val="ro-RO"/>
        </w:rPr>
        <w:t>r</w:t>
      </w:r>
      <w:r w:rsidRPr="00BC3012">
        <w:rPr>
          <w:rFonts w:ascii="Arial Narrow" w:eastAsia="Calibri" w:hAnsi="Arial Narrow" w:cs="Calibri"/>
          <w:color w:val="002060"/>
          <w:spacing w:val="-3"/>
          <w:lang w:val="ro-RO"/>
        </w:rPr>
        <w:t xml:space="preserve"> </w:t>
      </w:r>
      <w:r w:rsidRPr="00BC3012">
        <w:rPr>
          <w:rFonts w:ascii="Arial Narrow" w:eastAsia="Calibri" w:hAnsi="Arial Narrow" w:cs="Calibri"/>
          <w:color w:val="002060"/>
          <w:spacing w:val="-1"/>
          <w:lang w:val="ro-RO"/>
        </w:rPr>
        <w:t>d</w:t>
      </w:r>
      <w:r w:rsidRPr="00BC3012">
        <w:rPr>
          <w:rFonts w:ascii="Arial Narrow" w:eastAsia="Calibri" w:hAnsi="Arial Narrow" w:cs="Calibri"/>
          <w:color w:val="002060"/>
          <w:lang w:val="ro-RO"/>
        </w:rPr>
        <w:t>e</w:t>
      </w:r>
      <w:r w:rsidRPr="00BC3012">
        <w:rPr>
          <w:rFonts w:ascii="Arial Narrow" w:eastAsia="Calibri" w:hAnsi="Arial Narrow" w:cs="Calibri"/>
          <w:color w:val="002060"/>
          <w:spacing w:val="-6"/>
          <w:lang w:val="ro-RO"/>
        </w:rPr>
        <w:t xml:space="preserve"> </w:t>
      </w:r>
      <w:r w:rsidRPr="00BC3012">
        <w:rPr>
          <w:rFonts w:ascii="Arial Narrow" w:eastAsia="Calibri" w:hAnsi="Arial Narrow" w:cs="Calibri"/>
          <w:color w:val="002060"/>
          <w:lang w:val="ro-RO"/>
        </w:rPr>
        <w:t>a</w:t>
      </w:r>
      <w:r w:rsidRPr="00BC3012">
        <w:rPr>
          <w:rFonts w:ascii="Arial Narrow" w:eastAsia="Calibri" w:hAnsi="Arial Narrow" w:cs="Calibri"/>
          <w:color w:val="002060"/>
          <w:spacing w:val="-2"/>
          <w:lang w:val="ro-RO"/>
        </w:rPr>
        <w:t xml:space="preserve"> </w:t>
      </w:r>
      <w:r w:rsidRPr="00BC3012">
        <w:rPr>
          <w:rFonts w:ascii="Arial Narrow" w:eastAsia="Calibri" w:hAnsi="Arial Narrow" w:cs="Calibri"/>
          <w:color w:val="002060"/>
          <w:spacing w:val="-1"/>
          <w:lang w:val="ro-RO"/>
        </w:rPr>
        <w:t>p</w:t>
      </w:r>
      <w:r w:rsidRPr="00BC3012">
        <w:rPr>
          <w:rFonts w:ascii="Arial Narrow" w:eastAsia="Calibri" w:hAnsi="Arial Narrow" w:cs="Calibri"/>
          <w:color w:val="002060"/>
          <w:lang w:val="ro-RO"/>
        </w:rPr>
        <w:t>r</w:t>
      </w:r>
      <w:r w:rsidRPr="00BC3012">
        <w:rPr>
          <w:rFonts w:ascii="Arial Narrow" w:eastAsia="Calibri" w:hAnsi="Arial Narrow" w:cs="Calibri"/>
          <w:color w:val="002060"/>
          <w:spacing w:val="-1"/>
          <w:lang w:val="ro-RO"/>
        </w:rPr>
        <w:t>e</w:t>
      </w:r>
      <w:r w:rsidRPr="00BC3012">
        <w:rPr>
          <w:rFonts w:ascii="Arial Narrow" w:eastAsia="Calibri" w:hAnsi="Arial Narrow" w:cs="Calibri"/>
          <w:color w:val="002060"/>
          <w:spacing w:val="2"/>
          <w:lang w:val="ro-RO"/>
        </w:rPr>
        <w:t>l</w:t>
      </w:r>
      <w:r w:rsidRPr="00BC3012">
        <w:rPr>
          <w:rFonts w:ascii="Arial Narrow" w:eastAsia="Calibri" w:hAnsi="Arial Narrow" w:cs="Calibri"/>
          <w:color w:val="002060"/>
          <w:spacing w:val="-1"/>
          <w:lang w:val="ro-RO"/>
        </w:rPr>
        <w:t>u</w:t>
      </w:r>
      <w:r w:rsidRPr="00BC3012">
        <w:rPr>
          <w:rFonts w:ascii="Arial Narrow" w:eastAsia="Calibri" w:hAnsi="Arial Narrow" w:cs="Calibri"/>
          <w:color w:val="002060"/>
          <w:spacing w:val="1"/>
          <w:lang w:val="ro-RO"/>
        </w:rPr>
        <w:t>c</w:t>
      </w:r>
      <w:r w:rsidRPr="00BC3012">
        <w:rPr>
          <w:rFonts w:ascii="Arial Narrow" w:eastAsia="Calibri" w:hAnsi="Arial Narrow" w:cs="Calibri"/>
          <w:color w:val="002060"/>
          <w:lang w:val="ro-RO"/>
        </w:rPr>
        <w:t>ra</w:t>
      </w:r>
      <w:r w:rsidRPr="00BC3012">
        <w:rPr>
          <w:rFonts w:ascii="Arial Narrow" w:eastAsia="Calibri" w:hAnsi="Arial Narrow" w:cs="Calibri"/>
          <w:color w:val="002060"/>
          <w:spacing w:val="-5"/>
          <w:lang w:val="ro-RO"/>
        </w:rPr>
        <w:t xml:space="preserve"> </w:t>
      </w:r>
      <w:r w:rsidRPr="00BC3012">
        <w:rPr>
          <w:rFonts w:ascii="Arial Narrow" w:eastAsia="Calibri" w:hAnsi="Arial Narrow" w:cs="Calibri"/>
          <w:color w:val="002060"/>
          <w:spacing w:val="-1"/>
          <w:lang w:val="ro-RO"/>
        </w:rPr>
        <w:t>d</w:t>
      </w:r>
      <w:r w:rsidRPr="00BC3012">
        <w:rPr>
          <w:rFonts w:ascii="Arial Narrow" w:eastAsia="Calibri" w:hAnsi="Arial Narrow" w:cs="Calibri"/>
          <w:color w:val="002060"/>
          <w:spacing w:val="1"/>
          <w:lang w:val="ro-RO"/>
        </w:rPr>
        <w:t>e</w:t>
      </w:r>
      <w:r w:rsidRPr="00BC3012">
        <w:rPr>
          <w:rFonts w:ascii="Arial Narrow" w:eastAsia="Calibri" w:hAnsi="Arial Narrow" w:cs="Calibri"/>
          <w:color w:val="002060"/>
          <w:spacing w:val="-1"/>
          <w:lang w:val="ro-RO"/>
        </w:rPr>
        <w:t>șeu</w:t>
      </w:r>
      <w:r w:rsidRPr="00BC3012">
        <w:rPr>
          <w:rFonts w:ascii="Arial Narrow" w:eastAsia="Calibri" w:hAnsi="Arial Narrow" w:cs="Calibri"/>
          <w:color w:val="002060"/>
          <w:spacing w:val="2"/>
          <w:lang w:val="ro-RO"/>
        </w:rPr>
        <w:t>r</w:t>
      </w:r>
      <w:r w:rsidRPr="00BC3012">
        <w:rPr>
          <w:rFonts w:ascii="Arial Narrow" w:eastAsia="Calibri" w:hAnsi="Arial Narrow" w:cs="Calibri"/>
          <w:color w:val="002060"/>
          <w:lang w:val="ro-RO"/>
        </w:rPr>
        <w:t>i</w:t>
      </w:r>
      <w:r w:rsidRPr="00BC3012">
        <w:rPr>
          <w:rFonts w:ascii="Arial Narrow" w:eastAsia="Calibri" w:hAnsi="Arial Narrow" w:cs="Calibri"/>
          <w:color w:val="002060"/>
          <w:spacing w:val="-5"/>
          <w:lang w:val="ro-RO"/>
        </w:rPr>
        <w:t xml:space="preserve"> </w:t>
      </w:r>
      <w:r w:rsidRPr="00BC3012">
        <w:rPr>
          <w:rFonts w:ascii="Arial Narrow" w:eastAsia="Calibri" w:hAnsi="Arial Narrow" w:cs="Calibri"/>
          <w:color w:val="002060"/>
          <w:spacing w:val="-1"/>
          <w:lang w:val="ro-RO"/>
        </w:rPr>
        <w:t>s</w:t>
      </w:r>
      <w:r w:rsidRPr="00BC3012">
        <w:rPr>
          <w:rFonts w:ascii="Arial Narrow" w:eastAsia="Calibri" w:hAnsi="Arial Narrow" w:cs="Calibri"/>
          <w:color w:val="002060"/>
          <w:spacing w:val="2"/>
          <w:lang w:val="ro-RO"/>
        </w:rPr>
        <w:t>a</w:t>
      </w:r>
      <w:r w:rsidRPr="00BC3012">
        <w:rPr>
          <w:rFonts w:ascii="Arial Narrow" w:eastAsia="Calibri" w:hAnsi="Arial Narrow" w:cs="Calibri"/>
          <w:color w:val="002060"/>
          <w:lang w:val="ro-RO"/>
        </w:rPr>
        <w:t>u</w:t>
      </w:r>
      <w:r w:rsidRPr="00BC3012">
        <w:rPr>
          <w:rFonts w:ascii="Arial Narrow" w:eastAsia="Calibri" w:hAnsi="Arial Narrow" w:cs="Calibri"/>
          <w:color w:val="002060"/>
          <w:spacing w:val="-6"/>
          <w:lang w:val="ro-RO"/>
        </w:rPr>
        <w:t xml:space="preserve"> </w:t>
      </w:r>
      <w:r w:rsidRPr="00BC3012">
        <w:rPr>
          <w:rFonts w:ascii="Arial Narrow" w:eastAsia="Calibri" w:hAnsi="Arial Narrow" w:cs="Calibri"/>
          <w:color w:val="002060"/>
          <w:spacing w:val="-1"/>
          <w:lang w:val="ro-RO"/>
        </w:rPr>
        <w:t>l</w:t>
      </w:r>
      <w:r w:rsidRPr="00BC3012">
        <w:rPr>
          <w:rFonts w:ascii="Arial Narrow" w:eastAsia="Calibri" w:hAnsi="Arial Narrow" w:cs="Calibri"/>
          <w:color w:val="002060"/>
          <w:lang w:val="ro-RO"/>
        </w:rPr>
        <w:t>a</w:t>
      </w:r>
      <w:r w:rsidRPr="00BC3012">
        <w:rPr>
          <w:rFonts w:ascii="Arial Narrow" w:eastAsia="Calibri" w:hAnsi="Arial Narrow" w:cs="Calibri"/>
          <w:color w:val="002060"/>
          <w:spacing w:val="-5"/>
          <w:lang w:val="ro-RO"/>
        </w:rPr>
        <w:t xml:space="preserve"> </w:t>
      </w:r>
      <w:r w:rsidRPr="00BC3012">
        <w:rPr>
          <w:rFonts w:ascii="Arial Narrow" w:eastAsia="Calibri" w:hAnsi="Arial Narrow" w:cs="Calibri"/>
          <w:color w:val="002060"/>
          <w:lang w:val="ro-RO"/>
        </w:rPr>
        <w:t>o</w:t>
      </w:r>
      <w:r w:rsidRPr="00BC3012">
        <w:rPr>
          <w:rFonts w:ascii="Arial Narrow" w:eastAsia="Calibri" w:hAnsi="Arial Narrow" w:cs="Calibri"/>
          <w:color w:val="002060"/>
          <w:spacing w:val="-4"/>
          <w:lang w:val="ro-RO"/>
        </w:rPr>
        <w:t xml:space="preserve"> </w:t>
      </w:r>
      <w:r w:rsidRPr="00BC3012">
        <w:rPr>
          <w:rFonts w:ascii="Arial Narrow" w:eastAsia="Calibri" w:hAnsi="Arial Narrow" w:cs="Calibri"/>
          <w:color w:val="002060"/>
          <w:spacing w:val="1"/>
          <w:lang w:val="ro-RO"/>
        </w:rPr>
        <w:t>p</w:t>
      </w:r>
      <w:r w:rsidRPr="00BC3012">
        <w:rPr>
          <w:rFonts w:ascii="Arial Narrow" w:eastAsia="Calibri" w:hAnsi="Arial Narrow" w:cs="Calibri"/>
          <w:color w:val="002060"/>
          <w:lang w:val="ro-RO"/>
        </w:rPr>
        <w:t>r</w:t>
      </w:r>
      <w:r w:rsidRPr="00BC3012">
        <w:rPr>
          <w:rFonts w:ascii="Arial Narrow" w:eastAsia="Calibri" w:hAnsi="Arial Narrow" w:cs="Calibri"/>
          <w:color w:val="002060"/>
          <w:spacing w:val="-1"/>
          <w:lang w:val="ro-RO"/>
        </w:rPr>
        <w:t>e</w:t>
      </w:r>
      <w:r w:rsidRPr="00BC3012">
        <w:rPr>
          <w:rFonts w:ascii="Arial Narrow" w:eastAsia="Calibri" w:hAnsi="Arial Narrow" w:cs="Calibri"/>
          <w:color w:val="002060"/>
          <w:spacing w:val="2"/>
          <w:lang w:val="ro-RO"/>
        </w:rPr>
        <w:t>l</w:t>
      </w:r>
      <w:r w:rsidRPr="00BC3012">
        <w:rPr>
          <w:rFonts w:ascii="Arial Narrow" w:eastAsia="Calibri" w:hAnsi="Arial Narrow" w:cs="Calibri"/>
          <w:color w:val="002060"/>
          <w:spacing w:val="-1"/>
          <w:lang w:val="ro-RO"/>
        </w:rPr>
        <w:t>ung</w:t>
      </w:r>
      <w:r w:rsidRPr="00BC3012">
        <w:rPr>
          <w:rFonts w:ascii="Arial Narrow" w:eastAsia="Calibri" w:hAnsi="Arial Narrow" w:cs="Calibri"/>
          <w:color w:val="002060"/>
          <w:spacing w:val="2"/>
          <w:lang w:val="ro-RO"/>
        </w:rPr>
        <w:t>i</w:t>
      </w:r>
      <w:r w:rsidRPr="00BC3012">
        <w:rPr>
          <w:rFonts w:ascii="Arial Narrow" w:eastAsia="Calibri" w:hAnsi="Arial Narrow" w:cs="Calibri"/>
          <w:color w:val="002060"/>
          <w:lang w:val="ro-RO"/>
        </w:rPr>
        <w:t>re</w:t>
      </w:r>
      <w:r w:rsidRPr="00BC3012">
        <w:rPr>
          <w:rFonts w:ascii="Arial Narrow" w:eastAsia="Calibri" w:hAnsi="Arial Narrow" w:cs="Calibri"/>
          <w:color w:val="002060"/>
          <w:spacing w:val="-6"/>
          <w:lang w:val="ro-RO"/>
        </w:rPr>
        <w:t xml:space="preserve"> </w:t>
      </w:r>
      <w:r w:rsidRPr="00BC3012">
        <w:rPr>
          <w:rFonts w:ascii="Arial Narrow" w:eastAsia="Calibri" w:hAnsi="Arial Narrow" w:cs="Calibri"/>
          <w:color w:val="002060"/>
          <w:lang w:val="ro-RO"/>
        </w:rPr>
        <w:t>a</w:t>
      </w:r>
      <w:r w:rsidRPr="00BC3012">
        <w:rPr>
          <w:rFonts w:ascii="Arial Narrow" w:eastAsia="Calibri" w:hAnsi="Arial Narrow" w:cs="Calibri"/>
          <w:color w:val="002060"/>
          <w:spacing w:val="-2"/>
          <w:lang w:val="ro-RO"/>
        </w:rPr>
        <w:t xml:space="preserve"> </w:t>
      </w:r>
      <w:r w:rsidRPr="00BC3012">
        <w:rPr>
          <w:rFonts w:ascii="Arial Narrow" w:eastAsia="Calibri" w:hAnsi="Arial Narrow" w:cs="Calibri"/>
          <w:color w:val="002060"/>
          <w:spacing w:val="-1"/>
          <w:lang w:val="ro-RO"/>
        </w:rPr>
        <w:t>du</w:t>
      </w:r>
      <w:r w:rsidRPr="00BC3012">
        <w:rPr>
          <w:rFonts w:ascii="Arial Narrow" w:eastAsia="Calibri" w:hAnsi="Arial Narrow" w:cs="Calibri"/>
          <w:color w:val="002060"/>
          <w:lang w:val="ro-RO"/>
        </w:rPr>
        <w:t>ra</w:t>
      </w:r>
      <w:r w:rsidRPr="00BC3012">
        <w:rPr>
          <w:rFonts w:ascii="Arial Narrow" w:eastAsia="Calibri" w:hAnsi="Arial Narrow" w:cs="Calibri"/>
          <w:color w:val="002060"/>
          <w:spacing w:val="-1"/>
          <w:lang w:val="ro-RO"/>
        </w:rPr>
        <w:t>t</w:t>
      </w:r>
      <w:r w:rsidRPr="00BC3012">
        <w:rPr>
          <w:rFonts w:ascii="Arial Narrow" w:eastAsia="Calibri" w:hAnsi="Arial Narrow" w:cs="Calibri"/>
          <w:color w:val="002060"/>
          <w:spacing w:val="1"/>
          <w:lang w:val="ro-RO"/>
        </w:rPr>
        <w:t>e</w:t>
      </w:r>
      <w:r w:rsidRPr="00BC3012">
        <w:rPr>
          <w:rFonts w:ascii="Arial Narrow" w:eastAsia="Calibri" w:hAnsi="Arial Narrow" w:cs="Calibri"/>
          <w:color w:val="002060"/>
          <w:lang w:val="ro-RO"/>
        </w:rPr>
        <w:t>i</w:t>
      </w:r>
      <w:r w:rsidRPr="00BC3012">
        <w:rPr>
          <w:rFonts w:ascii="Arial Narrow" w:eastAsia="Calibri" w:hAnsi="Arial Narrow" w:cs="Calibri"/>
          <w:color w:val="002060"/>
          <w:spacing w:val="-5"/>
          <w:lang w:val="ro-RO"/>
        </w:rPr>
        <w:t xml:space="preserve"> </w:t>
      </w:r>
      <w:r w:rsidRPr="00BC3012">
        <w:rPr>
          <w:rFonts w:ascii="Arial Narrow" w:eastAsia="Calibri" w:hAnsi="Arial Narrow" w:cs="Calibri"/>
          <w:color w:val="002060"/>
          <w:spacing w:val="1"/>
          <w:lang w:val="ro-RO"/>
        </w:rPr>
        <w:t>d</w:t>
      </w:r>
      <w:r w:rsidRPr="00BC3012">
        <w:rPr>
          <w:rFonts w:ascii="Arial Narrow" w:eastAsia="Calibri" w:hAnsi="Arial Narrow" w:cs="Calibri"/>
          <w:color w:val="002060"/>
          <w:lang w:val="ro-RO"/>
        </w:rPr>
        <w:t>e</w:t>
      </w:r>
      <w:r w:rsidRPr="00BC3012">
        <w:rPr>
          <w:rFonts w:ascii="Arial Narrow" w:eastAsia="Calibri" w:hAnsi="Arial Narrow" w:cs="Calibri"/>
          <w:color w:val="002060"/>
          <w:spacing w:val="-6"/>
          <w:lang w:val="ro-RO"/>
        </w:rPr>
        <w:t xml:space="preserve"> </w:t>
      </w:r>
      <w:r w:rsidRPr="00BC3012">
        <w:rPr>
          <w:rFonts w:ascii="Arial Narrow" w:eastAsia="Calibri" w:hAnsi="Arial Narrow" w:cs="Calibri"/>
          <w:color w:val="002060"/>
          <w:lang w:val="ro-RO"/>
        </w:rPr>
        <w:t>viață</w:t>
      </w:r>
      <w:r w:rsidRPr="00BC3012">
        <w:rPr>
          <w:rFonts w:ascii="Arial Narrow" w:eastAsia="Calibri" w:hAnsi="Arial Narrow" w:cs="Calibri"/>
          <w:color w:val="002060"/>
          <w:spacing w:val="-5"/>
          <w:lang w:val="ro-RO"/>
        </w:rPr>
        <w:t xml:space="preserve"> </w:t>
      </w:r>
      <w:r w:rsidRPr="00BC3012">
        <w:rPr>
          <w:rFonts w:ascii="Arial Narrow" w:eastAsia="Calibri" w:hAnsi="Arial Narrow" w:cs="Calibri"/>
          <w:color w:val="002060"/>
          <w:lang w:val="ro-RO"/>
        </w:rPr>
        <w:t>a</w:t>
      </w:r>
      <w:r w:rsidRPr="00BC3012">
        <w:rPr>
          <w:rFonts w:ascii="Arial Narrow" w:eastAsia="Calibri" w:hAnsi="Arial Narrow" w:cs="Calibri"/>
          <w:color w:val="002060"/>
          <w:spacing w:val="-2"/>
          <w:lang w:val="ro-RO"/>
        </w:rPr>
        <w:t xml:space="preserve"> </w:t>
      </w:r>
      <w:r w:rsidRPr="00BC3012">
        <w:rPr>
          <w:rFonts w:ascii="Arial Narrow" w:eastAsia="Calibri" w:hAnsi="Arial Narrow" w:cs="Calibri"/>
          <w:color w:val="002060"/>
          <w:spacing w:val="-1"/>
          <w:lang w:val="ro-RO"/>
        </w:rPr>
        <w:t>ins</w:t>
      </w:r>
      <w:r w:rsidRPr="00BC3012">
        <w:rPr>
          <w:rFonts w:ascii="Arial Narrow" w:eastAsia="Calibri" w:hAnsi="Arial Narrow" w:cs="Calibri"/>
          <w:color w:val="002060"/>
          <w:lang w:val="ro-RO"/>
        </w:rPr>
        <w:t>t</w:t>
      </w:r>
      <w:r w:rsidRPr="00BC3012">
        <w:rPr>
          <w:rFonts w:ascii="Arial Narrow" w:eastAsia="Calibri" w:hAnsi="Arial Narrow" w:cs="Calibri"/>
          <w:color w:val="002060"/>
          <w:spacing w:val="2"/>
          <w:lang w:val="ro-RO"/>
        </w:rPr>
        <w:t>a</w:t>
      </w:r>
      <w:r w:rsidRPr="00BC3012">
        <w:rPr>
          <w:rFonts w:ascii="Arial Narrow" w:eastAsia="Calibri" w:hAnsi="Arial Narrow" w:cs="Calibri"/>
          <w:color w:val="002060"/>
          <w:spacing w:val="-1"/>
          <w:lang w:val="ro-RO"/>
        </w:rPr>
        <w:t>l</w:t>
      </w:r>
      <w:r w:rsidRPr="00BC3012">
        <w:rPr>
          <w:rFonts w:ascii="Arial Narrow" w:eastAsia="Calibri" w:hAnsi="Arial Narrow" w:cs="Calibri"/>
          <w:color w:val="002060"/>
          <w:lang w:val="ro-RO"/>
        </w:rPr>
        <w:t>aț</w:t>
      </w:r>
      <w:r w:rsidRPr="00BC3012">
        <w:rPr>
          <w:rFonts w:ascii="Arial Narrow" w:eastAsia="Calibri" w:hAnsi="Arial Narrow" w:cs="Calibri"/>
          <w:color w:val="002060"/>
          <w:spacing w:val="-1"/>
          <w:lang w:val="ro-RO"/>
        </w:rPr>
        <w:t>iil</w:t>
      </w:r>
      <w:r w:rsidRPr="00BC3012">
        <w:rPr>
          <w:rFonts w:ascii="Arial Narrow" w:eastAsia="Calibri" w:hAnsi="Arial Narrow" w:cs="Calibri"/>
          <w:color w:val="002060"/>
          <w:spacing w:val="1"/>
          <w:lang w:val="ro-RO"/>
        </w:rPr>
        <w:t>o</w:t>
      </w:r>
      <w:r w:rsidRPr="00BC3012">
        <w:rPr>
          <w:rFonts w:ascii="Arial Narrow" w:eastAsia="Calibri" w:hAnsi="Arial Narrow" w:cs="Calibri"/>
          <w:color w:val="002060"/>
          <w:lang w:val="ro-RO"/>
        </w:rPr>
        <w:t>r;</w:t>
      </w:r>
      <w:r w:rsidRPr="00BC3012">
        <w:rPr>
          <w:rFonts w:ascii="Arial Narrow" w:eastAsia="Calibri" w:hAnsi="Arial Narrow" w:cs="Calibri"/>
          <w:color w:val="002060"/>
          <w:spacing w:val="-3"/>
          <w:lang w:val="ro-RO"/>
        </w:rPr>
        <w:t xml:space="preserve"> </w:t>
      </w:r>
      <w:r w:rsidRPr="00BC3012">
        <w:rPr>
          <w:rFonts w:ascii="Arial Narrow" w:eastAsia="Calibri" w:hAnsi="Arial Narrow" w:cs="Calibri"/>
          <w:color w:val="002060"/>
          <w:spacing w:val="-1"/>
          <w:lang w:val="ro-RO"/>
        </w:rPr>
        <w:t>p</w:t>
      </w:r>
      <w:r w:rsidRPr="00BC3012">
        <w:rPr>
          <w:rFonts w:ascii="Arial Narrow" w:eastAsia="Calibri" w:hAnsi="Arial Narrow" w:cs="Calibri"/>
          <w:color w:val="002060"/>
          <w:spacing w:val="1"/>
          <w:lang w:val="ro-RO"/>
        </w:rPr>
        <w:t>e</w:t>
      </w:r>
      <w:r w:rsidRPr="00BC3012">
        <w:rPr>
          <w:rFonts w:ascii="Arial Narrow" w:eastAsia="Calibri" w:hAnsi="Arial Narrow" w:cs="Calibri"/>
          <w:color w:val="002060"/>
          <w:spacing w:val="-1"/>
          <w:lang w:val="ro-RO"/>
        </w:rPr>
        <w:t>n</w:t>
      </w:r>
      <w:r w:rsidRPr="00BC3012">
        <w:rPr>
          <w:rFonts w:ascii="Arial Narrow" w:eastAsia="Calibri" w:hAnsi="Arial Narrow" w:cs="Calibri"/>
          <w:color w:val="002060"/>
          <w:lang w:val="ro-RO"/>
        </w:rPr>
        <w:t>t</w:t>
      </w:r>
      <w:r w:rsidRPr="00BC3012">
        <w:rPr>
          <w:rFonts w:ascii="Arial Narrow" w:eastAsia="Calibri" w:hAnsi="Arial Narrow" w:cs="Calibri"/>
          <w:color w:val="002060"/>
          <w:spacing w:val="-1"/>
          <w:lang w:val="ro-RO"/>
        </w:rPr>
        <w:t>r</w:t>
      </w:r>
      <w:r w:rsidRPr="00BC3012">
        <w:rPr>
          <w:rFonts w:ascii="Arial Narrow" w:eastAsia="Calibri" w:hAnsi="Arial Narrow" w:cs="Calibri"/>
          <w:color w:val="002060"/>
          <w:lang w:val="ro-RO"/>
        </w:rPr>
        <w:t xml:space="preserve">u </w:t>
      </w:r>
      <w:r w:rsidRPr="00BC3012">
        <w:rPr>
          <w:rFonts w:ascii="Arial Narrow" w:eastAsia="Calibri" w:hAnsi="Arial Narrow" w:cs="Calibri"/>
          <w:color w:val="002060"/>
          <w:spacing w:val="1"/>
          <w:lang w:val="ro-RO"/>
        </w:rPr>
        <w:t>c</w:t>
      </w:r>
      <w:r w:rsidRPr="00BC3012">
        <w:rPr>
          <w:rFonts w:ascii="Arial Narrow" w:eastAsia="Calibri" w:hAnsi="Arial Narrow" w:cs="Calibri"/>
          <w:color w:val="002060"/>
          <w:lang w:val="ro-RO"/>
        </w:rPr>
        <w:t>a</w:t>
      </w:r>
      <w:r w:rsidRPr="00BC3012">
        <w:rPr>
          <w:rFonts w:ascii="Arial Narrow" w:eastAsia="Calibri" w:hAnsi="Arial Narrow" w:cs="Calibri"/>
          <w:color w:val="002060"/>
          <w:spacing w:val="2"/>
          <w:lang w:val="ro-RO"/>
        </w:rPr>
        <w:t>r</w:t>
      </w:r>
      <w:r w:rsidRPr="00BC3012">
        <w:rPr>
          <w:rFonts w:ascii="Arial Narrow" w:eastAsia="Calibri" w:hAnsi="Arial Narrow" w:cs="Calibri"/>
          <w:color w:val="002060"/>
          <w:lang w:val="ro-RO"/>
        </w:rPr>
        <w:t xml:space="preserve">e </w:t>
      </w:r>
      <w:r w:rsidRPr="00BC3012">
        <w:rPr>
          <w:rFonts w:ascii="Arial Narrow" w:eastAsia="Calibri" w:hAnsi="Arial Narrow" w:cs="Calibri"/>
          <w:color w:val="002060"/>
          <w:spacing w:val="-1"/>
          <w:lang w:val="ro-RO"/>
        </w:rPr>
        <w:t>s</w:t>
      </w:r>
      <w:r w:rsidRPr="00BC3012">
        <w:rPr>
          <w:rFonts w:ascii="Arial Narrow" w:eastAsia="Calibri" w:hAnsi="Arial Narrow" w:cs="Calibri"/>
          <w:color w:val="002060"/>
          <w:lang w:val="ro-RO"/>
        </w:rPr>
        <w:t>e</w:t>
      </w:r>
      <w:r w:rsidRPr="00BC3012">
        <w:rPr>
          <w:rFonts w:ascii="Arial Narrow" w:eastAsia="Calibri" w:hAnsi="Arial Narrow" w:cs="Calibri"/>
          <w:color w:val="002060"/>
          <w:spacing w:val="-1"/>
          <w:lang w:val="ro-RO"/>
        </w:rPr>
        <w:t xml:space="preserve"> </w:t>
      </w:r>
      <w:r w:rsidRPr="00BC3012">
        <w:rPr>
          <w:rFonts w:ascii="Arial Narrow" w:eastAsia="Calibri" w:hAnsi="Arial Narrow" w:cs="Calibri"/>
          <w:color w:val="002060"/>
          <w:lang w:val="ro-RO"/>
        </w:rPr>
        <w:t>fu</w:t>
      </w:r>
      <w:r w:rsidRPr="00BC3012">
        <w:rPr>
          <w:rFonts w:ascii="Arial Narrow" w:eastAsia="Calibri" w:hAnsi="Arial Narrow" w:cs="Calibri"/>
          <w:color w:val="002060"/>
          <w:spacing w:val="-1"/>
          <w:lang w:val="ro-RO"/>
        </w:rPr>
        <w:t>r</w:t>
      </w:r>
      <w:r w:rsidRPr="00BC3012">
        <w:rPr>
          <w:rFonts w:ascii="Arial Narrow" w:eastAsia="Calibri" w:hAnsi="Arial Narrow" w:cs="Calibri"/>
          <w:color w:val="002060"/>
          <w:spacing w:val="1"/>
          <w:lang w:val="ro-RO"/>
        </w:rPr>
        <w:t>n</w:t>
      </w:r>
      <w:r w:rsidRPr="00BC3012">
        <w:rPr>
          <w:rFonts w:ascii="Arial Narrow" w:eastAsia="Calibri" w:hAnsi="Arial Narrow" w:cs="Calibri"/>
          <w:color w:val="002060"/>
          <w:spacing w:val="-1"/>
          <w:lang w:val="ro-RO"/>
        </w:rPr>
        <w:t>i</w:t>
      </w:r>
      <w:r w:rsidRPr="00BC3012">
        <w:rPr>
          <w:rFonts w:ascii="Arial Narrow" w:eastAsia="Calibri" w:hAnsi="Arial Narrow" w:cs="Calibri"/>
          <w:color w:val="002060"/>
          <w:spacing w:val="1"/>
          <w:lang w:val="ro-RO"/>
        </w:rPr>
        <w:t>z</w:t>
      </w:r>
      <w:r w:rsidRPr="00BC3012">
        <w:rPr>
          <w:rFonts w:ascii="Arial Narrow" w:eastAsia="Calibri" w:hAnsi="Arial Narrow" w:cs="Calibri"/>
          <w:color w:val="002060"/>
          <w:spacing w:val="-1"/>
          <w:lang w:val="ro-RO"/>
        </w:rPr>
        <w:t>e</w:t>
      </w:r>
      <w:r w:rsidRPr="00BC3012">
        <w:rPr>
          <w:rFonts w:ascii="Arial Narrow" w:eastAsia="Calibri" w:hAnsi="Arial Narrow" w:cs="Calibri"/>
          <w:color w:val="002060"/>
          <w:lang w:val="ro-RO"/>
        </w:rPr>
        <w:t>a</w:t>
      </w:r>
      <w:r w:rsidRPr="00BC3012">
        <w:rPr>
          <w:rFonts w:ascii="Arial Narrow" w:eastAsia="Calibri" w:hAnsi="Arial Narrow" w:cs="Calibri"/>
          <w:color w:val="002060"/>
          <w:spacing w:val="1"/>
          <w:lang w:val="ro-RO"/>
        </w:rPr>
        <w:t>z</w:t>
      </w:r>
      <w:r w:rsidRPr="00BC3012">
        <w:rPr>
          <w:rFonts w:ascii="Arial Narrow" w:eastAsia="Calibri" w:hAnsi="Arial Narrow" w:cs="Calibri"/>
          <w:color w:val="002060"/>
          <w:lang w:val="ro-RO"/>
        </w:rPr>
        <w:t xml:space="preserve">ă </w:t>
      </w:r>
      <w:r w:rsidRPr="00BC3012">
        <w:rPr>
          <w:rFonts w:ascii="Arial Narrow" w:eastAsia="Calibri" w:hAnsi="Arial Narrow" w:cs="Calibri"/>
          <w:color w:val="002060"/>
          <w:spacing w:val="-1"/>
          <w:lang w:val="ro-RO"/>
        </w:rPr>
        <w:t>d</w:t>
      </w:r>
      <w:r w:rsidRPr="00BC3012">
        <w:rPr>
          <w:rFonts w:ascii="Arial Narrow" w:eastAsia="Calibri" w:hAnsi="Arial Narrow" w:cs="Calibri"/>
          <w:color w:val="002060"/>
          <w:spacing w:val="1"/>
          <w:lang w:val="ro-RO"/>
        </w:rPr>
        <w:t>o</w:t>
      </w:r>
      <w:r w:rsidRPr="00BC3012">
        <w:rPr>
          <w:rFonts w:ascii="Arial Narrow" w:eastAsia="Calibri" w:hAnsi="Arial Narrow" w:cs="Calibri"/>
          <w:color w:val="002060"/>
          <w:lang w:val="ro-RO"/>
        </w:rPr>
        <w:t>v</w:t>
      </w:r>
      <w:r w:rsidRPr="00BC3012">
        <w:rPr>
          <w:rFonts w:ascii="Arial Narrow" w:eastAsia="Calibri" w:hAnsi="Arial Narrow" w:cs="Calibri"/>
          <w:color w:val="002060"/>
          <w:spacing w:val="-1"/>
          <w:lang w:val="ro-RO"/>
        </w:rPr>
        <w:t>e</w:t>
      </w:r>
      <w:r w:rsidRPr="00BC3012">
        <w:rPr>
          <w:rFonts w:ascii="Arial Narrow" w:eastAsia="Calibri" w:hAnsi="Arial Narrow" w:cs="Calibri"/>
          <w:color w:val="002060"/>
          <w:spacing w:val="1"/>
          <w:lang w:val="ro-RO"/>
        </w:rPr>
        <w:t>z</w:t>
      </w:r>
      <w:r w:rsidRPr="00BC3012">
        <w:rPr>
          <w:rFonts w:ascii="Arial Narrow" w:eastAsia="Calibri" w:hAnsi="Arial Narrow" w:cs="Calibri"/>
          <w:color w:val="002060"/>
          <w:lang w:val="ro-RO"/>
        </w:rPr>
        <w:t>i</w:t>
      </w:r>
      <w:r w:rsidRPr="00BC3012">
        <w:rPr>
          <w:rFonts w:ascii="Arial Narrow" w:eastAsia="Calibri" w:hAnsi="Arial Narrow" w:cs="Calibri"/>
          <w:color w:val="002060"/>
          <w:spacing w:val="-1"/>
          <w:lang w:val="ro-RO"/>
        </w:rPr>
        <w:t xml:space="preserve"> </w:t>
      </w:r>
      <w:r w:rsidRPr="00BC3012">
        <w:rPr>
          <w:rFonts w:ascii="Arial Narrow" w:eastAsia="Calibri" w:hAnsi="Arial Narrow" w:cs="Calibri"/>
          <w:color w:val="002060"/>
          <w:lang w:val="ro-RO"/>
        </w:rPr>
        <w:t xml:space="preserve">la </w:t>
      </w:r>
      <w:r w:rsidRPr="00BC3012">
        <w:rPr>
          <w:rFonts w:ascii="Arial Narrow" w:eastAsia="Calibri" w:hAnsi="Arial Narrow" w:cs="Calibri"/>
          <w:color w:val="002060"/>
          <w:spacing w:val="-1"/>
          <w:lang w:val="ro-RO"/>
        </w:rPr>
        <w:t>ni</w:t>
      </w:r>
      <w:r w:rsidRPr="00BC3012">
        <w:rPr>
          <w:rFonts w:ascii="Arial Narrow" w:eastAsia="Calibri" w:hAnsi="Arial Narrow" w:cs="Calibri"/>
          <w:color w:val="002060"/>
          <w:lang w:val="ro-RO"/>
        </w:rPr>
        <w:t>v</w:t>
      </w:r>
      <w:r w:rsidRPr="00BC3012">
        <w:rPr>
          <w:rFonts w:ascii="Arial Narrow" w:eastAsia="Calibri" w:hAnsi="Arial Narrow" w:cs="Calibri"/>
          <w:color w:val="002060"/>
          <w:spacing w:val="-1"/>
          <w:lang w:val="ro-RO"/>
        </w:rPr>
        <w:t>e</w:t>
      </w:r>
      <w:r w:rsidRPr="00BC3012">
        <w:rPr>
          <w:rFonts w:ascii="Arial Narrow" w:eastAsia="Calibri" w:hAnsi="Arial Narrow" w:cs="Calibri"/>
          <w:color w:val="002060"/>
          <w:lang w:val="ro-RO"/>
        </w:rPr>
        <w:t>l</w:t>
      </w:r>
      <w:r w:rsidRPr="00BC3012">
        <w:rPr>
          <w:rFonts w:ascii="Arial Narrow" w:eastAsia="Calibri" w:hAnsi="Arial Narrow" w:cs="Calibri"/>
          <w:color w:val="002060"/>
          <w:spacing w:val="2"/>
          <w:lang w:val="ro-RO"/>
        </w:rPr>
        <w:t xml:space="preserve"> </w:t>
      </w:r>
      <w:r w:rsidRPr="00BC3012">
        <w:rPr>
          <w:rFonts w:ascii="Arial Narrow" w:eastAsia="Calibri" w:hAnsi="Arial Narrow" w:cs="Calibri"/>
          <w:color w:val="002060"/>
          <w:spacing w:val="-1"/>
          <w:lang w:val="ro-RO"/>
        </w:rPr>
        <w:t>d</w:t>
      </w:r>
      <w:r w:rsidRPr="00BC3012">
        <w:rPr>
          <w:rFonts w:ascii="Arial Narrow" w:eastAsia="Calibri" w:hAnsi="Arial Narrow" w:cs="Calibri"/>
          <w:color w:val="002060"/>
          <w:lang w:val="ro-RO"/>
        </w:rPr>
        <w:t>e</w:t>
      </w:r>
      <w:r w:rsidRPr="00BC3012">
        <w:rPr>
          <w:rFonts w:ascii="Arial Narrow" w:eastAsia="Calibri" w:hAnsi="Arial Narrow" w:cs="Calibri"/>
          <w:color w:val="002060"/>
          <w:spacing w:val="-1"/>
          <w:lang w:val="ro-RO"/>
        </w:rPr>
        <w:t xml:space="preserve"> </w:t>
      </w:r>
      <w:r w:rsidRPr="00BC3012">
        <w:rPr>
          <w:rFonts w:ascii="Arial Narrow" w:eastAsia="Calibri" w:hAnsi="Arial Narrow" w:cs="Calibri"/>
          <w:color w:val="002060"/>
          <w:lang w:val="ro-RO"/>
        </w:rPr>
        <w:t>i</w:t>
      </w:r>
      <w:r w:rsidRPr="00BC3012">
        <w:rPr>
          <w:rFonts w:ascii="Arial Narrow" w:eastAsia="Calibri" w:hAnsi="Arial Narrow" w:cs="Calibri"/>
          <w:color w:val="002060"/>
          <w:spacing w:val="1"/>
          <w:lang w:val="ro-RO"/>
        </w:rPr>
        <w:t>n</w:t>
      </w:r>
      <w:r w:rsidRPr="00BC3012">
        <w:rPr>
          <w:rFonts w:ascii="Arial Narrow" w:eastAsia="Calibri" w:hAnsi="Arial Narrow" w:cs="Calibri"/>
          <w:color w:val="002060"/>
          <w:spacing w:val="-1"/>
          <w:lang w:val="ro-RO"/>
        </w:rPr>
        <w:t>s</w:t>
      </w:r>
      <w:r w:rsidRPr="00BC3012">
        <w:rPr>
          <w:rFonts w:ascii="Arial Narrow" w:eastAsia="Calibri" w:hAnsi="Arial Narrow" w:cs="Calibri"/>
          <w:color w:val="002060"/>
          <w:lang w:val="ro-RO"/>
        </w:rPr>
        <w:t>ta</w:t>
      </w:r>
      <w:r w:rsidRPr="00BC3012">
        <w:rPr>
          <w:rFonts w:ascii="Arial Narrow" w:eastAsia="Calibri" w:hAnsi="Arial Narrow" w:cs="Calibri"/>
          <w:color w:val="002060"/>
          <w:spacing w:val="-1"/>
          <w:lang w:val="ro-RO"/>
        </w:rPr>
        <w:t>l</w:t>
      </w:r>
      <w:r w:rsidRPr="00BC3012">
        <w:rPr>
          <w:rFonts w:ascii="Arial Narrow" w:eastAsia="Calibri" w:hAnsi="Arial Narrow" w:cs="Calibri"/>
          <w:color w:val="002060"/>
          <w:lang w:val="ro-RO"/>
        </w:rPr>
        <w:t>aț</w:t>
      </w:r>
      <w:r w:rsidRPr="00BC3012">
        <w:rPr>
          <w:rFonts w:ascii="Arial Narrow" w:eastAsia="Calibri" w:hAnsi="Arial Narrow" w:cs="Calibri"/>
          <w:color w:val="002060"/>
          <w:spacing w:val="-1"/>
          <w:lang w:val="ro-RO"/>
        </w:rPr>
        <w:t>i</w:t>
      </w:r>
      <w:r w:rsidRPr="00BC3012">
        <w:rPr>
          <w:rFonts w:ascii="Arial Narrow" w:eastAsia="Calibri" w:hAnsi="Arial Narrow" w:cs="Calibri"/>
          <w:color w:val="002060"/>
          <w:lang w:val="ro-RO"/>
        </w:rPr>
        <w:t>e</w:t>
      </w:r>
    </w:p>
  </w:footnote>
  <w:footnote w:id="5">
    <w:p w14:paraId="77D28612" w14:textId="264D9985" w:rsidR="00605CDB" w:rsidRPr="00605CDB" w:rsidRDefault="00605CDB" w:rsidP="00605CDB">
      <w:pPr>
        <w:ind w:left="180" w:right="680" w:hanging="180"/>
        <w:jc w:val="both"/>
        <w:rPr>
          <w:rFonts w:ascii="Arial Narrow" w:hAnsi="Arial Narrow"/>
          <w:lang w:val="ro-RO"/>
        </w:rPr>
      </w:pPr>
      <w:r w:rsidRPr="00BC3012">
        <w:rPr>
          <w:rStyle w:val="FootnoteReference"/>
          <w:rFonts w:ascii="Arial Narrow" w:hAnsi="Arial Narrow"/>
        </w:rPr>
        <w:footnoteRef/>
      </w:r>
      <w:r w:rsidRPr="00BC3012">
        <w:rPr>
          <w:rFonts w:ascii="Arial Narrow" w:hAnsi="Arial Narrow"/>
          <w:lang w:val="ro-RO"/>
        </w:rPr>
        <w:t xml:space="preserve"> </w:t>
      </w:r>
      <w:r w:rsidRPr="00BC3012">
        <w:rPr>
          <w:rFonts w:ascii="Arial Narrow" w:eastAsia="Calibri" w:hAnsi="Arial Narrow" w:cs="Calibri"/>
          <w:color w:val="002060"/>
          <w:spacing w:val="-1"/>
          <w:lang w:val="ro-RO"/>
        </w:rPr>
        <w:t>A</w:t>
      </w:r>
      <w:r w:rsidRPr="00BC3012">
        <w:rPr>
          <w:rFonts w:ascii="Arial Narrow" w:eastAsia="Calibri" w:hAnsi="Arial Narrow" w:cs="Calibri"/>
          <w:color w:val="002060"/>
          <w:spacing w:val="1"/>
          <w:lang w:val="ro-RO"/>
        </w:rPr>
        <w:t>c</w:t>
      </w:r>
      <w:r w:rsidRPr="00BC3012">
        <w:rPr>
          <w:rFonts w:ascii="Arial Narrow" w:eastAsia="Calibri" w:hAnsi="Arial Narrow" w:cs="Calibri"/>
          <w:color w:val="002060"/>
          <w:spacing w:val="-1"/>
          <w:lang w:val="ro-RO"/>
        </w:rPr>
        <w:t>e</w:t>
      </w:r>
      <w:r w:rsidRPr="00BC3012">
        <w:rPr>
          <w:rFonts w:ascii="Arial Narrow" w:eastAsia="Calibri" w:hAnsi="Arial Narrow" w:cs="Calibri"/>
          <w:color w:val="002060"/>
          <w:lang w:val="ro-RO"/>
        </w:rPr>
        <w:t>a</w:t>
      </w:r>
      <w:r w:rsidRPr="00BC3012">
        <w:rPr>
          <w:rFonts w:ascii="Arial Narrow" w:eastAsia="Calibri" w:hAnsi="Arial Narrow" w:cs="Calibri"/>
          <w:color w:val="002060"/>
          <w:spacing w:val="-1"/>
          <w:lang w:val="ro-RO"/>
        </w:rPr>
        <w:t>s</w:t>
      </w:r>
      <w:r w:rsidRPr="00BC3012">
        <w:rPr>
          <w:rFonts w:ascii="Arial Narrow" w:eastAsia="Calibri" w:hAnsi="Arial Narrow" w:cs="Calibri"/>
          <w:color w:val="002060"/>
          <w:lang w:val="ro-RO"/>
        </w:rPr>
        <w:t>tă</w:t>
      </w:r>
      <w:r w:rsidRPr="00BC3012">
        <w:rPr>
          <w:rFonts w:ascii="Arial Narrow" w:eastAsia="Calibri" w:hAnsi="Arial Narrow" w:cs="Calibri"/>
          <w:color w:val="002060"/>
          <w:spacing w:val="9"/>
          <w:lang w:val="ro-RO"/>
        </w:rPr>
        <w:t xml:space="preserve"> </w:t>
      </w:r>
      <w:r w:rsidRPr="00BC3012">
        <w:rPr>
          <w:rFonts w:ascii="Arial Narrow" w:eastAsia="Calibri" w:hAnsi="Arial Narrow" w:cs="Calibri"/>
          <w:color w:val="002060"/>
          <w:spacing w:val="-1"/>
          <w:lang w:val="ro-RO"/>
        </w:rPr>
        <w:t>e</w:t>
      </w:r>
      <w:r w:rsidRPr="00BC3012">
        <w:rPr>
          <w:rFonts w:ascii="Arial Narrow" w:eastAsia="Calibri" w:hAnsi="Arial Narrow" w:cs="Calibri"/>
          <w:color w:val="002060"/>
          <w:spacing w:val="1"/>
          <w:lang w:val="ro-RO"/>
        </w:rPr>
        <w:t>xc</w:t>
      </w:r>
      <w:r w:rsidRPr="00BC3012">
        <w:rPr>
          <w:rFonts w:ascii="Arial Narrow" w:eastAsia="Calibri" w:hAnsi="Arial Narrow" w:cs="Calibri"/>
          <w:color w:val="002060"/>
          <w:spacing w:val="-1"/>
          <w:lang w:val="ro-RO"/>
        </w:rPr>
        <w:t>l</w:t>
      </w:r>
      <w:r w:rsidRPr="00BC3012">
        <w:rPr>
          <w:rFonts w:ascii="Arial Narrow" w:eastAsia="Calibri" w:hAnsi="Arial Narrow" w:cs="Calibri"/>
          <w:color w:val="002060"/>
          <w:spacing w:val="1"/>
          <w:lang w:val="ro-RO"/>
        </w:rPr>
        <w:t>u</w:t>
      </w:r>
      <w:r w:rsidRPr="00BC3012">
        <w:rPr>
          <w:rFonts w:ascii="Arial Narrow" w:eastAsia="Calibri" w:hAnsi="Arial Narrow" w:cs="Calibri"/>
          <w:color w:val="002060"/>
          <w:spacing w:val="-1"/>
          <w:lang w:val="ro-RO"/>
        </w:rPr>
        <w:t>de</w:t>
      </w:r>
      <w:r w:rsidRPr="00BC3012">
        <w:rPr>
          <w:rFonts w:ascii="Arial Narrow" w:eastAsia="Calibri" w:hAnsi="Arial Narrow" w:cs="Calibri"/>
          <w:color w:val="002060"/>
          <w:spacing w:val="2"/>
          <w:lang w:val="ro-RO"/>
        </w:rPr>
        <w:t>r</w:t>
      </w:r>
      <w:r w:rsidRPr="00BC3012">
        <w:rPr>
          <w:rFonts w:ascii="Arial Narrow" w:eastAsia="Calibri" w:hAnsi="Arial Narrow" w:cs="Calibri"/>
          <w:color w:val="002060"/>
          <w:lang w:val="ro-RO"/>
        </w:rPr>
        <w:t>e</w:t>
      </w:r>
      <w:r w:rsidRPr="00BC3012">
        <w:rPr>
          <w:rFonts w:ascii="Arial Narrow" w:eastAsia="Calibri" w:hAnsi="Arial Narrow" w:cs="Calibri"/>
          <w:color w:val="002060"/>
          <w:spacing w:val="9"/>
          <w:lang w:val="ro-RO"/>
        </w:rPr>
        <w:t xml:space="preserve"> </w:t>
      </w:r>
      <w:r w:rsidRPr="00BC3012">
        <w:rPr>
          <w:rFonts w:ascii="Arial Narrow" w:eastAsia="Calibri" w:hAnsi="Arial Narrow" w:cs="Calibri"/>
          <w:color w:val="002060"/>
          <w:spacing w:val="1"/>
          <w:lang w:val="ro-RO"/>
        </w:rPr>
        <w:t>n</w:t>
      </w:r>
      <w:r w:rsidRPr="00BC3012">
        <w:rPr>
          <w:rFonts w:ascii="Arial Narrow" w:eastAsia="Calibri" w:hAnsi="Arial Narrow" w:cs="Calibri"/>
          <w:color w:val="002060"/>
          <w:lang w:val="ro-RO"/>
        </w:rPr>
        <w:t>u</w:t>
      </w:r>
      <w:r w:rsidRPr="00BC3012">
        <w:rPr>
          <w:rFonts w:ascii="Arial Narrow" w:eastAsia="Calibri" w:hAnsi="Arial Narrow" w:cs="Calibri"/>
          <w:color w:val="002060"/>
          <w:spacing w:val="9"/>
          <w:lang w:val="ro-RO"/>
        </w:rPr>
        <w:t xml:space="preserve"> </w:t>
      </w:r>
      <w:r w:rsidRPr="00BC3012">
        <w:rPr>
          <w:rFonts w:ascii="Arial Narrow" w:eastAsia="Calibri" w:hAnsi="Arial Narrow" w:cs="Calibri"/>
          <w:color w:val="002060"/>
          <w:spacing w:val="-1"/>
          <w:lang w:val="ro-RO"/>
        </w:rPr>
        <w:t>s</w:t>
      </w:r>
      <w:r w:rsidRPr="00BC3012">
        <w:rPr>
          <w:rFonts w:ascii="Arial Narrow" w:eastAsia="Calibri" w:hAnsi="Arial Narrow" w:cs="Calibri"/>
          <w:color w:val="002060"/>
          <w:lang w:val="ro-RO"/>
        </w:rPr>
        <w:t>e</w:t>
      </w:r>
      <w:r w:rsidRPr="00BC3012">
        <w:rPr>
          <w:rFonts w:ascii="Arial Narrow" w:eastAsia="Calibri" w:hAnsi="Arial Narrow" w:cs="Calibri"/>
          <w:color w:val="002060"/>
          <w:spacing w:val="11"/>
          <w:lang w:val="ro-RO"/>
        </w:rPr>
        <w:t xml:space="preserve"> </w:t>
      </w:r>
      <w:r w:rsidRPr="00BC3012">
        <w:rPr>
          <w:rFonts w:ascii="Arial Narrow" w:eastAsia="Calibri" w:hAnsi="Arial Narrow" w:cs="Calibri"/>
          <w:color w:val="002060"/>
          <w:lang w:val="ro-RO"/>
        </w:rPr>
        <w:t>a</w:t>
      </w:r>
      <w:r w:rsidRPr="00BC3012">
        <w:rPr>
          <w:rFonts w:ascii="Arial Narrow" w:eastAsia="Calibri" w:hAnsi="Arial Narrow" w:cs="Calibri"/>
          <w:color w:val="002060"/>
          <w:spacing w:val="-1"/>
          <w:lang w:val="ro-RO"/>
        </w:rPr>
        <w:t>pli</w:t>
      </w:r>
      <w:r w:rsidRPr="00BC3012">
        <w:rPr>
          <w:rFonts w:ascii="Arial Narrow" w:eastAsia="Calibri" w:hAnsi="Arial Narrow" w:cs="Calibri"/>
          <w:color w:val="002060"/>
          <w:spacing w:val="1"/>
          <w:lang w:val="ro-RO"/>
        </w:rPr>
        <w:t>c</w:t>
      </w:r>
      <w:r w:rsidRPr="00BC3012">
        <w:rPr>
          <w:rFonts w:ascii="Arial Narrow" w:eastAsia="Calibri" w:hAnsi="Arial Narrow" w:cs="Calibri"/>
          <w:color w:val="002060"/>
          <w:lang w:val="ro-RO"/>
        </w:rPr>
        <w:t>ă</w:t>
      </w:r>
      <w:r w:rsidRPr="00BC3012">
        <w:rPr>
          <w:rFonts w:ascii="Arial Narrow" w:eastAsia="Calibri" w:hAnsi="Arial Narrow" w:cs="Calibri"/>
          <w:color w:val="002060"/>
          <w:spacing w:val="10"/>
          <w:lang w:val="ro-RO"/>
        </w:rPr>
        <w:t xml:space="preserve"> </w:t>
      </w:r>
      <w:r w:rsidRPr="00BC3012">
        <w:rPr>
          <w:rFonts w:ascii="Arial Narrow" w:eastAsia="Calibri" w:hAnsi="Arial Narrow" w:cs="Calibri"/>
          <w:color w:val="002060"/>
          <w:spacing w:val="2"/>
          <w:lang w:val="ro-RO"/>
        </w:rPr>
        <w:t>a</w:t>
      </w:r>
      <w:r w:rsidRPr="00BC3012">
        <w:rPr>
          <w:rFonts w:ascii="Arial Narrow" w:eastAsia="Calibri" w:hAnsi="Arial Narrow" w:cs="Calibri"/>
          <w:color w:val="002060"/>
          <w:spacing w:val="1"/>
          <w:lang w:val="ro-RO"/>
        </w:rPr>
        <w:t>c</w:t>
      </w:r>
      <w:r w:rsidRPr="00BC3012">
        <w:rPr>
          <w:rFonts w:ascii="Arial Narrow" w:eastAsia="Calibri" w:hAnsi="Arial Narrow" w:cs="Calibri"/>
          <w:color w:val="002060"/>
          <w:lang w:val="ro-RO"/>
        </w:rPr>
        <w:t>ț</w:t>
      </w:r>
      <w:r w:rsidRPr="00BC3012">
        <w:rPr>
          <w:rFonts w:ascii="Arial Narrow" w:eastAsia="Calibri" w:hAnsi="Arial Narrow" w:cs="Calibri"/>
          <w:color w:val="002060"/>
          <w:spacing w:val="-1"/>
          <w:lang w:val="ro-RO"/>
        </w:rPr>
        <w:t>iunil</w:t>
      </w:r>
      <w:r w:rsidRPr="00BC3012">
        <w:rPr>
          <w:rFonts w:ascii="Arial Narrow" w:eastAsia="Calibri" w:hAnsi="Arial Narrow" w:cs="Calibri"/>
          <w:color w:val="002060"/>
          <w:spacing w:val="1"/>
          <w:lang w:val="ro-RO"/>
        </w:rPr>
        <w:t>o</w:t>
      </w:r>
      <w:r w:rsidRPr="00BC3012">
        <w:rPr>
          <w:rFonts w:ascii="Arial Narrow" w:eastAsia="Calibri" w:hAnsi="Arial Narrow" w:cs="Calibri"/>
          <w:color w:val="002060"/>
          <w:lang w:val="ro-RO"/>
        </w:rPr>
        <w:t>r</w:t>
      </w:r>
      <w:r w:rsidRPr="00BC3012">
        <w:rPr>
          <w:rFonts w:ascii="Arial Narrow" w:eastAsia="Calibri" w:hAnsi="Arial Narrow" w:cs="Calibri"/>
          <w:color w:val="002060"/>
          <w:spacing w:val="9"/>
          <w:lang w:val="ro-RO"/>
        </w:rPr>
        <w:t xml:space="preserve"> </w:t>
      </w:r>
      <w:r w:rsidRPr="00BC3012">
        <w:rPr>
          <w:rFonts w:ascii="Arial Narrow" w:eastAsia="Calibri" w:hAnsi="Arial Narrow" w:cs="Calibri"/>
          <w:color w:val="002060"/>
          <w:spacing w:val="2"/>
          <w:lang w:val="ro-RO"/>
        </w:rPr>
        <w:t>î</w:t>
      </w:r>
      <w:r w:rsidRPr="00BC3012">
        <w:rPr>
          <w:rFonts w:ascii="Arial Narrow" w:eastAsia="Calibri" w:hAnsi="Arial Narrow" w:cs="Calibri"/>
          <w:color w:val="002060"/>
          <w:spacing w:val="-1"/>
          <w:lang w:val="ro-RO"/>
        </w:rPr>
        <w:t>n</w:t>
      </w:r>
      <w:r w:rsidRPr="00BC3012">
        <w:rPr>
          <w:rFonts w:ascii="Arial Narrow" w:eastAsia="Calibri" w:hAnsi="Arial Narrow" w:cs="Calibri"/>
          <w:color w:val="002060"/>
          <w:lang w:val="ro-RO"/>
        </w:rPr>
        <w:t>t</w:t>
      </w:r>
      <w:r w:rsidRPr="00BC3012">
        <w:rPr>
          <w:rFonts w:ascii="Arial Narrow" w:eastAsia="Calibri" w:hAnsi="Arial Narrow" w:cs="Calibri"/>
          <w:color w:val="002060"/>
          <w:spacing w:val="-1"/>
          <w:lang w:val="ro-RO"/>
        </w:rPr>
        <w:t>r</w:t>
      </w:r>
      <w:r w:rsidRPr="00BC3012">
        <w:rPr>
          <w:rFonts w:ascii="Arial Narrow" w:eastAsia="Calibri" w:hAnsi="Arial Narrow" w:cs="Calibri"/>
          <w:color w:val="002060"/>
          <w:spacing w:val="1"/>
          <w:lang w:val="ro-RO"/>
        </w:rPr>
        <w:t>e</w:t>
      </w:r>
      <w:r w:rsidRPr="00BC3012">
        <w:rPr>
          <w:rFonts w:ascii="Arial Narrow" w:eastAsia="Calibri" w:hAnsi="Arial Narrow" w:cs="Calibri"/>
          <w:color w:val="002060"/>
          <w:spacing w:val="-1"/>
          <w:lang w:val="ro-RO"/>
        </w:rPr>
        <w:t>p</w:t>
      </w:r>
      <w:r w:rsidRPr="00BC3012">
        <w:rPr>
          <w:rFonts w:ascii="Arial Narrow" w:eastAsia="Calibri" w:hAnsi="Arial Narrow" w:cs="Calibri"/>
          <w:color w:val="002060"/>
          <w:lang w:val="ro-RO"/>
        </w:rPr>
        <w:t>r</w:t>
      </w:r>
      <w:r w:rsidRPr="00BC3012">
        <w:rPr>
          <w:rFonts w:ascii="Arial Narrow" w:eastAsia="Calibri" w:hAnsi="Arial Narrow" w:cs="Calibri"/>
          <w:color w:val="002060"/>
          <w:spacing w:val="1"/>
          <w:lang w:val="ro-RO"/>
        </w:rPr>
        <w:t>i</w:t>
      </w:r>
      <w:r w:rsidRPr="00BC3012">
        <w:rPr>
          <w:rFonts w:ascii="Arial Narrow" w:eastAsia="Calibri" w:hAnsi="Arial Narrow" w:cs="Calibri"/>
          <w:color w:val="002060"/>
          <w:spacing w:val="-1"/>
          <w:lang w:val="ro-RO"/>
        </w:rPr>
        <w:t>ns</w:t>
      </w:r>
      <w:r w:rsidRPr="00BC3012">
        <w:rPr>
          <w:rFonts w:ascii="Arial Narrow" w:eastAsia="Calibri" w:hAnsi="Arial Narrow" w:cs="Calibri"/>
          <w:color w:val="002060"/>
          <w:lang w:val="ro-RO"/>
        </w:rPr>
        <w:t>e</w:t>
      </w:r>
      <w:r w:rsidRPr="00BC3012">
        <w:rPr>
          <w:rFonts w:ascii="Arial Narrow" w:eastAsia="Calibri" w:hAnsi="Arial Narrow" w:cs="Calibri"/>
          <w:color w:val="002060"/>
          <w:spacing w:val="11"/>
          <w:lang w:val="ro-RO"/>
        </w:rPr>
        <w:t xml:space="preserve"> </w:t>
      </w:r>
      <w:r w:rsidRPr="00BC3012">
        <w:rPr>
          <w:rFonts w:ascii="Arial Narrow" w:eastAsia="Calibri" w:hAnsi="Arial Narrow" w:cs="Calibri"/>
          <w:color w:val="002060"/>
          <w:spacing w:val="-1"/>
          <w:lang w:val="ro-RO"/>
        </w:rPr>
        <w:t>î</w:t>
      </w:r>
      <w:r w:rsidRPr="00BC3012">
        <w:rPr>
          <w:rFonts w:ascii="Arial Narrow" w:eastAsia="Calibri" w:hAnsi="Arial Narrow" w:cs="Calibri"/>
          <w:color w:val="002060"/>
          <w:lang w:val="ro-RO"/>
        </w:rPr>
        <w:t>n</w:t>
      </w:r>
      <w:r w:rsidRPr="00BC3012">
        <w:rPr>
          <w:rFonts w:ascii="Arial Narrow" w:eastAsia="Calibri" w:hAnsi="Arial Narrow" w:cs="Calibri"/>
          <w:color w:val="002060"/>
          <w:spacing w:val="9"/>
          <w:lang w:val="ro-RO"/>
        </w:rPr>
        <w:t xml:space="preserve"> </w:t>
      </w:r>
      <w:r w:rsidRPr="00BC3012">
        <w:rPr>
          <w:rFonts w:ascii="Arial Narrow" w:eastAsia="Calibri" w:hAnsi="Arial Narrow" w:cs="Calibri"/>
          <w:color w:val="002060"/>
          <w:spacing w:val="1"/>
          <w:lang w:val="ro-RO"/>
        </w:rPr>
        <w:t>c</w:t>
      </w:r>
      <w:r w:rsidRPr="00BC3012">
        <w:rPr>
          <w:rFonts w:ascii="Arial Narrow" w:eastAsia="Calibri" w:hAnsi="Arial Narrow" w:cs="Calibri"/>
          <w:color w:val="002060"/>
          <w:lang w:val="ro-RO"/>
        </w:rPr>
        <w:t>a</w:t>
      </w:r>
      <w:r w:rsidRPr="00BC3012">
        <w:rPr>
          <w:rFonts w:ascii="Arial Narrow" w:eastAsia="Calibri" w:hAnsi="Arial Narrow" w:cs="Calibri"/>
          <w:color w:val="002060"/>
          <w:spacing w:val="-1"/>
          <w:lang w:val="ro-RO"/>
        </w:rPr>
        <w:t>d</w:t>
      </w:r>
      <w:r w:rsidRPr="00BC3012">
        <w:rPr>
          <w:rFonts w:ascii="Arial Narrow" w:eastAsia="Calibri" w:hAnsi="Arial Narrow" w:cs="Calibri"/>
          <w:color w:val="002060"/>
          <w:spacing w:val="2"/>
          <w:lang w:val="ro-RO"/>
        </w:rPr>
        <w:t>r</w:t>
      </w:r>
      <w:r w:rsidRPr="00BC3012">
        <w:rPr>
          <w:rFonts w:ascii="Arial Narrow" w:eastAsia="Calibri" w:hAnsi="Arial Narrow" w:cs="Calibri"/>
          <w:color w:val="002060"/>
          <w:spacing w:val="-1"/>
          <w:lang w:val="ro-RO"/>
        </w:rPr>
        <w:t>u</w:t>
      </w:r>
      <w:r w:rsidRPr="00BC3012">
        <w:rPr>
          <w:rFonts w:ascii="Arial Narrow" w:eastAsia="Calibri" w:hAnsi="Arial Narrow" w:cs="Calibri"/>
          <w:color w:val="002060"/>
          <w:lang w:val="ro-RO"/>
        </w:rPr>
        <w:t>l</w:t>
      </w:r>
      <w:r w:rsidRPr="00BC3012">
        <w:rPr>
          <w:rFonts w:ascii="Arial Narrow" w:eastAsia="Calibri" w:hAnsi="Arial Narrow" w:cs="Calibri"/>
          <w:color w:val="002060"/>
          <w:spacing w:val="9"/>
          <w:lang w:val="ro-RO"/>
        </w:rPr>
        <w:t xml:space="preserve"> </w:t>
      </w:r>
      <w:r w:rsidRPr="00BC3012">
        <w:rPr>
          <w:rFonts w:ascii="Arial Narrow" w:eastAsia="Calibri" w:hAnsi="Arial Narrow" w:cs="Calibri"/>
          <w:color w:val="002060"/>
          <w:lang w:val="ro-RO"/>
        </w:rPr>
        <w:t>a</w:t>
      </w:r>
      <w:r w:rsidRPr="00BC3012">
        <w:rPr>
          <w:rFonts w:ascii="Arial Narrow" w:eastAsia="Calibri" w:hAnsi="Arial Narrow" w:cs="Calibri"/>
          <w:color w:val="002060"/>
          <w:spacing w:val="1"/>
          <w:lang w:val="ro-RO"/>
        </w:rPr>
        <w:t>ce</w:t>
      </w:r>
      <w:r w:rsidRPr="00BC3012">
        <w:rPr>
          <w:rFonts w:ascii="Arial Narrow" w:eastAsia="Calibri" w:hAnsi="Arial Narrow" w:cs="Calibri"/>
          <w:color w:val="002060"/>
          <w:spacing w:val="-1"/>
          <w:lang w:val="ro-RO"/>
        </w:rPr>
        <w:t>s</w:t>
      </w:r>
      <w:r w:rsidRPr="00BC3012">
        <w:rPr>
          <w:rFonts w:ascii="Arial Narrow" w:eastAsia="Calibri" w:hAnsi="Arial Narrow" w:cs="Calibri"/>
          <w:color w:val="002060"/>
          <w:lang w:val="ro-RO"/>
        </w:rPr>
        <w:t>t</w:t>
      </w:r>
      <w:r w:rsidRPr="00BC3012">
        <w:rPr>
          <w:rFonts w:ascii="Arial Narrow" w:eastAsia="Calibri" w:hAnsi="Arial Narrow" w:cs="Calibri"/>
          <w:color w:val="002060"/>
          <w:spacing w:val="-1"/>
          <w:lang w:val="ro-RO"/>
        </w:rPr>
        <w:t>e</w:t>
      </w:r>
      <w:r w:rsidRPr="00BC3012">
        <w:rPr>
          <w:rFonts w:ascii="Arial Narrow" w:eastAsia="Calibri" w:hAnsi="Arial Narrow" w:cs="Calibri"/>
          <w:color w:val="002060"/>
          <w:lang w:val="ro-RO"/>
        </w:rPr>
        <w:t>i</w:t>
      </w:r>
      <w:r w:rsidRPr="00BC3012">
        <w:rPr>
          <w:rFonts w:ascii="Arial Narrow" w:eastAsia="Calibri" w:hAnsi="Arial Narrow" w:cs="Calibri"/>
          <w:color w:val="002060"/>
          <w:spacing w:val="9"/>
          <w:lang w:val="ro-RO"/>
        </w:rPr>
        <w:t xml:space="preserve"> </w:t>
      </w:r>
      <w:r w:rsidRPr="00BC3012">
        <w:rPr>
          <w:rFonts w:ascii="Arial Narrow" w:eastAsia="Calibri" w:hAnsi="Arial Narrow" w:cs="Calibri"/>
          <w:color w:val="002060"/>
          <w:lang w:val="ro-RO"/>
        </w:rPr>
        <w:t>mă</w:t>
      </w:r>
      <w:r w:rsidRPr="00BC3012">
        <w:rPr>
          <w:rFonts w:ascii="Arial Narrow" w:eastAsia="Calibri" w:hAnsi="Arial Narrow" w:cs="Calibri"/>
          <w:color w:val="002060"/>
          <w:spacing w:val="2"/>
          <w:lang w:val="ro-RO"/>
        </w:rPr>
        <w:t>s</w:t>
      </w:r>
      <w:r w:rsidRPr="00BC3012">
        <w:rPr>
          <w:rFonts w:ascii="Arial Narrow" w:eastAsia="Calibri" w:hAnsi="Arial Narrow" w:cs="Calibri"/>
          <w:color w:val="002060"/>
          <w:spacing w:val="-1"/>
          <w:lang w:val="ro-RO"/>
        </w:rPr>
        <w:t>u</w:t>
      </w:r>
      <w:r w:rsidRPr="00BC3012">
        <w:rPr>
          <w:rFonts w:ascii="Arial Narrow" w:eastAsia="Calibri" w:hAnsi="Arial Narrow" w:cs="Calibri"/>
          <w:color w:val="002060"/>
          <w:lang w:val="ro-RO"/>
        </w:rPr>
        <w:t>ri</w:t>
      </w:r>
      <w:r w:rsidRPr="00BC3012">
        <w:rPr>
          <w:rFonts w:ascii="Arial Narrow" w:eastAsia="Calibri" w:hAnsi="Arial Narrow" w:cs="Calibri"/>
          <w:color w:val="002060"/>
          <w:spacing w:val="11"/>
          <w:lang w:val="ro-RO"/>
        </w:rPr>
        <w:t xml:space="preserve"> </w:t>
      </w:r>
      <w:r w:rsidRPr="00BC3012">
        <w:rPr>
          <w:rFonts w:ascii="Arial Narrow" w:eastAsia="Calibri" w:hAnsi="Arial Narrow" w:cs="Calibri"/>
          <w:color w:val="002060"/>
          <w:spacing w:val="6"/>
          <w:lang w:val="ro-RO"/>
        </w:rPr>
        <w:t>î</w:t>
      </w:r>
      <w:r w:rsidRPr="00BC3012">
        <w:rPr>
          <w:rFonts w:ascii="Arial Narrow" w:eastAsia="Calibri" w:hAnsi="Arial Narrow" w:cs="Calibri"/>
          <w:color w:val="002060"/>
          <w:lang w:val="ro-RO"/>
        </w:rPr>
        <w:t>n</w:t>
      </w:r>
      <w:r w:rsidRPr="00BC3012">
        <w:rPr>
          <w:rFonts w:ascii="Arial Narrow" w:eastAsia="Calibri" w:hAnsi="Arial Narrow" w:cs="Calibri"/>
          <w:color w:val="002060"/>
          <w:spacing w:val="9"/>
          <w:lang w:val="ro-RO"/>
        </w:rPr>
        <w:t xml:space="preserve"> </w:t>
      </w:r>
      <w:r w:rsidRPr="00BC3012">
        <w:rPr>
          <w:rFonts w:ascii="Arial Narrow" w:eastAsia="Calibri" w:hAnsi="Arial Narrow" w:cs="Calibri"/>
          <w:color w:val="002060"/>
          <w:spacing w:val="2"/>
          <w:lang w:val="ro-RO"/>
        </w:rPr>
        <w:t>i</w:t>
      </w:r>
      <w:r w:rsidRPr="00BC3012">
        <w:rPr>
          <w:rFonts w:ascii="Arial Narrow" w:eastAsia="Calibri" w:hAnsi="Arial Narrow" w:cs="Calibri"/>
          <w:color w:val="002060"/>
          <w:spacing w:val="-1"/>
          <w:lang w:val="ro-RO"/>
        </w:rPr>
        <w:t>ns</w:t>
      </w:r>
      <w:r w:rsidRPr="00BC3012">
        <w:rPr>
          <w:rFonts w:ascii="Arial Narrow" w:eastAsia="Calibri" w:hAnsi="Arial Narrow" w:cs="Calibri"/>
          <w:color w:val="002060"/>
          <w:lang w:val="ro-RO"/>
        </w:rPr>
        <w:t>ta</w:t>
      </w:r>
      <w:r w:rsidRPr="00BC3012">
        <w:rPr>
          <w:rFonts w:ascii="Arial Narrow" w:eastAsia="Calibri" w:hAnsi="Arial Narrow" w:cs="Calibri"/>
          <w:color w:val="002060"/>
          <w:spacing w:val="-1"/>
          <w:lang w:val="ro-RO"/>
        </w:rPr>
        <w:t>l</w:t>
      </w:r>
      <w:r w:rsidRPr="00BC3012">
        <w:rPr>
          <w:rFonts w:ascii="Arial Narrow" w:eastAsia="Calibri" w:hAnsi="Arial Narrow" w:cs="Calibri"/>
          <w:color w:val="002060"/>
          <w:lang w:val="ro-RO"/>
        </w:rPr>
        <w:t>a</w:t>
      </w:r>
      <w:r w:rsidRPr="00BC3012">
        <w:rPr>
          <w:rFonts w:ascii="Arial Narrow" w:eastAsia="Calibri" w:hAnsi="Arial Narrow" w:cs="Calibri"/>
          <w:color w:val="002060"/>
          <w:spacing w:val="2"/>
          <w:lang w:val="ro-RO"/>
        </w:rPr>
        <w:t>ț</w:t>
      </w:r>
      <w:r w:rsidRPr="00BC3012">
        <w:rPr>
          <w:rFonts w:ascii="Arial Narrow" w:eastAsia="Calibri" w:hAnsi="Arial Narrow" w:cs="Calibri"/>
          <w:color w:val="002060"/>
          <w:spacing w:val="-1"/>
          <w:lang w:val="ro-RO"/>
        </w:rPr>
        <w:t>i</w:t>
      </w:r>
      <w:r w:rsidRPr="00BC3012">
        <w:rPr>
          <w:rFonts w:ascii="Arial Narrow" w:eastAsia="Calibri" w:hAnsi="Arial Narrow" w:cs="Calibri"/>
          <w:color w:val="002060"/>
          <w:lang w:val="ro-RO"/>
        </w:rPr>
        <w:t>i</w:t>
      </w:r>
      <w:r w:rsidRPr="00BC3012">
        <w:rPr>
          <w:rFonts w:ascii="Arial Narrow" w:eastAsia="Calibri" w:hAnsi="Arial Narrow" w:cs="Calibri"/>
          <w:color w:val="002060"/>
          <w:spacing w:val="9"/>
          <w:lang w:val="ro-RO"/>
        </w:rPr>
        <w:t xml:space="preserve"> </w:t>
      </w:r>
      <w:r w:rsidRPr="00BC3012">
        <w:rPr>
          <w:rFonts w:ascii="Arial Narrow" w:eastAsia="Calibri" w:hAnsi="Arial Narrow" w:cs="Calibri"/>
          <w:color w:val="002060"/>
          <w:spacing w:val="-1"/>
          <w:lang w:val="ro-RO"/>
        </w:rPr>
        <w:t>e</w:t>
      </w:r>
      <w:r w:rsidRPr="00BC3012">
        <w:rPr>
          <w:rFonts w:ascii="Arial Narrow" w:eastAsia="Calibri" w:hAnsi="Arial Narrow" w:cs="Calibri"/>
          <w:color w:val="002060"/>
          <w:spacing w:val="1"/>
          <w:lang w:val="ro-RO"/>
        </w:rPr>
        <w:t>x</w:t>
      </w:r>
      <w:r w:rsidRPr="00BC3012">
        <w:rPr>
          <w:rFonts w:ascii="Arial Narrow" w:eastAsia="Calibri" w:hAnsi="Arial Narrow" w:cs="Calibri"/>
          <w:color w:val="002060"/>
          <w:spacing w:val="-1"/>
          <w:lang w:val="ro-RO"/>
        </w:rPr>
        <w:t>i</w:t>
      </w:r>
      <w:r w:rsidRPr="00BC3012">
        <w:rPr>
          <w:rFonts w:ascii="Arial Narrow" w:eastAsia="Calibri" w:hAnsi="Arial Narrow" w:cs="Calibri"/>
          <w:color w:val="002060"/>
          <w:spacing w:val="1"/>
          <w:lang w:val="ro-RO"/>
        </w:rPr>
        <w:t>s</w:t>
      </w:r>
      <w:r w:rsidRPr="00BC3012">
        <w:rPr>
          <w:rFonts w:ascii="Arial Narrow" w:eastAsia="Calibri" w:hAnsi="Arial Narrow" w:cs="Calibri"/>
          <w:color w:val="002060"/>
          <w:lang w:val="ro-RO"/>
        </w:rPr>
        <w:t>t</w:t>
      </w:r>
      <w:r w:rsidRPr="00BC3012">
        <w:rPr>
          <w:rFonts w:ascii="Arial Narrow" w:eastAsia="Calibri" w:hAnsi="Arial Narrow" w:cs="Calibri"/>
          <w:color w:val="002060"/>
          <w:spacing w:val="-1"/>
          <w:lang w:val="ro-RO"/>
        </w:rPr>
        <w:t>en</w:t>
      </w:r>
      <w:r w:rsidRPr="00BC3012">
        <w:rPr>
          <w:rFonts w:ascii="Arial Narrow" w:eastAsia="Calibri" w:hAnsi="Arial Narrow" w:cs="Calibri"/>
          <w:color w:val="002060"/>
          <w:spacing w:val="2"/>
          <w:lang w:val="ro-RO"/>
        </w:rPr>
        <w:t>t</w:t>
      </w:r>
      <w:r w:rsidRPr="00BC3012">
        <w:rPr>
          <w:rFonts w:ascii="Arial Narrow" w:eastAsia="Calibri" w:hAnsi="Arial Narrow" w:cs="Calibri"/>
          <w:color w:val="002060"/>
          <w:lang w:val="ro-RO"/>
        </w:rPr>
        <w:t>e</w:t>
      </w:r>
      <w:r w:rsidRPr="00BC3012">
        <w:rPr>
          <w:rFonts w:ascii="Arial Narrow" w:eastAsia="Calibri" w:hAnsi="Arial Narrow" w:cs="Calibri"/>
          <w:color w:val="002060"/>
          <w:spacing w:val="11"/>
          <w:lang w:val="ro-RO"/>
        </w:rPr>
        <w:t xml:space="preserve"> </w:t>
      </w:r>
      <w:r w:rsidRPr="00BC3012">
        <w:rPr>
          <w:rFonts w:ascii="Arial Narrow" w:eastAsia="Calibri" w:hAnsi="Arial Narrow" w:cs="Calibri"/>
          <w:color w:val="002060"/>
          <w:spacing w:val="-1"/>
          <w:lang w:val="ro-RO"/>
        </w:rPr>
        <w:t>d</w:t>
      </w:r>
      <w:r w:rsidRPr="00BC3012">
        <w:rPr>
          <w:rFonts w:ascii="Arial Narrow" w:eastAsia="Calibri" w:hAnsi="Arial Narrow" w:cs="Calibri"/>
          <w:color w:val="002060"/>
          <w:lang w:val="ro-RO"/>
        </w:rPr>
        <w:t>e</w:t>
      </w:r>
      <w:r w:rsidRPr="00BC3012">
        <w:rPr>
          <w:rFonts w:ascii="Arial Narrow" w:eastAsia="Calibri" w:hAnsi="Arial Narrow" w:cs="Calibri"/>
          <w:color w:val="002060"/>
          <w:spacing w:val="9"/>
          <w:lang w:val="ro-RO"/>
        </w:rPr>
        <w:t xml:space="preserve"> </w:t>
      </w:r>
      <w:r w:rsidRPr="00BC3012">
        <w:rPr>
          <w:rFonts w:ascii="Arial Narrow" w:eastAsia="Calibri" w:hAnsi="Arial Narrow" w:cs="Calibri"/>
          <w:color w:val="002060"/>
          <w:lang w:val="ro-RO"/>
        </w:rPr>
        <w:t>t</w:t>
      </w:r>
      <w:r w:rsidRPr="00BC3012">
        <w:rPr>
          <w:rFonts w:ascii="Arial Narrow" w:eastAsia="Calibri" w:hAnsi="Arial Narrow" w:cs="Calibri"/>
          <w:color w:val="002060"/>
          <w:spacing w:val="-1"/>
          <w:lang w:val="ro-RO"/>
        </w:rPr>
        <w:t>r</w:t>
      </w:r>
      <w:r w:rsidRPr="00BC3012">
        <w:rPr>
          <w:rFonts w:ascii="Arial Narrow" w:eastAsia="Calibri" w:hAnsi="Arial Narrow" w:cs="Calibri"/>
          <w:color w:val="002060"/>
          <w:lang w:val="ro-RO"/>
        </w:rPr>
        <w:t>ata</w:t>
      </w:r>
      <w:r w:rsidRPr="00BC3012">
        <w:rPr>
          <w:rFonts w:ascii="Arial Narrow" w:eastAsia="Calibri" w:hAnsi="Arial Narrow" w:cs="Calibri"/>
          <w:color w:val="002060"/>
          <w:spacing w:val="2"/>
          <w:lang w:val="ro-RO"/>
        </w:rPr>
        <w:t>r</w:t>
      </w:r>
      <w:r w:rsidRPr="00BC3012">
        <w:rPr>
          <w:rFonts w:ascii="Arial Narrow" w:eastAsia="Calibri" w:hAnsi="Arial Narrow" w:cs="Calibri"/>
          <w:color w:val="002060"/>
          <w:lang w:val="ro-RO"/>
        </w:rPr>
        <w:t>e</w:t>
      </w:r>
      <w:r w:rsidRPr="00BC3012">
        <w:rPr>
          <w:rFonts w:ascii="Arial Narrow" w:eastAsia="Calibri" w:hAnsi="Arial Narrow" w:cs="Calibri"/>
          <w:color w:val="002060"/>
          <w:spacing w:val="9"/>
          <w:lang w:val="ro-RO"/>
        </w:rPr>
        <w:t xml:space="preserve"> </w:t>
      </w:r>
      <w:r w:rsidRPr="00BC3012">
        <w:rPr>
          <w:rFonts w:ascii="Arial Narrow" w:eastAsia="Calibri" w:hAnsi="Arial Narrow" w:cs="Calibri"/>
          <w:color w:val="002060"/>
          <w:lang w:val="ro-RO"/>
        </w:rPr>
        <w:t>m</w:t>
      </w:r>
      <w:r w:rsidRPr="00BC3012">
        <w:rPr>
          <w:rFonts w:ascii="Arial Narrow" w:eastAsia="Calibri" w:hAnsi="Arial Narrow" w:cs="Calibri"/>
          <w:color w:val="002060"/>
          <w:spacing w:val="-1"/>
          <w:lang w:val="ro-RO"/>
        </w:rPr>
        <w:t>e</w:t>
      </w:r>
      <w:r w:rsidRPr="00BC3012">
        <w:rPr>
          <w:rFonts w:ascii="Arial Narrow" w:eastAsia="Calibri" w:hAnsi="Arial Narrow" w:cs="Calibri"/>
          <w:color w:val="002060"/>
          <w:spacing w:val="1"/>
          <w:lang w:val="ro-RO"/>
        </w:rPr>
        <w:t>c</w:t>
      </w:r>
      <w:r w:rsidRPr="00BC3012">
        <w:rPr>
          <w:rFonts w:ascii="Arial Narrow" w:eastAsia="Calibri" w:hAnsi="Arial Narrow" w:cs="Calibri"/>
          <w:color w:val="002060"/>
          <w:lang w:val="ro-RO"/>
        </w:rPr>
        <w:t>a</w:t>
      </w:r>
      <w:r w:rsidRPr="00BC3012">
        <w:rPr>
          <w:rFonts w:ascii="Arial Narrow" w:eastAsia="Calibri" w:hAnsi="Arial Narrow" w:cs="Calibri"/>
          <w:color w:val="002060"/>
          <w:spacing w:val="-1"/>
          <w:lang w:val="ro-RO"/>
        </w:rPr>
        <w:t>n</w:t>
      </w:r>
      <w:r w:rsidRPr="00BC3012">
        <w:rPr>
          <w:rFonts w:ascii="Arial Narrow" w:eastAsia="Calibri" w:hAnsi="Arial Narrow" w:cs="Calibri"/>
          <w:color w:val="002060"/>
          <w:spacing w:val="4"/>
          <w:lang w:val="ro-RO"/>
        </w:rPr>
        <w:t>o</w:t>
      </w:r>
      <w:r w:rsidRPr="00BC3012">
        <w:rPr>
          <w:rFonts w:ascii="Arial Narrow" w:eastAsia="Calibri" w:hAnsi="Arial Narrow" w:cs="Calibri"/>
          <w:color w:val="002060"/>
          <w:lang w:val="ro-RO"/>
        </w:rPr>
        <w:t>-</w:t>
      </w:r>
      <w:r w:rsidRPr="00BC3012">
        <w:rPr>
          <w:rFonts w:ascii="Arial Narrow" w:eastAsia="Calibri" w:hAnsi="Arial Narrow" w:cs="Calibri"/>
          <w:color w:val="002060"/>
          <w:spacing w:val="-1"/>
          <w:lang w:val="ro-RO"/>
        </w:rPr>
        <w:t>bi</w:t>
      </w:r>
      <w:r w:rsidRPr="00BC3012">
        <w:rPr>
          <w:rFonts w:ascii="Arial Narrow" w:eastAsia="Calibri" w:hAnsi="Arial Narrow" w:cs="Calibri"/>
          <w:color w:val="002060"/>
          <w:spacing w:val="1"/>
          <w:lang w:val="ro-RO"/>
        </w:rPr>
        <w:t>o</w:t>
      </w:r>
      <w:r w:rsidRPr="00BC3012">
        <w:rPr>
          <w:rFonts w:ascii="Arial Narrow" w:eastAsia="Calibri" w:hAnsi="Arial Narrow" w:cs="Calibri"/>
          <w:color w:val="002060"/>
          <w:spacing w:val="-1"/>
          <w:lang w:val="ro-RO"/>
        </w:rPr>
        <w:t>l</w:t>
      </w:r>
      <w:r w:rsidRPr="00BC3012">
        <w:rPr>
          <w:rFonts w:ascii="Arial Narrow" w:eastAsia="Calibri" w:hAnsi="Arial Narrow" w:cs="Calibri"/>
          <w:color w:val="002060"/>
          <w:spacing w:val="1"/>
          <w:lang w:val="ro-RO"/>
        </w:rPr>
        <w:t>o</w:t>
      </w:r>
      <w:r w:rsidRPr="00BC3012">
        <w:rPr>
          <w:rFonts w:ascii="Arial Narrow" w:eastAsia="Calibri" w:hAnsi="Arial Narrow" w:cs="Calibri"/>
          <w:color w:val="002060"/>
          <w:spacing w:val="-1"/>
          <w:lang w:val="ro-RO"/>
        </w:rPr>
        <w:t>gi</w:t>
      </w:r>
      <w:r w:rsidRPr="00BC3012">
        <w:rPr>
          <w:rFonts w:ascii="Arial Narrow" w:eastAsia="Calibri" w:hAnsi="Arial Narrow" w:cs="Calibri"/>
          <w:color w:val="002060"/>
          <w:spacing w:val="1"/>
          <w:lang w:val="ro-RO"/>
        </w:rPr>
        <w:t>c</w:t>
      </w:r>
      <w:r w:rsidRPr="00BC3012">
        <w:rPr>
          <w:rFonts w:ascii="Arial Narrow" w:eastAsia="Calibri" w:hAnsi="Arial Narrow" w:cs="Calibri"/>
          <w:color w:val="002060"/>
          <w:lang w:val="ro-RO"/>
        </w:rPr>
        <w:t>ă,</w:t>
      </w:r>
      <w:r w:rsidRPr="00BC3012">
        <w:rPr>
          <w:rFonts w:ascii="Arial Narrow" w:eastAsia="Calibri" w:hAnsi="Arial Narrow" w:cs="Calibri"/>
          <w:color w:val="002060"/>
          <w:spacing w:val="10"/>
          <w:lang w:val="ro-RO"/>
        </w:rPr>
        <w:t xml:space="preserve"> </w:t>
      </w:r>
      <w:r w:rsidRPr="00BC3012">
        <w:rPr>
          <w:rFonts w:ascii="Arial Narrow" w:eastAsia="Calibri" w:hAnsi="Arial Narrow" w:cs="Calibri"/>
          <w:color w:val="002060"/>
          <w:spacing w:val="-1"/>
          <w:lang w:val="ro-RO"/>
        </w:rPr>
        <w:t>î</w:t>
      </w:r>
      <w:r w:rsidRPr="00BC3012">
        <w:rPr>
          <w:rFonts w:ascii="Arial Narrow" w:eastAsia="Calibri" w:hAnsi="Arial Narrow" w:cs="Calibri"/>
          <w:color w:val="002060"/>
          <w:lang w:val="ro-RO"/>
        </w:rPr>
        <w:t>n</w:t>
      </w:r>
      <w:r w:rsidRPr="00BC3012">
        <w:rPr>
          <w:rFonts w:ascii="Arial Narrow" w:eastAsia="Calibri" w:hAnsi="Arial Narrow" w:cs="Calibri"/>
          <w:color w:val="002060"/>
          <w:spacing w:val="11"/>
          <w:lang w:val="ro-RO"/>
        </w:rPr>
        <w:t xml:space="preserve"> </w:t>
      </w:r>
      <w:r w:rsidRPr="00BC3012">
        <w:rPr>
          <w:rFonts w:ascii="Arial Narrow" w:eastAsia="Calibri" w:hAnsi="Arial Narrow" w:cs="Calibri"/>
          <w:color w:val="002060"/>
          <w:spacing w:val="1"/>
          <w:lang w:val="ro-RO"/>
        </w:rPr>
        <w:t>c</w:t>
      </w:r>
      <w:r w:rsidRPr="00BC3012">
        <w:rPr>
          <w:rFonts w:ascii="Arial Narrow" w:eastAsia="Calibri" w:hAnsi="Arial Narrow" w:cs="Calibri"/>
          <w:color w:val="002060"/>
          <w:lang w:val="ro-RO"/>
        </w:rPr>
        <w:t>a</w:t>
      </w:r>
      <w:r w:rsidRPr="00BC3012">
        <w:rPr>
          <w:rFonts w:ascii="Arial Narrow" w:eastAsia="Calibri" w:hAnsi="Arial Narrow" w:cs="Calibri"/>
          <w:color w:val="002060"/>
          <w:spacing w:val="1"/>
          <w:lang w:val="ro-RO"/>
        </w:rPr>
        <w:t>z</w:t>
      </w:r>
      <w:r w:rsidRPr="00BC3012">
        <w:rPr>
          <w:rFonts w:ascii="Arial Narrow" w:eastAsia="Calibri" w:hAnsi="Arial Narrow" w:cs="Calibri"/>
          <w:color w:val="002060"/>
          <w:spacing w:val="-1"/>
          <w:lang w:val="ro-RO"/>
        </w:rPr>
        <w:t>u</w:t>
      </w:r>
      <w:r w:rsidRPr="00BC3012">
        <w:rPr>
          <w:rFonts w:ascii="Arial Narrow" w:eastAsia="Calibri" w:hAnsi="Arial Narrow" w:cs="Calibri"/>
          <w:color w:val="002060"/>
          <w:lang w:val="ro-RO"/>
        </w:rPr>
        <w:t>l</w:t>
      </w:r>
      <w:r w:rsidRPr="00BC3012">
        <w:rPr>
          <w:rFonts w:ascii="Arial Narrow" w:eastAsia="Calibri" w:hAnsi="Arial Narrow" w:cs="Calibri"/>
          <w:color w:val="002060"/>
          <w:spacing w:val="9"/>
          <w:lang w:val="ro-RO"/>
        </w:rPr>
        <w:t xml:space="preserve"> </w:t>
      </w:r>
      <w:r w:rsidRPr="00BC3012">
        <w:rPr>
          <w:rFonts w:ascii="Arial Narrow" w:eastAsia="Calibri" w:hAnsi="Arial Narrow" w:cs="Calibri"/>
          <w:color w:val="002060"/>
          <w:spacing w:val="2"/>
          <w:lang w:val="ro-RO"/>
        </w:rPr>
        <w:t>în</w:t>
      </w:r>
      <w:r w:rsidRPr="00BC3012">
        <w:rPr>
          <w:rFonts w:ascii="Arial Narrow" w:eastAsia="Calibri" w:hAnsi="Arial Narrow" w:cs="Calibri"/>
          <w:color w:val="002060"/>
          <w:lang w:val="ro-RO"/>
        </w:rPr>
        <w:t xml:space="preserve"> </w:t>
      </w:r>
      <w:r w:rsidRPr="00BC3012">
        <w:rPr>
          <w:rFonts w:ascii="Arial Narrow" w:eastAsia="Calibri" w:hAnsi="Arial Narrow" w:cs="Calibri"/>
          <w:color w:val="002060"/>
          <w:spacing w:val="1"/>
          <w:lang w:val="ro-RO"/>
        </w:rPr>
        <w:t>c</w:t>
      </w:r>
      <w:r w:rsidRPr="00BC3012">
        <w:rPr>
          <w:rFonts w:ascii="Arial Narrow" w:eastAsia="Calibri" w:hAnsi="Arial Narrow" w:cs="Calibri"/>
          <w:color w:val="002060"/>
          <w:lang w:val="ro-RO"/>
        </w:rPr>
        <w:t>are</w:t>
      </w:r>
      <w:r w:rsidRPr="00BC3012">
        <w:rPr>
          <w:rFonts w:ascii="Arial Narrow" w:eastAsia="Calibri" w:hAnsi="Arial Narrow" w:cs="Calibri"/>
          <w:color w:val="002060"/>
          <w:spacing w:val="-6"/>
          <w:lang w:val="ro-RO"/>
        </w:rPr>
        <w:t xml:space="preserve"> </w:t>
      </w:r>
      <w:r w:rsidRPr="00BC3012">
        <w:rPr>
          <w:rFonts w:ascii="Arial Narrow" w:eastAsia="Calibri" w:hAnsi="Arial Narrow" w:cs="Calibri"/>
          <w:color w:val="002060"/>
          <w:lang w:val="ro-RO"/>
        </w:rPr>
        <w:t>a</w:t>
      </w:r>
      <w:r w:rsidRPr="00BC3012">
        <w:rPr>
          <w:rFonts w:ascii="Arial Narrow" w:eastAsia="Calibri" w:hAnsi="Arial Narrow" w:cs="Calibri"/>
          <w:color w:val="002060"/>
          <w:spacing w:val="1"/>
          <w:lang w:val="ro-RO"/>
        </w:rPr>
        <w:t>c</w:t>
      </w:r>
      <w:r w:rsidRPr="00BC3012">
        <w:rPr>
          <w:rFonts w:ascii="Arial Narrow" w:eastAsia="Calibri" w:hAnsi="Arial Narrow" w:cs="Calibri"/>
          <w:color w:val="002060"/>
          <w:lang w:val="ro-RO"/>
        </w:rPr>
        <w:t>ț</w:t>
      </w:r>
      <w:r w:rsidRPr="00BC3012">
        <w:rPr>
          <w:rFonts w:ascii="Arial Narrow" w:eastAsia="Calibri" w:hAnsi="Arial Narrow" w:cs="Calibri"/>
          <w:color w:val="002060"/>
          <w:spacing w:val="-1"/>
          <w:lang w:val="ro-RO"/>
        </w:rPr>
        <w:t>iun</w:t>
      </w:r>
      <w:r w:rsidRPr="00BC3012">
        <w:rPr>
          <w:rFonts w:ascii="Arial Narrow" w:eastAsia="Calibri" w:hAnsi="Arial Narrow" w:cs="Calibri"/>
          <w:color w:val="002060"/>
          <w:spacing w:val="2"/>
          <w:lang w:val="ro-RO"/>
        </w:rPr>
        <w:t>i</w:t>
      </w:r>
      <w:r w:rsidRPr="00BC3012">
        <w:rPr>
          <w:rFonts w:ascii="Arial Narrow" w:eastAsia="Calibri" w:hAnsi="Arial Narrow" w:cs="Calibri"/>
          <w:color w:val="002060"/>
          <w:spacing w:val="-1"/>
          <w:lang w:val="ro-RO"/>
        </w:rPr>
        <w:t>l</w:t>
      </w:r>
      <w:r w:rsidRPr="00BC3012">
        <w:rPr>
          <w:rFonts w:ascii="Arial Narrow" w:eastAsia="Calibri" w:hAnsi="Arial Narrow" w:cs="Calibri"/>
          <w:color w:val="002060"/>
          <w:lang w:val="ro-RO"/>
        </w:rPr>
        <w:t>e</w:t>
      </w:r>
      <w:r w:rsidRPr="00BC3012">
        <w:rPr>
          <w:rFonts w:ascii="Arial Narrow" w:eastAsia="Calibri" w:hAnsi="Arial Narrow" w:cs="Calibri"/>
          <w:color w:val="002060"/>
          <w:spacing w:val="-6"/>
          <w:lang w:val="ro-RO"/>
        </w:rPr>
        <w:t xml:space="preserve"> </w:t>
      </w:r>
      <w:r w:rsidRPr="00BC3012">
        <w:rPr>
          <w:rFonts w:ascii="Arial Narrow" w:eastAsia="Calibri" w:hAnsi="Arial Narrow" w:cs="Calibri"/>
          <w:color w:val="002060"/>
          <w:spacing w:val="1"/>
          <w:lang w:val="ro-RO"/>
        </w:rPr>
        <w:t>d</w:t>
      </w:r>
      <w:r w:rsidRPr="00BC3012">
        <w:rPr>
          <w:rFonts w:ascii="Arial Narrow" w:eastAsia="Calibri" w:hAnsi="Arial Narrow" w:cs="Calibri"/>
          <w:color w:val="002060"/>
          <w:spacing w:val="-1"/>
          <w:lang w:val="ro-RO"/>
        </w:rPr>
        <w:t>i</w:t>
      </w:r>
      <w:r w:rsidRPr="00BC3012">
        <w:rPr>
          <w:rFonts w:ascii="Arial Narrow" w:eastAsia="Calibri" w:hAnsi="Arial Narrow" w:cs="Calibri"/>
          <w:color w:val="002060"/>
          <w:lang w:val="ro-RO"/>
        </w:rPr>
        <w:t>n</w:t>
      </w:r>
      <w:r w:rsidRPr="00BC3012">
        <w:rPr>
          <w:rFonts w:ascii="Arial Narrow" w:eastAsia="Calibri" w:hAnsi="Arial Narrow" w:cs="Calibri"/>
          <w:color w:val="002060"/>
          <w:spacing w:val="-6"/>
          <w:lang w:val="ro-RO"/>
        </w:rPr>
        <w:t xml:space="preserve"> </w:t>
      </w:r>
      <w:r w:rsidRPr="00BC3012">
        <w:rPr>
          <w:rFonts w:ascii="Arial Narrow" w:eastAsia="Calibri" w:hAnsi="Arial Narrow" w:cs="Calibri"/>
          <w:color w:val="002060"/>
          <w:spacing w:val="1"/>
          <w:lang w:val="ro-RO"/>
        </w:rPr>
        <w:t>c</w:t>
      </w:r>
      <w:r w:rsidRPr="00BC3012">
        <w:rPr>
          <w:rFonts w:ascii="Arial Narrow" w:eastAsia="Calibri" w:hAnsi="Arial Narrow" w:cs="Calibri"/>
          <w:color w:val="002060"/>
          <w:lang w:val="ro-RO"/>
        </w:rPr>
        <w:t>a</w:t>
      </w:r>
      <w:r w:rsidRPr="00BC3012">
        <w:rPr>
          <w:rFonts w:ascii="Arial Narrow" w:eastAsia="Calibri" w:hAnsi="Arial Narrow" w:cs="Calibri"/>
          <w:color w:val="002060"/>
          <w:spacing w:val="-1"/>
          <w:lang w:val="ro-RO"/>
        </w:rPr>
        <w:t>d</w:t>
      </w:r>
      <w:r w:rsidRPr="00BC3012">
        <w:rPr>
          <w:rFonts w:ascii="Arial Narrow" w:eastAsia="Calibri" w:hAnsi="Arial Narrow" w:cs="Calibri"/>
          <w:color w:val="002060"/>
          <w:spacing w:val="2"/>
          <w:lang w:val="ro-RO"/>
        </w:rPr>
        <w:t>r</w:t>
      </w:r>
      <w:r w:rsidRPr="00BC3012">
        <w:rPr>
          <w:rFonts w:ascii="Arial Narrow" w:eastAsia="Calibri" w:hAnsi="Arial Narrow" w:cs="Calibri"/>
          <w:color w:val="002060"/>
          <w:spacing w:val="-1"/>
          <w:lang w:val="ro-RO"/>
        </w:rPr>
        <w:t>u</w:t>
      </w:r>
      <w:r w:rsidRPr="00BC3012">
        <w:rPr>
          <w:rFonts w:ascii="Arial Narrow" w:eastAsia="Calibri" w:hAnsi="Arial Narrow" w:cs="Calibri"/>
          <w:color w:val="002060"/>
          <w:lang w:val="ro-RO"/>
        </w:rPr>
        <w:t>l</w:t>
      </w:r>
      <w:r w:rsidRPr="00BC3012">
        <w:rPr>
          <w:rFonts w:ascii="Arial Narrow" w:eastAsia="Calibri" w:hAnsi="Arial Narrow" w:cs="Calibri"/>
          <w:color w:val="002060"/>
          <w:spacing w:val="-5"/>
          <w:lang w:val="ro-RO"/>
        </w:rPr>
        <w:t xml:space="preserve"> </w:t>
      </w:r>
      <w:r w:rsidRPr="00BC3012">
        <w:rPr>
          <w:rFonts w:ascii="Arial Narrow" w:eastAsia="Calibri" w:hAnsi="Arial Narrow" w:cs="Calibri"/>
          <w:color w:val="002060"/>
          <w:lang w:val="ro-RO"/>
        </w:rPr>
        <w:t>a</w:t>
      </w:r>
      <w:r w:rsidRPr="00BC3012">
        <w:rPr>
          <w:rFonts w:ascii="Arial Narrow" w:eastAsia="Calibri" w:hAnsi="Arial Narrow" w:cs="Calibri"/>
          <w:color w:val="002060"/>
          <w:spacing w:val="1"/>
          <w:lang w:val="ro-RO"/>
        </w:rPr>
        <w:t>c</w:t>
      </w:r>
      <w:r w:rsidRPr="00BC3012">
        <w:rPr>
          <w:rFonts w:ascii="Arial Narrow" w:eastAsia="Calibri" w:hAnsi="Arial Narrow" w:cs="Calibri"/>
          <w:color w:val="002060"/>
          <w:spacing w:val="-1"/>
          <w:lang w:val="ro-RO"/>
        </w:rPr>
        <w:t>e</w:t>
      </w:r>
      <w:r w:rsidRPr="00BC3012">
        <w:rPr>
          <w:rFonts w:ascii="Arial Narrow" w:eastAsia="Calibri" w:hAnsi="Arial Narrow" w:cs="Calibri"/>
          <w:color w:val="002060"/>
          <w:spacing w:val="1"/>
          <w:lang w:val="ro-RO"/>
        </w:rPr>
        <w:t>s</w:t>
      </w:r>
      <w:r w:rsidRPr="00BC3012">
        <w:rPr>
          <w:rFonts w:ascii="Arial Narrow" w:eastAsia="Calibri" w:hAnsi="Arial Narrow" w:cs="Calibri"/>
          <w:color w:val="002060"/>
          <w:lang w:val="ro-RO"/>
        </w:rPr>
        <w:t>t</w:t>
      </w:r>
      <w:r w:rsidRPr="00BC3012">
        <w:rPr>
          <w:rFonts w:ascii="Arial Narrow" w:eastAsia="Calibri" w:hAnsi="Arial Narrow" w:cs="Calibri"/>
          <w:color w:val="002060"/>
          <w:spacing w:val="-1"/>
          <w:lang w:val="ro-RO"/>
        </w:rPr>
        <w:t>e</w:t>
      </w:r>
      <w:r w:rsidRPr="00BC3012">
        <w:rPr>
          <w:rFonts w:ascii="Arial Narrow" w:eastAsia="Calibri" w:hAnsi="Arial Narrow" w:cs="Calibri"/>
          <w:color w:val="002060"/>
          <w:lang w:val="ro-RO"/>
        </w:rPr>
        <w:t>i</w:t>
      </w:r>
      <w:r w:rsidRPr="00BC3012">
        <w:rPr>
          <w:rFonts w:ascii="Arial Narrow" w:eastAsia="Calibri" w:hAnsi="Arial Narrow" w:cs="Calibri"/>
          <w:color w:val="002060"/>
          <w:spacing w:val="-3"/>
          <w:lang w:val="ro-RO"/>
        </w:rPr>
        <w:t xml:space="preserve"> </w:t>
      </w:r>
      <w:r w:rsidRPr="00BC3012">
        <w:rPr>
          <w:rFonts w:ascii="Arial Narrow" w:eastAsia="Calibri" w:hAnsi="Arial Narrow" w:cs="Calibri"/>
          <w:color w:val="002060"/>
          <w:lang w:val="ro-RO"/>
        </w:rPr>
        <w:t>măs</w:t>
      </w:r>
      <w:r w:rsidRPr="00BC3012">
        <w:rPr>
          <w:rFonts w:ascii="Arial Narrow" w:eastAsia="Calibri" w:hAnsi="Arial Narrow" w:cs="Calibri"/>
          <w:color w:val="002060"/>
          <w:spacing w:val="-1"/>
          <w:lang w:val="ro-RO"/>
        </w:rPr>
        <w:t>u</w:t>
      </w:r>
      <w:r w:rsidRPr="00BC3012">
        <w:rPr>
          <w:rFonts w:ascii="Arial Narrow" w:eastAsia="Calibri" w:hAnsi="Arial Narrow" w:cs="Calibri"/>
          <w:color w:val="002060"/>
          <w:lang w:val="ro-RO"/>
        </w:rPr>
        <w:t>ri</w:t>
      </w:r>
      <w:r w:rsidRPr="00BC3012">
        <w:rPr>
          <w:rFonts w:ascii="Arial Narrow" w:eastAsia="Calibri" w:hAnsi="Arial Narrow" w:cs="Calibri"/>
          <w:color w:val="002060"/>
          <w:spacing w:val="-6"/>
          <w:lang w:val="ro-RO"/>
        </w:rPr>
        <w:t xml:space="preserve"> </w:t>
      </w:r>
      <w:r w:rsidRPr="00BC3012">
        <w:rPr>
          <w:rFonts w:ascii="Arial Narrow" w:eastAsia="Calibri" w:hAnsi="Arial Narrow" w:cs="Calibri"/>
          <w:color w:val="002060"/>
          <w:lang w:val="ro-RO"/>
        </w:rPr>
        <w:t>vizea</w:t>
      </w:r>
      <w:r w:rsidRPr="00BC3012">
        <w:rPr>
          <w:rFonts w:ascii="Arial Narrow" w:eastAsia="Calibri" w:hAnsi="Arial Narrow" w:cs="Calibri"/>
          <w:color w:val="002060"/>
          <w:spacing w:val="1"/>
          <w:lang w:val="ro-RO"/>
        </w:rPr>
        <w:t>z</w:t>
      </w:r>
      <w:r w:rsidRPr="00BC3012">
        <w:rPr>
          <w:rFonts w:ascii="Arial Narrow" w:eastAsia="Calibri" w:hAnsi="Arial Narrow" w:cs="Calibri"/>
          <w:color w:val="002060"/>
          <w:lang w:val="ro-RO"/>
        </w:rPr>
        <w:t>ă</w:t>
      </w:r>
      <w:r w:rsidRPr="00BC3012">
        <w:rPr>
          <w:rFonts w:ascii="Arial Narrow" w:eastAsia="Calibri" w:hAnsi="Arial Narrow" w:cs="Calibri"/>
          <w:color w:val="002060"/>
          <w:spacing w:val="-5"/>
          <w:lang w:val="ro-RO"/>
        </w:rPr>
        <w:t xml:space="preserve"> </w:t>
      </w:r>
      <w:r w:rsidRPr="00BC3012">
        <w:rPr>
          <w:rFonts w:ascii="Arial Narrow" w:eastAsia="Calibri" w:hAnsi="Arial Narrow" w:cs="Calibri"/>
          <w:color w:val="002060"/>
          <w:spacing w:val="1"/>
          <w:lang w:val="ro-RO"/>
        </w:rPr>
        <w:t>s</w:t>
      </w:r>
      <w:r w:rsidRPr="00BC3012">
        <w:rPr>
          <w:rFonts w:ascii="Arial Narrow" w:eastAsia="Calibri" w:hAnsi="Arial Narrow" w:cs="Calibri"/>
          <w:color w:val="002060"/>
          <w:spacing w:val="-1"/>
          <w:lang w:val="ro-RO"/>
        </w:rPr>
        <w:t>p</w:t>
      </w:r>
      <w:r w:rsidRPr="00BC3012">
        <w:rPr>
          <w:rFonts w:ascii="Arial Narrow" w:eastAsia="Calibri" w:hAnsi="Arial Narrow" w:cs="Calibri"/>
          <w:color w:val="002060"/>
          <w:spacing w:val="1"/>
          <w:lang w:val="ro-RO"/>
        </w:rPr>
        <w:t>o</w:t>
      </w:r>
      <w:r w:rsidRPr="00BC3012">
        <w:rPr>
          <w:rFonts w:ascii="Arial Narrow" w:eastAsia="Calibri" w:hAnsi="Arial Narrow" w:cs="Calibri"/>
          <w:color w:val="002060"/>
          <w:lang w:val="ro-RO"/>
        </w:rPr>
        <w:t>r</w:t>
      </w:r>
      <w:r w:rsidRPr="00BC3012">
        <w:rPr>
          <w:rFonts w:ascii="Arial Narrow" w:eastAsia="Calibri" w:hAnsi="Arial Narrow" w:cs="Calibri"/>
          <w:color w:val="002060"/>
          <w:spacing w:val="-1"/>
          <w:lang w:val="ro-RO"/>
        </w:rPr>
        <w:t>i</w:t>
      </w:r>
      <w:r w:rsidRPr="00BC3012">
        <w:rPr>
          <w:rFonts w:ascii="Arial Narrow" w:eastAsia="Calibri" w:hAnsi="Arial Narrow" w:cs="Calibri"/>
          <w:color w:val="002060"/>
          <w:lang w:val="ro-RO"/>
        </w:rPr>
        <w:t>r</w:t>
      </w:r>
      <w:r w:rsidRPr="00BC3012">
        <w:rPr>
          <w:rFonts w:ascii="Arial Narrow" w:eastAsia="Calibri" w:hAnsi="Arial Narrow" w:cs="Calibri"/>
          <w:color w:val="002060"/>
          <w:spacing w:val="-1"/>
          <w:lang w:val="ro-RO"/>
        </w:rPr>
        <w:t>e</w:t>
      </w:r>
      <w:r w:rsidRPr="00BC3012">
        <w:rPr>
          <w:rFonts w:ascii="Arial Narrow" w:eastAsia="Calibri" w:hAnsi="Arial Narrow" w:cs="Calibri"/>
          <w:color w:val="002060"/>
          <w:lang w:val="ro-RO"/>
        </w:rPr>
        <w:t>a</w:t>
      </w:r>
      <w:r w:rsidRPr="00BC3012">
        <w:rPr>
          <w:rFonts w:ascii="Arial Narrow" w:eastAsia="Calibri" w:hAnsi="Arial Narrow" w:cs="Calibri"/>
          <w:color w:val="002060"/>
          <w:spacing w:val="-5"/>
          <w:lang w:val="ro-RO"/>
        </w:rPr>
        <w:t xml:space="preserve"> </w:t>
      </w:r>
      <w:r w:rsidRPr="00BC3012">
        <w:rPr>
          <w:rFonts w:ascii="Arial Narrow" w:eastAsia="Calibri" w:hAnsi="Arial Narrow" w:cs="Calibri"/>
          <w:color w:val="002060"/>
          <w:spacing w:val="-1"/>
          <w:lang w:val="ro-RO"/>
        </w:rPr>
        <w:t>e</w:t>
      </w:r>
      <w:r w:rsidRPr="00BC3012">
        <w:rPr>
          <w:rFonts w:ascii="Arial Narrow" w:eastAsia="Calibri" w:hAnsi="Arial Narrow" w:cs="Calibri"/>
          <w:color w:val="002060"/>
          <w:lang w:val="ro-RO"/>
        </w:rPr>
        <w:t>fic</w:t>
      </w:r>
      <w:r w:rsidRPr="00BC3012">
        <w:rPr>
          <w:rFonts w:ascii="Arial Narrow" w:eastAsia="Calibri" w:hAnsi="Arial Narrow" w:cs="Calibri"/>
          <w:color w:val="002060"/>
          <w:spacing w:val="2"/>
          <w:lang w:val="ro-RO"/>
        </w:rPr>
        <w:t>i</w:t>
      </w:r>
      <w:r w:rsidRPr="00BC3012">
        <w:rPr>
          <w:rFonts w:ascii="Arial Narrow" w:eastAsia="Calibri" w:hAnsi="Arial Narrow" w:cs="Calibri"/>
          <w:color w:val="002060"/>
          <w:spacing w:val="-1"/>
          <w:lang w:val="ro-RO"/>
        </w:rPr>
        <w:t>en</w:t>
      </w:r>
      <w:r w:rsidRPr="00BC3012">
        <w:rPr>
          <w:rFonts w:ascii="Arial Narrow" w:eastAsia="Calibri" w:hAnsi="Arial Narrow" w:cs="Calibri"/>
          <w:color w:val="002060"/>
          <w:spacing w:val="2"/>
          <w:lang w:val="ro-RO"/>
        </w:rPr>
        <w:t>ț</w:t>
      </w:r>
      <w:r w:rsidRPr="00BC3012">
        <w:rPr>
          <w:rFonts w:ascii="Arial Narrow" w:eastAsia="Calibri" w:hAnsi="Arial Narrow" w:cs="Calibri"/>
          <w:color w:val="002060"/>
          <w:spacing w:val="-1"/>
          <w:lang w:val="ro-RO"/>
        </w:rPr>
        <w:t>e</w:t>
      </w:r>
      <w:r w:rsidRPr="00BC3012">
        <w:rPr>
          <w:rFonts w:ascii="Arial Narrow" w:eastAsia="Calibri" w:hAnsi="Arial Narrow" w:cs="Calibri"/>
          <w:color w:val="002060"/>
          <w:lang w:val="ro-RO"/>
        </w:rPr>
        <w:t>i</w:t>
      </w:r>
      <w:r w:rsidRPr="00BC3012">
        <w:rPr>
          <w:rFonts w:ascii="Arial Narrow" w:eastAsia="Calibri" w:hAnsi="Arial Narrow" w:cs="Calibri"/>
          <w:color w:val="002060"/>
          <w:spacing w:val="-3"/>
          <w:lang w:val="ro-RO"/>
        </w:rPr>
        <w:t xml:space="preserve"> </w:t>
      </w:r>
      <w:r w:rsidRPr="00BC3012">
        <w:rPr>
          <w:rFonts w:ascii="Arial Narrow" w:eastAsia="Calibri" w:hAnsi="Arial Narrow" w:cs="Calibri"/>
          <w:color w:val="002060"/>
          <w:spacing w:val="-1"/>
          <w:lang w:val="ro-RO"/>
        </w:rPr>
        <w:t>ene</w:t>
      </w:r>
      <w:r w:rsidRPr="00BC3012">
        <w:rPr>
          <w:rFonts w:ascii="Arial Narrow" w:eastAsia="Calibri" w:hAnsi="Arial Narrow" w:cs="Calibri"/>
          <w:color w:val="002060"/>
          <w:spacing w:val="2"/>
          <w:lang w:val="ro-RO"/>
        </w:rPr>
        <w:t>r</w:t>
      </w:r>
      <w:r w:rsidRPr="00BC3012">
        <w:rPr>
          <w:rFonts w:ascii="Arial Narrow" w:eastAsia="Calibri" w:hAnsi="Arial Narrow" w:cs="Calibri"/>
          <w:color w:val="002060"/>
          <w:spacing w:val="-1"/>
          <w:lang w:val="ro-RO"/>
        </w:rPr>
        <w:t>ge</w:t>
      </w:r>
      <w:r w:rsidRPr="00BC3012">
        <w:rPr>
          <w:rFonts w:ascii="Arial Narrow" w:eastAsia="Calibri" w:hAnsi="Arial Narrow" w:cs="Calibri"/>
          <w:color w:val="002060"/>
          <w:lang w:val="ro-RO"/>
        </w:rPr>
        <w:t>t</w:t>
      </w:r>
      <w:r w:rsidRPr="00BC3012">
        <w:rPr>
          <w:rFonts w:ascii="Arial Narrow" w:eastAsia="Calibri" w:hAnsi="Arial Narrow" w:cs="Calibri"/>
          <w:color w:val="002060"/>
          <w:spacing w:val="-1"/>
          <w:lang w:val="ro-RO"/>
        </w:rPr>
        <w:t>i</w:t>
      </w:r>
      <w:r w:rsidRPr="00BC3012">
        <w:rPr>
          <w:rFonts w:ascii="Arial Narrow" w:eastAsia="Calibri" w:hAnsi="Arial Narrow" w:cs="Calibri"/>
          <w:color w:val="002060"/>
          <w:spacing w:val="1"/>
          <w:lang w:val="ro-RO"/>
        </w:rPr>
        <w:t>c</w:t>
      </w:r>
      <w:r w:rsidRPr="00BC3012">
        <w:rPr>
          <w:rFonts w:ascii="Arial Narrow" w:eastAsia="Calibri" w:hAnsi="Arial Narrow" w:cs="Calibri"/>
          <w:color w:val="002060"/>
          <w:lang w:val="ro-RO"/>
        </w:rPr>
        <w:t>e</w:t>
      </w:r>
      <w:r w:rsidRPr="00BC3012">
        <w:rPr>
          <w:rFonts w:ascii="Arial Narrow" w:eastAsia="Calibri" w:hAnsi="Arial Narrow" w:cs="Calibri"/>
          <w:color w:val="002060"/>
          <w:spacing w:val="-3"/>
          <w:lang w:val="ro-RO"/>
        </w:rPr>
        <w:t xml:space="preserve"> </w:t>
      </w:r>
      <w:r w:rsidRPr="00BC3012">
        <w:rPr>
          <w:rFonts w:ascii="Arial Narrow" w:eastAsia="Calibri" w:hAnsi="Arial Narrow" w:cs="Calibri"/>
          <w:color w:val="002060"/>
          <w:spacing w:val="-1"/>
          <w:lang w:val="ro-RO"/>
        </w:rPr>
        <w:t>s</w:t>
      </w:r>
      <w:r w:rsidRPr="00BC3012">
        <w:rPr>
          <w:rFonts w:ascii="Arial Narrow" w:eastAsia="Calibri" w:hAnsi="Arial Narrow" w:cs="Calibri"/>
          <w:color w:val="002060"/>
          <w:lang w:val="ro-RO"/>
        </w:rPr>
        <w:t>au</w:t>
      </w:r>
      <w:r w:rsidRPr="00BC3012">
        <w:rPr>
          <w:rFonts w:ascii="Arial Narrow" w:eastAsia="Calibri" w:hAnsi="Arial Narrow" w:cs="Calibri"/>
          <w:color w:val="002060"/>
          <w:spacing w:val="-5"/>
          <w:lang w:val="ro-RO"/>
        </w:rPr>
        <w:t xml:space="preserve"> </w:t>
      </w:r>
      <w:r w:rsidRPr="00BC3012">
        <w:rPr>
          <w:rFonts w:ascii="Arial Narrow" w:eastAsia="Calibri" w:hAnsi="Arial Narrow" w:cs="Calibri"/>
          <w:color w:val="002060"/>
          <w:lang w:val="ro-RO"/>
        </w:rPr>
        <w:t>m</w:t>
      </w:r>
      <w:r w:rsidRPr="00BC3012">
        <w:rPr>
          <w:rFonts w:ascii="Arial Narrow" w:eastAsia="Calibri" w:hAnsi="Arial Narrow" w:cs="Calibri"/>
          <w:color w:val="002060"/>
          <w:spacing w:val="1"/>
          <w:lang w:val="ro-RO"/>
        </w:rPr>
        <w:t>o</w:t>
      </w:r>
      <w:r w:rsidRPr="00BC3012">
        <w:rPr>
          <w:rFonts w:ascii="Arial Narrow" w:eastAsia="Calibri" w:hAnsi="Arial Narrow" w:cs="Calibri"/>
          <w:color w:val="002060"/>
          <w:spacing w:val="-1"/>
          <w:lang w:val="ro-RO"/>
        </w:rPr>
        <w:t>d</w:t>
      </w:r>
      <w:r w:rsidRPr="00BC3012">
        <w:rPr>
          <w:rFonts w:ascii="Arial Narrow" w:eastAsia="Calibri" w:hAnsi="Arial Narrow" w:cs="Calibri"/>
          <w:color w:val="002060"/>
          <w:spacing w:val="1"/>
          <w:lang w:val="ro-RO"/>
        </w:rPr>
        <w:t>e</w:t>
      </w:r>
      <w:r w:rsidRPr="00BC3012">
        <w:rPr>
          <w:rFonts w:ascii="Arial Narrow" w:eastAsia="Calibri" w:hAnsi="Arial Narrow" w:cs="Calibri"/>
          <w:color w:val="002060"/>
          <w:lang w:val="ro-RO"/>
        </w:rPr>
        <w:t>r</w:t>
      </w:r>
      <w:r w:rsidRPr="00BC3012">
        <w:rPr>
          <w:rFonts w:ascii="Arial Narrow" w:eastAsia="Calibri" w:hAnsi="Arial Narrow" w:cs="Calibri"/>
          <w:color w:val="002060"/>
          <w:spacing w:val="-1"/>
          <w:lang w:val="ro-RO"/>
        </w:rPr>
        <w:t>ni</w:t>
      </w:r>
      <w:r w:rsidRPr="00BC3012">
        <w:rPr>
          <w:rFonts w:ascii="Arial Narrow" w:eastAsia="Calibri" w:hAnsi="Arial Narrow" w:cs="Calibri"/>
          <w:color w:val="002060"/>
          <w:spacing w:val="1"/>
          <w:lang w:val="ro-RO"/>
        </w:rPr>
        <w:t>z</w:t>
      </w:r>
      <w:r w:rsidRPr="00BC3012">
        <w:rPr>
          <w:rFonts w:ascii="Arial Narrow" w:eastAsia="Calibri" w:hAnsi="Arial Narrow" w:cs="Calibri"/>
          <w:color w:val="002060"/>
          <w:lang w:val="ro-RO"/>
        </w:rPr>
        <w:t>ar</w:t>
      </w:r>
      <w:r w:rsidRPr="00BC3012">
        <w:rPr>
          <w:rFonts w:ascii="Arial Narrow" w:eastAsia="Calibri" w:hAnsi="Arial Narrow" w:cs="Calibri"/>
          <w:color w:val="002060"/>
          <w:spacing w:val="-1"/>
          <w:lang w:val="ro-RO"/>
        </w:rPr>
        <w:t>e</w:t>
      </w:r>
      <w:r w:rsidRPr="00BC3012">
        <w:rPr>
          <w:rFonts w:ascii="Arial Narrow" w:eastAsia="Calibri" w:hAnsi="Arial Narrow" w:cs="Calibri"/>
          <w:color w:val="002060"/>
          <w:lang w:val="ro-RO"/>
        </w:rPr>
        <w:t>a</w:t>
      </w:r>
      <w:r w:rsidRPr="00BC3012">
        <w:rPr>
          <w:rFonts w:ascii="Arial Narrow" w:eastAsia="Calibri" w:hAnsi="Arial Narrow" w:cs="Calibri"/>
          <w:color w:val="002060"/>
          <w:spacing w:val="-5"/>
          <w:lang w:val="ro-RO"/>
        </w:rPr>
        <w:t xml:space="preserve"> </w:t>
      </w:r>
      <w:r w:rsidRPr="00BC3012">
        <w:rPr>
          <w:rFonts w:ascii="Arial Narrow" w:eastAsia="Calibri" w:hAnsi="Arial Narrow" w:cs="Calibri"/>
          <w:color w:val="002060"/>
          <w:spacing w:val="1"/>
          <w:lang w:val="ro-RO"/>
        </w:rPr>
        <w:t>ope</w:t>
      </w:r>
      <w:r w:rsidRPr="00BC3012">
        <w:rPr>
          <w:rFonts w:ascii="Arial Narrow" w:eastAsia="Calibri" w:hAnsi="Arial Narrow" w:cs="Calibri"/>
          <w:color w:val="002060"/>
          <w:lang w:val="ro-RO"/>
        </w:rPr>
        <w:t>ra</w:t>
      </w:r>
      <w:r w:rsidRPr="00BC3012">
        <w:rPr>
          <w:rFonts w:ascii="Arial Narrow" w:eastAsia="Calibri" w:hAnsi="Arial Narrow" w:cs="Calibri"/>
          <w:color w:val="002060"/>
          <w:spacing w:val="-1"/>
          <w:lang w:val="ro-RO"/>
        </w:rPr>
        <w:t>țiun</w:t>
      </w:r>
      <w:r w:rsidRPr="00BC3012">
        <w:rPr>
          <w:rFonts w:ascii="Arial Narrow" w:eastAsia="Calibri" w:hAnsi="Arial Narrow" w:cs="Calibri"/>
          <w:color w:val="002060"/>
          <w:spacing w:val="2"/>
          <w:lang w:val="ro-RO"/>
        </w:rPr>
        <w:t>i</w:t>
      </w:r>
      <w:r w:rsidRPr="00BC3012">
        <w:rPr>
          <w:rFonts w:ascii="Arial Narrow" w:eastAsia="Calibri" w:hAnsi="Arial Narrow" w:cs="Calibri"/>
          <w:color w:val="002060"/>
          <w:spacing w:val="-1"/>
          <w:lang w:val="ro-RO"/>
        </w:rPr>
        <w:t>l</w:t>
      </w:r>
      <w:r w:rsidRPr="00BC3012">
        <w:rPr>
          <w:rFonts w:ascii="Arial Narrow" w:eastAsia="Calibri" w:hAnsi="Arial Narrow" w:cs="Calibri"/>
          <w:color w:val="002060"/>
          <w:spacing w:val="1"/>
          <w:lang w:val="ro-RO"/>
        </w:rPr>
        <w:t>o</w:t>
      </w:r>
      <w:r w:rsidRPr="00BC3012">
        <w:rPr>
          <w:rFonts w:ascii="Arial Narrow" w:eastAsia="Calibri" w:hAnsi="Arial Narrow" w:cs="Calibri"/>
          <w:color w:val="002060"/>
          <w:lang w:val="ro-RO"/>
        </w:rPr>
        <w:t>r</w:t>
      </w:r>
      <w:r w:rsidRPr="00BC3012">
        <w:rPr>
          <w:rFonts w:ascii="Arial Narrow" w:eastAsia="Calibri" w:hAnsi="Arial Narrow" w:cs="Calibri"/>
          <w:color w:val="002060"/>
          <w:spacing w:val="-5"/>
          <w:lang w:val="ro-RO"/>
        </w:rPr>
        <w:t xml:space="preserve"> </w:t>
      </w:r>
      <w:r w:rsidRPr="00BC3012">
        <w:rPr>
          <w:rFonts w:ascii="Arial Narrow" w:eastAsia="Calibri" w:hAnsi="Arial Narrow" w:cs="Calibri"/>
          <w:color w:val="002060"/>
          <w:spacing w:val="-1"/>
          <w:lang w:val="ro-RO"/>
        </w:rPr>
        <w:t>d</w:t>
      </w:r>
      <w:r w:rsidRPr="00BC3012">
        <w:rPr>
          <w:rFonts w:ascii="Arial Narrow" w:eastAsia="Calibri" w:hAnsi="Arial Narrow" w:cs="Calibri"/>
          <w:color w:val="002060"/>
          <w:lang w:val="ro-RO"/>
        </w:rPr>
        <w:t>e</w:t>
      </w:r>
      <w:r w:rsidRPr="00BC3012">
        <w:rPr>
          <w:rFonts w:ascii="Arial Narrow" w:eastAsia="Calibri" w:hAnsi="Arial Narrow" w:cs="Calibri"/>
          <w:color w:val="002060"/>
          <w:spacing w:val="-3"/>
          <w:lang w:val="ro-RO"/>
        </w:rPr>
        <w:t xml:space="preserve"> </w:t>
      </w:r>
      <w:r w:rsidRPr="00BC3012">
        <w:rPr>
          <w:rFonts w:ascii="Arial Narrow" w:eastAsia="Calibri" w:hAnsi="Arial Narrow" w:cs="Calibri"/>
          <w:color w:val="002060"/>
          <w:lang w:val="ro-RO"/>
        </w:rPr>
        <w:t>r</w:t>
      </w:r>
      <w:r w:rsidRPr="00BC3012">
        <w:rPr>
          <w:rFonts w:ascii="Arial Narrow" w:eastAsia="Calibri" w:hAnsi="Arial Narrow" w:cs="Calibri"/>
          <w:color w:val="002060"/>
          <w:spacing w:val="-1"/>
          <w:lang w:val="ro-RO"/>
        </w:rPr>
        <w:t>e</w:t>
      </w:r>
      <w:r w:rsidRPr="00BC3012">
        <w:rPr>
          <w:rFonts w:ascii="Arial Narrow" w:eastAsia="Calibri" w:hAnsi="Arial Narrow" w:cs="Calibri"/>
          <w:color w:val="002060"/>
          <w:spacing w:val="1"/>
          <w:lang w:val="ro-RO"/>
        </w:rPr>
        <w:t>c</w:t>
      </w:r>
      <w:r w:rsidRPr="00BC3012">
        <w:rPr>
          <w:rFonts w:ascii="Arial Narrow" w:eastAsia="Calibri" w:hAnsi="Arial Narrow" w:cs="Calibri"/>
          <w:color w:val="002060"/>
          <w:spacing w:val="-1"/>
          <w:lang w:val="ro-RO"/>
        </w:rPr>
        <w:t>i</w:t>
      </w:r>
      <w:r w:rsidRPr="00BC3012">
        <w:rPr>
          <w:rFonts w:ascii="Arial Narrow" w:eastAsia="Calibri" w:hAnsi="Arial Narrow" w:cs="Calibri"/>
          <w:color w:val="002060"/>
          <w:spacing w:val="1"/>
          <w:lang w:val="ro-RO"/>
        </w:rPr>
        <w:t>c</w:t>
      </w:r>
      <w:r w:rsidRPr="00BC3012">
        <w:rPr>
          <w:rFonts w:ascii="Arial Narrow" w:eastAsia="Calibri" w:hAnsi="Arial Narrow" w:cs="Calibri"/>
          <w:color w:val="002060"/>
          <w:spacing w:val="-1"/>
          <w:lang w:val="ro-RO"/>
        </w:rPr>
        <w:t>l</w:t>
      </w:r>
      <w:r w:rsidRPr="00BC3012">
        <w:rPr>
          <w:rFonts w:ascii="Arial Narrow" w:eastAsia="Calibri" w:hAnsi="Arial Narrow" w:cs="Calibri"/>
          <w:color w:val="002060"/>
          <w:lang w:val="ro-RO"/>
        </w:rPr>
        <w:t>are</w:t>
      </w:r>
      <w:r w:rsidRPr="00BC3012">
        <w:rPr>
          <w:rFonts w:ascii="Arial Narrow" w:eastAsia="Calibri" w:hAnsi="Arial Narrow" w:cs="Calibri"/>
          <w:color w:val="002060"/>
          <w:spacing w:val="-6"/>
          <w:lang w:val="ro-RO"/>
        </w:rPr>
        <w:t xml:space="preserve"> </w:t>
      </w:r>
      <w:r w:rsidRPr="00BC3012">
        <w:rPr>
          <w:rFonts w:ascii="Arial Narrow" w:eastAsia="Calibri" w:hAnsi="Arial Narrow" w:cs="Calibri"/>
          <w:color w:val="002060"/>
          <w:lang w:val="ro-RO"/>
        </w:rPr>
        <w:t>a</w:t>
      </w:r>
      <w:r w:rsidRPr="00BC3012">
        <w:rPr>
          <w:rFonts w:ascii="Arial Narrow" w:eastAsia="Calibri" w:hAnsi="Arial Narrow" w:cs="Calibri"/>
          <w:color w:val="002060"/>
          <w:spacing w:val="4"/>
          <w:lang w:val="ro-RO"/>
        </w:rPr>
        <w:t xml:space="preserve"> </w:t>
      </w:r>
      <w:r w:rsidRPr="00BC3012">
        <w:rPr>
          <w:rFonts w:ascii="Arial Narrow" w:eastAsia="Calibri" w:hAnsi="Arial Narrow" w:cs="Calibri"/>
          <w:color w:val="002060"/>
          <w:spacing w:val="-1"/>
          <w:lang w:val="ro-RO"/>
        </w:rPr>
        <w:t>de</w:t>
      </w:r>
      <w:r w:rsidRPr="00BC3012">
        <w:rPr>
          <w:rFonts w:ascii="Arial Narrow" w:eastAsia="Calibri" w:hAnsi="Arial Narrow" w:cs="Calibri"/>
          <w:color w:val="002060"/>
          <w:spacing w:val="1"/>
          <w:lang w:val="ro-RO"/>
        </w:rPr>
        <w:t>ș</w:t>
      </w:r>
      <w:r w:rsidRPr="00BC3012">
        <w:rPr>
          <w:rFonts w:ascii="Arial Narrow" w:eastAsia="Calibri" w:hAnsi="Arial Narrow" w:cs="Calibri"/>
          <w:color w:val="002060"/>
          <w:spacing w:val="-1"/>
          <w:lang w:val="ro-RO"/>
        </w:rPr>
        <w:t>eu</w:t>
      </w:r>
      <w:r w:rsidRPr="00BC3012">
        <w:rPr>
          <w:rFonts w:ascii="Arial Narrow" w:eastAsia="Calibri" w:hAnsi="Arial Narrow" w:cs="Calibri"/>
          <w:color w:val="002060"/>
          <w:spacing w:val="2"/>
          <w:lang w:val="ro-RO"/>
        </w:rPr>
        <w:t>r</w:t>
      </w:r>
      <w:r w:rsidRPr="00BC3012">
        <w:rPr>
          <w:rFonts w:ascii="Arial Narrow" w:eastAsia="Calibri" w:hAnsi="Arial Narrow" w:cs="Calibri"/>
          <w:color w:val="002060"/>
          <w:spacing w:val="-1"/>
          <w:lang w:val="ro-RO"/>
        </w:rPr>
        <w:t>il</w:t>
      </w:r>
      <w:r w:rsidRPr="00BC3012">
        <w:rPr>
          <w:rFonts w:ascii="Arial Narrow" w:eastAsia="Calibri" w:hAnsi="Arial Narrow" w:cs="Calibri"/>
          <w:color w:val="002060"/>
          <w:spacing w:val="1"/>
          <w:lang w:val="ro-RO"/>
        </w:rPr>
        <w:t>o</w:t>
      </w:r>
      <w:r w:rsidRPr="00BC3012">
        <w:rPr>
          <w:rFonts w:ascii="Arial Narrow" w:eastAsia="Calibri" w:hAnsi="Arial Narrow" w:cs="Calibri"/>
          <w:color w:val="002060"/>
          <w:lang w:val="ro-RO"/>
        </w:rPr>
        <w:t>r</w:t>
      </w:r>
      <w:r w:rsidRPr="00BC3012">
        <w:rPr>
          <w:rFonts w:ascii="Arial Narrow" w:eastAsia="Calibri" w:hAnsi="Arial Narrow" w:cs="Calibri"/>
          <w:color w:val="002060"/>
          <w:spacing w:val="-5"/>
          <w:lang w:val="ro-RO"/>
        </w:rPr>
        <w:t xml:space="preserve"> </w:t>
      </w:r>
      <w:r w:rsidRPr="00BC3012">
        <w:rPr>
          <w:rFonts w:ascii="Arial Narrow" w:eastAsia="Calibri" w:hAnsi="Arial Narrow" w:cs="Calibri"/>
          <w:color w:val="002060"/>
          <w:spacing w:val="-1"/>
          <w:lang w:val="ro-RO"/>
        </w:rPr>
        <w:t>sep</w:t>
      </w:r>
      <w:r w:rsidRPr="00BC3012">
        <w:rPr>
          <w:rFonts w:ascii="Arial Narrow" w:eastAsia="Calibri" w:hAnsi="Arial Narrow" w:cs="Calibri"/>
          <w:color w:val="002060"/>
          <w:lang w:val="ro-RO"/>
        </w:rPr>
        <w:t>ar</w:t>
      </w:r>
      <w:r w:rsidRPr="00BC3012">
        <w:rPr>
          <w:rFonts w:ascii="Arial Narrow" w:eastAsia="Calibri" w:hAnsi="Arial Narrow" w:cs="Calibri"/>
          <w:color w:val="002060"/>
          <w:spacing w:val="2"/>
          <w:lang w:val="ro-RO"/>
        </w:rPr>
        <w:t>a</w:t>
      </w:r>
      <w:r w:rsidRPr="00BC3012">
        <w:rPr>
          <w:rFonts w:ascii="Arial Narrow" w:eastAsia="Calibri" w:hAnsi="Arial Narrow" w:cs="Calibri"/>
          <w:color w:val="002060"/>
          <w:lang w:val="ro-RO"/>
        </w:rPr>
        <w:t xml:space="preserve">te </w:t>
      </w:r>
      <w:r w:rsidRPr="00BC3012">
        <w:rPr>
          <w:rFonts w:ascii="Arial Narrow" w:eastAsia="Calibri" w:hAnsi="Arial Narrow" w:cs="Calibri"/>
          <w:color w:val="002060"/>
          <w:spacing w:val="-1"/>
          <w:lang w:val="ro-RO"/>
        </w:rPr>
        <w:t>pen</w:t>
      </w:r>
      <w:r w:rsidRPr="00BC3012">
        <w:rPr>
          <w:rFonts w:ascii="Arial Narrow" w:eastAsia="Calibri" w:hAnsi="Arial Narrow" w:cs="Calibri"/>
          <w:color w:val="002060"/>
          <w:lang w:val="ro-RO"/>
        </w:rPr>
        <w:t>t</w:t>
      </w:r>
      <w:r w:rsidRPr="00BC3012">
        <w:rPr>
          <w:rFonts w:ascii="Arial Narrow" w:eastAsia="Calibri" w:hAnsi="Arial Narrow" w:cs="Calibri"/>
          <w:color w:val="002060"/>
          <w:spacing w:val="1"/>
          <w:lang w:val="ro-RO"/>
        </w:rPr>
        <w:t>r</w:t>
      </w:r>
      <w:r w:rsidRPr="00BC3012">
        <w:rPr>
          <w:rFonts w:ascii="Arial Narrow" w:eastAsia="Calibri" w:hAnsi="Arial Narrow" w:cs="Calibri"/>
          <w:color w:val="002060"/>
          <w:lang w:val="ro-RO"/>
        </w:rPr>
        <w:t>u</w:t>
      </w:r>
      <w:r w:rsidRPr="00BC3012">
        <w:rPr>
          <w:rFonts w:ascii="Arial Narrow" w:eastAsia="Calibri" w:hAnsi="Arial Narrow" w:cs="Calibri"/>
          <w:color w:val="002060"/>
          <w:spacing w:val="-3"/>
          <w:lang w:val="ro-RO"/>
        </w:rPr>
        <w:t xml:space="preserve"> </w:t>
      </w:r>
      <w:r w:rsidRPr="00BC3012">
        <w:rPr>
          <w:rFonts w:ascii="Arial Narrow" w:eastAsia="Calibri" w:hAnsi="Arial Narrow" w:cs="Calibri"/>
          <w:color w:val="002060"/>
          <w:spacing w:val="1"/>
          <w:lang w:val="ro-RO"/>
        </w:rPr>
        <w:t>co</w:t>
      </w:r>
      <w:r w:rsidRPr="00BC3012">
        <w:rPr>
          <w:rFonts w:ascii="Arial Narrow" w:eastAsia="Calibri" w:hAnsi="Arial Narrow" w:cs="Calibri"/>
          <w:color w:val="002060"/>
          <w:lang w:val="ro-RO"/>
        </w:rPr>
        <w:t>m</w:t>
      </w:r>
      <w:r w:rsidRPr="00BC3012">
        <w:rPr>
          <w:rFonts w:ascii="Arial Narrow" w:eastAsia="Calibri" w:hAnsi="Arial Narrow" w:cs="Calibri"/>
          <w:color w:val="002060"/>
          <w:spacing w:val="-1"/>
          <w:lang w:val="ro-RO"/>
        </w:rPr>
        <w:t>p</w:t>
      </w:r>
      <w:r w:rsidRPr="00BC3012">
        <w:rPr>
          <w:rFonts w:ascii="Arial Narrow" w:eastAsia="Calibri" w:hAnsi="Arial Narrow" w:cs="Calibri"/>
          <w:color w:val="002060"/>
          <w:spacing w:val="1"/>
          <w:lang w:val="ro-RO"/>
        </w:rPr>
        <w:t>o</w:t>
      </w:r>
      <w:r w:rsidRPr="00BC3012">
        <w:rPr>
          <w:rFonts w:ascii="Arial Narrow" w:eastAsia="Calibri" w:hAnsi="Arial Narrow" w:cs="Calibri"/>
          <w:color w:val="002060"/>
          <w:spacing w:val="-1"/>
          <w:lang w:val="ro-RO"/>
        </w:rPr>
        <w:t>s</w:t>
      </w:r>
      <w:r w:rsidRPr="00BC3012">
        <w:rPr>
          <w:rFonts w:ascii="Arial Narrow" w:eastAsia="Calibri" w:hAnsi="Arial Narrow" w:cs="Calibri"/>
          <w:color w:val="002060"/>
          <w:lang w:val="ro-RO"/>
        </w:rPr>
        <w:t>ta</w:t>
      </w:r>
      <w:r w:rsidRPr="00BC3012">
        <w:rPr>
          <w:rFonts w:ascii="Arial Narrow" w:eastAsia="Calibri" w:hAnsi="Arial Narrow" w:cs="Calibri"/>
          <w:color w:val="002060"/>
          <w:spacing w:val="-1"/>
          <w:lang w:val="ro-RO"/>
        </w:rPr>
        <w:t>re</w:t>
      </w:r>
      <w:r w:rsidRPr="00BC3012">
        <w:rPr>
          <w:rFonts w:ascii="Arial Narrow" w:eastAsia="Calibri" w:hAnsi="Arial Narrow" w:cs="Calibri"/>
          <w:color w:val="002060"/>
          <w:lang w:val="ro-RO"/>
        </w:rPr>
        <w:t>a</w:t>
      </w:r>
      <w:r w:rsidRPr="00BC3012">
        <w:rPr>
          <w:rFonts w:ascii="Arial Narrow" w:eastAsia="Calibri" w:hAnsi="Arial Narrow" w:cs="Calibri"/>
          <w:color w:val="002060"/>
          <w:spacing w:val="-2"/>
          <w:lang w:val="ro-RO"/>
        </w:rPr>
        <w:t xml:space="preserve"> </w:t>
      </w:r>
      <w:r w:rsidRPr="00BC3012">
        <w:rPr>
          <w:rFonts w:ascii="Arial Narrow" w:eastAsia="Calibri" w:hAnsi="Arial Narrow" w:cs="Calibri"/>
          <w:color w:val="002060"/>
          <w:spacing w:val="-1"/>
          <w:lang w:val="ro-RO"/>
        </w:rPr>
        <w:t>bi</w:t>
      </w:r>
      <w:r w:rsidRPr="00BC3012">
        <w:rPr>
          <w:rFonts w:ascii="Arial Narrow" w:eastAsia="Calibri" w:hAnsi="Arial Narrow" w:cs="Calibri"/>
          <w:color w:val="002060"/>
          <w:spacing w:val="1"/>
          <w:lang w:val="ro-RO"/>
        </w:rPr>
        <w:t>od</w:t>
      </w:r>
      <w:r w:rsidRPr="00BC3012">
        <w:rPr>
          <w:rFonts w:ascii="Arial Narrow" w:eastAsia="Calibri" w:hAnsi="Arial Narrow" w:cs="Calibri"/>
          <w:color w:val="002060"/>
          <w:spacing w:val="-1"/>
          <w:lang w:val="ro-RO"/>
        </w:rPr>
        <w:t>eș</w:t>
      </w:r>
      <w:r w:rsidRPr="00BC3012">
        <w:rPr>
          <w:rFonts w:ascii="Arial Narrow" w:eastAsia="Calibri" w:hAnsi="Arial Narrow" w:cs="Calibri"/>
          <w:color w:val="002060"/>
          <w:spacing w:val="1"/>
          <w:lang w:val="ro-RO"/>
        </w:rPr>
        <w:t>e</w:t>
      </w:r>
      <w:r w:rsidRPr="00BC3012">
        <w:rPr>
          <w:rFonts w:ascii="Arial Narrow" w:eastAsia="Calibri" w:hAnsi="Arial Narrow" w:cs="Calibri"/>
          <w:color w:val="002060"/>
          <w:spacing w:val="-1"/>
          <w:lang w:val="ro-RO"/>
        </w:rPr>
        <w:t>u</w:t>
      </w:r>
      <w:r w:rsidRPr="00BC3012">
        <w:rPr>
          <w:rFonts w:ascii="Arial Narrow" w:eastAsia="Calibri" w:hAnsi="Arial Narrow" w:cs="Calibri"/>
          <w:color w:val="002060"/>
          <w:lang w:val="ro-RO"/>
        </w:rPr>
        <w:t>r</w:t>
      </w:r>
      <w:r w:rsidRPr="00BC3012">
        <w:rPr>
          <w:rFonts w:ascii="Arial Narrow" w:eastAsia="Calibri" w:hAnsi="Arial Narrow" w:cs="Calibri"/>
          <w:color w:val="002060"/>
          <w:spacing w:val="-1"/>
          <w:lang w:val="ro-RO"/>
        </w:rPr>
        <w:t>il</w:t>
      </w:r>
      <w:r w:rsidRPr="00BC3012">
        <w:rPr>
          <w:rFonts w:ascii="Arial Narrow" w:eastAsia="Calibri" w:hAnsi="Arial Narrow" w:cs="Calibri"/>
          <w:color w:val="002060"/>
          <w:spacing w:val="3"/>
          <w:lang w:val="ro-RO"/>
        </w:rPr>
        <w:t>o</w:t>
      </w:r>
      <w:r w:rsidRPr="00BC3012">
        <w:rPr>
          <w:rFonts w:ascii="Arial Narrow" w:eastAsia="Calibri" w:hAnsi="Arial Narrow" w:cs="Calibri"/>
          <w:color w:val="002060"/>
          <w:lang w:val="ro-RO"/>
        </w:rPr>
        <w:t>r</w:t>
      </w:r>
      <w:r w:rsidRPr="00BC3012">
        <w:rPr>
          <w:rFonts w:ascii="Arial Narrow" w:eastAsia="Calibri" w:hAnsi="Arial Narrow" w:cs="Calibri"/>
          <w:color w:val="002060"/>
          <w:spacing w:val="-3"/>
          <w:lang w:val="ro-RO"/>
        </w:rPr>
        <w:t xml:space="preserve"> </w:t>
      </w:r>
      <w:r w:rsidRPr="00BC3012">
        <w:rPr>
          <w:rFonts w:ascii="Arial Narrow" w:eastAsia="Calibri" w:hAnsi="Arial Narrow" w:cs="Calibri"/>
          <w:color w:val="002060"/>
          <w:spacing w:val="-1"/>
          <w:lang w:val="ro-RO"/>
        </w:rPr>
        <w:t>ș</w:t>
      </w:r>
      <w:r w:rsidRPr="00BC3012">
        <w:rPr>
          <w:rFonts w:ascii="Arial Narrow" w:eastAsia="Calibri" w:hAnsi="Arial Narrow" w:cs="Calibri"/>
          <w:color w:val="002060"/>
          <w:lang w:val="ro-RO"/>
        </w:rPr>
        <w:t>i</w:t>
      </w:r>
      <w:r w:rsidRPr="00BC3012">
        <w:rPr>
          <w:rFonts w:ascii="Arial Narrow" w:eastAsia="Calibri" w:hAnsi="Arial Narrow" w:cs="Calibri"/>
          <w:color w:val="002060"/>
          <w:spacing w:val="-3"/>
          <w:lang w:val="ro-RO"/>
        </w:rPr>
        <w:t xml:space="preserve"> </w:t>
      </w:r>
      <w:r w:rsidRPr="00BC3012">
        <w:rPr>
          <w:rFonts w:ascii="Arial Narrow" w:eastAsia="Calibri" w:hAnsi="Arial Narrow" w:cs="Calibri"/>
          <w:color w:val="002060"/>
          <w:spacing w:val="-1"/>
          <w:lang w:val="ro-RO"/>
        </w:rPr>
        <w:t>d</w:t>
      </w:r>
      <w:r w:rsidRPr="00BC3012">
        <w:rPr>
          <w:rFonts w:ascii="Arial Narrow" w:eastAsia="Calibri" w:hAnsi="Arial Narrow" w:cs="Calibri"/>
          <w:color w:val="002060"/>
          <w:spacing w:val="2"/>
          <w:lang w:val="ro-RO"/>
        </w:rPr>
        <w:t>i</w:t>
      </w:r>
      <w:r w:rsidRPr="00BC3012">
        <w:rPr>
          <w:rFonts w:ascii="Arial Narrow" w:eastAsia="Calibri" w:hAnsi="Arial Narrow" w:cs="Calibri"/>
          <w:color w:val="002060"/>
          <w:spacing w:val="-1"/>
          <w:lang w:val="ro-RO"/>
        </w:rPr>
        <w:t>ges</w:t>
      </w:r>
      <w:r w:rsidRPr="00BC3012">
        <w:rPr>
          <w:rFonts w:ascii="Arial Narrow" w:eastAsia="Calibri" w:hAnsi="Arial Narrow" w:cs="Calibri"/>
          <w:color w:val="002060"/>
          <w:spacing w:val="2"/>
          <w:lang w:val="ro-RO"/>
        </w:rPr>
        <w:t>t</w:t>
      </w:r>
      <w:r w:rsidRPr="00BC3012">
        <w:rPr>
          <w:rFonts w:ascii="Arial Narrow" w:eastAsia="Calibri" w:hAnsi="Arial Narrow" w:cs="Calibri"/>
          <w:color w:val="002060"/>
          <w:spacing w:val="-1"/>
          <w:lang w:val="ro-RO"/>
        </w:rPr>
        <w:t>i</w:t>
      </w:r>
      <w:r w:rsidRPr="00BC3012">
        <w:rPr>
          <w:rFonts w:ascii="Arial Narrow" w:eastAsia="Calibri" w:hAnsi="Arial Narrow" w:cs="Calibri"/>
          <w:color w:val="002060"/>
          <w:lang w:val="ro-RO"/>
        </w:rPr>
        <w:t>a</w:t>
      </w:r>
      <w:r w:rsidRPr="00BC3012">
        <w:rPr>
          <w:rFonts w:ascii="Arial Narrow" w:eastAsia="Calibri" w:hAnsi="Arial Narrow" w:cs="Calibri"/>
          <w:color w:val="002060"/>
          <w:spacing w:val="-2"/>
          <w:lang w:val="ro-RO"/>
        </w:rPr>
        <w:t xml:space="preserve"> </w:t>
      </w:r>
      <w:r w:rsidRPr="00BC3012">
        <w:rPr>
          <w:rFonts w:ascii="Arial Narrow" w:eastAsia="Calibri" w:hAnsi="Arial Narrow" w:cs="Calibri"/>
          <w:color w:val="002060"/>
          <w:spacing w:val="3"/>
          <w:lang w:val="ro-RO"/>
        </w:rPr>
        <w:t>a</w:t>
      </w:r>
      <w:r w:rsidRPr="00BC3012">
        <w:rPr>
          <w:rFonts w:ascii="Arial Narrow" w:eastAsia="Calibri" w:hAnsi="Arial Narrow" w:cs="Calibri"/>
          <w:color w:val="002060"/>
          <w:spacing w:val="-1"/>
          <w:lang w:val="ro-RO"/>
        </w:rPr>
        <w:t>n</w:t>
      </w:r>
      <w:r w:rsidRPr="00BC3012">
        <w:rPr>
          <w:rFonts w:ascii="Arial Narrow" w:eastAsia="Calibri" w:hAnsi="Arial Narrow" w:cs="Calibri"/>
          <w:color w:val="002060"/>
          <w:lang w:val="ro-RO"/>
        </w:rPr>
        <w:t>a</w:t>
      </w:r>
      <w:r w:rsidRPr="00BC3012">
        <w:rPr>
          <w:rFonts w:ascii="Arial Narrow" w:eastAsia="Calibri" w:hAnsi="Arial Narrow" w:cs="Calibri"/>
          <w:color w:val="002060"/>
          <w:spacing w:val="-1"/>
          <w:lang w:val="ro-RO"/>
        </w:rPr>
        <w:t>e</w:t>
      </w:r>
      <w:r w:rsidRPr="00BC3012">
        <w:rPr>
          <w:rFonts w:ascii="Arial Narrow" w:eastAsia="Calibri" w:hAnsi="Arial Narrow" w:cs="Calibri"/>
          <w:color w:val="002060"/>
          <w:lang w:val="ro-RO"/>
        </w:rPr>
        <w:t>r</w:t>
      </w:r>
      <w:r w:rsidRPr="00BC3012">
        <w:rPr>
          <w:rFonts w:ascii="Arial Narrow" w:eastAsia="Calibri" w:hAnsi="Arial Narrow" w:cs="Calibri"/>
          <w:color w:val="002060"/>
          <w:spacing w:val="1"/>
          <w:lang w:val="ro-RO"/>
        </w:rPr>
        <w:t>o</w:t>
      </w:r>
      <w:r w:rsidRPr="00BC3012">
        <w:rPr>
          <w:rFonts w:ascii="Arial Narrow" w:eastAsia="Calibri" w:hAnsi="Arial Narrow" w:cs="Calibri"/>
          <w:color w:val="002060"/>
          <w:spacing w:val="-1"/>
          <w:lang w:val="ro-RO"/>
        </w:rPr>
        <w:t>b</w:t>
      </w:r>
      <w:r w:rsidRPr="00BC3012">
        <w:rPr>
          <w:rFonts w:ascii="Arial Narrow" w:eastAsia="Calibri" w:hAnsi="Arial Narrow" w:cs="Calibri"/>
          <w:color w:val="002060"/>
          <w:lang w:val="ro-RO"/>
        </w:rPr>
        <w:t>ă</w:t>
      </w:r>
      <w:r w:rsidRPr="00BC3012">
        <w:rPr>
          <w:rFonts w:ascii="Arial Narrow" w:eastAsia="Calibri" w:hAnsi="Arial Narrow" w:cs="Calibri"/>
          <w:color w:val="002060"/>
          <w:spacing w:val="-2"/>
          <w:lang w:val="ro-RO"/>
        </w:rPr>
        <w:t xml:space="preserve"> </w:t>
      </w:r>
      <w:r w:rsidRPr="00BC3012">
        <w:rPr>
          <w:rFonts w:ascii="Arial Narrow" w:eastAsia="Calibri" w:hAnsi="Arial Narrow" w:cs="Calibri"/>
          <w:color w:val="002060"/>
          <w:lang w:val="ro-RO"/>
        </w:rPr>
        <w:t>a</w:t>
      </w:r>
      <w:r w:rsidRPr="00BC3012">
        <w:rPr>
          <w:rFonts w:ascii="Arial Narrow" w:eastAsia="Calibri" w:hAnsi="Arial Narrow" w:cs="Calibri"/>
          <w:color w:val="002060"/>
          <w:spacing w:val="-2"/>
          <w:lang w:val="ro-RO"/>
        </w:rPr>
        <w:t xml:space="preserve"> </w:t>
      </w:r>
      <w:r w:rsidRPr="00BC3012">
        <w:rPr>
          <w:rFonts w:ascii="Arial Narrow" w:eastAsia="Calibri" w:hAnsi="Arial Narrow" w:cs="Calibri"/>
          <w:color w:val="002060"/>
          <w:spacing w:val="1"/>
          <w:lang w:val="ro-RO"/>
        </w:rPr>
        <w:t>b</w:t>
      </w:r>
      <w:r w:rsidRPr="00BC3012">
        <w:rPr>
          <w:rFonts w:ascii="Arial Narrow" w:eastAsia="Calibri" w:hAnsi="Arial Narrow" w:cs="Calibri"/>
          <w:color w:val="002060"/>
          <w:spacing w:val="-1"/>
          <w:lang w:val="ro-RO"/>
        </w:rPr>
        <w:t>i</w:t>
      </w:r>
      <w:r w:rsidRPr="00BC3012">
        <w:rPr>
          <w:rFonts w:ascii="Arial Narrow" w:eastAsia="Calibri" w:hAnsi="Arial Narrow" w:cs="Calibri"/>
          <w:color w:val="002060"/>
          <w:spacing w:val="1"/>
          <w:lang w:val="ro-RO"/>
        </w:rPr>
        <w:t>o</w:t>
      </w:r>
      <w:r w:rsidRPr="00BC3012">
        <w:rPr>
          <w:rFonts w:ascii="Arial Narrow" w:eastAsia="Calibri" w:hAnsi="Arial Narrow" w:cs="Calibri"/>
          <w:color w:val="002060"/>
          <w:spacing w:val="-1"/>
          <w:lang w:val="ro-RO"/>
        </w:rPr>
        <w:t>de</w:t>
      </w:r>
      <w:r w:rsidRPr="00BC3012">
        <w:rPr>
          <w:rFonts w:ascii="Arial Narrow" w:eastAsia="Calibri" w:hAnsi="Arial Narrow" w:cs="Calibri"/>
          <w:color w:val="002060"/>
          <w:spacing w:val="1"/>
          <w:lang w:val="ro-RO"/>
        </w:rPr>
        <w:t>ș</w:t>
      </w:r>
      <w:r w:rsidRPr="00BC3012">
        <w:rPr>
          <w:rFonts w:ascii="Arial Narrow" w:eastAsia="Calibri" w:hAnsi="Arial Narrow" w:cs="Calibri"/>
          <w:color w:val="002060"/>
          <w:spacing w:val="-1"/>
          <w:lang w:val="ro-RO"/>
        </w:rPr>
        <w:t>eu</w:t>
      </w:r>
      <w:r w:rsidRPr="00BC3012">
        <w:rPr>
          <w:rFonts w:ascii="Arial Narrow" w:eastAsia="Calibri" w:hAnsi="Arial Narrow" w:cs="Calibri"/>
          <w:color w:val="002060"/>
          <w:spacing w:val="2"/>
          <w:lang w:val="ro-RO"/>
        </w:rPr>
        <w:t>r</w:t>
      </w:r>
      <w:r w:rsidRPr="00BC3012">
        <w:rPr>
          <w:rFonts w:ascii="Arial Narrow" w:eastAsia="Calibri" w:hAnsi="Arial Narrow" w:cs="Calibri"/>
          <w:color w:val="002060"/>
          <w:spacing w:val="-1"/>
          <w:lang w:val="ro-RO"/>
        </w:rPr>
        <w:t>il</w:t>
      </w:r>
      <w:r w:rsidRPr="00BC3012">
        <w:rPr>
          <w:rFonts w:ascii="Arial Narrow" w:eastAsia="Calibri" w:hAnsi="Arial Narrow" w:cs="Calibri"/>
          <w:color w:val="002060"/>
          <w:spacing w:val="1"/>
          <w:lang w:val="ro-RO"/>
        </w:rPr>
        <w:t>o</w:t>
      </w:r>
      <w:r w:rsidRPr="00BC3012">
        <w:rPr>
          <w:rFonts w:ascii="Arial Narrow" w:eastAsia="Calibri" w:hAnsi="Arial Narrow" w:cs="Calibri"/>
          <w:color w:val="002060"/>
          <w:lang w:val="ro-RO"/>
        </w:rPr>
        <w:t>r,</w:t>
      </w:r>
      <w:r w:rsidRPr="00BC3012">
        <w:rPr>
          <w:rFonts w:ascii="Arial Narrow" w:eastAsia="Calibri" w:hAnsi="Arial Narrow" w:cs="Calibri"/>
          <w:color w:val="002060"/>
          <w:spacing w:val="-2"/>
          <w:lang w:val="ro-RO"/>
        </w:rPr>
        <w:t xml:space="preserve"> </w:t>
      </w:r>
      <w:r w:rsidRPr="00BC3012">
        <w:rPr>
          <w:rFonts w:ascii="Arial Narrow" w:eastAsia="Calibri" w:hAnsi="Arial Narrow" w:cs="Calibri"/>
          <w:color w:val="002060"/>
          <w:spacing w:val="1"/>
          <w:lang w:val="ro-RO"/>
        </w:rPr>
        <w:t>c</w:t>
      </w:r>
      <w:r w:rsidRPr="00BC3012">
        <w:rPr>
          <w:rFonts w:ascii="Arial Narrow" w:eastAsia="Calibri" w:hAnsi="Arial Narrow" w:cs="Calibri"/>
          <w:color w:val="002060"/>
          <w:lang w:val="ro-RO"/>
        </w:rPr>
        <w:t>u</w:t>
      </w:r>
      <w:r w:rsidRPr="00BC3012">
        <w:rPr>
          <w:rFonts w:ascii="Arial Narrow" w:eastAsia="Calibri" w:hAnsi="Arial Narrow" w:cs="Calibri"/>
          <w:color w:val="002060"/>
          <w:spacing w:val="-3"/>
          <w:lang w:val="ro-RO"/>
        </w:rPr>
        <w:t xml:space="preserve"> </w:t>
      </w:r>
      <w:r w:rsidRPr="00BC3012">
        <w:rPr>
          <w:rFonts w:ascii="Arial Narrow" w:eastAsia="Calibri" w:hAnsi="Arial Narrow" w:cs="Calibri"/>
          <w:color w:val="002060"/>
          <w:spacing w:val="1"/>
          <w:lang w:val="ro-RO"/>
        </w:rPr>
        <w:t>co</w:t>
      </w:r>
      <w:r w:rsidRPr="00BC3012">
        <w:rPr>
          <w:rFonts w:ascii="Arial Narrow" w:eastAsia="Calibri" w:hAnsi="Arial Narrow" w:cs="Calibri"/>
          <w:color w:val="002060"/>
          <w:spacing w:val="-1"/>
          <w:lang w:val="ro-RO"/>
        </w:rPr>
        <w:t>ndi</w:t>
      </w:r>
      <w:r w:rsidRPr="00BC3012">
        <w:rPr>
          <w:rFonts w:ascii="Arial Narrow" w:eastAsia="Calibri" w:hAnsi="Arial Narrow" w:cs="Calibri"/>
          <w:color w:val="002060"/>
          <w:lang w:val="ro-RO"/>
        </w:rPr>
        <w:t>ț</w:t>
      </w:r>
      <w:r w:rsidRPr="00BC3012">
        <w:rPr>
          <w:rFonts w:ascii="Arial Narrow" w:eastAsia="Calibri" w:hAnsi="Arial Narrow" w:cs="Calibri"/>
          <w:color w:val="002060"/>
          <w:spacing w:val="-1"/>
          <w:lang w:val="ro-RO"/>
        </w:rPr>
        <w:t>i</w:t>
      </w:r>
      <w:r w:rsidRPr="00BC3012">
        <w:rPr>
          <w:rFonts w:ascii="Arial Narrow" w:eastAsia="Calibri" w:hAnsi="Arial Narrow" w:cs="Calibri"/>
          <w:color w:val="002060"/>
          <w:lang w:val="ro-RO"/>
        </w:rPr>
        <w:t>a</w:t>
      </w:r>
      <w:r w:rsidRPr="00BC3012">
        <w:rPr>
          <w:rFonts w:ascii="Arial Narrow" w:eastAsia="Calibri" w:hAnsi="Arial Narrow" w:cs="Calibri"/>
          <w:color w:val="002060"/>
          <w:spacing w:val="5"/>
          <w:lang w:val="ro-RO"/>
        </w:rPr>
        <w:t xml:space="preserve"> </w:t>
      </w:r>
      <w:r w:rsidRPr="00BC3012">
        <w:rPr>
          <w:rFonts w:ascii="Arial Narrow" w:eastAsia="Calibri" w:hAnsi="Arial Narrow" w:cs="Calibri"/>
          <w:color w:val="002060"/>
          <w:spacing w:val="1"/>
          <w:lang w:val="ro-RO"/>
        </w:rPr>
        <w:t>c</w:t>
      </w:r>
      <w:r w:rsidRPr="00BC3012">
        <w:rPr>
          <w:rFonts w:ascii="Arial Narrow" w:eastAsia="Calibri" w:hAnsi="Arial Narrow" w:cs="Calibri"/>
          <w:color w:val="002060"/>
          <w:lang w:val="ro-RO"/>
        </w:rPr>
        <w:t>a</w:t>
      </w:r>
      <w:r w:rsidRPr="00BC3012">
        <w:rPr>
          <w:rFonts w:ascii="Arial Narrow" w:eastAsia="Calibri" w:hAnsi="Arial Narrow" w:cs="Calibri"/>
          <w:color w:val="002060"/>
          <w:spacing w:val="-2"/>
          <w:lang w:val="ro-RO"/>
        </w:rPr>
        <w:t xml:space="preserve"> </w:t>
      </w:r>
      <w:r w:rsidRPr="00BC3012">
        <w:rPr>
          <w:rFonts w:ascii="Arial Narrow" w:eastAsia="Calibri" w:hAnsi="Arial Narrow" w:cs="Calibri"/>
          <w:color w:val="002060"/>
          <w:lang w:val="ro-RO"/>
        </w:rPr>
        <w:t>a</w:t>
      </w:r>
      <w:r w:rsidRPr="00BC3012">
        <w:rPr>
          <w:rFonts w:ascii="Arial Narrow" w:eastAsia="Calibri" w:hAnsi="Arial Narrow" w:cs="Calibri"/>
          <w:color w:val="002060"/>
          <w:spacing w:val="-1"/>
          <w:lang w:val="ro-RO"/>
        </w:rPr>
        <w:t>s</w:t>
      </w:r>
      <w:r w:rsidRPr="00BC3012">
        <w:rPr>
          <w:rFonts w:ascii="Arial Narrow" w:eastAsia="Calibri" w:hAnsi="Arial Narrow" w:cs="Calibri"/>
          <w:color w:val="002060"/>
          <w:lang w:val="ro-RO"/>
        </w:rPr>
        <w:t>tf</w:t>
      </w:r>
      <w:r w:rsidRPr="00BC3012">
        <w:rPr>
          <w:rFonts w:ascii="Arial Narrow" w:eastAsia="Calibri" w:hAnsi="Arial Narrow" w:cs="Calibri"/>
          <w:color w:val="002060"/>
          <w:spacing w:val="-1"/>
          <w:lang w:val="ro-RO"/>
        </w:rPr>
        <w:t>e</w:t>
      </w:r>
      <w:r w:rsidRPr="00BC3012">
        <w:rPr>
          <w:rFonts w:ascii="Arial Narrow" w:eastAsia="Calibri" w:hAnsi="Arial Narrow" w:cs="Calibri"/>
          <w:color w:val="002060"/>
          <w:lang w:val="ro-RO"/>
        </w:rPr>
        <w:t>l</w:t>
      </w:r>
      <w:r w:rsidRPr="00BC3012">
        <w:rPr>
          <w:rFonts w:ascii="Arial Narrow" w:eastAsia="Calibri" w:hAnsi="Arial Narrow" w:cs="Calibri"/>
          <w:color w:val="002060"/>
          <w:spacing w:val="-3"/>
          <w:lang w:val="ro-RO"/>
        </w:rPr>
        <w:t xml:space="preserve"> </w:t>
      </w:r>
      <w:r w:rsidRPr="00BC3012">
        <w:rPr>
          <w:rFonts w:ascii="Arial Narrow" w:eastAsia="Calibri" w:hAnsi="Arial Narrow" w:cs="Calibri"/>
          <w:color w:val="002060"/>
          <w:spacing w:val="-1"/>
          <w:lang w:val="ro-RO"/>
        </w:rPr>
        <w:t>d</w:t>
      </w:r>
      <w:r w:rsidRPr="00BC3012">
        <w:rPr>
          <w:rFonts w:ascii="Arial Narrow" w:eastAsia="Calibri" w:hAnsi="Arial Narrow" w:cs="Calibri"/>
          <w:color w:val="002060"/>
          <w:lang w:val="ro-RO"/>
        </w:rPr>
        <w:t>e</w:t>
      </w:r>
      <w:r w:rsidRPr="00BC3012">
        <w:rPr>
          <w:rFonts w:ascii="Arial Narrow" w:eastAsia="Calibri" w:hAnsi="Arial Narrow" w:cs="Calibri"/>
          <w:color w:val="002060"/>
          <w:spacing w:val="2"/>
          <w:lang w:val="ro-RO"/>
        </w:rPr>
        <w:t xml:space="preserve"> </w:t>
      </w:r>
      <w:r w:rsidRPr="00BC3012">
        <w:rPr>
          <w:rFonts w:ascii="Arial Narrow" w:eastAsia="Calibri" w:hAnsi="Arial Narrow" w:cs="Calibri"/>
          <w:color w:val="002060"/>
          <w:lang w:val="ro-RO"/>
        </w:rPr>
        <w:t>a</w:t>
      </w:r>
      <w:r w:rsidRPr="00BC3012">
        <w:rPr>
          <w:rFonts w:ascii="Arial Narrow" w:eastAsia="Calibri" w:hAnsi="Arial Narrow" w:cs="Calibri"/>
          <w:color w:val="002060"/>
          <w:spacing w:val="1"/>
          <w:lang w:val="ro-RO"/>
        </w:rPr>
        <w:t>c</w:t>
      </w:r>
      <w:r w:rsidRPr="00BC3012">
        <w:rPr>
          <w:rFonts w:ascii="Arial Narrow" w:eastAsia="Calibri" w:hAnsi="Arial Narrow" w:cs="Calibri"/>
          <w:color w:val="002060"/>
          <w:lang w:val="ro-RO"/>
        </w:rPr>
        <w:t>ț</w:t>
      </w:r>
      <w:r w:rsidRPr="00BC3012">
        <w:rPr>
          <w:rFonts w:ascii="Arial Narrow" w:eastAsia="Calibri" w:hAnsi="Arial Narrow" w:cs="Calibri"/>
          <w:color w:val="002060"/>
          <w:spacing w:val="1"/>
          <w:lang w:val="ro-RO"/>
        </w:rPr>
        <w:t>iu</w:t>
      </w:r>
      <w:r w:rsidRPr="00BC3012">
        <w:rPr>
          <w:rFonts w:ascii="Arial Narrow" w:eastAsia="Calibri" w:hAnsi="Arial Narrow" w:cs="Calibri"/>
          <w:color w:val="002060"/>
          <w:spacing w:val="-1"/>
          <w:lang w:val="ro-RO"/>
        </w:rPr>
        <w:t>n</w:t>
      </w:r>
      <w:r w:rsidRPr="00BC3012">
        <w:rPr>
          <w:rFonts w:ascii="Arial Narrow" w:eastAsia="Calibri" w:hAnsi="Arial Narrow" w:cs="Calibri"/>
          <w:color w:val="002060"/>
          <w:lang w:val="ro-RO"/>
        </w:rPr>
        <w:t>i</w:t>
      </w:r>
      <w:r w:rsidRPr="00BC3012">
        <w:rPr>
          <w:rFonts w:ascii="Arial Narrow" w:eastAsia="Calibri" w:hAnsi="Arial Narrow" w:cs="Calibri"/>
          <w:color w:val="002060"/>
          <w:spacing w:val="-3"/>
          <w:lang w:val="ro-RO"/>
        </w:rPr>
        <w:t xml:space="preserve"> </w:t>
      </w:r>
      <w:r w:rsidRPr="00BC3012">
        <w:rPr>
          <w:rFonts w:ascii="Arial Narrow" w:eastAsia="Calibri" w:hAnsi="Arial Narrow" w:cs="Calibri"/>
          <w:color w:val="002060"/>
          <w:spacing w:val="-1"/>
          <w:lang w:val="ro-RO"/>
        </w:rPr>
        <w:t>d</w:t>
      </w:r>
      <w:r w:rsidRPr="00BC3012">
        <w:rPr>
          <w:rFonts w:ascii="Arial Narrow" w:eastAsia="Calibri" w:hAnsi="Arial Narrow" w:cs="Calibri"/>
          <w:color w:val="002060"/>
          <w:spacing w:val="2"/>
          <w:lang w:val="ro-RO"/>
        </w:rPr>
        <w:t>i</w:t>
      </w:r>
      <w:r w:rsidRPr="00BC3012">
        <w:rPr>
          <w:rFonts w:ascii="Arial Narrow" w:eastAsia="Calibri" w:hAnsi="Arial Narrow" w:cs="Calibri"/>
          <w:color w:val="002060"/>
          <w:lang w:val="ro-RO"/>
        </w:rPr>
        <w:t>n</w:t>
      </w:r>
      <w:r w:rsidRPr="00BC3012">
        <w:rPr>
          <w:rFonts w:ascii="Arial Narrow" w:eastAsia="Calibri" w:hAnsi="Arial Narrow" w:cs="Calibri"/>
          <w:color w:val="002060"/>
          <w:spacing w:val="-3"/>
          <w:lang w:val="ro-RO"/>
        </w:rPr>
        <w:t xml:space="preserve"> </w:t>
      </w:r>
      <w:r w:rsidRPr="00BC3012">
        <w:rPr>
          <w:rFonts w:ascii="Arial Narrow" w:eastAsia="Calibri" w:hAnsi="Arial Narrow" w:cs="Calibri"/>
          <w:color w:val="002060"/>
          <w:spacing w:val="1"/>
          <w:lang w:val="ro-RO"/>
        </w:rPr>
        <w:t>c</w:t>
      </w:r>
      <w:r w:rsidRPr="00BC3012">
        <w:rPr>
          <w:rFonts w:ascii="Arial Narrow" w:eastAsia="Calibri" w:hAnsi="Arial Narrow" w:cs="Calibri"/>
          <w:color w:val="002060"/>
          <w:lang w:val="ro-RO"/>
        </w:rPr>
        <w:t>a</w:t>
      </w:r>
      <w:r w:rsidRPr="00BC3012">
        <w:rPr>
          <w:rFonts w:ascii="Arial Narrow" w:eastAsia="Calibri" w:hAnsi="Arial Narrow" w:cs="Calibri"/>
          <w:color w:val="002060"/>
          <w:spacing w:val="-1"/>
          <w:lang w:val="ro-RO"/>
        </w:rPr>
        <w:t>d</w:t>
      </w:r>
      <w:r w:rsidRPr="00BC3012">
        <w:rPr>
          <w:rFonts w:ascii="Arial Narrow" w:eastAsia="Calibri" w:hAnsi="Arial Narrow" w:cs="Calibri"/>
          <w:color w:val="002060"/>
          <w:lang w:val="ro-RO"/>
        </w:rPr>
        <w:t>r</w:t>
      </w:r>
      <w:r w:rsidRPr="00BC3012">
        <w:rPr>
          <w:rFonts w:ascii="Arial Narrow" w:eastAsia="Calibri" w:hAnsi="Arial Narrow" w:cs="Calibri"/>
          <w:color w:val="002060"/>
          <w:spacing w:val="-1"/>
          <w:lang w:val="ro-RO"/>
        </w:rPr>
        <w:t>u</w:t>
      </w:r>
      <w:r w:rsidRPr="00BC3012">
        <w:rPr>
          <w:rFonts w:ascii="Arial Narrow" w:eastAsia="Calibri" w:hAnsi="Arial Narrow" w:cs="Calibri"/>
          <w:color w:val="002060"/>
          <w:lang w:val="ro-RO"/>
        </w:rPr>
        <w:t>l</w:t>
      </w:r>
      <w:r w:rsidRPr="00BC3012">
        <w:rPr>
          <w:rFonts w:ascii="Arial Narrow" w:eastAsia="Calibri" w:hAnsi="Arial Narrow" w:cs="Calibri"/>
          <w:color w:val="002060"/>
          <w:spacing w:val="-3"/>
          <w:lang w:val="ro-RO"/>
        </w:rPr>
        <w:t xml:space="preserve"> </w:t>
      </w:r>
      <w:r w:rsidRPr="00BC3012">
        <w:rPr>
          <w:rFonts w:ascii="Arial Narrow" w:eastAsia="Calibri" w:hAnsi="Arial Narrow" w:cs="Calibri"/>
          <w:color w:val="002060"/>
          <w:lang w:val="ro-RO"/>
        </w:rPr>
        <w:t>a</w:t>
      </w:r>
      <w:r w:rsidRPr="00BC3012">
        <w:rPr>
          <w:rFonts w:ascii="Arial Narrow" w:eastAsia="Calibri" w:hAnsi="Arial Narrow" w:cs="Calibri"/>
          <w:color w:val="002060"/>
          <w:spacing w:val="1"/>
          <w:lang w:val="ro-RO"/>
        </w:rPr>
        <w:t>ce</w:t>
      </w:r>
      <w:r w:rsidRPr="00BC3012">
        <w:rPr>
          <w:rFonts w:ascii="Arial Narrow" w:eastAsia="Calibri" w:hAnsi="Arial Narrow" w:cs="Calibri"/>
          <w:color w:val="002060"/>
          <w:spacing w:val="-1"/>
          <w:lang w:val="ro-RO"/>
        </w:rPr>
        <w:t>s</w:t>
      </w:r>
      <w:r w:rsidRPr="00BC3012">
        <w:rPr>
          <w:rFonts w:ascii="Arial Narrow" w:eastAsia="Calibri" w:hAnsi="Arial Narrow" w:cs="Calibri"/>
          <w:color w:val="002060"/>
          <w:lang w:val="ro-RO"/>
        </w:rPr>
        <w:t>t</w:t>
      </w:r>
      <w:r w:rsidRPr="00BC3012">
        <w:rPr>
          <w:rFonts w:ascii="Arial Narrow" w:eastAsia="Calibri" w:hAnsi="Arial Narrow" w:cs="Calibri"/>
          <w:color w:val="002060"/>
          <w:spacing w:val="-1"/>
          <w:lang w:val="ro-RO"/>
        </w:rPr>
        <w:t>e</w:t>
      </w:r>
      <w:r w:rsidRPr="00BC3012">
        <w:rPr>
          <w:rFonts w:ascii="Arial Narrow" w:eastAsia="Calibri" w:hAnsi="Arial Narrow" w:cs="Calibri"/>
          <w:color w:val="002060"/>
          <w:lang w:val="ro-RO"/>
        </w:rPr>
        <w:t>i</w:t>
      </w:r>
      <w:r w:rsidRPr="00BC3012">
        <w:rPr>
          <w:rFonts w:ascii="Arial Narrow" w:eastAsia="Calibri" w:hAnsi="Arial Narrow" w:cs="Calibri"/>
          <w:color w:val="002060"/>
          <w:spacing w:val="-3"/>
          <w:lang w:val="ro-RO"/>
        </w:rPr>
        <w:t xml:space="preserve"> </w:t>
      </w:r>
      <w:r w:rsidRPr="00BC3012">
        <w:rPr>
          <w:rFonts w:ascii="Arial Narrow" w:eastAsia="Calibri" w:hAnsi="Arial Narrow" w:cs="Calibri"/>
          <w:color w:val="002060"/>
          <w:lang w:val="ro-RO"/>
        </w:rPr>
        <w:t>m</w:t>
      </w:r>
      <w:r w:rsidRPr="00BC3012">
        <w:rPr>
          <w:rFonts w:ascii="Arial Narrow" w:eastAsia="Calibri" w:hAnsi="Arial Narrow" w:cs="Calibri"/>
          <w:color w:val="002060"/>
          <w:spacing w:val="3"/>
          <w:lang w:val="ro-RO"/>
        </w:rPr>
        <w:t>ă</w:t>
      </w:r>
      <w:r w:rsidRPr="00BC3012">
        <w:rPr>
          <w:rFonts w:ascii="Arial Narrow" w:eastAsia="Calibri" w:hAnsi="Arial Narrow" w:cs="Calibri"/>
          <w:color w:val="002060"/>
          <w:spacing w:val="-1"/>
          <w:lang w:val="ro-RO"/>
        </w:rPr>
        <w:t>su</w:t>
      </w:r>
      <w:r w:rsidRPr="00BC3012">
        <w:rPr>
          <w:rFonts w:ascii="Arial Narrow" w:eastAsia="Calibri" w:hAnsi="Arial Narrow" w:cs="Calibri"/>
          <w:color w:val="002060"/>
          <w:lang w:val="ro-RO"/>
        </w:rPr>
        <w:t>ri</w:t>
      </w:r>
      <w:r w:rsidRPr="00BC3012">
        <w:rPr>
          <w:rFonts w:ascii="Arial Narrow" w:eastAsia="Calibri" w:hAnsi="Arial Narrow" w:cs="Calibri"/>
          <w:color w:val="002060"/>
          <w:spacing w:val="-1"/>
          <w:lang w:val="ro-RO"/>
        </w:rPr>
        <w:t xml:space="preserve"> s</w:t>
      </w:r>
      <w:r w:rsidRPr="00BC3012">
        <w:rPr>
          <w:rFonts w:ascii="Arial Narrow" w:eastAsia="Calibri" w:hAnsi="Arial Narrow" w:cs="Calibri"/>
          <w:color w:val="002060"/>
          <w:lang w:val="ro-RO"/>
        </w:rPr>
        <w:t>ă</w:t>
      </w:r>
      <w:r w:rsidRPr="00BC3012">
        <w:rPr>
          <w:rFonts w:ascii="Arial Narrow" w:eastAsia="Calibri" w:hAnsi="Arial Narrow" w:cs="Calibri"/>
          <w:color w:val="002060"/>
          <w:spacing w:val="-2"/>
          <w:lang w:val="ro-RO"/>
        </w:rPr>
        <w:t xml:space="preserve"> </w:t>
      </w:r>
      <w:r w:rsidRPr="00BC3012">
        <w:rPr>
          <w:rFonts w:ascii="Arial Narrow" w:eastAsia="Calibri" w:hAnsi="Arial Narrow" w:cs="Calibri"/>
          <w:color w:val="002060"/>
          <w:spacing w:val="-1"/>
          <w:lang w:val="ro-RO"/>
        </w:rPr>
        <w:t>n</w:t>
      </w:r>
      <w:r w:rsidRPr="00BC3012">
        <w:rPr>
          <w:rFonts w:ascii="Arial Narrow" w:eastAsia="Calibri" w:hAnsi="Arial Narrow" w:cs="Calibri"/>
          <w:color w:val="002060"/>
          <w:lang w:val="ro-RO"/>
        </w:rPr>
        <w:t>u</w:t>
      </w:r>
      <w:r w:rsidRPr="00BC3012">
        <w:rPr>
          <w:rFonts w:ascii="Arial Narrow" w:eastAsia="Calibri" w:hAnsi="Arial Narrow" w:cs="Calibri"/>
          <w:color w:val="002060"/>
          <w:spacing w:val="-1"/>
          <w:lang w:val="ro-RO"/>
        </w:rPr>
        <w:t xml:space="preserve"> </w:t>
      </w:r>
      <w:r w:rsidRPr="00BC3012">
        <w:rPr>
          <w:rFonts w:ascii="Arial Narrow" w:eastAsia="Calibri" w:hAnsi="Arial Narrow" w:cs="Calibri"/>
          <w:color w:val="002060"/>
          <w:spacing w:val="1"/>
          <w:lang w:val="ro-RO"/>
        </w:rPr>
        <w:t>co</w:t>
      </w:r>
      <w:r w:rsidRPr="00BC3012">
        <w:rPr>
          <w:rFonts w:ascii="Arial Narrow" w:eastAsia="Calibri" w:hAnsi="Arial Narrow" w:cs="Calibri"/>
          <w:color w:val="002060"/>
          <w:spacing w:val="-1"/>
          <w:lang w:val="ro-RO"/>
        </w:rPr>
        <w:t>ndu</w:t>
      </w:r>
      <w:r w:rsidRPr="00BC3012">
        <w:rPr>
          <w:rFonts w:ascii="Arial Narrow" w:eastAsia="Calibri" w:hAnsi="Arial Narrow" w:cs="Calibri"/>
          <w:color w:val="002060"/>
          <w:spacing w:val="1"/>
          <w:lang w:val="ro-RO"/>
        </w:rPr>
        <w:t>c</w:t>
      </w:r>
      <w:r w:rsidRPr="00BC3012">
        <w:rPr>
          <w:rFonts w:ascii="Arial Narrow" w:eastAsia="Calibri" w:hAnsi="Arial Narrow" w:cs="Calibri"/>
          <w:color w:val="002060"/>
          <w:lang w:val="ro-RO"/>
        </w:rPr>
        <w:t xml:space="preserve">ă </w:t>
      </w:r>
      <w:r w:rsidRPr="00BC3012">
        <w:rPr>
          <w:rFonts w:ascii="Arial Narrow" w:eastAsia="Calibri" w:hAnsi="Arial Narrow" w:cs="Calibri"/>
          <w:color w:val="002060"/>
          <w:spacing w:val="-1"/>
          <w:lang w:val="ro-RO"/>
        </w:rPr>
        <w:t>l</w:t>
      </w:r>
      <w:r w:rsidRPr="00BC3012">
        <w:rPr>
          <w:rFonts w:ascii="Arial Narrow" w:eastAsia="Calibri" w:hAnsi="Arial Narrow" w:cs="Calibri"/>
          <w:color w:val="002060"/>
          <w:lang w:val="ro-RO"/>
        </w:rPr>
        <w:t>a o</w:t>
      </w:r>
      <w:r w:rsidRPr="00BC3012">
        <w:rPr>
          <w:rFonts w:ascii="Arial Narrow" w:eastAsia="Calibri" w:hAnsi="Arial Narrow" w:cs="Calibri"/>
          <w:color w:val="002060"/>
          <w:spacing w:val="1"/>
          <w:lang w:val="ro-RO"/>
        </w:rPr>
        <w:t xml:space="preserve"> </w:t>
      </w:r>
      <w:r w:rsidRPr="00BC3012">
        <w:rPr>
          <w:rFonts w:ascii="Arial Narrow" w:eastAsia="Calibri" w:hAnsi="Arial Narrow" w:cs="Calibri"/>
          <w:color w:val="002060"/>
          <w:spacing w:val="-1"/>
          <w:lang w:val="ro-RO"/>
        </w:rPr>
        <w:t>sp</w:t>
      </w:r>
      <w:r w:rsidRPr="00BC3012">
        <w:rPr>
          <w:rFonts w:ascii="Arial Narrow" w:eastAsia="Calibri" w:hAnsi="Arial Narrow" w:cs="Calibri"/>
          <w:color w:val="002060"/>
          <w:spacing w:val="1"/>
          <w:lang w:val="ro-RO"/>
        </w:rPr>
        <w:t>o</w:t>
      </w:r>
      <w:r w:rsidRPr="00BC3012">
        <w:rPr>
          <w:rFonts w:ascii="Arial Narrow" w:eastAsia="Calibri" w:hAnsi="Arial Narrow" w:cs="Calibri"/>
          <w:color w:val="002060"/>
          <w:lang w:val="ro-RO"/>
        </w:rPr>
        <w:t>r</w:t>
      </w:r>
      <w:r w:rsidRPr="00BC3012">
        <w:rPr>
          <w:rFonts w:ascii="Arial Narrow" w:eastAsia="Calibri" w:hAnsi="Arial Narrow" w:cs="Calibri"/>
          <w:color w:val="002060"/>
          <w:spacing w:val="-1"/>
          <w:lang w:val="ro-RO"/>
        </w:rPr>
        <w:t>i</w:t>
      </w:r>
      <w:r w:rsidRPr="00BC3012">
        <w:rPr>
          <w:rFonts w:ascii="Arial Narrow" w:eastAsia="Calibri" w:hAnsi="Arial Narrow" w:cs="Calibri"/>
          <w:color w:val="002060"/>
          <w:lang w:val="ro-RO"/>
        </w:rPr>
        <w:t>re</w:t>
      </w:r>
      <w:r w:rsidRPr="00BC3012">
        <w:rPr>
          <w:rFonts w:ascii="Arial Narrow" w:eastAsia="Calibri" w:hAnsi="Arial Narrow" w:cs="Calibri"/>
          <w:color w:val="002060"/>
          <w:spacing w:val="1"/>
          <w:lang w:val="ro-RO"/>
        </w:rPr>
        <w:t xml:space="preserve"> </w:t>
      </w:r>
      <w:r w:rsidRPr="00BC3012">
        <w:rPr>
          <w:rFonts w:ascii="Arial Narrow" w:eastAsia="Calibri" w:hAnsi="Arial Narrow" w:cs="Calibri"/>
          <w:color w:val="002060"/>
          <w:lang w:val="ro-RO"/>
        </w:rPr>
        <w:t xml:space="preserve">a </w:t>
      </w:r>
      <w:r w:rsidRPr="00BC3012">
        <w:rPr>
          <w:rFonts w:ascii="Arial Narrow" w:eastAsia="Calibri" w:hAnsi="Arial Narrow" w:cs="Calibri"/>
          <w:color w:val="002060"/>
          <w:spacing w:val="1"/>
          <w:lang w:val="ro-RO"/>
        </w:rPr>
        <w:t>c</w:t>
      </w:r>
      <w:r w:rsidRPr="00BC3012">
        <w:rPr>
          <w:rFonts w:ascii="Arial Narrow" w:eastAsia="Calibri" w:hAnsi="Arial Narrow" w:cs="Calibri"/>
          <w:color w:val="002060"/>
          <w:lang w:val="ro-RO"/>
        </w:rPr>
        <w:t>a</w:t>
      </w:r>
      <w:r w:rsidRPr="00BC3012">
        <w:rPr>
          <w:rFonts w:ascii="Arial Narrow" w:eastAsia="Calibri" w:hAnsi="Arial Narrow" w:cs="Calibri"/>
          <w:color w:val="002060"/>
          <w:spacing w:val="-1"/>
          <w:lang w:val="ro-RO"/>
        </w:rPr>
        <w:t>p</w:t>
      </w:r>
      <w:r w:rsidRPr="00BC3012">
        <w:rPr>
          <w:rFonts w:ascii="Arial Narrow" w:eastAsia="Calibri" w:hAnsi="Arial Narrow" w:cs="Calibri"/>
          <w:color w:val="002060"/>
          <w:lang w:val="ro-RO"/>
        </w:rPr>
        <w:t>a</w:t>
      </w:r>
      <w:r w:rsidRPr="00BC3012">
        <w:rPr>
          <w:rFonts w:ascii="Arial Narrow" w:eastAsia="Calibri" w:hAnsi="Arial Narrow" w:cs="Calibri"/>
          <w:color w:val="002060"/>
          <w:spacing w:val="1"/>
          <w:lang w:val="ro-RO"/>
        </w:rPr>
        <w:t>c</w:t>
      </w:r>
      <w:r w:rsidRPr="00BC3012">
        <w:rPr>
          <w:rFonts w:ascii="Arial Narrow" w:eastAsia="Calibri" w:hAnsi="Arial Narrow" w:cs="Calibri"/>
          <w:color w:val="002060"/>
          <w:spacing w:val="-1"/>
          <w:lang w:val="ro-RO"/>
        </w:rPr>
        <w:t>i</w:t>
      </w:r>
      <w:r w:rsidRPr="00BC3012">
        <w:rPr>
          <w:rFonts w:ascii="Arial Narrow" w:eastAsia="Calibri" w:hAnsi="Arial Narrow" w:cs="Calibri"/>
          <w:color w:val="002060"/>
          <w:lang w:val="ro-RO"/>
        </w:rPr>
        <w:t>tăț</w:t>
      </w:r>
      <w:r w:rsidRPr="00BC3012">
        <w:rPr>
          <w:rFonts w:ascii="Arial Narrow" w:eastAsia="Calibri" w:hAnsi="Arial Narrow" w:cs="Calibri"/>
          <w:color w:val="002060"/>
          <w:spacing w:val="-1"/>
          <w:lang w:val="ro-RO"/>
        </w:rPr>
        <w:t>i</w:t>
      </w:r>
      <w:r w:rsidRPr="00BC3012">
        <w:rPr>
          <w:rFonts w:ascii="Arial Narrow" w:eastAsia="Calibri" w:hAnsi="Arial Narrow" w:cs="Calibri"/>
          <w:color w:val="002060"/>
          <w:lang w:val="ro-RO"/>
        </w:rPr>
        <w:t>i</w:t>
      </w:r>
      <w:r w:rsidRPr="00BC3012">
        <w:rPr>
          <w:rFonts w:ascii="Arial Narrow" w:eastAsia="Calibri" w:hAnsi="Arial Narrow" w:cs="Calibri"/>
          <w:color w:val="002060"/>
          <w:spacing w:val="2"/>
          <w:lang w:val="ro-RO"/>
        </w:rPr>
        <w:t xml:space="preserve"> </w:t>
      </w:r>
      <w:r w:rsidRPr="00BC3012">
        <w:rPr>
          <w:rFonts w:ascii="Arial Narrow" w:eastAsia="Calibri" w:hAnsi="Arial Narrow" w:cs="Calibri"/>
          <w:color w:val="002060"/>
          <w:spacing w:val="-1"/>
          <w:lang w:val="ro-RO"/>
        </w:rPr>
        <w:t>in</w:t>
      </w:r>
      <w:r w:rsidRPr="00BC3012">
        <w:rPr>
          <w:rFonts w:ascii="Arial Narrow" w:eastAsia="Calibri" w:hAnsi="Arial Narrow" w:cs="Calibri"/>
          <w:color w:val="002060"/>
          <w:spacing w:val="1"/>
          <w:lang w:val="ro-RO"/>
        </w:rPr>
        <w:t>s</w:t>
      </w:r>
      <w:r w:rsidRPr="00BC3012">
        <w:rPr>
          <w:rFonts w:ascii="Arial Narrow" w:eastAsia="Calibri" w:hAnsi="Arial Narrow" w:cs="Calibri"/>
          <w:color w:val="002060"/>
          <w:lang w:val="ro-RO"/>
        </w:rPr>
        <w:t>ta</w:t>
      </w:r>
      <w:r w:rsidRPr="00BC3012">
        <w:rPr>
          <w:rFonts w:ascii="Arial Narrow" w:eastAsia="Calibri" w:hAnsi="Arial Narrow" w:cs="Calibri"/>
          <w:color w:val="002060"/>
          <w:spacing w:val="-1"/>
          <w:lang w:val="ro-RO"/>
        </w:rPr>
        <w:t>l</w:t>
      </w:r>
      <w:r w:rsidRPr="00BC3012">
        <w:rPr>
          <w:rFonts w:ascii="Arial Narrow" w:eastAsia="Calibri" w:hAnsi="Arial Narrow" w:cs="Calibri"/>
          <w:color w:val="002060"/>
          <w:lang w:val="ro-RO"/>
        </w:rPr>
        <w:t>aț</w:t>
      </w:r>
      <w:r w:rsidRPr="00BC3012">
        <w:rPr>
          <w:rFonts w:ascii="Arial Narrow" w:eastAsia="Calibri" w:hAnsi="Arial Narrow" w:cs="Calibri"/>
          <w:color w:val="002060"/>
          <w:spacing w:val="-1"/>
          <w:lang w:val="ro-RO"/>
        </w:rPr>
        <w:t>ii</w:t>
      </w:r>
      <w:r w:rsidRPr="00BC3012">
        <w:rPr>
          <w:rFonts w:ascii="Arial Narrow" w:eastAsia="Calibri" w:hAnsi="Arial Narrow" w:cs="Calibri"/>
          <w:color w:val="002060"/>
          <w:spacing w:val="2"/>
          <w:lang w:val="ro-RO"/>
        </w:rPr>
        <w:t>l</w:t>
      </w:r>
      <w:r w:rsidRPr="00BC3012">
        <w:rPr>
          <w:rFonts w:ascii="Arial Narrow" w:eastAsia="Calibri" w:hAnsi="Arial Narrow" w:cs="Calibri"/>
          <w:color w:val="002060"/>
          <w:spacing w:val="1"/>
          <w:lang w:val="ro-RO"/>
        </w:rPr>
        <w:t>o</w:t>
      </w:r>
      <w:r w:rsidRPr="00BC3012">
        <w:rPr>
          <w:rFonts w:ascii="Arial Narrow" w:eastAsia="Calibri" w:hAnsi="Arial Narrow" w:cs="Calibri"/>
          <w:color w:val="002060"/>
          <w:lang w:val="ro-RO"/>
        </w:rPr>
        <w:t xml:space="preserve">r </w:t>
      </w:r>
      <w:r w:rsidRPr="00BC3012">
        <w:rPr>
          <w:rFonts w:ascii="Arial Narrow" w:eastAsia="Calibri" w:hAnsi="Arial Narrow" w:cs="Calibri"/>
          <w:color w:val="002060"/>
          <w:spacing w:val="-1"/>
          <w:lang w:val="ro-RO"/>
        </w:rPr>
        <w:t>d</w:t>
      </w:r>
      <w:r w:rsidRPr="00BC3012">
        <w:rPr>
          <w:rFonts w:ascii="Arial Narrow" w:eastAsia="Calibri" w:hAnsi="Arial Narrow" w:cs="Calibri"/>
          <w:color w:val="002060"/>
          <w:lang w:val="ro-RO"/>
        </w:rPr>
        <w:t>e</w:t>
      </w:r>
      <w:r w:rsidRPr="00BC3012">
        <w:rPr>
          <w:rFonts w:ascii="Arial Narrow" w:eastAsia="Calibri" w:hAnsi="Arial Narrow" w:cs="Calibri"/>
          <w:color w:val="002060"/>
          <w:spacing w:val="-1"/>
          <w:lang w:val="ro-RO"/>
        </w:rPr>
        <w:t xml:space="preserve"> </w:t>
      </w:r>
      <w:r w:rsidRPr="00BC3012">
        <w:rPr>
          <w:rFonts w:ascii="Arial Narrow" w:eastAsia="Calibri" w:hAnsi="Arial Narrow" w:cs="Calibri"/>
          <w:color w:val="002060"/>
          <w:lang w:val="ro-RO"/>
        </w:rPr>
        <w:t xml:space="preserve">a </w:t>
      </w:r>
      <w:r w:rsidRPr="00BC3012">
        <w:rPr>
          <w:rFonts w:ascii="Arial Narrow" w:eastAsia="Calibri" w:hAnsi="Arial Narrow" w:cs="Calibri"/>
          <w:color w:val="002060"/>
          <w:spacing w:val="2"/>
          <w:lang w:val="ro-RO"/>
        </w:rPr>
        <w:t>p</w:t>
      </w:r>
      <w:r w:rsidRPr="00BC3012">
        <w:rPr>
          <w:rFonts w:ascii="Arial Narrow" w:eastAsia="Calibri" w:hAnsi="Arial Narrow" w:cs="Calibri"/>
          <w:color w:val="002060"/>
          <w:lang w:val="ro-RO"/>
        </w:rPr>
        <w:t>r</w:t>
      </w:r>
      <w:r w:rsidRPr="00BC3012">
        <w:rPr>
          <w:rFonts w:ascii="Arial Narrow" w:eastAsia="Calibri" w:hAnsi="Arial Narrow" w:cs="Calibri"/>
          <w:color w:val="002060"/>
          <w:spacing w:val="-1"/>
          <w:lang w:val="ro-RO"/>
        </w:rPr>
        <w:t>e</w:t>
      </w:r>
      <w:r w:rsidRPr="00BC3012">
        <w:rPr>
          <w:rFonts w:ascii="Arial Narrow" w:eastAsia="Calibri" w:hAnsi="Arial Narrow" w:cs="Calibri"/>
          <w:color w:val="002060"/>
          <w:spacing w:val="2"/>
          <w:lang w:val="ro-RO"/>
        </w:rPr>
        <w:t>l</w:t>
      </w:r>
      <w:r w:rsidRPr="00BC3012">
        <w:rPr>
          <w:rFonts w:ascii="Arial Narrow" w:eastAsia="Calibri" w:hAnsi="Arial Narrow" w:cs="Calibri"/>
          <w:color w:val="002060"/>
          <w:spacing w:val="-1"/>
          <w:lang w:val="ro-RO"/>
        </w:rPr>
        <w:t>u</w:t>
      </w:r>
      <w:r w:rsidRPr="00BC3012">
        <w:rPr>
          <w:rFonts w:ascii="Arial Narrow" w:eastAsia="Calibri" w:hAnsi="Arial Narrow" w:cs="Calibri"/>
          <w:color w:val="002060"/>
          <w:spacing w:val="1"/>
          <w:lang w:val="ro-RO"/>
        </w:rPr>
        <w:t>c</w:t>
      </w:r>
      <w:r w:rsidRPr="00BC3012">
        <w:rPr>
          <w:rFonts w:ascii="Arial Narrow" w:eastAsia="Calibri" w:hAnsi="Arial Narrow" w:cs="Calibri"/>
          <w:color w:val="002060"/>
          <w:lang w:val="ro-RO"/>
        </w:rPr>
        <w:t xml:space="preserve">ra </w:t>
      </w:r>
      <w:r w:rsidRPr="00BC3012">
        <w:rPr>
          <w:rFonts w:ascii="Arial Narrow" w:eastAsia="Calibri" w:hAnsi="Arial Narrow" w:cs="Calibri"/>
          <w:color w:val="002060"/>
          <w:spacing w:val="-1"/>
          <w:lang w:val="ro-RO"/>
        </w:rPr>
        <w:t>d</w:t>
      </w:r>
      <w:r w:rsidRPr="00BC3012">
        <w:rPr>
          <w:rFonts w:ascii="Arial Narrow" w:eastAsia="Calibri" w:hAnsi="Arial Narrow" w:cs="Calibri"/>
          <w:color w:val="002060"/>
          <w:spacing w:val="1"/>
          <w:lang w:val="ro-RO"/>
        </w:rPr>
        <w:t>e</w:t>
      </w:r>
      <w:r w:rsidRPr="00BC3012">
        <w:rPr>
          <w:rFonts w:ascii="Arial Narrow" w:eastAsia="Calibri" w:hAnsi="Arial Narrow" w:cs="Calibri"/>
          <w:color w:val="002060"/>
          <w:spacing w:val="-1"/>
          <w:lang w:val="ro-RO"/>
        </w:rPr>
        <w:t>șe</w:t>
      </w:r>
      <w:r w:rsidRPr="00BC3012">
        <w:rPr>
          <w:rFonts w:ascii="Arial Narrow" w:eastAsia="Calibri" w:hAnsi="Arial Narrow" w:cs="Calibri"/>
          <w:color w:val="002060"/>
          <w:spacing w:val="1"/>
          <w:lang w:val="ro-RO"/>
        </w:rPr>
        <w:t>u</w:t>
      </w:r>
      <w:r w:rsidRPr="00BC3012">
        <w:rPr>
          <w:rFonts w:ascii="Arial Narrow" w:eastAsia="Calibri" w:hAnsi="Arial Narrow" w:cs="Calibri"/>
          <w:color w:val="002060"/>
          <w:lang w:val="ro-RO"/>
        </w:rPr>
        <w:t>ri</w:t>
      </w:r>
      <w:r w:rsidRPr="00BC3012">
        <w:rPr>
          <w:rFonts w:ascii="Arial Narrow" w:eastAsia="Calibri" w:hAnsi="Arial Narrow" w:cs="Calibri"/>
          <w:color w:val="002060"/>
          <w:spacing w:val="-1"/>
          <w:lang w:val="ro-RO"/>
        </w:rPr>
        <w:t xml:space="preserve"> s</w:t>
      </w:r>
      <w:r w:rsidRPr="00BC3012">
        <w:rPr>
          <w:rFonts w:ascii="Arial Narrow" w:eastAsia="Calibri" w:hAnsi="Arial Narrow" w:cs="Calibri"/>
          <w:color w:val="002060"/>
          <w:spacing w:val="2"/>
          <w:lang w:val="ro-RO"/>
        </w:rPr>
        <w:t>a</w:t>
      </w:r>
      <w:r w:rsidRPr="00BC3012">
        <w:rPr>
          <w:rFonts w:ascii="Arial Narrow" w:eastAsia="Calibri" w:hAnsi="Arial Narrow" w:cs="Calibri"/>
          <w:color w:val="002060"/>
          <w:lang w:val="ro-RO"/>
        </w:rPr>
        <w:t>u</w:t>
      </w:r>
      <w:r w:rsidRPr="00BC3012">
        <w:rPr>
          <w:rFonts w:ascii="Arial Narrow" w:eastAsia="Calibri" w:hAnsi="Arial Narrow" w:cs="Calibri"/>
          <w:color w:val="002060"/>
          <w:spacing w:val="-1"/>
          <w:lang w:val="ro-RO"/>
        </w:rPr>
        <w:t xml:space="preserve"> </w:t>
      </w:r>
      <w:r w:rsidRPr="00BC3012">
        <w:rPr>
          <w:rFonts w:ascii="Arial Narrow" w:eastAsia="Calibri" w:hAnsi="Arial Narrow" w:cs="Calibri"/>
          <w:color w:val="002060"/>
          <w:lang w:val="ro-RO"/>
        </w:rPr>
        <w:t>la o</w:t>
      </w:r>
      <w:r w:rsidRPr="00BC3012">
        <w:rPr>
          <w:rFonts w:ascii="Arial Narrow" w:eastAsia="Calibri" w:hAnsi="Arial Narrow" w:cs="Calibri"/>
          <w:color w:val="002060"/>
          <w:spacing w:val="3"/>
          <w:lang w:val="ro-RO"/>
        </w:rPr>
        <w:t xml:space="preserve"> </w:t>
      </w:r>
      <w:r w:rsidRPr="00BC3012">
        <w:rPr>
          <w:rFonts w:ascii="Arial Narrow" w:eastAsia="Calibri" w:hAnsi="Arial Narrow" w:cs="Calibri"/>
          <w:color w:val="002060"/>
          <w:spacing w:val="-1"/>
          <w:lang w:val="ro-RO"/>
        </w:rPr>
        <w:t>p</w:t>
      </w:r>
      <w:r w:rsidRPr="00BC3012">
        <w:rPr>
          <w:rFonts w:ascii="Arial Narrow" w:eastAsia="Calibri" w:hAnsi="Arial Narrow" w:cs="Calibri"/>
          <w:color w:val="002060"/>
          <w:lang w:val="ro-RO"/>
        </w:rPr>
        <w:t>r</w:t>
      </w:r>
      <w:r w:rsidRPr="00BC3012">
        <w:rPr>
          <w:rFonts w:ascii="Arial Narrow" w:eastAsia="Calibri" w:hAnsi="Arial Narrow" w:cs="Calibri"/>
          <w:color w:val="002060"/>
          <w:spacing w:val="-1"/>
          <w:lang w:val="ro-RO"/>
        </w:rPr>
        <w:t>el</w:t>
      </w:r>
      <w:r w:rsidRPr="00BC3012">
        <w:rPr>
          <w:rFonts w:ascii="Arial Narrow" w:eastAsia="Calibri" w:hAnsi="Arial Narrow" w:cs="Calibri"/>
          <w:color w:val="002060"/>
          <w:spacing w:val="1"/>
          <w:lang w:val="ro-RO"/>
        </w:rPr>
        <w:t>u</w:t>
      </w:r>
      <w:r w:rsidRPr="00BC3012">
        <w:rPr>
          <w:rFonts w:ascii="Arial Narrow" w:eastAsia="Calibri" w:hAnsi="Arial Narrow" w:cs="Calibri"/>
          <w:color w:val="002060"/>
          <w:spacing w:val="-1"/>
          <w:lang w:val="ro-RO"/>
        </w:rPr>
        <w:t>ng</w:t>
      </w:r>
      <w:r w:rsidRPr="00BC3012">
        <w:rPr>
          <w:rFonts w:ascii="Arial Narrow" w:eastAsia="Calibri" w:hAnsi="Arial Narrow" w:cs="Calibri"/>
          <w:color w:val="002060"/>
          <w:spacing w:val="2"/>
          <w:lang w:val="ro-RO"/>
        </w:rPr>
        <w:t>i</w:t>
      </w:r>
      <w:r w:rsidRPr="00BC3012">
        <w:rPr>
          <w:rFonts w:ascii="Arial Narrow" w:eastAsia="Calibri" w:hAnsi="Arial Narrow" w:cs="Calibri"/>
          <w:color w:val="002060"/>
          <w:lang w:val="ro-RO"/>
        </w:rPr>
        <w:t>re</w:t>
      </w:r>
      <w:r w:rsidRPr="00BC3012">
        <w:rPr>
          <w:rFonts w:ascii="Arial Narrow" w:eastAsia="Calibri" w:hAnsi="Arial Narrow" w:cs="Calibri"/>
          <w:color w:val="002060"/>
          <w:spacing w:val="-1"/>
          <w:lang w:val="ro-RO"/>
        </w:rPr>
        <w:t xml:space="preserve"> </w:t>
      </w:r>
      <w:r w:rsidRPr="00BC3012">
        <w:rPr>
          <w:rFonts w:ascii="Arial Narrow" w:eastAsia="Calibri" w:hAnsi="Arial Narrow" w:cs="Calibri"/>
          <w:color w:val="002060"/>
          <w:lang w:val="ro-RO"/>
        </w:rPr>
        <w:t>a</w:t>
      </w:r>
      <w:r w:rsidRPr="00BC3012">
        <w:rPr>
          <w:rFonts w:ascii="Arial Narrow" w:eastAsia="Calibri" w:hAnsi="Arial Narrow" w:cs="Calibri"/>
          <w:color w:val="002060"/>
          <w:spacing w:val="3"/>
          <w:lang w:val="ro-RO"/>
        </w:rPr>
        <w:t xml:space="preserve"> </w:t>
      </w:r>
      <w:r w:rsidRPr="00BC3012">
        <w:rPr>
          <w:rFonts w:ascii="Arial Narrow" w:eastAsia="Calibri" w:hAnsi="Arial Narrow" w:cs="Calibri"/>
          <w:color w:val="002060"/>
          <w:spacing w:val="-1"/>
          <w:lang w:val="ro-RO"/>
        </w:rPr>
        <w:t>du</w:t>
      </w:r>
      <w:r w:rsidRPr="00BC3012">
        <w:rPr>
          <w:rFonts w:ascii="Arial Narrow" w:eastAsia="Calibri" w:hAnsi="Arial Narrow" w:cs="Calibri"/>
          <w:color w:val="002060"/>
          <w:lang w:val="ro-RO"/>
        </w:rPr>
        <w:t>ra</w:t>
      </w:r>
      <w:r w:rsidRPr="00BC3012">
        <w:rPr>
          <w:rFonts w:ascii="Arial Narrow" w:eastAsia="Calibri" w:hAnsi="Arial Narrow" w:cs="Calibri"/>
          <w:color w:val="002060"/>
          <w:spacing w:val="2"/>
          <w:lang w:val="ro-RO"/>
        </w:rPr>
        <w:t>t</w:t>
      </w:r>
      <w:r w:rsidRPr="00BC3012">
        <w:rPr>
          <w:rFonts w:ascii="Arial Narrow" w:eastAsia="Calibri" w:hAnsi="Arial Narrow" w:cs="Calibri"/>
          <w:color w:val="002060"/>
          <w:spacing w:val="-1"/>
          <w:lang w:val="ro-RO"/>
        </w:rPr>
        <w:t>e</w:t>
      </w:r>
      <w:r w:rsidRPr="00BC3012">
        <w:rPr>
          <w:rFonts w:ascii="Arial Narrow" w:eastAsia="Calibri" w:hAnsi="Arial Narrow" w:cs="Calibri"/>
          <w:color w:val="002060"/>
          <w:lang w:val="ro-RO"/>
        </w:rPr>
        <w:t>i</w:t>
      </w:r>
      <w:r w:rsidRPr="00BC3012">
        <w:rPr>
          <w:rFonts w:ascii="Arial Narrow" w:eastAsia="Calibri" w:hAnsi="Arial Narrow" w:cs="Calibri"/>
          <w:color w:val="002060"/>
          <w:spacing w:val="2"/>
          <w:lang w:val="ro-RO"/>
        </w:rPr>
        <w:t xml:space="preserve"> </w:t>
      </w:r>
      <w:r w:rsidRPr="00BC3012">
        <w:rPr>
          <w:rFonts w:ascii="Arial Narrow" w:eastAsia="Calibri" w:hAnsi="Arial Narrow" w:cs="Calibri"/>
          <w:color w:val="002060"/>
          <w:spacing w:val="-1"/>
          <w:lang w:val="ro-RO"/>
        </w:rPr>
        <w:t>d</w:t>
      </w:r>
      <w:r w:rsidRPr="00BC3012">
        <w:rPr>
          <w:rFonts w:ascii="Arial Narrow" w:eastAsia="Calibri" w:hAnsi="Arial Narrow" w:cs="Calibri"/>
          <w:color w:val="002060"/>
          <w:lang w:val="ro-RO"/>
        </w:rPr>
        <w:t>e</w:t>
      </w:r>
      <w:r w:rsidRPr="00BC3012">
        <w:rPr>
          <w:rFonts w:ascii="Arial Narrow" w:eastAsia="Calibri" w:hAnsi="Arial Narrow" w:cs="Calibri"/>
          <w:color w:val="002060"/>
          <w:spacing w:val="-1"/>
          <w:lang w:val="ro-RO"/>
        </w:rPr>
        <w:t xml:space="preserve"> </w:t>
      </w:r>
      <w:r w:rsidRPr="00BC3012">
        <w:rPr>
          <w:rFonts w:ascii="Arial Narrow" w:eastAsia="Calibri" w:hAnsi="Arial Narrow" w:cs="Calibri"/>
          <w:color w:val="002060"/>
          <w:lang w:val="ro-RO"/>
        </w:rPr>
        <w:t>viață a</w:t>
      </w:r>
      <w:r w:rsidRPr="00BC3012">
        <w:rPr>
          <w:rFonts w:ascii="Arial Narrow" w:eastAsia="Calibri" w:hAnsi="Arial Narrow" w:cs="Calibri"/>
          <w:color w:val="002060"/>
          <w:spacing w:val="2"/>
          <w:lang w:val="ro-RO"/>
        </w:rPr>
        <w:t xml:space="preserve"> </w:t>
      </w:r>
      <w:r w:rsidRPr="00BC3012">
        <w:rPr>
          <w:rFonts w:ascii="Arial Narrow" w:eastAsia="Calibri" w:hAnsi="Arial Narrow" w:cs="Calibri"/>
          <w:color w:val="002060"/>
          <w:lang w:val="ro-RO"/>
        </w:rPr>
        <w:t>i</w:t>
      </w:r>
      <w:r w:rsidRPr="00BC3012">
        <w:rPr>
          <w:rFonts w:ascii="Arial Narrow" w:eastAsia="Calibri" w:hAnsi="Arial Narrow" w:cs="Calibri"/>
          <w:color w:val="002060"/>
          <w:spacing w:val="-1"/>
          <w:lang w:val="ro-RO"/>
        </w:rPr>
        <w:t>n</w:t>
      </w:r>
      <w:r w:rsidRPr="00BC3012">
        <w:rPr>
          <w:rFonts w:ascii="Arial Narrow" w:eastAsia="Calibri" w:hAnsi="Arial Narrow" w:cs="Calibri"/>
          <w:color w:val="002060"/>
          <w:spacing w:val="1"/>
          <w:lang w:val="ro-RO"/>
        </w:rPr>
        <w:t>s</w:t>
      </w:r>
      <w:r w:rsidRPr="00BC3012">
        <w:rPr>
          <w:rFonts w:ascii="Arial Narrow" w:eastAsia="Calibri" w:hAnsi="Arial Narrow" w:cs="Calibri"/>
          <w:color w:val="002060"/>
          <w:lang w:val="ro-RO"/>
        </w:rPr>
        <w:t>ta</w:t>
      </w:r>
      <w:r w:rsidRPr="00BC3012">
        <w:rPr>
          <w:rFonts w:ascii="Arial Narrow" w:eastAsia="Calibri" w:hAnsi="Arial Narrow" w:cs="Calibri"/>
          <w:color w:val="002060"/>
          <w:spacing w:val="-1"/>
          <w:lang w:val="ro-RO"/>
        </w:rPr>
        <w:t>l</w:t>
      </w:r>
      <w:r w:rsidRPr="00BC3012">
        <w:rPr>
          <w:rFonts w:ascii="Arial Narrow" w:eastAsia="Calibri" w:hAnsi="Arial Narrow" w:cs="Calibri"/>
          <w:color w:val="002060"/>
          <w:lang w:val="ro-RO"/>
        </w:rPr>
        <w:t>aț</w:t>
      </w:r>
      <w:r w:rsidRPr="00BC3012">
        <w:rPr>
          <w:rFonts w:ascii="Arial Narrow" w:eastAsia="Calibri" w:hAnsi="Arial Narrow" w:cs="Calibri"/>
          <w:color w:val="002060"/>
          <w:spacing w:val="-1"/>
          <w:lang w:val="ro-RO"/>
        </w:rPr>
        <w:t>iil</w:t>
      </w:r>
      <w:r w:rsidRPr="00BC3012">
        <w:rPr>
          <w:rFonts w:ascii="Arial Narrow" w:eastAsia="Calibri" w:hAnsi="Arial Narrow" w:cs="Calibri"/>
          <w:color w:val="002060"/>
          <w:spacing w:val="1"/>
          <w:lang w:val="ro-RO"/>
        </w:rPr>
        <w:t>o</w:t>
      </w:r>
      <w:r w:rsidRPr="00BC3012">
        <w:rPr>
          <w:rFonts w:ascii="Arial Narrow" w:eastAsia="Calibri" w:hAnsi="Arial Narrow" w:cs="Calibri"/>
          <w:color w:val="002060"/>
          <w:lang w:val="ro-RO"/>
        </w:rPr>
        <w:t>r;</w:t>
      </w:r>
      <w:r w:rsidRPr="00BC3012">
        <w:rPr>
          <w:rFonts w:ascii="Arial Narrow" w:eastAsia="Calibri" w:hAnsi="Arial Narrow" w:cs="Calibri"/>
          <w:color w:val="002060"/>
          <w:spacing w:val="-1"/>
          <w:lang w:val="ro-RO"/>
        </w:rPr>
        <w:t xml:space="preserve"> </w:t>
      </w:r>
      <w:r w:rsidRPr="00BC3012">
        <w:rPr>
          <w:rFonts w:ascii="Arial Narrow" w:eastAsia="Calibri" w:hAnsi="Arial Narrow" w:cs="Calibri"/>
          <w:color w:val="002060"/>
          <w:spacing w:val="1"/>
          <w:lang w:val="ro-RO"/>
        </w:rPr>
        <w:t>p</w:t>
      </w:r>
      <w:r w:rsidRPr="00BC3012">
        <w:rPr>
          <w:rFonts w:ascii="Arial Narrow" w:eastAsia="Calibri" w:hAnsi="Arial Narrow" w:cs="Calibri"/>
          <w:color w:val="002060"/>
          <w:spacing w:val="-1"/>
          <w:lang w:val="ro-RO"/>
        </w:rPr>
        <w:t>en</w:t>
      </w:r>
      <w:r w:rsidRPr="00BC3012">
        <w:rPr>
          <w:rFonts w:ascii="Arial Narrow" w:eastAsia="Calibri" w:hAnsi="Arial Narrow" w:cs="Calibri"/>
          <w:color w:val="002060"/>
          <w:lang w:val="ro-RO"/>
        </w:rPr>
        <w:t>t</w:t>
      </w:r>
      <w:r w:rsidRPr="00BC3012">
        <w:rPr>
          <w:rFonts w:ascii="Arial Narrow" w:eastAsia="Calibri" w:hAnsi="Arial Narrow" w:cs="Calibri"/>
          <w:color w:val="002060"/>
          <w:spacing w:val="1"/>
          <w:lang w:val="ro-RO"/>
        </w:rPr>
        <w:t>r</w:t>
      </w:r>
      <w:r w:rsidRPr="00BC3012">
        <w:rPr>
          <w:rFonts w:ascii="Arial Narrow" w:eastAsia="Calibri" w:hAnsi="Arial Narrow" w:cs="Calibri"/>
          <w:color w:val="002060"/>
          <w:lang w:val="ro-RO"/>
        </w:rPr>
        <w:t>u</w:t>
      </w:r>
      <w:r w:rsidRPr="00BC3012">
        <w:rPr>
          <w:rFonts w:ascii="Arial Narrow" w:eastAsia="Calibri" w:hAnsi="Arial Narrow" w:cs="Calibri"/>
          <w:color w:val="002060"/>
          <w:spacing w:val="7"/>
          <w:lang w:val="ro-RO"/>
        </w:rPr>
        <w:t xml:space="preserve"> </w:t>
      </w:r>
      <w:r w:rsidRPr="00BC3012">
        <w:rPr>
          <w:rFonts w:ascii="Arial Narrow" w:eastAsia="Calibri" w:hAnsi="Arial Narrow" w:cs="Calibri"/>
          <w:color w:val="002060"/>
          <w:spacing w:val="1"/>
          <w:lang w:val="ro-RO"/>
        </w:rPr>
        <w:t>c</w:t>
      </w:r>
      <w:r w:rsidRPr="00BC3012">
        <w:rPr>
          <w:rFonts w:ascii="Arial Narrow" w:eastAsia="Calibri" w:hAnsi="Arial Narrow" w:cs="Calibri"/>
          <w:color w:val="002060"/>
          <w:lang w:val="ro-RO"/>
        </w:rPr>
        <w:t>are</w:t>
      </w:r>
      <w:r w:rsidRPr="00BC3012">
        <w:rPr>
          <w:rFonts w:ascii="Arial Narrow" w:eastAsia="Calibri" w:hAnsi="Arial Narrow" w:cs="Calibri"/>
          <w:color w:val="002060"/>
          <w:spacing w:val="1"/>
          <w:lang w:val="ro-RO"/>
        </w:rPr>
        <w:t xml:space="preserve"> </w:t>
      </w:r>
      <w:r w:rsidRPr="00BC3012">
        <w:rPr>
          <w:rFonts w:ascii="Arial Narrow" w:eastAsia="Calibri" w:hAnsi="Arial Narrow" w:cs="Calibri"/>
          <w:color w:val="002060"/>
          <w:spacing w:val="-1"/>
          <w:lang w:val="ro-RO"/>
        </w:rPr>
        <w:t>s</w:t>
      </w:r>
      <w:r w:rsidRPr="00BC3012">
        <w:rPr>
          <w:rFonts w:ascii="Arial Narrow" w:eastAsia="Calibri" w:hAnsi="Arial Narrow" w:cs="Calibri"/>
          <w:color w:val="002060"/>
          <w:lang w:val="ro-RO"/>
        </w:rPr>
        <w:t>e</w:t>
      </w:r>
      <w:r w:rsidRPr="00BC3012">
        <w:rPr>
          <w:rFonts w:ascii="Arial Narrow" w:eastAsia="Calibri" w:hAnsi="Arial Narrow" w:cs="Calibri"/>
          <w:color w:val="002060"/>
          <w:spacing w:val="-1"/>
          <w:lang w:val="ro-RO"/>
        </w:rPr>
        <w:t xml:space="preserve"> </w:t>
      </w:r>
      <w:r w:rsidRPr="00BC3012">
        <w:rPr>
          <w:rFonts w:ascii="Arial Narrow" w:eastAsia="Calibri" w:hAnsi="Arial Narrow" w:cs="Calibri"/>
          <w:color w:val="002060"/>
          <w:spacing w:val="3"/>
          <w:lang w:val="ro-RO"/>
        </w:rPr>
        <w:t>f</w:t>
      </w:r>
      <w:r w:rsidRPr="00BC3012">
        <w:rPr>
          <w:rFonts w:ascii="Arial Narrow" w:eastAsia="Calibri" w:hAnsi="Arial Narrow" w:cs="Calibri"/>
          <w:color w:val="002060"/>
          <w:spacing w:val="-1"/>
          <w:lang w:val="ro-RO"/>
        </w:rPr>
        <w:t>u</w:t>
      </w:r>
      <w:r w:rsidRPr="00BC3012">
        <w:rPr>
          <w:rFonts w:ascii="Arial Narrow" w:eastAsia="Calibri" w:hAnsi="Arial Narrow" w:cs="Calibri"/>
          <w:color w:val="002060"/>
          <w:lang w:val="ro-RO"/>
        </w:rPr>
        <w:t>r</w:t>
      </w:r>
      <w:r w:rsidRPr="00BC3012">
        <w:rPr>
          <w:rFonts w:ascii="Arial Narrow" w:eastAsia="Calibri" w:hAnsi="Arial Narrow" w:cs="Calibri"/>
          <w:color w:val="002060"/>
          <w:spacing w:val="-1"/>
          <w:lang w:val="ro-RO"/>
        </w:rPr>
        <w:t>ni</w:t>
      </w:r>
      <w:r w:rsidRPr="00BC3012">
        <w:rPr>
          <w:rFonts w:ascii="Arial Narrow" w:eastAsia="Calibri" w:hAnsi="Arial Narrow" w:cs="Calibri"/>
          <w:color w:val="002060"/>
          <w:spacing w:val="1"/>
          <w:lang w:val="ro-RO"/>
        </w:rPr>
        <w:t>z</w:t>
      </w:r>
      <w:r w:rsidRPr="00BC3012">
        <w:rPr>
          <w:rFonts w:ascii="Arial Narrow" w:eastAsia="Calibri" w:hAnsi="Arial Narrow" w:cs="Calibri"/>
          <w:color w:val="002060"/>
          <w:spacing w:val="-1"/>
          <w:lang w:val="ro-RO"/>
        </w:rPr>
        <w:t>e</w:t>
      </w:r>
      <w:r w:rsidRPr="00BC3012">
        <w:rPr>
          <w:rFonts w:ascii="Arial Narrow" w:eastAsia="Calibri" w:hAnsi="Arial Narrow" w:cs="Calibri"/>
          <w:color w:val="002060"/>
          <w:spacing w:val="2"/>
          <w:lang w:val="ro-RO"/>
        </w:rPr>
        <w:t>a</w:t>
      </w:r>
      <w:r w:rsidRPr="00BC3012">
        <w:rPr>
          <w:rFonts w:ascii="Arial Narrow" w:eastAsia="Calibri" w:hAnsi="Arial Narrow" w:cs="Calibri"/>
          <w:color w:val="002060"/>
          <w:spacing w:val="1"/>
          <w:lang w:val="ro-RO"/>
        </w:rPr>
        <w:t>z</w:t>
      </w:r>
      <w:r w:rsidRPr="00BC3012">
        <w:rPr>
          <w:rFonts w:ascii="Arial Narrow" w:eastAsia="Calibri" w:hAnsi="Arial Narrow" w:cs="Calibri"/>
          <w:color w:val="002060"/>
          <w:lang w:val="ro-RO"/>
        </w:rPr>
        <w:t xml:space="preserve">ă </w:t>
      </w:r>
      <w:r w:rsidRPr="00BC3012">
        <w:rPr>
          <w:rFonts w:ascii="Arial Narrow" w:eastAsia="Calibri" w:hAnsi="Arial Narrow" w:cs="Calibri"/>
          <w:color w:val="002060"/>
          <w:spacing w:val="-1"/>
          <w:lang w:val="ro-RO"/>
        </w:rPr>
        <w:t>d</w:t>
      </w:r>
      <w:r w:rsidRPr="00BC3012">
        <w:rPr>
          <w:rFonts w:ascii="Arial Narrow" w:eastAsia="Calibri" w:hAnsi="Arial Narrow" w:cs="Calibri"/>
          <w:color w:val="002060"/>
          <w:spacing w:val="1"/>
          <w:lang w:val="ro-RO"/>
        </w:rPr>
        <w:t>o</w:t>
      </w:r>
      <w:r w:rsidRPr="00BC3012">
        <w:rPr>
          <w:rFonts w:ascii="Arial Narrow" w:eastAsia="Calibri" w:hAnsi="Arial Narrow" w:cs="Calibri"/>
          <w:color w:val="002060"/>
          <w:lang w:val="ro-RO"/>
        </w:rPr>
        <w:t>v</w:t>
      </w:r>
      <w:r w:rsidRPr="00BC3012">
        <w:rPr>
          <w:rFonts w:ascii="Arial Narrow" w:eastAsia="Calibri" w:hAnsi="Arial Narrow" w:cs="Calibri"/>
          <w:color w:val="002060"/>
          <w:spacing w:val="-1"/>
          <w:lang w:val="ro-RO"/>
        </w:rPr>
        <w:t>e</w:t>
      </w:r>
      <w:r w:rsidRPr="00BC3012">
        <w:rPr>
          <w:rFonts w:ascii="Arial Narrow" w:eastAsia="Calibri" w:hAnsi="Arial Narrow" w:cs="Calibri"/>
          <w:color w:val="002060"/>
          <w:spacing w:val="1"/>
          <w:lang w:val="ro-RO"/>
        </w:rPr>
        <w:t>z</w:t>
      </w:r>
      <w:r w:rsidRPr="00BC3012">
        <w:rPr>
          <w:rFonts w:ascii="Arial Narrow" w:eastAsia="Calibri" w:hAnsi="Arial Narrow" w:cs="Calibri"/>
          <w:color w:val="002060"/>
          <w:lang w:val="ro-RO"/>
        </w:rPr>
        <w:t xml:space="preserve">i la </w:t>
      </w:r>
      <w:r w:rsidRPr="00BC3012">
        <w:rPr>
          <w:rFonts w:ascii="Arial Narrow" w:eastAsia="Calibri" w:hAnsi="Arial Narrow" w:cs="Calibri"/>
          <w:color w:val="002060"/>
          <w:spacing w:val="-1"/>
          <w:lang w:val="ro-RO"/>
        </w:rPr>
        <w:t>n</w:t>
      </w:r>
      <w:r w:rsidRPr="00BC3012">
        <w:rPr>
          <w:rFonts w:ascii="Arial Narrow" w:eastAsia="Calibri" w:hAnsi="Arial Narrow" w:cs="Calibri"/>
          <w:color w:val="002060"/>
          <w:lang w:val="ro-RO"/>
        </w:rPr>
        <w:t>i</w:t>
      </w:r>
      <w:r w:rsidRPr="00BC3012">
        <w:rPr>
          <w:rFonts w:ascii="Arial Narrow" w:eastAsia="Calibri" w:hAnsi="Arial Narrow" w:cs="Calibri"/>
          <w:color w:val="002060"/>
          <w:spacing w:val="1"/>
          <w:lang w:val="ro-RO"/>
        </w:rPr>
        <w:t>v</w:t>
      </w:r>
      <w:r w:rsidRPr="00BC3012">
        <w:rPr>
          <w:rFonts w:ascii="Arial Narrow" w:eastAsia="Calibri" w:hAnsi="Arial Narrow" w:cs="Calibri"/>
          <w:color w:val="002060"/>
          <w:spacing w:val="-1"/>
          <w:lang w:val="ro-RO"/>
        </w:rPr>
        <w:t>e</w:t>
      </w:r>
      <w:r w:rsidRPr="00BC3012">
        <w:rPr>
          <w:rFonts w:ascii="Arial Narrow" w:eastAsia="Calibri" w:hAnsi="Arial Narrow" w:cs="Calibri"/>
          <w:color w:val="002060"/>
          <w:lang w:val="ro-RO"/>
        </w:rPr>
        <w:t>l</w:t>
      </w:r>
      <w:r w:rsidRPr="00BC3012">
        <w:rPr>
          <w:rFonts w:ascii="Arial Narrow" w:eastAsia="Calibri" w:hAnsi="Arial Narrow" w:cs="Calibri"/>
          <w:color w:val="002060"/>
          <w:spacing w:val="-1"/>
          <w:lang w:val="ro-RO"/>
        </w:rPr>
        <w:t xml:space="preserve"> </w:t>
      </w:r>
      <w:r w:rsidRPr="00BC3012">
        <w:rPr>
          <w:rFonts w:ascii="Arial Narrow" w:eastAsia="Calibri" w:hAnsi="Arial Narrow" w:cs="Calibri"/>
          <w:color w:val="002060"/>
          <w:spacing w:val="1"/>
          <w:lang w:val="ro-RO"/>
        </w:rPr>
        <w:t>d</w:t>
      </w:r>
      <w:r w:rsidRPr="00BC3012">
        <w:rPr>
          <w:rFonts w:ascii="Arial Narrow" w:eastAsia="Calibri" w:hAnsi="Arial Narrow" w:cs="Calibri"/>
          <w:color w:val="002060"/>
          <w:lang w:val="ro-RO"/>
        </w:rPr>
        <w:t>e</w:t>
      </w:r>
      <w:r w:rsidRPr="00BC3012">
        <w:rPr>
          <w:rFonts w:ascii="Arial Narrow" w:eastAsia="Calibri" w:hAnsi="Arial Narrow" w:cs="Calibri"/>
          <w:color w:val="002060"/>
          <w:spacing w:val="-1"/>
          <w:lang w:val="ro-RO"/>
        </w:rPr>
        <w:t xml:space="preserve"> </w:t>
      </w:r>
      <w:r w:rsidRPr="00BC3012">
        <w:rPr>
          <w:rFonts w:ascii="Arial Narrow" w:eastAsia="Calibri" w:hAnsi="Arial Narrow" w:cs="Calibri"/>
          <w:color w:val="002060"/>
          <w:lang w:val="ro-RO"/>
        </w:rPr>
        <w:t>i</w:t>
      </w:r>
      <w:r w:rsidRPr="00BC3012">
        <w:rPr>
          <w:rFonts w:ascii="Arial Narrow" w:eastAsia="Calibri" w:hAnsi="Arial Narrow" w:cs="Calibri"/>
          <w:color w:val="002060"/>
          <w:spacing w:val="1"/>
          <w:lang w:val="ro-RO"/>
        </w:rPr>
        <w:t>n</w:t>
      </w:r>
      <w:r w:rsidRPr="00BC3012">
        <w:rPr>
          <w:rFonts w:ascii="Arial Narrow" w:eastAsia="Calibri" w:hAnsi="Arial Narrow" w:cs="Calibri"/>
          <w:color w:val="002060"/>
          <w:spacing w:val="-1"/>
          <w:lang w:val="ro-RO"/>
        </w:rPr>
        <w:t>s</w:t>
      </w:r>
      <w:r w:rsidRPr="00BC3012">
        <w:rPr>
          <w:rFonts w:ascii="Arial Narrow" w:eastAsia="Calibri" w:hAnsi="Arial Narrow" w:cs="Calibri"/>
          <w:color w:val="002060"/>
          <w:lang w:val="ro-RO"/>
        </w:rPr>
        <w:t>ta</w:t>
      </w:r>
      <w:r w:rsidRPr="00BC3012">
        <w:rPr>
          <w:rFonts w:ascii="Arial Narrow" w:eastAsia="Calibri" w:hAnsi="Arial Narrow" w:cs="Calibri"/>
          <w:color w:val="002060"/>
          <w:spacing w:val="-1"/>
          <w:lang w:val="ro-RO"/>
        </w:rPr>
        <w:t>l</w:t>
      </w:r>
      <w:r w:rsidRPr="00BC3012">
        <w:rPr>
          <w:rFonts w:ascii="Arial Narrow" w:eastAsia="Calibri" w:hAnsi="Arial Narrow" w:cs="Calibri"/>
          <w:color w:val="002060"/>
          <w:lang w:val="ro-RO"/>
        </w:rPr>
        <w:t>aț</w:t>
      </w:r>
      <w:r w:rsidRPr="00BC3012">
        <w:rPr>
          <w:rFonts w:ascii="Arial Narrow" w:eastAsia="Calibri" w:hAnsi="Arial Narrow" w:cs="Calibri"/>
          <w:color w:val="002060"/>
          <w:spacing w:val="1"/>
          <w:lang w:val="ro-RO"/>
        </w:rPr>
        <w:t>i</w:t>
      </w:r>
      <w:r w:rsidRPr="00BC3012">
        <w:rPr>
          <w:rFonts w:ascii="Arial Narrow" w:eastAsia="Calibri" w:hAnsi="Arial Narrow" w:cs="Calibri"/>
          <w:color w:val="002060"/>
          <w:spacing w:val="-1"/>
          <w:lang w:val="ro-RO"/>
        </w:rPr>
        <w:t>e</w:t>
      </w:r>
      <w:r w:rsidRPr="00BC3012">
        <w:rPr>
          <w:rFonts w:ascii="Arial Narrow" w:eastAsia="Calibri" w:hAnsi="Arial Narrow" w:cs="Calibri"/>
          <w:color w:val="002060"/>
          <w:lang w:val="ro-RO"/>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2C41CA"/>
    <w:multiLevelType w:val="multilevel"/>
    <w:tmpl w:val="8D8218F0"/>
    <w:lvl w:ilvl="0">
      <w:start w:val="1"/>
      <w:numFmt w:val="bullet"/>
      <w:lvlText w:val=""/>
      <w:lvlJc w:val="left"/>
      <w:rPr>
        <w:rFonts w:ascii="Symbol" w:hAnsi="Symbol" w:hint="default"/>
        <w:b w:val="0"/>
        <w:bCs w:val="0"/>
        <w:i w:val="0"/>
        <w:iCs w:val="0"/>
        <w:smallCaps w:val="0"/>
        <w:strike w:val="0"/>
        <w:color w:val="000000"/>
        <w:spacing w:val="0"/>
        <w:w w:val="100"/>
        <w:position w:val="0"/>
        <w:sz w:val="20"/>
        <w:szCs w:val="20"/>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2A76917"/>
    <w:multiLevelType w:val="multilevel"/>
    <w:tmpl w:val="D942482C"/>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3F32634"/>
    <w:multiLevelType w:val="multilevel"/>
    <w:tmpl w:val="DBC81F1A"/>
    <w:lvl w:ilvl="0">
      <w:start w:val="1"/>
      <w:numFmt w:val="bullet"/>
      <w:lvlText w:val=""/>
      <w:lvlJc w:val="left"/>
      <w:rPr>
        <w:rFonts w:ascii="Symbol" w:hAnsi="Symbol" w:hint="default"/>
        <w:b w:val="0"/>
        <w:bCs w:val="0"/>
        <w:i w:val="0"/>
        <w:iCs w:val="0"/>
        <w:smallCaps w:val="0"/>
        <w:strike w:val="0"/>
        <w:color w:val="000000"/>
        <w:spacing w:val="0"/>
        <w:w w:val="100"/>
        <w:position w:val="0"/>
        <w:sz w:val="20"/>
        <w:szCs w:val="20"/>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6B97B1C"/>
    <w:multiLevelType w:val="multilevel"/>
    <w:tmpl w:val="5D6AFEF2"/>
    <w:lvl w:ilvl="0">
      <w:start w:val="1"/>
      <w:numFmt w:val="decimal"/>
      <w:pStyle w:val="Heading1"/>
      <w:lvlText w:val="%1."/>
      <w:lvlJc w:val="left"/>
      <w:pPr>
        <w:tabs>
          <w:tab w:val="num" w:pos="720"/>
        </w:tabs>
        <w:ind w:left="720" w:hanging="720"/>
      </w:pPr>
    </w:lvl>
    <w:lvl w:ilvl="1">
      <w:start w:val="1"/>
      <w:numFmt w:val="decimal"/>
      <w:pStyle w:val="Heading2"/>
      <w:lvlText w:val="%2."/>
      <w:lvlJc w:val="left"/>
      <w:pPr>
        <w:tabs>
          <w:tab w:val="num" w:pos="1440"/>
        </w:tabs>
        <w:ind w:left="1440" w:hanging="720"/>
      </w:pPr>
    </w:lvl>
    <w:lvl w:ilvl="2">
      <w:start w:val="1"/>
      <w:numFmt w:val="decimal"/>
      <w:pStyle w:val="Heading3"/>
      <w:lvlText w:val="%3."/>
      <w:lvlJc w:val="left"/>
      <w:pPr>
        <w:tabs>
          <w:tab w:val="num" w:pos="2160"/>
        </w:tabs>
        <w:ind w:left="2160" w:hanging="720"/>
      </w:pPr>
    </w:lvl>
    <w:lvl w:ilvl="3">
      <w:start w:val="1"/>
      <w:numFmt w:val="decimal"/>
      <w:pStyle w:val="Heading4"/>
      <w:lvlText w:val="%4."/>
      <w:lvlJc w:val="left"/>
      <w:pPr>
        <w:tabs>
          <w:tab w:val="num" w:pos="2880"/>
        </w:tabs>
        <w:ind w:left="2880" w:hanging="720"/>
      </w:pPr>
    </w:lvl>
    <w:lvl w:ilvl="4">
      <w:start w:val="1"/>
      <w:numFmt w:val="decimal"/>
      <w:pStyle w:val="Heading5"/>
      <w:lvlText w:val="%5."/>
      <w:lvlJc w:val="left"/>
      <w:pPr>
        <w:tabs>
          <w:tab w:val="num" w:pos="3600"/>
        </w:tabs>
        <w:ind w:left="3600" w:hanging="720"/>
      </w:pPr>
    </w:lvl>
    <w:lvl w:ilvl="5">
      <w:start w:val="1"/>
      <w:numFmt w:val="decimal"/>
      <w:pStyle w:val="Heading6"/>
      <w:lvlText w:val="%6."/>
      <w:lvlJc w:val="left"/>
      <w:pPr>
        <w:tabs>
          <w:tab w:val="num" w:pos="4320"/>
        </w:tabs>
        <w:ind w:left="4320" w:hanging="720"/>
      </w:pPr>
    </w:lvl>
    <w:lvl w:ilvl="6">
      <w:start w:val="1"/>
      <w:numFmt w:val="decimal"/>
      <w:pStyle w:val="Heading7"/>
      <w:lvlText w:val="%7."/>
      <w:lvlJc w:val="left"/>
      <w:pPr>
        <w:tabs>
          <w:tab w:val="num" w:pos="5040"/>
        </w:tabs>
        <w:ind w:left="5040" w:hanging="720"/>
      </w:pPr>
    </w:lvl>
    <w:lvl w:ilvl="7">
      <w:start w:val="1"/>
      <w:numFmt w:val="decimal"/>
      <w:pStyle w:val="Heading8"/>
      <w:lvlText w:val="%8."/>
      <w:lvlJc w:val="left"/>
      <w:pPr>
        <w:tabs>
          <w:tab w:val="num" w:pos="5760"/>
        </w:tabs>
        <w:ind w:left="5760" w:hanging="720"/>
      </w:pPr>
    </w:lvl>
    <w:lvl w:ilvl="8">
      <w:start w:val="1"/>
      <w:numFmt w:val="decimal"/>
      <w:pStyle w:val="Heading9"/>
      <w:lvlText w:val="%9."/>
      <w:lvlJc w:val="left"/>
      <w:pPr>
        <w:tabs>
          <w:tab w:val="num" w:pos="6480"/>
        </w:tabs>
        <w:ind w:left="6480" w:hanging="720"/>
      </w:pPr>
    </w:lvl>
  </w:abstractNum>
  <w:abstractNum w:abstractNumId="4" w15:restartNumberingAfterBreak="0">
    <w:nsid w:val="26456236"/>
    <w:multiLevelType w:val="multilevel"/>
    <w:tmpl w:val="8D8218F0"/>
    <w:lvl w:ilvl="0">
      <w:start w:val="1"/>
      <w:numFmt w:val="bullet"/>
      <w:lvlText w:val=""/>
      <w:lvlJc w:val="left"/>
      <w:rPr>
        <w:rFonts w:ascii="Symbol" w:hAnsi="Symbol" w:hint="default"/>
        <w:b w:val="0"/>
        <w:bCs w:val="0"/>
        <w:i w:val="0"/>
        <w:iCs w:val="0"/>
        <w:smallCaps w:val="0"/>
        <w:strike w:val="0"/>
        <w:color w:val="000000"/>
        <w:spacing w:val="0"/>
        <w:w w:val="100"/>
        <w:position w:val="0"/>
        <w:sz w:val="20"/>
        <w:szCs w:val="20"/>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2EA35898"/>
    <w:multiLevelType w:val="multilevel"/>
    <w:tmpl w:val="FE42EF9C"/>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37E800A8"/>
    <w:multiLevelType w:val="hybridMultilevel"/>
    <w:tmpl w:val="55AAD6D6"/>
    <w:lvl w:ilvl="0" w:tplc="FD949D84">
      <w:start w:val="1"/>
      <w:numFmt w:val="decimal"/>
      <w:lvlText w:val="%1."/>
      <w:lvlJc w:val="left"/>
      <w:pPr>
        <w:ind w:left="720" w:hanging="360"/>
      </w:pPr>
      <w:rPr>
        <w:rFonts w:hint="default"/>
      </w:rPr>
    </w:lvl>
    <w:lvl w:ilvl="1" w:tplc="81FC331A">
      <w:start w:val="1"/>
      <w:numFmt w:val="lowerRoman"/>
      <w:lvlText w:val="(%2)"/>
      <w:lvlJc w:val="left"/>
      <w:pPr>
        <w:ind w:left="1800" w:hanging="72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9E95366"/>
    <w:multiLevelType w:val="hybridMultilevel"/>
    <w:tmpl w:val="E4B6CBBE"/>
    <w:lvl w:ilvl="0" w:tplc="6BFAF02C">
      <w:start w:val="1"/>
      <w:numFmt w:val="lowerLetter"/>
      <w:lvlText w:val="(%1)"/>
      <w:lvlJc w:val="left"/>
      <w:pPr>
        <w:ind w:left="720" w:hanging="360"/>
      </w:pPr>
      <w:rPr>
        <w:rFonts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EB42EB1"/>
    <w:multiLevelType w:val="hybridMultilevel"/>
    <w:tmpl w:val="BC72E446"/>
    <w:lvl w:ilvl="0" w:tplc="FFFFFFFF">
      <w:start w:val="1"/>
      <w:numFmt w:val="lowerRoman"/>
      <w:lvlText w:val="(%1)"/>
      <w:lvlJc w:val="left"/>
      <w:pPr>
        <w:ind w:left="720" w:hanging="360"/>
      </w:pPr>
      <w:rPr>
        <w:rFonts w:hint="default"/>
      </w:rPr>
    </w:lvl>
    <w:lvl w:ilvl="1" w:tplc="81FC331A">
      <w:start w:val="1"/>
      <w:numFmt w:val="lowerRoman"/>
      <w:lvlText w:val="(%2)"/>
      <w:lvlJc w:val="left"/>
      <w:pPr>
        <w:ind w:left="1440" w:hanging="36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4D6C791D"/>
    <w:multiLevelType w:val="multilevel"/>
    <w:tmpl w:val="4D6C791D"/>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5AED7DD1"/>
    <w:multiLevelType w:val="hybridMultilevel"/>
    <w:tmpl w:val="0DBE90E6"/>
    <w:lvl w:ilvl="0" w:tplc="AD2AB6F8">
      <w:start w:val="1"/>
      <w:numFmt w:val="lowerRoman"/>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F236069"/>
    <w:multiLevelType w:val="multilevel"/>
    <w:tmpl w:val="A9E2BD88"/>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709B3B72"/>
    <w:multiLevelType w:val="hybridMultilevel"/>
    <w:tmpl w:val="8E10A14A"/>
    <w:lvl w:ilvl="0" w:tplc="6BFAF02C">
      <w:start w:val="1"/>
      <w:numFmt w:val="lowerLetter"/>
      <w:lvlText w:val="(%1)"/>
      <w:lvlJc w:val="left"/>
      <w:pPr>
        <w:ind w:left="720" w:hanging="360"/>
      </w:pPr>
      <w:rPr>
        <w:rFonts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77084FE2"/>
    <w:multiLevelType w:val="hybridMultilevel"/>
    <w:tmpl w:val="A720F510"/>
    <w:lvl w:ilvl="0" w:tplc="AD2AB6F8">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7CCA3240"/>
    <w:multiLevelType w:val="hybridMultilevel"/>
    <w:tmpl w:val="0EB6C8D0"/>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7E62380C"/>
    <w:multiLevelType w:val="hybridMultilevel"/>
    <w:tmpl w:val="EEC808F4"/>
    <w:lvl w:ilvl="0" w:tplc="1D48C3D2">
      <w:start w:val="1"/>
      <w:numFmt w:val="lowerRoman"/>
      <w:lvlText w:val="(%1)"/>
      <w:lvlJc w:val="left"/>
      <w:pPr>
        <w:ind w:left="1125" w:hanging="76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6"/>
  </w:num>
  <w:num w:numId="3">
    <w:abstractNumId w:val="12"/>
  </w:num>
  <w:num w:numId="4">
    <w:abstractNumId w:val="7"/>
  </w:num>
  <w:num w:numId="5">
    <w:abstractNumId w:val="13"/>
  </w:num>
  <w:num w:numId="6">
    <w:abstractNumId w:val="15"/>
  </w:num>
  <w:num w:numId="7">
    <w:abstractNumId w:val="9"/>
  </w:num>
  <w:num w:numId="8">
    <w:abstractNumId w:val="11"/>
  </w:num>
  <w:num w:numId="9">
    <w:abstractNumId w:val="5"/>
  </w:num>
  <w:num w:numId="10">
    <w:abstractNumId w:val="1"/>
  </w:num>
  <w:num w:numId="11">
    <w:abstractNumId w:val="10"/>
  </w:num>
  <w:num w:numId="12">
    <w:abstractNumId w:val="8"/>
  </w:num>
  <w:num w:numId="13">
    <w:abstractNumId w:val="2"/>
  </w:num>
  <w:num w:numId="14">
    <w:abstractNumId w:val="4"/>
  </w:num>
  <w:num w:numId="15">
    <w:abstractNumId w:val="0"/>
  </w:num>
  <w:num w:numId="16">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C0B0D"/>
    <w:rsid w:val="000326D5"/>
    <w:rsid w:val="000565AA"/>
    <w:rsid w:val="000938DF"/>
    <w:rsid w:val="000B4AAB"/>
    <w:rsid w:val="000D0E57"/>
    <w:rsid w:val="000D147A"/>
    <w:rsid w:val="000E6EA6"/>
    <w:rsid w:val="000F0A4A"/>
    <w:rsid w:val="00117284"/>
    <w:rsid w:val="00133275"/>
    <w:rsid w:val="00141412"/>
    <w:rsid w:val="001720B9"/>
    <w:rsid w:val="00184126"/>
    <w:rsid w:val="001860C4"/>
    <w:rsid w:val="001B379E"/>
    <w:rsid w:val="001D14EF"/>
    <w:rsid w:val="001D7CE4"/>
    <w:rsid w:val="001E5ED5"/>
    <w:rsid w:val="001F2A36"/>
    <w:rsid w:val="001F306B"/>
    <w:rsid w:val="00223BB4"/>
    <w:rsid w:val="00253383"/>
    <w:rsid w:val="002A44B5"/>
    <w:rsid w:val="002D07B1"/>
    <w:rsid w:val="002E2A2C"/>
    <w:rsid w:val="002F1181"/>
    <w:rsid w:val="002F5B86"/>
    <w:rsid w:val="0030351C"/>
    <w:rsid w:val="003107C9"/>
    <w:rsid w:val="00316496"/>
    <w:rsid w:val="00370FB7"/>
    <w:rsid w:val="00394CF5"/>
    <w:rsid w:val="003A01E2"/>
    <w:rsid w:val="00410D47"/>
    <w:rsid w:val="0042465C"/>
    <w:rsid w:val="00466DCE"/>
    <w:rsid w:val="00482832"/>
    <w:rsid w:val="00497D8C"/>
    <w:rsid w:val="004A1983"/>
    <w:rsid w:val="004D257C"/>
    <w:rsid w:val="004E08E2"/>
    <w:rsid w:val="004E6BB5"/>
    <w:rsid w:val="005029DA"/>
    <w:rsid w:val="0051680B"/>
    <w:rsid w:val="0053043E"/>
    <w:rsid w:val="005366CD"/>
    <w:rsid w:val="005407D4"/>
    <w:rsid w:val="0059091F"/>
    <w:rsid w:val="005C4F22"/>
    <w:rsid w:val="005C51E5"/>
    <w:rsid w:val="005E4BD0"/>
    <w:rsid w:val="005F1199"/>
    <w:rsid w:val="005F34EF"/>
    <w:rsid w:val="006005C4"/>
    <w:rsid w:val="00605CDB"/>
    <w:rsid w:val="006060D6"/>
    <w:rsid w:val="00624E6A"/>
    <w:rsid w:val="00632CCC"/>
    <w:rsid w:val="00634843"/>
    <w:rsid w:val="00660BCB"/>
    <w:rsid w:val="00662613"/>
    <w:rsid w:val="00684742"/>
    <w:rsid w:val="00686B15"/>
    <w:rsid w:val="006B252B"/>
    <w:rsid w:val="006C51F5"/>
    <w:rsid w:val="006C6215"/>
    <w:rsid w:val="006E724C"/>
    <w:rsid w:val="00702E68"/>
    <w:rsid w:val="00735F85"/>
    <w:rsid w:val="00743B1B"/>
    <w:rsid w:val="00745DE9"/>
    <w:rsid w:val="007A237A"/>
    <w:rsid w:val="007C74EA"/>
    <w:rsid w:val="007D3DAD"/>
    <w:rsid w:val="007F5A10"/>
    <w:rsid w:val="00800CE7"/>
    <w:rsid w:val="00835562"/>
    <w:rsid w:val="00847E5A"/>
    <w:rsid w:val="00850A54"/>
    <w:rsid w:val="00867D59"/>
    <w:rsid w:val="00894C8C"/>
    <w:rsid w:val="008A714C"/>
    <w:rsid w:val="008B38A6"/>
    <w:rsid w:val="008B6143"/>
    <w:rsid w:val="008C7AB1"/>
    <w:rsid w:val="008D07AE"/>
    <w:rsid w:val="008F68A8"/>
    <w:rsid w:val="00901587"/>
    <w:rsid w:val="009131BF"/>
    <w:rsid w:val="0091690C"/>
    <w:rsid w:val="009A0E20"/>
    <w:rsid w:val="00A0256E"/>
    <w:rsid w:val="00A26B53"/>
    <w:rsid w:val="00A437CB"/>
    <w:rsid w:val="00A54A3C"/>
    <w:rsid w:val="00AC0B69"/>
    <w:rsid w:val="00AC152F"/>
    <w:rsid w:val="00AD04FC"/>
    <w:rsid w:val="00AE51BA"/>
    <w:rsid w:val="00AF5D30"/>
    <w:rsid w:val="00B01086"/>
    <w:rsid w:val="00B065C0"/>
    <w:rsid w:val="00B122D1"/>
    <w:rsid w:val="00B2242A"/>
    <w:rsid w:val="00B26C34"/>
    <w:rsid w:val="00B350BA"/>
    <w:rsid w:val="00B40C82"/>
    <w:rsid w:val="00B5321A"/>
    <w:rsid w:val="00B87081"/>
    <w:rsid w:val="00B87659"/>
    <w:rsid w:val="00B95C46"/>
    <w:rsid w:val="00B95EE0"/>
    <w:rsid w:val="00BB3FEA"/>
    <w:rsid w:val="00BC0B0D"/>
    <w:rsid w:val="00BC3012"/>
    <w:rsid w:val="00BD1626"/>
    <w:rsid w:val="00BF3B04"/>
    <w:rsid w:val="00BF3C71"/>
    <w:rsid w:val="00C0274D"/>
    <w:rsid w:val="00C2685F"/>
    <w:rsid w:val="00C6603A"/>
    <w:rsid w:val="00C81FD2"/>
    <w:rsid w:val="00C93851"/>
    <w:rsid w:val="00CC0648"/>
    <w:rsid w:val="00CC7B7A"/>
    <w:rsid w:val="00CE1607"/>
    <w:rsid w:val="00CF290C"/>
    <w:rsid w:val="00D16A7C"/>
    <w:rsid w:val="00D24089"/>
    <w:rsid w:val="00D26B43"/>
    <w:rsid w:val="00D43FA0"/>
    <w:rsid w:val="00D440D5"/>
    <w:rsid w:val="00D556CC"/>
    <w:rsid w:val="00D83CB0"/>
    <w:rsid w:val="00D95722"/>
    <w:rsid w:val="00D97EBB"/>
    <w:rsid w:val="00DA5C66"/>
    <w:rsid w:val="00DA7AB0"/>
    <w:rsid w:val="00DC4435"/>
    <w:rsid w:val="00DC7ABD"/>
    <w:rsid w:val="00DD278C"/>
    <w:rsid w:val="00DE42D1"/>
    <w:rsid w:val="00E01EA5"/>
    <w:rsid w:val="00E16353"/>
    <w:rsid w:val="00E16FC3"/>
    <w:rsid w:val="00E17690"/>
    <w:rsid w:val="00E17936"/>
    <w:rsid w:val="00E21429"/>
    <w:rsid w:val="00E34B58"/>
    <w:rsid w:val="00E64450"/>
    <w:rsid w:val="00E75CA6"/>
    <w:rsid w:val="00E952ED"/>
    <w:rsid w:val="00EA57C9"/>
    <w:rsid w:val="00EC49AF"/>
    <w:rsid w:val="00EE3C51"/>
    <w:rsid w:val="00EE595F"/>
    <w:rsid w:val="00EF450C"/>
    <w:rsid w:val="00F11D19"/>
    <w:rsid w:val="00F205C2"/>
    <w:rsid w:val="00F23C87"/>
    <w:rsid w:val="00F51225"/>
    <w:rsid w:val="00F54C4F"/>
    <w:rsid w:val="00F60FB7"/>
    <w:rsid w:val="00F77186"/>
    <w:rsid w:val="00FF1C3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2E04843"/>
  <w15:docId w15:val="{B1943A9D-1258-4C24-822F-D856D73F09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pPr>
        <w:ind w:left="-144" w:right="-72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A0E20"/>
  </w:style>
  <w:style w:type="paragraph" w:styleId="Heading1">
    <w:name w:val="heading 1"/>
    <w:basedOn w:val="Normal"/>
    <w:next w:val="Normal"/>
    <w:link w:val="Heading1Char"/>
    <w:uiPriority w:val="9"/>
    <w:qFormat/>
    <w:rsid w:val="001B3490"/>
    <w:pPr>
      <w:keepNext/>
      <w:numPr>
        <w:numId w:val="1"/>
      </w:numPr>
      <w:spacing w:before="240" w:after="60"/>
      <w:outlineLvl w:val="0"/>
    </w:pPr>
    <w:rPr>
      <w:rFonts w:asciiTheme="majorHAnsi" w:eastAsiaTheme="majorEastAsia" w:hAnsiTheme="majorHAnsi" w:cstheme="majorBidi"/>
      <w:b/>
      <w:bCs/>
      <w:kern w:val="32"/>
      <w:sz w:val="32"/>
      <w:szCs w:val="32"/>
    </w:rPr>
  </w:style>
  <w:style w:type="paragraph" w:styleId="Heading2">
    <w:name w:val="heading 2"/>
    <w:basedOn w:val="Normal"/>
    <w:next w:val="Normal"/>
    <w:link w:val="Heading2Char"/>
    <w:uiPriority w:val="9"/>
    <w:semiHidden/>
    <w:unhideWhenUsed/>
    <w:qFormat/>
    <w:rsid w:val="001B3490"/>
    <w:pPr>
      <w:keepNext/>
      <w:numPr>
        <w:ilvl w:val="1"/>
        <w:numId w:val="1"/>
      </w:numPr>
      <w:spacing w:before="240" w:after="60"/>
      <w:outlineLvl w:val="1"/>
    </w:pPr>
    <w:rPr>
      <w:rFonts w:asciiTheme="majorHAnsi" w:eastAsiaTheme="majorEastAsia" w:hAnsiTheme="majorHAnsi" w:cstheme="majorBidi"/>
      <w:b/>
      <w:bCs/>
      <w:i/>
      <w:iCs/>
      <w:sz w:val="28"/>
      <w:szCs w:val="28"/>
    </w:rPr>
  </w:style>
  <w:style w:type="paragraph" w:styleId="Heading3">
    <w:name w:val="heading 3"/>
    <w:basedOn w:val="Normal"/>
    <w:next w:val="Normal"/>
    <w:link w:val="Heading3Char"/>
    <w:uiPriority w:val="9"/>
    <w:semiHidden/>
    <w:unhideWhenUsed/>
    <w:qFormat/>
    <w:rsid w:val="001B3490"/>
    <w:pPr>
      <w:keepNext/>
      <w:numPr>
        <w:ilvl w:val="2"/>
        <w:numId w:val="1"/>
      </w:numPr>
      <w:spacing w:before="240" w:after="60"/>
      <w:outlineLvl w:val="2"/>
    </w:pPr>
    <w:rPr>
      <w:rFonts w:asciiTheme="majorHAnsi" w:eastAsiaTheme="majorEastAsia" w:hAnsiTheme="majorHAnsi" w:cstheme="majorBidi"/>
      <w:b/>
      <w:bCs/>
      <w:sz w:val="26"/>
      <w:szCs w:val="26"/>
    </w:rPr>
  </w:style>
  <w:style w:type="paragraph" w:styleId="Heading4">
    <w:name w:val="heading 4"/>
    <w:basedOn w:val="Normal"/>
    <w:next w:val="Normal"/>
    <w:link w:val="Heading4Char"/>
    <w:uiPriority w:val="9"/>
    <w:semiHidden/>
    <w:unhideWhenUsed/>
    <w:qFormat/>
    <w:rsid w:val="001B3490"/>
    <w:pPr>
      <w:keepNext/>
      <w:numPr>
        <w:ilvl w:val="3"/>
        <w:numId w:val="1"/>
      </w:numPr>
      <w:spacing w:before="240" w:after="60"/>
      <w:outlineLvl w:val="3"/>
    </w:pPr>
    <w:rPr>
      <w:rFonts w:asciiTheme="minorHAnsi" w:eastAsiaTheme="minorEastAsia" w:hAnsiTheme="minorHAnsi" w:cstheme="minorBidi"/>
      <w:b/>
      <w:bCs/>
      <w:sz w:val="28"/>
      <w:szCs w:val="28"/>
    </w:rPr>
  </w:style>
  <w:style w:type="paragraph" w:styleId="Heading5">
    <w:name w:val="heading 5"/>
    <w:basedOn w:val="Normal"/>
    <w:next w:val="Normal"/>
    <w:link w:val="Heading5Char"/>
    <w:uiPriority w:val="9"/>
    <w:semiHidden/>
    <w:unhideWhenUsed/>
    <w:qFormat/>
    <w:rsid w:val="001B3490"/>
    <w:pPr>
      <w:numPr>
        <w:ilvl w:val="4"/>
        <w:numId w:val="1"/>
      </w:numPr>
      <w:spacing w:before="240" w:after="60"/>
      <w:outlineLvl w:val="4"/>
    </w:pPr>
    <w:rPr>
      <w:rFonts w:asciiTheme="minorHAnsi" w:eastAsiaTheme="minorEastAsia" w:hAnsiTheme="minorHAnsi" w:cstheme="minorBidi"/>
      <w:b/>
      <w:bCs/>
      <w:i/>
      <w:iCs/>
      <w:sz w:val="26"/>
      <w:szCs w:val="26"/>
    </w:rPr>
  </w:style>
  <w:style w:type="paragraph" w:styleId="Heading6">
    <w:name w:val="heading 6"/>
    <w:basedOn w:val="Normal"/>
    <w:next w:val="Normal"/>
    <w:link w:val="Heading6Char"/>
    <w:qFormat/>
    <w:rsid w:val="001B3490"/>
    <w:pPr>
      <w:numPr>
        <w:ilvl w:val="5"/>
        <w:numId w:val="1"/>
      </w:numPr>
      <w:spacing w:before="240" w:after="60"/>
      <w:outlineLvl w:val="5"/>
    </w:pPr>
    <w:rPr>
      <w:b/>
      <w:bCs/>
      <w:sz w:val="22"/>
      <w:szCs w:val="22"/>
    </w:rPr>
  </w:style>
  <w:style w:type="paragraph" w:styleId="Heading7">
    <w:name w:val="heading 7"/>
    <w:basedOn w:val="Normal"/>
    <w:next w:val="Normal"/>
    <w:link w:val="Heading7Char"/>
    <w:uiPriority w:val="9"/>
    <w:semiHidden/>
    <w:unhideWhenUsed/>
    <w:qFormat/>
    <w:rsid w:val="001B3490"/>
    <w:pPr>
      <w:numPr>
        <w:ilvl w:val="6"/>
        <w:numId w:val="1"/>
      </w:numPr>
      <w:spacing w:before="240" w:after="60"/>
      <w:outlineLvl w:val="6"/>
    </w:pPr>
    <w:rPr>
      <w:rFonts w:asciiTheme="minorHAnsi" w:eastAsiaTheme="minorEastAsia" w:hAnsiTheme="minorHAnsi" w:cstheme="minorBidi"/>
      <w:sz w:val="24"/>
      <w:szCs w:val="24"/>
    </w:rPr>
  </w:style>
  <w:style w:type="paragraph" w:styleId="Heading8">
    <w:name w:val="heading 8"/>
    <w:basedOn w:val="Normal"/>
    <w:next w:val="Normal"/>
    <w:link w:val="Heading8Char"/>
    <w:uiPriority w:val="9"/>
    <w:semiHidden/>
    <w:unhideWhenUsed/>
    <w:qFormat/>
    <w:rsid w:val="001B3490"/>
    <w:pPr>
      <w:numPr>
        <w:ilvl w:val="7"/>
        <w:numId w:val="1"/>
      </w:numPr>
      <w:spacing w:before="240" w:after="60"/>
      <w:outlineLvl w:val="7"/>
    </w:pPr>
    <w:rPr>
      <w:rFonts w:asciiTheme="minorHAnsi" w:eastAsiaTheme="minorEastAsia" w:hAnsiTheme="minorHAnsi" w:cstheme="minorBidi"/>
      <w:i/>
      <w:iCs/>
      <w:sz w:val="24"/>
      <w:szCs w:val="24"/>
    </w:rPr>
  </w:style>
  <w:style w:type="paragraph" w:styleId="Heading9">
    <w:name w:val="heading 9"/>
    <w:basedOn w:val="Normal"/>
    <w:next w:val="Normal"/>
    <w:link w:val="Heading9Char"/>
    <w:uiPriority w:val="9"/>
    <w:semiHidden/>
    <w:unhideWhenUsed/>
    <w:qFormat/>
    <w:rsid w:val="001B3490"/>
    <w:pPr>
      <w:numPr>
        <w:ilvl w:val="8"/>
        <w:numId w:val="1"/>
      </w:numPr>
      <w:spacing w:before="240" w:after="60"/>
      <w:outlineLvl w:val="8"/>
    </w:pPr>
    <w:rPr>
      <w:rFonts w:asciiTheme="majorHAnsi" w:eastAsiaTheme="majorEastAsia" w:hAnsiTheme="majorHAnsi" w:cstheme="majorBid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B3490"/>
    <w:rPr>
      <w:rFonts w:asciiTheme="majorHAnsi" w:eastAsiaTheme="majorEastAsia" w:hAnsiTheme="majorHAnsi" w:cstheme="majorBidi"/>
      <w:b/>
      <w:bCs/>
      <w:kern w:val="32"/>
      <w:sz w:val="32"/>
      <w:szCs w:val="32"/>
    </w:rPr>
  </w:style>
  <w:style w:type="character" w:customStyle="1" w:styleId="Heading2Char">
    <w:name w:val="Heading 2 Char"/>
    <w:basedOn w:val="DefaultParagraphFont"/>
    <w:link w:val="Heading2"/>
    <w:uiPriority w:val="9"/>
    <w:semiHidden/>
    <w:rsid w:val="001B3490"/>
    <w:rPr>
      <w:rFonts w:asciiTheme="majorHAnsi" w:eastAsiaTheme="majorEastAsia" w:hAnsiTheme="majorHAnsi" w:cstheme="majorBidi"/>
      <w:b/>
      <w:bCs/>
      <w:i/>
      <w:iCs/>
      <w:sz w:val="28"/>
      <w:szCs w:val="28"/>
    </w:rPr>
  </w:style>
  <w:style w:type="character" w:customStyle="1" w:styleId="Heading3Char">
    <w:name w:val="Heading 3 Char"/>
    <w:basedOn w:val="DefaultParagraphFont"/>
    <w:link w:val="Heading3"/>
    <w:uiPriority w:val="9"/>
    <w:semiHidden/>
    <w:rsid w:val="001B3490"/>
    <w:rPr>
      <w:rFonts w:asciiTheme="majorHAnsi" w:eastAsiaTheme="majorEastAsia" w:hAnsiTheme="majorHAnsi" w:cstheme="majorBidi"/>
      <w:b/>
      <w:bCs/>
      <w:sz w:val="26"/>
      <w:szCs w:val="26"/>
    </w:rPr>
  </w:style>
  <w:style w:type="character" w:customStyle="1" w:styleId="Heading4Char">
    <w:name w:val="Heading 4 Char"/>
    <w:basedOn w:val="DefaultParagraphFont"/>
    <w:link w:val="Heading4"/>
    <w:uiPriority w:val="9"/>
    <w:semiHidden/>
    <w:rsid w:val="001B3490"/>
    <w:rPr>
      <w:rFonts w:asciiTheme="minorHAnsi" w:eastAsiaTheme="minorEastAsia" w:hAnsiTheme="minorHAnsi" w:cstheme="minorBidi"/>
      <w:b/>
      <w:bCs/>
      <w:sz w:val="28"/>
      <w:szCs w:val="28"/>
    </w:rPr>
  </w:style>
  <w:style w:type="character" w:customStyle="1" w:styleId="Heading5Char">
    <w:name w:val="Heading 5 Char"/>
    <w:basedOn w:val="DefaultParagraphFont"/>
    <w:link w:val="Heading5"/>
    <w:uiPriority w:val="9"/>
    <w:semiHidden/>
    <w:rsid w:val="001B3490"/>
    <w:rPr>
      <w:rFonts w:asciiTheme="minorHAnsi" w:eastAsiaTheme="minorEastAsia" w:hAnsiTheme="minorHAnsi" w:cstheme="minorBidi"/>
      <w:b/>
      <w:bCs/>
      <w:i/>
      <w:iCs/>
      <w:sz w:val="26"/>
      <w:szCs w:val="26"/>
    </w:rPr>
  </w:style>
  <w:style w:type="character" w:customStyle="1" w:styleId="Heading6Char">
    <w:name w:val="Heading 6 Char"/>
    <w:basedOn w:val="DefaultParagraphFont"/>
    <w:link w:val="Heading6"/>
    <w:rsid w:val="001B3490"/>
    <w:rPr>
      <w:b/>
      <w:bCs/>
      <w:sz w:val="22"/>
      <w:szCs w:val="22"/>
    </w:rPr>
  </w:style>
  <w:style w:type="character" w:customStyle="1" w:styleId="Heading7Char">
    <w:name w:val="Heading 7 Char"/>
    <w:basedOn w:val="DefaultParagraphFont"/>
    <w:link w:val="Heading7"/>
    <w:uiPriority w:val="9"/>
    <w:semiHidden/>
    <w:rsid w:val="001B3490"/>
    <w:rPr>
      <w:rFonts w:asciiTheme="minorHAnsi" w:eastAsiaTheme="minorEastAsia" w:hAnsiTheme="minorHAnsi" w:cstheme="minorBidi"/>
      <w:sz w:val="24"/>
      <w:szCs w:val="24"/>
    </w:rPr>
  </w:style>
  <w:style w:type="character" w:customStyle="1" w:styleId="Heading8Char">
    <w:name w:val="Heading 8 Char"/>
    <w:basedOn w:val="DefaultParagraphFont"/>
    <w:link w:val="Heading8"/>
    <w:uiPriority w:val="9"/>
    <w:semiHidden/>
    <w:rsid w:val="001B3490"/>
    <w:rPr>
      <w:rFonts w:asciiTheme="minorHAnsi" w:eastAsiaTheme="minorEastAsia" w:hAnsiTheme="minorHAnsi" w:cstheme="minorBidi"/>
      <w:i/>
      <w:iCs/>
      <w:sz w:val="24"/>
      <w:szCs w:val="24"/>
    </w:rPr>
  </w:style>
  <w:style w:type="character" w:customStyle="1" w:styleId="Heading9Char">
    <w:name w:val="Heading 9 Char"/>
    <w:basedOn w:val="DefaultParagraphFont"/>
    <w:link w:val="Heading9"/>
    <w:uiPriority w:val="9"/>
    <w:semiHidden/>
    <w:rsid w:val="001B3490"/>
    <w:rPr>
      <w:rFonts w:asciiTheme="majorHAnsi" w:eastAsiaTheme="majorEastAsia" w:hAnsiTheme="majorHAnsi" w:cstheme="majorBidi"/>
      <w:sz w:val="22"/>
      <w:szCs w:val="22"/>
    </w:rPr>
  </w:style>
  <w:style w:type="paragraph" w:styleId="Header">
    <w:name w:val="header"/>
    <w:basedOn w:val="Normal"/>
    <w:link w:val="HeaderChar"/>
    <w:uiPriority w:val="99"/>
    <w:unhideWhenUsed/>
    <w:rsid w:val="00316496"/>
    <w:pPr>
      <w:tabs>
        <w:tab w:val="center" w:pos="4680"/>
        <w:tab w:val="right" w:pos="9360"/>
      </w:tabs>
    </w:pPr>
  </w:style>
  <w:style w:type="character" w:customStyle="1" w:styleId="HeaderChar">
    <w:name w:val="Header Char"/>
    <w:basedOn w:val="DefaultParagraphFont"/>
    <w:link w:val="Header"/>
    <w:uiPriority w:val="99"/>
    <w:rsid w:val="00316496"/>
  </w:style>
  <w:style w:type="paragraph" w:styleId="Footer">
    <w:name w:val="footer"/>
    <w:basedOn w:val="Normal"/>
    <w:link w:val="FooterChar"/>
    <w:uiPriority w:val="99"/>
    <w:unhideWhenUsed/>
    <w:rsid w:val="00316496"/>
    <w:pPr>
      <w:tabs>
        <w:tab w:val="center" w:pos="4680"/>
        <w:tab w:val="right" w:pos="9360"/>
      </w:tabs>
    </w:pPr>
  </w:style>
  <w:style w:type="character" w:customStyle="1" w:styleId="FooterChar">
    <w:name w:val="Footer Char"/>
    <w:basedOn w:val="DefaultParagraphFont"/>
    <w:link w:val="Footer"/>
    <w:uiPriority w:val="99"/>
    <w:rsid w:val="00316496"/>
  </w:style>
  <w:style w:type="paragraph" w:styleId="ListParagraph">
    <w:name w:val="List Paragraph"/>
    <w:basedOn w:val="Normal"/>
    <w:uiPriority w:val="34"/>
    <w:qFormat/>
    <w:rsid w:val="005C4F22"/>
    <w:pPr>
      <w:ind w:left="720"/>
      <w:contextualSpacing/>
    </w:pPr>
  </w:style>
  <w:style w:type="paragraph" w:styleId="FootnoteText">
    <w:name w:val="footnote text"/>
    <w:basedOn w:val="Normal"/>
    <w:link w:val="FootnoteTextChar"/>
    <w:uiPriority w:val="99"/>
    <w:semiHidden/>
    <w:unhideWhenUsed/>
    <w:rsid w:val="00605CDB"/>
  </w:style>
  <w:style w:type="character" w:customStyle="1" w:styleId="FootnoteTextChar">
    <w:name w:val="Footnote Text Char"/>
    <w:basedOn w:val="DefaultParagraphFont"/>
    <w:link w:val="FootnoteText"/>
    <w:uiPriority w:val="99"/>
    <w:semiHidden/>
    <w:rsid w:val="00605CDB"/>
  </w:style>
  <w:style w:type="character" w:styleId="FootnoteReference">
    <w:name w:val="footnote reference"/>
    <w:basedOn w:val="DefaultParagraphFont"/>
    <w:uiPriority w:val="99"/>
    <w:semiHidden/>
    <w:unhideWhenUsed/>
    <w:rsid w:val="00605CDB"/>
    <w:rPr>
      <w:vertAlign w:val="superscript"/>
    </w:rPr>
  </w:style>
  <w:style w:type="paragraph" w:styleId="Revision">
    <w:name w:val="Revision"/>
    <w:hidden/>
    <w:uiPriority w:val="99"/>
    <w:semiHidden/>
    <w:rsid w:val="00E16FC3"/>
    <w:pPr>
      <w:ind w:left="0" w:right="0"/>
    </w:pPr>
  </w:style>
  <w:style w:type="table" w:styleId="TableGrid">
    <w:name w:val="Table Grid"/>
    <w:basedOn w:val="TableNormal"/>
    <w:uiPriority w:val="39"/>
    <w:rsid w:val="00B350BA"/>
    <w:pPr>
      <w:ind w:left="0" w:right="0"/>
    </w:pPr>
    <w:rPr>
      <w:rFonts w:ascii="Calibri" w:eastAsia="Calibri" w:hAnsi="Calibri"/>
      <w:sz w:val="22"/>
      <w:szCs w:val="22"/>
      <w:lang w:val="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B350BA"/>
    <w:pPr>
      <w:autoSpaceDE w:val="0"/>
      <w:autoSpaceDN w:val="0"/>
      <w:adjustRightInd w:val="0"/>
      <w:ind w:left="0" w:right="0"/>
    </w:pPr>
    <w:rPr>
      <w:color w:val="000000"/>
      <w:sz w:val="24"/>
      <w:szCs w:val="24"/>
      <w:lang w:val="ro-RO" w:eastAsia="ro-RO"/>
    </w:rPr>
  </w:style>
  <w:style w:type="paragraph" w:styleId="TOC2">
    <w:name w:val="toc 2"/>
    <w:basedOn w:val="Normal"/>
    <w:next w:val="Normal"/>
    <w:uiPriority w:val="39"/>
    <w:unhideWhenUsed/>
    <w:qFormat/>
    <w:rsid w:val="00B350BA"/>
    <w:pPr>
      <w:tabs>
        <w:tab w:val="left" w:pos="880"/>
        <w:tab w:val="right" w:pos="9800"/>
      </w:tabs>
      <w:ind w:left="220" w:right="0"/>
      <w:jc w:val="both"/>
    </w:pPr>
    <w:rPr>
      <w:rFonts w:ascii="Calibri" w:eastAsia="Calibri" w:hAnsi="Calibri" w:cs="Calibri"/>
      <w:sz w:val="22"/>
      <w:szCs w:val="22"/>
      <w:lang w:val="ro-RO" w:eastAsia="ro-RO"/>
    </w:rPr>
  </w:style>
  <w:style w:type="character" w:styleId="CommentReference">
    <w:name w:val="annotation reference"/>
    <w:basedOn w:val="DefaultParagraphFont"/>
    <w:uiPriority w:val="99"/>
    <w:semiHidden/>
    <w:unhideWhenUsed/>
    <w:rsid w:val="00702E68"/>
    <w:rPr>
      <w:sz w:val="16"/>
      <w:szCs w:val="16"/>
    </w:rPr>
  </w:style>
  <w:style w:type="paragraph" w:styleId="CommentText">
    <w:name w:val="annotation text"/>
    <w:basedOn w:val="Normal"/>
    <w:link w:val="CommentTextChar"/>
    <w:uiPriority w:val="99"/>
    <w:semiHidden/>
    <w:unhideWhenUsed/>
    <w:rsid w:val="00702E68"/>
  </w:style>
  <w:style w:type="character" w:customStyle="1" w:styleId="CommentTextChar">
    <w:name w:val="Comment Text Char"/>
    <w:basedOn w:val="DefaultParagraphFont"/>
    <w:link w:val="CommentText"/>
    <w:uiPriority w:val="99"/>
    <w:semiHidden/>
    <w:rsid w:val="00702E68"/>
  </w:style>
  <w:style w:type="paragraph" w:styleId="CommentSubject">
    <w:name w:val="annotation subject"/>
    <w:basedOn w:val="CommentText"/>
    <w:next w:val="CommentText"/>
    <w:link w:val="CommentSubjectChar"/>
    <w:uiPriority w:val="99"/>
    <w:semiHidden/>
    <w:unhideWhenUsed/>
    <w:rsid w:val="00702E68"/>
    <w:rPr>
      <w:b/>
      <w:bCs/>
    </w:rPr>
  </w:style>
  <w:style w:type="character" w:customStyle="1" w:styleId="CommentSubjectChar">
    <w:name w:val="Comment Subject Char"/>
    <w:basedOn w:val="CommentTextChar"/>
    <w:link w:val="CommentSubject"/>
    <w:uiPriority w:val="99"/>
    <w:semiHidden/>
    <w:rsid w:val="00702E68"/>
    <w:rPr>
      <w:b/>
      <w:bCs/>
    </w:rPr>
  </w:style>
  <w:style w:type="character" w:customStyle="1" w:styleId="Other">
    <w:name w:val="Other_"/>
    <w:basedOn w:val="DefaultParagraphFont"/>
    <w:link w:val="Other0"/>
    <w:rsid w:val="008B38A6"/>
  </w:style>
  <w:style w:type="paragraph" w:customStyle="1" w:styleId="Other0">
    <w:name w:val="Other"/>
    <w:basedOn w:val="Normal"/>
    <w:link w:val="Other"/>
    <w:rsid w:val="008B38A6"/>
    <w:pPr>
      <w:widowControl w:val="0"/>
      <w:ind w:left="0" w:right="0"/>
    </w:pPr>
  </w:style>
  <w:style w:type="character" w:customStyle="1" w:styleId="Tablecaption">
    <w:name w:val="Table caption_"/>
    <w:basedOn w:val="DefaultParagraphFont"/>
    <w:link w:val="Tablecaption0"/>
    <w:rsid w:val="002F1181"/>
    <w:rPr>
      <w:b/>
      <w:bCs/>
    </w:rPr>
  </w:style>
  <w:style w:type="paragraph" w:customStyle="1" w:styleId="Tablecaption0">
    <w:name w:val="Table caption"/>
    <w:basedOn w:val="Normal"/>
    <w:link w:val="Tablecaption"/>
    <w:rsid w:val="002F1181"/>
    <w:pPr>
      <w:widowControl w:val="0"/>
      <w:ind w:left="0" w:right="0"/>
    </w:pPr>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3946E03-4731-4BBE-9737-244F87D131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6</Pages>
  <Words>2387</Words>
  <Characters>13607</Characters>
  <Application>Microsoft Office Word</Application>
  <DocSecurity>0</DocSecurity>
  <Lines>113</Lines>
  <Paragraphs>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15963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Madalina Flutur</dc:creator>
  <cp:lastModifiedBy>Madalina Flutur</cp:lastModifiedBy>
  <cp:revision>5</cp:revision>
  <cp:lastPrinted>2024-02-15T10:36:00Z</cp:lastPrinted>
  <dcterms:created xsi:type="dcterms:W3CDTF">2024-02-15T10:36:00Z</dcterms:created>
  <dcterms:modified xsi:type="dcterms:W3CDTF">2024-02-15T13:16:00Z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ab87a195e83777a8b3660a5a1c196af8e2efbc6891b4baa0ee60862f5f9fc879</vt:lpwstr>
  </property>
</Properties>
</file>